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id w:val="-640800648"/>
        <w:docPartObj>
          <w:docPartGallery w:val="Cover Pages"/>
          <w:docPartUnique/>
        </w:docPartObj>
      </w:sdtPr>
      <w:sdtEndPr>
        <w:rPr>
          <w:b/>
          <w:bCs/>
          <w:sz w:val="26"/>
          <w:szCs w:val="24"/>
        </w:rPr>
      </w:sdtEndPr>
      <w:sdtContent>
        <w:p w14:paraId="5F8FE374" w14:textId="123111AA" w:rsidR="008C6C16" w:rsidRDefault="008C6C16"/>
        <w:p w14:paraId="2E15C4F7" w14:textId="77777777" w:rsidR="008C6C16" w:rsidRDefault="008C6C16"/>
        <w:p w14:paraId="63256E8A" w14:textId="77777777" w:rsidR="008C6C16" w:rsidRDefault="008C6C16"/>
        <w:tbl>
          <w:tblPr>
            <w:tblW w:w="5000" w:type="pct"/>
            <w:jc w:val="center"/>
            <w:tblLook w:val="04A0" w:firstRow="1" w:lastRow="0" w:firstColumn="1" w:lastColumn="0" w:noHBand="0" w:noVBand="1"/>
          </w:tblPr>
          <w:tblGrid>
            <w:gridCol w:w="9497"/>
          </w:tblGrid>
          <w:tr w:rsidR="008C6C16" w14:paraId="6DF4DED8" w14:textId="77777777" w:rsidTr="00DC4F10">
            <w:trPr>
              <w:trHeight w:val="2880"/>
              <w:jc w:val="center"/>
            </w:trPr>
            <w:tc>
              <w:tcPr>
                <w:tcW w:w="5000" w:type="pct"/>
              </w:tcPr>
              <w:p w14:paraId="7AAEE717" w14:textId="457101A4" w:rsidR="008C6C16" w:rsidRPr="00701BFB" w:rsidRDefault="008C6C16" w:rsidP="000C0E2F">
                <w:pPr>
                  <w:pStyle w:val="Bezodstpw"/>
                  <w:jc w:val="center"/>
                  <w:rPr>
                    <w:rFonts w:ascii="Times New Roman" w:hAnsi="Times New Roman"/>
                    <w:b/>
                    <w:caps/>
                    <w:color w:val="0070C0"/>
                    <w:sz w:val="36"/>
                    <w:szCs w:val="36"/>
                  </w:rPr>
                </w:pPr>
                <w:r>
                  <w:rPr>
                    <w:b/>
                    <w:bCs/>
                    <w:sz w:val="26"/>
                    <w:szCs w:val="24"/>
                  </w:rPr>
                  <w:br w:type="page"/>
                </w:r>
              </w:p>
              <w:p w14:paraId="2136CDE2" w14:textId="77777777" w:rsidR="001E0527" w:rsidRPr="00701BFB" w:rsidRDefault="001E0527" w:rsidP="008C6C16">
                <w:pPr>
                  <w:pStyle w:val="Bezodstpw"/>
                  <w:jc w:val="center"/>
                  <w:rPr>
                    <w:b/>
                    <w:caps/>
                    <w:sz w:val="48"/>
                    <w:szCs w:val="48"/>
                  </w:rPr>
                </w:pPr>
              </w:p>
              <w:p w14:paraId="4E85294C" w14:textId="77777777" w:rsidR="001E0527" w:rsidRPr="00701BFB" w:rsidRDefault="001E0527" w:rsidP="001E0527">
                <w:pPr>
                  <w:spacing w:line="360" w:lineRule="auto"/>
                  <w:jc w:val="center"/>
                  <w:rPr>
                    <w:rFonts w:eastAsia="Calibri"/>
                    <w:b/>
                    <w:color w:val="000000"/>
                    <w:sz w:val="28"/>
                    <w:szCs w:val="28"/>
                    <w:lang w:eastAsia="en-US"/>
                  </w:rPr>
                </w:pPr>
                <w:r w:rsidRPr="00701BFB">
                  <w:rPr>
                    <w:rFonts w:eastAsia="Calibri"/>
                    <w:b/>
                    <w:color w:val="000000"/>
                    <w:sz w:val="28"/>
                    <w:szCs w:val="28"/>
                    <w:lang w:eastAsia="en-US"/>
                  </w:rPr>
                  <w:t>Specyfikacja Warunków Zamówienia (SWZ)</w:t>
                </w:r>
              </w:p>
              <w:p w14:paraId="658E2C69" w14:textId="77777777" w:rsidR="001E0527" w:rsidRPr="00701BFB" w:rsidRDefault="001E0527" w:rsidP="001E0527">
                <w:pPr>
                  <w:spacing w:line="360" w:lineRule="auto"/>
                  <w:jc w:val="center"/>
                  <w:rPr>
                    <w:rFonts w:eastAsia="Calibri"/>
                    <w:b/>
                    <w:color w:val="000000"/>
                    <w:sz w:val="28"/>
                    <w:szCs w:val="28"/>
                    <w:lang w:eastAsia="en-US"/>
                  </w:rPr>
                </w:pPr>
                <w:r w:rsidRPr="00701BFB">
                  <w:rPr>
                    <w:rFonts w:eastAsia="Calibri"/>
                    <w:b/>
                    <w:color w:val="000000"/>
                    <w:sz w:val="28"/>
                    <w:szCs w:val="28"/>
                    <w:lang w:eastAsia="en-US"/>
                  </w:rPr>
                  <w:t xml:space="preserve">dla zamówienia objętego przepisami </w:t>
                </w:r>
              </w:p>
              <w:p w14:paraId="1A4AB640" w14:textId="77777777" w:rsidR="001E0527" w:rsidRPr="00701BFB" w:rsidRDefault="001E0527" w:rsidP="001E0527">
                <w:pPr>
                  <w:spacing w:line="360" w:lineRule="auto"/>
                  <w:jc w:val="center"/>
                  <w:rPr>
                    <w:rFonts w:eastAsia="Calibri"/>
                    <w:b/>
                    <w:color w:val="000000"/>
                    <w:sz w:val="28"/>
                    <w:szCs w:val="28"/>
                    <w:lang w:eastAsia="en-US"/>
                  </w:rPr>
                </w:pPr>
                <w:r w:rsidRPr="00701BFB">
                  <w:rPr>
                    <w:rFonts w:eastAsia="Calibri"/>
                    <w:b/>
                    <w:i/>
                    <w:iCs/>
                    <w:color w:val="000000"/>
                    <w:sz w:val="28"/>
                    <w:szCs w:val="28"/>
                    <w:lang w:eastAsia="en-US"/>
                  </w:rPr>
                  <w:t>Regulaminu udzielania zamówień w Polskiej Grupie Górniczej S.A</w:t>
                </w:r>
                <w:r w:rsidRPr="00701BFB">
                  <w:rPr>
                    <w:rFonts w:eastAsia="Calibri"/>
                    <w:b/>
                    <w:color w:val="000000"/>
                    <w:sz w:val="28"/>
                    <w:szCs w:val="28"/>
                    <w:lang w:eastAsia="en-US"/>
                  </w:rPr>
                  <w:t xml:space="preserve">. </w:t>
                </w:r>
              </w:p>
              <w:p w14:paraId="3F3E83A0" w14:textId="77777777" w:rsidR="001E0527" w:rsidRPr="00701BFB" w:rsidRDefault="001E0527" w:rsidP="001E0527">
                <w:pPr>
                  <w:spacing w:line="360" w:lineRule="auto"/>
                  <w:jc w:val="center"/>
                  <w:rPr>
                    <w:rFonts w:eastAsia="Calibri"/>
                    <w:b/>
                    <w:color w:val="000000"/>
                    <w:sz w:val="28"/>
                    <w:szCs w:val="28"/>
                    <w:lang w:eastAsia="en-US"/>
                  </w:rPr>
                </w:pPr>
                <w:r w:rsidRPr="00701BFB">
                  <w:rPr>
                    <w:rFonts w:eastAsia="Calibri"/>
                    <w:b/>
                    <w:color w:val="000000"/>
                    <w:sz w:val="28"/>
                    <w:szCs w:val="28"/>
                    <w:lang w:eastAsia="en-US"/>
                  </w:rPr>
                  <w:t xml:space="preserve">w trybie przetargu nieograniczonego </w:t>
                </w:r>
              </w:p>
              <w:p w14:paraId="4E033688" w14:textId="77777777" w:rsidR="00295012" w:rsidRPr="00701BFB" w:rsidRDefault="001E0527" w:rsidP="00295012">
                <w:pPr>
                  <w:spacing w:before="120" w:line="312" w:lineRule="auto"/>
                  <w:jc w:val="center"/>
                  <w:rPr>
                    <w:rFonts w:eastAsia="Calibri"/>
                    <w:b/>
                    <w:color w:val="000000"/>
                    <w:sz w:val="28"/>
                    <w:szCs w:val="28"/>
                    <w:lang w:eastAsia="en-US"/>
                  </w:rPr>
                </w:pPr>
                <w:proofErr w:type="spellStart"/>
                <w:r w:rsidRPr="00701BFB">
                  <w:rPr>
                    <w:rFonts w:eastAsia="Calibri"/>
                    <w:b/>
                    <w:color w:val="000000"/>
                    <w:sz w:val="28"/>
                    <w:szCs w:val="28"/>
                    <w:lang w:eastAsia="en-US"/>
                  </w:rPr>
                  <w:t>pn</w:t>
                </w:r>
                <w:proofErr w:type="spellEnd"/>
                <w:r w:rsidRPr="00701BFB">
                  <w:rPr>
                    <w:rFonts w:eastAsia="Calibri"/>
                    <w:b/>
                    <w:color w:val="000000"/>
                    <w:sz w:val="28"/>
                    <w:szCs w:val="28"/>
                    <w:lang w:eastAsia="en-US"/>
                  </w:rPr>
                  <w:t xml:space="preserve">:  </w:t>
                </w:r>
                <w:r w:rsidR="00295012" w:rsidRPr="00701BFB">
                  <w:rPr>
                    <w:rFonts w:eastAsia="Calibri"/>
                    <w:b/>
                    <w:color w:val="000000"/>
                    <w:sz w:val="28"/>
                    <w:szCs w:val="28"/>
                    <w:lang w:eastAsia="en-US"/>
                  </w:rPr>
                  <w:t xml:space="preserve">Świadczenie usług serwisowych i legalizacji urządzeń pomiarowych przeznaczonych do oznaczenia masy, zabudowanych </w:t>
                </w:r>
              </w:p>
              <w:p w14:paraId="5C4C6AD0" w14:textId="6C4FEED2" w:rsidR="001E0527" w:rsidRPr="00701BFB" w:rsidRDefault="00295012" w:rsidP="00295012">
                <w:pPr>
                  <w:spacing w:line="312" w:lineRule="auto"/>
                  <w:jc w:val="center"/>
                  <w:rPr>
                    <w:rFonts w:eastAsia="Calibri"/>
                    <w:b/>
                    <w:color w:val="000000"/>
                    <w:sz w:val="28"/>
                    <w:szCs w:val="28"/>
                    <w:lang w:eastAsia="en-US"/>
                  </w:rPr>
                </w:pPr>
                <w:r w:rsidRPr="00701BFB">
                  <w:rPr>
                    <w:rFonts w:eastAsia="Calibri"/>
                    <w:b/>
                    <w:color w:val="000000"/>
                    <w:sz w:val="28"/>
                    <w:szCs w:val="28"/>
                    <w:lang w:eastAsia="en-US"/>
                  </w:rPr>
                  <w:t>w ZPM dla PGG S.A. o/KWK Sośnica z podziałem na zadania.</w:t>
                </w:r>
              </w:p>
              <w:p w14:paraId="7AAA97A8" w14:textId="2203A038" w:rsidR="001E0527" w:rsidRDefault="001E0527" w:rsidP="001E0527">
                <w:pPr>
                  <w:spacing w:before="120" w:line="312" w:lineRule="auto"/>
                  <w:jc w:val="center"/>
                  <w:rPr>
                    <w:rFonts w:eastAsia="Calibri"/>
                    <w:b/>
                    <w:color w:val="000000"/>
                    <w:sz w:val="28"/>
                    <w:szCs w:val="28"/>
                    <w:lang w:eastAsia="en-US"/>
                  </w:rPr>
                </w:pPr>
                <w:r w:rsidRPr="00701BFB">
                  <w:rPr>
                    <w:rFonts w:eastAsia="Calibri"/>
                    <w:b/>
                    <w:color w:val="000000"/>
                    <w:sz w:val="28"/>
                    <w:szCs w:val="28"/>
                    <w:lang w:eastAsia="en-US"/>
                  </w:rPr>
                  <w:t>nr sprawy</w:t>
                </w:r>
                <w:r w:rsidRPr="00701BFB">
                  <w:rPr>
                    <w:rFonts w:eastAsia="Calibri"/>
                    <w:b/>
                    <w:color w:val="000000"/>
                    <w:sz w:val="24"/>
                    <w:szCs w:val="24"/>
                    <w:lang w:eastAsia="en-US"/>
                  </w:rPr>
                  <w:t xml:space="preserve"> </w:t>
                </w:r>
                <w:r w:rsidR="00FC7F5E" w:rsidRPr="00701BFB">
                  <w:rPr>
                    <w:rFonts w:eastAsia="Calibri"/>
                    <w:b/>
                    <w:color w:val="000000"/>
                    <w:sz w:val="28"/>
                    <w:szCs w:val="28"/>
                    <w:lang w:eastAsia="en-US"/>
                  </w:rPr>
                  <w:t>412501269</w:t>
                </w:r>
              </w:p>
              <w:p w14:paraId="7D891006" w14:textId="77777777" w:rsidR="001E0527" w:rsidRPr="00F76785" w:rsidRDefault="001E0527" w:rsidP="001E0527">
                <w:pPr>
                  <w:spacing w:before="120" w:line="312" w:lineRule="auto"/>
                  <w:jc w:val="center"/>
                  <w:rPr>
                    <w:rFonts w:eastAsia="Calibri"/>
                    <w:b/>
                    <w:color w:val="000000"/>
                    <w:sz w:val="28"/>
                    <w:szCs w:val="28"/>
                    <w:lang w:eastAsia="en-US"/>
                  </w:rPr>
                </w:pPr>
              </w:p>
              <w:p w14:paraId="4E996642" w14:textId="7F7AB320" w:rsidR="001E0527" w:rsidRPr="00F22654" w:rsidRDefault="001E0527" w:rsidP="00295012">
                <w:pPr>
                  <w:spacing w:before="120" w:line="312" w:lineRule="auto"/>
                  <w:jc w:val="center"/>
                  <w:rPr>
                    <w:rFonts w:ascii="Cambria" w:hAnsi="Cambria"/>
                    <w:caps/>
                  </w:rPr>
                </w:pPr>
              </w:p>
            </w:tc>
          </w:tr>
          <w:tr w:rsidR="008C6C16" w14:paraId="0ADEF8B4" w14:textId="77777777" w:rsidTr="003943F1">
            <w:trPr>
              <w:trHeight w:val="257"/>
              <w:jc w:val="center"/>
            </w:trPr>
            <w:tc>
              <w:tcPr>
                <w:tcW w:w="5000" w:type="pct"/>
                <w:vAlign w:val="center"/>
              </w:tcPr>
              <w:p w14:paraId="619ACE08" w14:textId="77777777" w:rsidR="008C6C16" w:rsidRDefault="008C6C16" w:rsidP="00DC4F10">
                <w:pPr>
                  <w:pStyle w:val="Bezodstpw"/>
                  <w:jc w:val="center"/>
                </w:pPr>
              </w:p>
            </w:tc>
          </w:tr>
          <w:tr w:rsidR="008C6C16" w14:paraId="0A53C9CE" w14:textId="77777777" w:rsidTr="00DC4F10">
            <w:trPr>
              <w:trHeight w:val="360"/>
              <w:jc w:val="center"/>
            </w:trPr>
            <w:tc>
              <w:tcPr>
                <w:tcW w:w="5000" w:type="pct"/>
                <w:vAlign w:val="center"/>
              </w:tcPr>
              <w:p w14:paraId="26F7C52B" w14:textId="77777777" w:rsidR="008C6C16" w:rsidRDefault="008C6C16" w:rsidP="00DC4F10">
                <w:pPr>
                  <w:pStyle w:val="Bezodstpw"/>
                  <w:jc w:val="center"/>
                  <w:rPr>
                    <w:b/>
                    <w:bCs/>
                  </w:rPr>
                </w:pPr>
              </w:p>
            </w:tc>
          </w:tr>
        </w:tbl>
        <w:p w14:paraId="65A2A28B" w14:textId="554C86C9" w:rsidR="005F18E9" w:rsidRPr="00911CC0" w:rsidRDefault="005F18E9" w:rsidP="0037730F">
          <w:pPr>
            <w:jc w:val="both"/>
            <w:rPr>
              <w:i/>
              <w:iCs/>
              <w:color w:val="0070C0"/>
              <w:sz w:val="26"/>
              <w:szCs w:val="24"/>
            </w:rPr>
          </w:pPr>
        </w:p>
        <w:tbl>
          <w:tblPr>
            <w:tblpPr w:leftFromText="187" w:rightFromText="187" w:vertAnchor="page" w:horzAnchor="margin" w:tblpY="13185"/>
            <w:tblW w:w="4634" w:type="pct"/>
            <w:tblLook w:val="04A0" w:firstRow="1" w:lastRow="0" w:firstColumn="1" w:lastColumn="0" w:noHBand="0" w:noVBand="1"/>
          </w:tblPr>
          <w:tblGrid>
            <w:gridCol w:w="8802"/>
          </w:tblGrid>
          <w:tr w:rsidR="00750A82" w14:paraId="4A99F8CE" w14:textId="77777777" w:rsidTr="00750A82">
            <w:tc>
              <w:tcPr>
                <w:tcW w:w="5000" w:type="pct"/>
                <w:tcMar>
                  <w:top w:w="216" w:type="dxa"/>
                  <w:left w:w="115" w:type="dxa"/>
                  <w:bottom w:w="216" w:type="dxa"/>
                  <w:right w:w="115" w:type="dxa"/>
                </w:tcMar>
              </w:tcPr>
              <w:p w14:paraId="7B8C25FB" w14:textId="7B8E7FCE" w:rsidR="00750A82" w:rsidRDefault="00750A82" w:rsidP="0037730F">
                <w:pPr>
                  <w:pStyle w:val="Bezodstpw"/>
                  <w:jc w:val="both"/>
                  <w:rPr>
                    <w:color w:val="4F81BD" w:themeColor="accent1"/>
                  </w:rPr>
                </w:pPr>
              </w:p>
            </w:tc>
          </w:tr>
        </w:tbl>
        <w:p w14:paraId="2B428950" w14:textId="77777777" w:rsidR="005F18E9" w:rsidRDefault="008C6C16" w:rsidP="0037730F">
          <w:pPr>
            <w:jc w:val="both"/>
            <w:rPr>
              <w:b/>
              <w:bCs/>
              <w:sz w:val="26"/>
              <w:szCs w:val="24"/>
            </w:rPr>
          </w:pPr>
          <w:r>
            <w:rPr>
              <w:b/>
              <w:bCs/>
              <w:sz w:val="26"/>
              <w:szCs w:val="24"/>
            </w:rPr>
            <w:br w:type="page"/>
          </w:r>
        </w:p>
        <w:sdt>
          <w:sdtPr>
            <w:rPr>
              <w:rFonts w:ascii="Times New Roman" w:eastAsia="Times New Roman" w:hAnsi="Times New Roman" w:cs="Times New Roman"/>
              <w:color w:val="auto"/>
              <w:sz w:val="20"/>
              <w:szCs w:val="20"/>
            </w:rPr>
            <w:id w:val="1360166171"/>
            <w:docPartObj>
              <w:docPartGallery w:val="Table of Contents"/>
              <w:docPartUnique/>
            </w:docPartObj>
          </w:sdtPr>
          <w:sdtEndPr>
            <w:rPr>
              <w:b/>
              <w:bCs/>
            </w:rPr>
          </w:sdtEndPr>
          <w:sdtContent>
            <w:p w14:paraId="04C84238" w14:textId="08F83B9E" w:rsidR="001619F6" w:rsidRDefault="001619F6">
              <w:pPr>
                <w:pStyle w:val="Nagwekspisutreci"/>
              </w:pPr>
              <w:r>
                <w:t>Spis treści</w:t>
              </w:r>
            </w:p>
            <w:p w14:paraId="255BE741" w14:textId="11772D81" w:rsidR="00387D5A" w:rsidRDefault="001619F6">
              <w:pPr>
                <w:pStyle w:val="Spistreci2"/>
                <w:rPr>
                  <w:rFonts w:asciiTheme="minorHAnsi" w:eastAsiaTheme="minorEastAsia" w:hAnsiTheme="minorHAnsi" w:cstheme="minorBidi"/>
                  <w:kern w:val="2"/>
                  <w:sz w:val="24"/>
                  <w:szCs w:val="24"/>
                  <w14:ligatures w14:val="standardContextual"/>
                </w:rPr>
              </w:pPr>
              <w:r>
                <w:fldChar w:fldCharType="begin"/>
              </w:r>
              <w:r>
                <w:instrText xml:space="preserve"> TOC \o "1-3" \h \z \u </w:instrText>
              </w:r>
              <w:r>
                <w:fldChar w:fldCharType="separate"/>
              </w:r>
              <w:hyperlink w:anchor="_Toc216787904" w:history="1">
                <w:r w:rsidR="00387D5A" w:rsidRPr="00473408">
                  <w:rPr>
                    <w:rStyle w:val="Hipercze"/>
                    <w:b/>
                    <w:bCs/>
                  </w:rPr>
                  <w:t>I.</w:t>
                </w:r>
                <w:r w:rsidR="00387D5A">
                  <w:rPr>
                    <w:rFonts w:asciiTheme="minorHAnsi" w:eastAsiaTheme="minorEastAsia" w:hAnsiTheme="minorHAnsi" w:cstheme="minorBidi"/>
                    <w:kern w:val="2"/>
                    <w:sz w:val="24"/>
                    <w:szCs w:val="24"/>
                    <w14:ligatures w14:val="standardContextual"/>
                  </w:rPr>
                  <w:tab/>
                </w:r>
                <w:r w:rsidR="00387D5A" w:rsidRPr="00473408">
                  <w:rPr>
                    <w:rStyle w:val="Hipercze"/>
                    <w:b/>
                    <w:bCs/>
                  </w:rPr>
                  <w:t>Zamawiający:</w:t>
                </w:r>
                <w:r w:rsidR="00387D5A">
                  <w:rPr>
                    <w:webHidden/>
                  </w:rPr>
                  <w:tab/>
                </w:r>
                <w:r w:rsidR="00387D5A">
                  <w:rPr>
                    <w:webHidden/>
                  </w:rPr>
                  <w:fldChar w:fldCharType="begin"/>
                </w:r>
                <w:r w:rsidR="00387D5A">
                  <w:rPr>
                    <w:webHidden/>
                  </w:rPr>
                  <w:instrText xml:space="preserve"> PAGEREF _Toc216787904 \h </w:instrText>
                </w:r>
                <w:r w:rsidR="00387D5A">
                  <w:rPr>
                    <w:webHidden/>
                  </w:rPr>
                </w:r>
                <w:r w:rsidR="00387D5A">
                  <w:rPr>
                    <w:webHidden/>
                  </w:rPr>
                  <w:fldChar w:fldCharType="separate"/>
                </w:r>
                <w:r w:rsidR="00387D5A">
                  <w:rPr>
                    <w:webHidden/>
                  </w:rPr>
                  <w:t>3</w:t>
                </w:r>
                <w:r w:rsidR="00387D5A">
                  <w:rPr>
                    <w:webHidden/>
                  </w:rPr>
                  <w:fldChar w:fldCharType="end"/>
                </w:r>
              </w:hyperlink>
            </w:p>
            <w:p w14:paraId="51C36754" w14:textId="470AA980" w:rsidR="00387D5A" w:rsidRDefault="00387D5A">
              <w:pPr>
                <w:pStyle w:val="Spistreci2"/>
                <w:rPr>
                  <w:rFonts w:asciiTheme="minorHAnsi" w:eastAsiaTheme="minorEastAsia" w:hAnsiTheme="minorHAnsi" w:cstheme="minorBidi"/>
                  <w:kern w:val="2"/>
                  <w:sz w:val="24"/>
                  <w:szCs w:val="24"/>
                  <w14:ligatures w14:val="standardContextual"/>
                </w:rPr>
              </w:pPr>
              <w:hyperlink w:anchor="_Toc216787905" w:history="1">
                <w:r w:rsidRPr="00473408">
                  <w:rPr>
                    <w:rStyle w:val="Hipercze"/>
                    <w:b/>
                    <w:bCs/>
                  </w:rPr>
                  <w:t>II.</w:t>
                </w:r>
                <w:r>
                  <w:rPr>
                    <w:rFonts w:asciiTheme="minorHAnsi" w:eastAsiaTheme="minorEastAsia" w:hAnsiTheme="minorHAnsi" w:cstheme="minorBidi"/>
                    <w:kern w:val="2"/>
                    <w:sz w:val="24"/>
                    <w:szCs w:val="24"/>
                    <w14:ligatures w14:val="standardContextual"/>
                  </w:rPr>
                  <w:tab/>
                </w:r>
                <w:r w:rsidRPr="00473408">
                  <w:rPr>
                    <w:rStyle w:val="Hipercze"/>
                    <w:b/>
                    <w:bCs/>
                  </w:rPr>
                  <w:t>Postępowanie.</w:t>
                </w:r>
                <w:r>
                  <w:rPr>
                    <w:webHidden/>
                  </w:rPr>
                  <w:tab/>
                </w:r>
                <w:r>
                  <w:rPr>
                    <w:webHidden/>
                  </w:rPr>
                  <w:fldChar w:fldCharType="begin"/>
                </w:r>
                <w:r>
                  <w:rPr>
                    <w:webHidden/>
                  </w:rPr>
                  <w:instrText xml:space="preserve"> PAGEREF _Toc216787905 \h </w:instrText>
                </w:r>
                <w:r>
                  <w:rPr>
                    <w:webHidden/>
                  </w:rPr>
                </w:r>
                <w:r>
                  <w:rPr>
                    <w:webHidden/>
                  </w:rPr>
                  <w:fldChar w:fldCharType="separate"/>
                </w:r>
                <w:r>
                  <w:rPr>
                    <w:webHidden/>
                  </w:rPr>
                  <w:t>3</w:t>
                </w:r>
                <w:r>
                  <w:rPr>
                    <w:webHidden/>
                  </w:rPr>
                  <w:fldChar w:fldCharType="end"/>
                </w:r>
              </w:hyperlink>
            </w:p>
            <w:p w14:paraId="505FDCA1" w14:textId="02A66B9A" w:rsidR="00387D5A" w:rsidRDefault="00387D5A">
              <w:pPr>
                <w:pStyle w:val="Spistreci2"/>
                <w:rPr>
                  <w:rFonts w:asciiTheme="minorHAnsi" w:eastAsiaTheme="minorEastAsia" w:hAnsiTheme="minorHAnsi" w:cstheme="minorBidi"/>
                  <w:kern w:val="2"/>
                  <w:sz w:val="24"/>
                  <w:szCs w:val="24"/>
                  <w14:ligatures w14:val="standardContextual"/>
                </w:rPr>
              </w:pPr>
              <w:hyperlink w:anchor="_Toc216787906" w:history="1">
                <w:r w:rsidRPr="00473408">
                  <w:rPr>
                    <w:rStyle w:val="Hipercze"/>
                    <w:b/>
                    <w:bCs/>
                  </w:rPr>
                  <w:t>III.</w:t>
                </w:r>
                <w:r>
                  <w:rPr>
                    <w:rFonts w:asciiTheme="minorHAnsi" w:eastAsiaTheme="minorEastAsia" w:hAnsiTheme="minorHAnsi" w:cstheme="minorBidi"/>
                    <w:kern w:val="2"/>
                    <w:sz w:val="24"/>
                    <w:szCs w:val="24"/>
                    <w14:ligatures w14:val="standardContextual"/>
                  </w:rPr>
                  <w:tab/>
                </w:r>
                <w:r w:rsidRPr="00473408">
                  <w:rPr>
                    <w:rStyle w:val="Hipercze"/>
                    <w:b/>
                    <w:bCs/>
                  </w:rPr>
                  <w:t>Przedmiot zamówienia. Okres obowiązywania umowy. Termin realizacji.</w:t>
                </w:r>
                <w:r>
                  <w:rPr>
                    <w:webHidden/>
                  </w:rPr>
                  <w:tab/>
                </w:r>
                <w:r>
                  <w:rPr>
                    <w:webHidden/>
                  </w:rPr>
                  <w:fldChar w:fldCharType="begin"/>
                </w:r>
                <w:r>
                  <w:rPr>
                    <w:webHidden/>
                  </w:rPr>
                  <w:instrText xml:space="preserve"> PAGEREF _Toc216787906 \h </w:instrText>
                </w:r>
                <w:r>
                  <w:rPr>
                    <w:webHidden/>
                  </w:rPr>
                </w:r>
                <w:r>
                  <w:rPr>
                    <w:webHidden/>
                  </w:rPr>
                  <w:fldChar w:fldCharType="separate"/>
                </w:r>
                <w:r>
                  <w:rPr>
                    <w:webHidden/>
                  </w:rPr>
                  <w:t>3</w:t>
                </w:r>
                <w:r>
                  <w:rPr>
                    <w:webHidden/>
                  </w:rPr>
                  <w:fldChar w:fldCharType="end"/>
                </w:r>
              </w:hyperlink>
            </w:p>
            <w:p w14:paraId="089FE189" w14:textId="445FBB8C" w:rsidR="00387D5A" w:rsidRDefault="00387D5A">
              <w:pPr>
                <w:pStyle w:val="Spistreci2"/>
                <w:rPr>
                  <w:rFonts w:asciiTheme="minorHAnsi" w:eastAsiaTheme="minorEastAsia" w:hAnsiTheme="minorHAnsi" w:cstheme="minorBidi"/>
                  <w:kern w:val="2"/>
                  <w:sz w:val="24"/>
                  <w:szCs w:val="24"/>
                  <w14:ligatures w14:val="standardContextual"/>
                </w:rPr>
              </w:pPr>
              <w:hyperlink w:anchor="_Toc216787907" w:history="1">
                <w:r w:rsidRPr="00473408">
                  <w:rPr>
                    <w:rStyle w:val="Hipercze"/>
                    <w:b/>
                    <w:bCs/>
                  </w:rPr>
                  <w:t>IV.</w:t>
                </w:r>
                <w:r>
                  <w:rPr>
                    <w:rFonts w:asciiTheme="minorHAnsi" w:eastAsiaTheme="minorEastAsia" w:hAnsiTheme="minorHAnsi" w:cstheme="minorBidi"/>
                    <w:kern w:val="2"/>
                    <w:sz w:val="24"/>
                    <w:szCs w:val="24"/>
                    <w14:ligatures w14:val="standardContextual"/>
                  </w:rPr>
                  <w:tab/>
                </w:r>
                <w:r w:rsidRPr="00473408">
                  <w:rPr>
                    <w:rStyle w:val="Hipercze"/>
                    <w:b/>
                    <w:bCs/>
                  </w:rPr>
                  <w:t>Oferty częściowe, oferty wariantowe.</w:t>
                </w:r>
                <w:r>
                  <w:rPr>
                    <w:webHidden/>
                  </w:rPr>
                  <w:tab/>
                </w:r>
                <w:r>
                  <w:rPr>
                    <w:webHidden/>
                  </w:rPr>
                  <w:fldChar w:fldCharType="begin"/>
                </w:r>
                <w:r>
                  <w:rPr>
                    <w:webHidden/>
                  </w:rPr>
                  <w:instrText xml:space="preserve"> PAGEREF _Toc216787907 \h </w:instrText>
                </w:r>
                <w:r>
                  <w:rPr>
                    <w:webHidden/>
                  </w:rPr>
                </w:r>
                <w:r>
                  <w:rPr>
                    <w:webHidden/>
                  </w:rPr>
                  <w:fldChar w:fldCharType="separate"/>
                </w:r>
                <w:r>
                  <w:rPr>
                    <w:webHidden/>
                  </w:rPr>
                  <w:t>3</w:t>
                </w:r>
                <w:r>
                  <w:rPr>
                    <w:webHidden/>
                  </w:rPr>
                  <w:fldChar w:fldCharType="end"/>
                </w:r>
              </w:hyperlink>
            </w:p>
            <w:p w14:paraId="789BFE76" w14:textId="7CD96DFC" w:rsidR="00387D5A" w:rsidRDefault="00387D5A">
              <w:pPr>
                <w:pStyle w:val="Spistreci2"/>
                <w:rPr>
                  <w:rFonts w:asciiTheme="minorHAnsi" w:eastAsiaTheme="minorEastAsia" w:hAnsiTheme="minorHAnsi" w:cstheme="minorBidi"/>
                  <w:kern w:val="2"/>
                  <w:sz w:val="24"/>
                  <w:szCs w:val="24"/>
                  <w14:ligatures w14:val="standardContextual"/>
                </w:rPr>
              </w:pPr>
              <w:hyperlink w:anchor="_Toc216787908" w:history="1">
                <w:r w:rsidRPr="00473408">
                  <w:rPr>
                    <w:rStyle w:val="Hipercze"/>
                    <w:b/>
                    <w:bCs/>
                  </w:rPr>
                  <w:t>V.</w:t>
                </w:r>
                <w:r>
                  <w:rPr>
                    <w:rFonts w:asciiTheme="minorHAnsi" w:eastAsiaTheme="minorEastAsia" w:hAnsiTheme="minorHAnsi" w:cstheme="minorBidi"/>
                    <w:kern w:val="2"/>
                    <w:sz w:val="24"/>
                    <w:szCs w:val="24"/>
                    <w14:ligatures w14:val="standardContextual"/>
                  </w:rPr>
                  <w:tab/>
                </w:r>
                <w:r w:rsidRPr="00473408">
                  <w:rPr>
                    <w:rStyle w:val="Hipercze"/>
                    <w:b/>
                    <w:bCs/>
                  </w:rPr>
                  <w:t>Kwalifikacja podmiotowa Wykonawców.</w:t>
                </w:r>
                <w:r>
                  <w:rPr>
                    <w:webHidden/>
                  </w:rPr>
                  <w:tab/>
                </w:r>
                <w:r>
                  <w:rPr>
                    <w:webHidden/>
                  </w:rPr>
                  <w:fldChar w:fldCharType="begin"/>
                </w:r>
                <w:r>
                  <w:rPr>
                    <w:webHidden/>
                  </w:rPr>
                  <w:instrText xml:space="preserve"> PAGEREF _Toc216787908 \h </w:instrText>
                </w:r>
                <w:r>
                  <w:rPr>
                    <w:webHidden/>
                  </w:rPr>
                </w:r>
                <w:r>
                  <w:rPr>
                    <w:webHidden/>
                  </w:rPr>
                  <w:fldChar w:fldCharType="separate"/>
                </w:r>
                <w:r>
                  <w:rPr>
                    <w:webHidden/>
                  </w:rPr>
                  <w:t>4</w:t>
                </w:r>
                <w:r>
                  <w:rPr>
                    <w:webHidden/>
                  </w:rPr>
                  <w:fldChar w:fldCharType="end"/>
                </w:r>
              </w:hyperlink>
            </w:p>
            <w:p w14:paraId="137DEFD4" w14:textId="631FCF61" w:rsidR="00387D5A" w:rsidRDefault="00387D5A">
              <w:pPr>
                <w:pStyle w:val="Spistreci2"/>
                <w:rPr>
                  <w:rFonts w:asciiTheme="minorHAnsi" w:eastAsiaTheme="minorEastAsia" w:hAnsiTheme="minorHAnsi" w:cstheme="minorBidi"/>
                  <w:kern w:val="2"/>
                  <w:sz w:val="24"/>
                  <w:szCs w:val="24"/>
                  <w14:ligatures w14:val="standardContextual"/>
                </w:rPr>
              </w:pPr>
              <w:hyperlink w:anchor="_Toc216787909" w:history="1">
                <w:r w:rsidRPr="00473408">
                  <w:rPr>
                    <w:rStyle w:val="Hipercze"/>
                    <w:b/>
                    <w:bCs/>
                  </w:rPr>
                  <w:t>VI.</w:t>
                </w:r>
                <w:r>
                  <w:rPr>
                    <w:rFonts w:asciiTheme="minorHAnsi" w:eastAsiaTheme="minorEastAsia" w:hAnsiTheme="minorHAnsi" w:cstheme="minorBidi"/>
                    <w:kern w:val="2"/>
                    <w:sz w:val="24"/>
                    <w:szCs w:val="24"/>
                    <w14:ligatures w14:val="standardContextual"/>
                  </w:rPr>
                  <w:tab/>
                </w:r>
                <w:r w:rsidRPr="00473408">
                  <w:rPr>
                    <w:rStyle w:val="Hipercze"/>
                    <w:b/>
                    <w:bCs/>
                  </w:rPr>
                  <w:t>Wykonawcy występujący wspólnie (konsorcjum).</w:t>
                </w:r>
                <w:r>
                  <w:rPr>
                    <w:webHidden/>
                  </w:rPr>
                  <w:tab/>
                </w:r>
                <w:r>
                  <w:rPr>
                    <w:webHidden/>
                  </w:rPr>
                  <w:fldChar w:fldCharType="begin"/>
                </w:r>
                <w:r>
                  <w:rPr>
                    <w:webHidden/>
                  </w:rPr>
                  <w:instrText xml:space="preserve"> PAGEREF _Toc216787909 \h </w:instrText>
                </w:r>
                <w:r>
                  <w:rPr>
                    <w:webHidden/>
                  </w:rPr>
                </w:r>
                <w:r>
                  <w:rPr>
                    <w:webHidden/>
                  </w:rPr>
                  <w:fldChar w:fldCharType="separate"/>
                </w:r>
                <w:r>
                  <w:rPr>
                    <w:webHidden/>
                  </w:rPr>
                  <w:t>6</w:t>
                </w:r>
                <w:r>
                  <w:rPr>
                    <w:webHidden/>
                  </w:rPr>
                  <w:fldChar w:fldCharType="end"/>
                </w:r>
              </w:hyperlink>
            </w:p>
            <w:p w14:paraId="61664E56" w14:textId="52E9D05F" w:rsidR="00387D5A" w:rsidRDefault="00387D5A">
              <w:pPr>
                <w:pStyle w:val="Spistreci2"/>
                <w:rPr>
                  <w:rFonts w:asciiTheme="minorHAnsi" w:eastAsiaTheme="minorEastAsia" w:hAnsiTheme="minorHAnsi" w:cstheme="minorBidi"/>
                  <w:kern w:val="2"/>
                  <w:sz w:val="24"/>
                  <w:szCs w:val="24"/>
                  <w14:ligatures w14:val="standardContextual"/>
                </w:rPr>
              </w:pPr>
              <w:hyperlink w:anchor="_Toc216787910" w:history="1">
                <w:r w:rsidRPr="00473408">
                  <w:rPr>
                    <w:rStyle w:val="Hipercze"/>
                    <w:b/>
                    <w:bCs/>
                  </w:rPr>
                  <w:t>VII.</w:t>
                </w:r>
                <w:r>
                  <w:rPr>
                    <w:rFonts w:asciiTheme="minorHAnsi" w:eastAsiaTheme="minorEastAsia" w:hAnsiTheme="minorHAnsi" w:cstheme="minorBidi"/>
                    <w:kern w:val="2"/>
                    <w:sz w:val="24"/>
                    <w:szCs w:val="24"/>
                    <w14:ligatures w14:val="standardContextual"/>
                  </w:rPr>
                  <w:tab/>
                </w:r>
                <w:r w:rsidRPr="00473408">
                  <w:rPr>
                    <w:rStyle w:val="Hipercze"/>
                    <w:b/>
                    <w:bCs/>
                  </w:rPr>
                  <w:t>Udostępnienie zasobów.</w:t>
                </w:r>
                <w:r>
                  <w:rPr>
                    <w:webHidden/>
                  </w:rPr>
                  <w:tab/>
                </w:r>
                <w:r>
                  <w:rPr>
                    <w:webHidden/>
                  </w:rPr>
                  <w:fldChar w:fldCharType="begin"/>
                </w:r>
                <w:r>
                  <w:rPr>
                    <w:webHidden/>
                  </w:rPr>
                  <w:instrText xml:space="preserve"> PAGEREF _Toc216787910 \h </w:instrText>
                </w:r>
                <w:r>
                  <w:rPr>
                    <w:webHidden/>
                  </w:rPr>
                </w:r>
                <w:r>
                  <w:rPr>
                    <w:webHidden/>
                  </w:rPr>
                  <w:fldChar w:fldCharType="separate"/>
                </w:r>
                <w:r>
                  <w:rPr>
                    <w:webHidden/>
                  </w:rPr>
                  <w:t>6</w:t>
                </w:r>
                <w:r>
                  <w:rPr>
                    <w:webHidden/>
                  </w:rPr>
                  <w:fldChar w:fldCharType="end"/>
                </w:r>
              </w:hyperlink>
            </w:p>
            <w:p w14:paraId="2CD82D88" w14:textId="398D777B" w:rsidR="00387D5A" w:rsidRDefault="00387D5A">
              <w:pPr>
                <w:pStyle w:val="Spistreci2"/>
                <w:rPr>
                  <w:rFonts w:asciiTheme="minorHAnsi" w:eastAsiaTheme="minorEastAsia" w:hAnsiTheme="minorHAnsi" w:cstheme="minorBidi"/>
                  <w:kern w:val="2"/>
                  <w:sz w:val="24"/>
                  <w:szCs w:val="24"/>
                  <w14:ligatures w14:val="standardContextual"/>
                </w:rPr>
              </w:pPr>
              <w:hyperlink w:anchor="_Toc216787911" w:history="1">
                <w:r w:rsidRPr="00473408">
                  <w:rPr>
                    <w:rStyle w:val="Hipercze"/>
                    <w:b/>
                    <w:bCs/>
                  </w:rPr>
                  <w:t>VIII.</w:t>
                </w:r>
                <w:r>
                  <w:rPr>
                    <w:rFonts w:asciiTheme="minorHAnsi" w:eastAsiaTheme="minorEastAsia" w:hAnsiTheme="minorHAnsi" w:cstheme="minorBidi"/>
                    <w:kern w:val="2"/>
                    <w:sz w:val="24"/>
                    <w:szCs w:val="24"/>
                    <w14:ligatures w14:val="standardContextual"/>
                  </w:rPr>
                  <w:tab/>
                </w:r>
                <w:r w:rsidRPr="00473408">
                  <w:rPr>
                    <w:rStyle w:val="Hipercze"/>
                    <w:b/>
                    <w:bCs/>
                  </w:rPr>
                  <w:t>Podmiotowe środki dowodowe.</w:t>
                </w:r>
                <w:r>
                  <w:rPr>
                    <w:webHidden/>
                  </w:rPr>
                  <w:tab/>
                </w:r>
                <w:r>
                  <w:rPr>
                    <w:webHidden/>
                  </w:rPr>
                  <w:fldChar w:fldCharType="begin"/>
                </w:r>
                <w:r>
                  <w:rPr>
                    <w:webHidden/>
                  </w:rPr>
                  <w:instrText xml:space="preserve"> PAGEREF _Toc216787911 \h </w:instrText>
                </w:r>
                <w:r>
                  <w:rPr>
                    <w:webHidden/>
                  </w:rPr>
                </w:r>
                <w:r>
                  <w:rPr>
                    <w:webHidden/>
                  </w:rPr>
                  <w:fldChar w:fldCharType="separate"/>
                </w:r>
                <w:r>
                  <w:rPr>
                    <w:webHidden/>
                  </w:rPr>
                  <w:t>7</w:t>
                </w:r>
                <w:r>
                  <w:rPr>
                    <w:webHidden/>
                  </w:rPr>
                  <w:fldChar w:fldCharType="end"/>
                </w:r>
              </w:hyperlink>
            </w:p>
            <w:p w14:paraId="7C5790A5" w14:textId="219FD52C" w:rsidR="00387D5A" w:rsidRDefault="00387D5A">
              <w:pPr>
                <w:pStyle w:val="Spistreci2"/>
                <w:rPr>
                  <w:rFonts w:asciiTheme="minorHAnsi" w:eastAsiaTheme="minorEastAsia" w:hAnsiTheme="minorHAnsi" w:cstheme="minorBidi"/>
                  <w:kern w:val="2"/>
                  <w:sz w:val="24"/>
                  <w:szCs w:val="24"/>
                  <w14:ligatures w14:val="standardContextual"/>
                </w:rPr>
              </w:pPr>
              <w:hyperlink w:anchor="_Toc216787912" w:history="1">
                <w:r w:rsidRPr="00473408">
                  <w:rPr>
                    <w:rStyle w:val="Hipercze"/>
                    <w:b/>
                    <w:bCs/>
                  </w:rPr>
                  <w:t>IX.</w:t>
                </w:r>
                <w:r>
                  <w:rPr>
                    <w:rFonts w:asciiTheme="minorHAnsi" w:eastAsiaTheme="minorEastAsia" w:hAnsiTheme="minorHAnsi" w:cstheme="minorBidi"/>
                    <w:kern w:val="2"/>
                    <w:sz w:val="24"/>
                    <w:szCs w:val="24"/>
                    <w14:ligatures w14:val="standardContextual"/>
                  </w:rPr>
                  <w:tab/>
                </w:r>
                <w:r w:rsidRPr="00473408">
                  <w:rPr>
                    <w:rStyle w:val="Hipercze"/>
                    <w:b/>
                    <w:bCs/>
                  </w:rPr>
                  <w:t>Przedmiotowe środki dowodowe oraz pozostałe dokumenty i oświadczenia.</w:t>
                </w:r>
                <w:r>
                  <w:rPr>
                    <w:webHidden/>
                  </w:rPr>
                  <w:tab/>
                </w:r>
                <w:r>
                  <w:rPr>
                    <w:webHidden/>
                  </w:rPr>
                  <w:fldChar w:fldCharType="begin"/>
                </w:r>
                <w:r>
                  <w:rPr>
                    <w:webHidden/>
                  </w:rPr>
                  <w:instrText xml:space="preserve"> PAGEREF _Toc216787912 \h </w:instrText>
                </w:r>
                <w:r>
                  <w:rPr>
                    <w:webHidden/>
                  </w:rPr>
                </w:r>
                <w:r>
                  <w:rPr>
                    <w:webHidden/>
                  </w:rPr>
                  <w:fldChar w:fldCharType="separate"/>
                </w:r>
                <w:r>
                  <w:rPr>
                    <w:webHidden/>
                  </w:rPr>
                  <w:t>9</w:t>
                </w:r>
                <w:r>
                  <w:rPr>
                    <w:webHidden/>
                  </w:rPr>
                  <w:fldChar w:fldCharType="end"/>
                </w:r>
              </w:hyperlink>
            </w:p>
            <w:p w14:paraId="46550CC4" w14:textId="2A5C280B" w:rsidR="00387D5A" w:rsidRDefault="00387D5A">
              <w:pPr>
                <w:pStyle w:val="Spistreci2"/>
                <w:rPr>
                  <w:rFonts w:asciiTheme="minorHAnsi" w:eastAsiaTheme="minorEastAsia" w:hAnsiTheme="minorHAnsi" w:cstheme="minorBidi"/>
                  <w:kern w:val="2"/>
                  <w:sz w:val="24"/>
                  <w:szCs w:val="24"/>
                  <w14:ligatures w14:val="standardContextual"/>
                </w:rPr>
              </w:pPr>
              <w:hyperlink w:anchor="_Toc216787913" w:history="1">
                <w:r w:rsidRPr="00473408">
                  <w:rPr>
                    <w:rStyle w:val="Hipercze"/>
                    <w:b/>
                    <w:bCs/>
                  </w:rPr>
                  <w:t>X.</w:t>
                </w:r>
                <w:r>
                  <w:rPr>
                    <w:rFonts w:asciiTheme="minorHAnsi" w:eastAsiaTheme="minorEastAsia" w:hAnsiTheme="minorHAnsi" w:cstheme="minorBidi"/>
                    <w:kern w:val="2"/>
                    <w:sz w:val="24"/>
                    <w:szCs w:val="24"/>
                    <w14:ligatures w14:val="standardContextual"/>
                  </w:rPr>
                  <w:tab/>
                </w:r>
                <w:r w:rsidRPr="00473408">
                  <w:rPr>
                    <w:rStyle w:val="Hipercze"/>
                    <w:b/>
                    <w:bCs/>
                  </w:rPr>
                  <w:t>Podwykonawstwo.</w:t>
                </w:r>
                <w:r>
                  <w:rPr>
                    <w:webHidden/>
                  </w:rPr>
                  <w:tab/>
                </w:r>
                <w:r>
                  <w:rPr>
                    <w:webHidden/>
                  </w:rPr>
                  <w:fldChar w:fldCharType="begin"/>
                </w:r>
                <w:r>
                  <w:rPr>
                    <w:webHidden/>
                  </w:rPr>
                  <w:instrText xml:space="preserve"> PAGEREF _Toc216787913 \h </w:instrText>
                </w:r>
                <w:r>
                  <w:rPr>
                    <w:webHidden/>
                  </w:rPr>
                </w:r>
                <w:r>
                  <w:rPr>
                    <w:webHidden/>
                  </w:rPr>
                  <w:fldChar w:fldCharType="separate"/>
                </w:r>
                <w:r>
                  <w:rPr>
                    <w:webHidden/>
                  </w:rPr>
                  <w:t>10</w:t>
                </w:r>
                <w:r>
                  <w:rPr>
                    <w:webHidden/>
                  </w:rPr>
                  <w:fldChar w:fldCharType="end"/>
                </w:r>
              </w:hyperlink>
            </w:p>
            <w:p w14:paraId="47D79ABD" w14:textId="3230F27F" w:rsidR="00387D5A" w:rsidRDefault="00387D5A">
              <w:pPr>
                <w:pStyle w:val="Spistreci2"/>
                <w:rPr>
                  <w:rFonts w:asciiTheme="minorHAnsi" w:eastAsiaTheme="minorEastAsia" w:hAnsiTheme="minorHAnsi" w:cstheme="minorBidi"/>
                  <w:kern w:val="2"/>
                  <w:sz w:val="24"/>
                  <w:szCs w:val="24"/>
                  <w14:ligatures w14:val="standardContextual"/>
                </w:rPr>
              </w:pPr>
              <w:hyperlink w:anchor="_Toc216787914" w:history="1">
                <w:r w:rsidRPr="00473408">
                  <w:rPr>
                    <w:rStyle w:val="Hipercze"/>
                    <w:b/>
                    <w:bCs/>
                  </w:rPr>
                  <w:t>XI.</w:t>
                </w:r>
                <w:r>
                  <w:rPr>
                    <w:rFonts w:asciiTheme="minorHAnsi" w:eastAsiaTheme="minorEastAsia" w:hAnsiTheme="minorHAnsi" w:cstheme="minorBidi"/>
                    <w:kern w:val="2"/>
                    <w:sz w:val="24"/>
                    <w:szCs w:val="24"/>
                    <w14:ligatures w14:val="standardContextual"/>
                  </w:rPr>
                  <w:tab/>
                </w:r>
                <w:r w:rsidRPr="00473408">
                  <w:rPr>
                    <w:rStyle w:val="Hipercze"/>
                    <w:b/>
                    <w:bCs/>
                  </w:rPr>
                  <w:t>Wadium.</w:t>
                </w:r>
                <w:r>
                  <w:rPr>
                    <w:webHidden/>
                  </w:rPr>
                  <w:tab/>
                </w:r>
                <w:r>
                  <w:rPr>
                    <w:webHidden/>
                  </w:rPr>
                  <w:fldChar w:fldCharType="begin"/>
                </w:r>
                <w:r>
                  <w:rPr>
                    <w:webHidden/>
                  </w:rPr>
                  <w:instrText xml:space="preserve"> PAGEREF _Toc216787914 \h </w:instrText>
                </w:r>
                <w:r>
                  <w:rPr>
                    <w:webHidden/>
                  </w:rPr>
                </w:r>
                <w:r>
                  <w:rPr>
                    <w:webHidden/>
                  </w:rPr>
                  <w:fldChar w:fldCharType="separate"/>
                </w:r>
                <w:r>
                  <w:rPr>
                    <w:webHidden/>
                  </w:rPr>
                  <w:t>10</w:t>
                </w:r>
                <w:r>
                  <w:rPr>
                    <w:webHidden/>
                  </w:rPr>
                  <w:fldChar w:fldCharType="end"/>
                </w:r>
              </w:hyperlink>
            </w:p>
            <w:p w14:paraId="35580ED7" w14:textId="35B6FF2E" w:rsidR="00387D5A" w:rsidRDefault="00387D5A">
              <w:pPr>
                <w:pStyle w:val="Spistreci2"/>
                <w:rPr>
                  <w:rFonts w:asciiTheme="minorHAnsi" w:eastAsiaTheme="minorEastAsia" w:hAnsiTheme="minorHAnsi" w:cstheme="minorBidi"/>
                  <w:kern w:val="2"/>
                  <w:sz w:val="24"/>
                  <w:szCs w:val="24"/>
                  <w14:ligatures w14:val="standardContextual"/>
                </w:rPr>
              </w:pPr>
              <w:hyperlink w:anchor="_Toc216787915" w:history="1">
                <w:r w:rsidRPr="00473408">
                  <w:rPr>
                    <w:rStyle w:val="Hipercze"/>
                    <w:b/>
                    <w:bCs/>
                  </w:rPr>
                  <w:t>XII.</w:t>
                </w:r>
                <w:r>
                  <w:rPr>
                    <w:rFonts w:asciiTheme="minorHAnsi" w:eastAsiaTheme="minorEastAsia" w:hAnsiTheme="minorHAnsi" w:cstheme="minorBidi"/>
                    <w:kern w:val="2"/>
                    <w:sz w:val="24"/>
                    <w:szCs w:val="24"/>
                    <w14:ligatures w14:val="standardContextual"/>
                  </w:rPr>
                  <w:tab/>
                </w:r>
                <w:r w:rsidRPr="00473408">
                  <w:rPr>
                    <w:rStyle w:val="Hipercze"/>
                    <w:b/>
                    <w:bCs/>
                  </w:rPr>
                  <w:t>Opis sposobu przygotowania oferty.</w:t>
                </w:r>
                <w:r>
                  <w:rPr>
                    <w:webHidden/>
                  </w:rPr>
                  <w:tab/>
                </w:r>
                <w:r>
                  <w:rPr>
                    <w:webHidden/>
                  </w:rPr>
                  <w:fldChar w:fldCharType="begin"/>
                </w:r>
                <w:r>
                  <w:rPr>
                    <w:webHidden/>
                  </w:rPr>
                  <w:instrText xml:space="preserve"> PAGEREF _Toc216787915 \h </w:instrText>
                </w:r>
                <w:r>
                  <w:rPr>
                    <w:webHidden/>
                  </w:rPr>
                </w:r>
                <w:r>
                  <w:rPr>
                    <w:webHidden/>
                  </w:rPr>
                  <w:fldChar w:fldCharType="separate"/>
                </w:r>
                <w:r>
                  <w:rPr>
                    <w:webHidden/>
                  </w:rPr>
                  <w:t>10</w:t>
                </w:r>
                <w:r>
                  <w:rPr>
                    <w:webHidden/>
                  </w:rPr>
                  <w:fldChar w:fldCharType="end"/>
                </w:r>
              </w:hyperlink>
            </w:p>
            <w:p w14:paraId="0E3E2134" w14:textId="66BFBD9B" w:rsidR="00387D5A" w:rsidRDefault="00387D5A">
              <w:pPr>
                <w:pStyle w:val="Spistreci2"/>
                <w:rPr>
                  <w:rFonts w:asciiTheme="minorHAnsi" w:eastAsiaTheme="minorEastAsia" w:hAnsiTheme="minorHAnsi" w:cstheme="minorBidi"/>
                  <w:kern w:val="2"/>
                  <w:sz w:val="24"/>
                  <w:szCs w:val="24"/>
                  <w14:ligatures w14:val="standardContextual"/>
                </w:rPr>
              </w:pPr>
              <w:hyperlink w:anchor="_Toc216787916" w:history="1">
                <w:r w:rsidRPr="00473408">
                  <w:rPr>
                    <w:rStyle w:val="Hipercze"/>
                    <w:b/>
                    <w:bCs/>
                  </w:rPr>
                  <w:t>XIII.</w:t>
                </w:r>
                <w:r>
                  <w:rPr>
                    <w:rFonts w:asciiTheme="minorHAnsi" w:eastAsiaTheme="minorEastAsia" w:hAnsiTheme="minorHAnsi" w:cstheme="minorBidi"/>
                    <w:kern w:val="2"/>
                    <w:sz w:val="24"/>
                    <w:szCs w:val="24"/>
                    <w14:ligatures w14:val="standardContextual"/>
                  </w:rPr>
                  <w:tab/>
                </w:r>
                <w:r w:rsidRPr="00473408">
                  <w:rPr>
                    <w:rStyle w:val="Hipercze"/>
                    <w:b/>
                    <w:bCs/>
                  </w:rPr>
                  <w:t>Miejsce, termin składania i otwarcia ofert oraz termin związania ofertą</w:t>
                </w:r>
                <w:r>
                  <w:rPr>
                    <w:webHidden/>
                  </w:rPr>
                  <w:tab/>
                </w:r>
                <w:r>
                  <w:rPr>
                    <w:webHidden/>
                  </w:rPr>
                  <w:fldChar w:fldCharType="begin"/>
                </w:r>
                <w:r>
                  <w:rPr>
                    <w:webHidden/>
                  </w:rPr>
                  <w:instrText xml:space="preserve"> PAGEREF _Toc216787916 \h </w:instrText>
                </w:r>
                <w:r>
                  <w:rPr>
                    <w:webHidden/>
                  </w:rPr>
                </w:r>
                <w:r>
                  <w:rPr>
                    <w:webHidden/>
                  </w:rPr>
                  <w:fldChar w:fldCharType="separate"/>
                </w:r>
                <w:r>
                  <w:rPr>
                    <w:webHidden/>
                  </w:rPr>
                  <w:t>12</w:t>
                </w:r>
                <w:r>
                  <w:rPr>
                    <w:webHidden/>
                  </w:rPr>
                  <w:fldChar w:fldCharType="end"/>
                </w:r>
              </w:hyperlink>
            </w:p>
            <w:p w14:paraId="008C8C3B" w14:textId="0C8710D6" w:rsidR="00387D5A" w:rsidRDefault="00387D5A">
              <w:pPr>
                <w:pStyle w:val="Spistreci2"/>
                <w:rPr>
                  <w:rFonts w:asciiTheme="minorHAnsi" w:eastAsiaTheme="minorEastAsia" w:hAnsiTheme="minorHAnsi" w:cstheme="minorBidi"/>
                  <w:kern w:val="2"/>
                  <w:sz w:val="24"/>
                  <w:szCs w:val="24"/>
                  <w14:ligatures w14:val="standardContextual"/>
                </w:rPr>
              </w:pPr>
              <w:hyperlink w:anchor="_Toc216787917" w:history="1">
                <w:r w:rsidRPr="00473408">
                  <w:rPr>
                    <w:rStyle w:val="Hipercze"/>
                    <w:b/>
                    <w:bCs/>
                  </w:rPr>
                  <w:t>XIV.</w:t>
                </w:r>
                <w:r>
                  <w:rPr>
                    <w:rFonts w:asciiTheme="minorHAnsi" w:eastAsiaTheme="minorEastAsia" w:hAnsiTheme="minorHAnsi" w:cstheme="minorBidi"/>
                    <w:kern w:val="2"/>
                    <w:sz w:val="24"/>
                    <w:szCs w:val="24"/>
                    <w14:ligatures w14:val="standardContextual"/>
                  </w:rPr>
                  <w:tab/>
                </w:r>
                <w:r w:rsidRPr="00473408">
                  <w:rPr>
                    <w:rStyle w:val="Hipercze"/>
                    <w:b/>
                    <w:bCs/>
                  </w:rPr>
                  <w:t>Informacja o środkach komunikacji elektronicznej oraz wymaganiach technicznych i organizacyjnych sporządzania, wysyłania i odbierania korespondencji</w:t>
                </w:r>
                <w:r>
                  <w:rPr>
                    <w:webHidden/>
                  </w:rPr>
                  <w:tab/>
                </w:r>
                <w:r>
                  <w:rPr>
                    <w:webHidden/>
                  </w:rPr>
                  <w:fldChar w:fldCharType="begin"/>
                </w:r>
                <w:r>
                  <w:rPr>
                    <w:webHidden/>
                  </w:rPr>
                  <w:instrText xml:space="preserve"> PAGEREF _Toc216787917 \h </w:instrText>
                </w:r>
                <w:r>
                  <w:rPr>
                    <w:webHidden/>
                  </w:rPr>
                </w:r>
                <w:r>
                  <w:rPr>
                    <w:webHidden/>
                  </w:rPr>
                  <w:fldChar w:fldCharType="separate"/>
                </w:r>
                <w:r>
                  <w:rPr>
                    <w:webHidden/>
                  </w:rPr>
                  <w:t>12</w:t>
                </w:r>
                <w:r>
                  <w:rPr>
                    <w:webHidden/>
                  </w:rPr>
                  <w:fldChar w:fldCharType="end"/>
                </w:r>
              </w:hyperlink>
            </w:p>
            <w:p w14:paraId="2AEC59B9" w14:textId="0F195858" w:rsidR="00387D5A" w:rsidRDefault="00387D5A">
              <w:pPr>
                <w:pStyle w:val="Spistreci2"/>
                <w:rPr>
                  <w:rFonts w:asciiTheme="minorHAnsi" w:eastAsiaTheme="minorEastAsia" w:hAnsiTheme="minorHAnsi" w:cstheme="minorBidi"/>
                  <w:kern w:val="2"/>
                  <w:sz w:val="24"/>
                  <w:szCs w:val="24"/>
                  <w14:ligatures w14:val="standardContextual"/>
                </w:rPr>
              </w:pPr>
              <w:hyperlink w:anchor="_Toc216787918" w:history="1">
                <w:r w:rsidRPr="00473408">
                  <w:rPr>
                    <w:rStyle w:val="Hipercze"/>
                    <w:b/>
                    <w:bCs/>
                  </w:rPr>
                  <w:t>XV.</w:t>
                </w:r>
                <w:r>
                  <w:rPr>
                    <w:rFonts w:asciiTheme="minorHAnsi" w:eastAsiaTheme="minorEastAsia" w:hAnsiTheme="minorHAnsi" w:cstheme="minorBidi"/>
                    <w:kern w:val="2"/>
                    <w:sz w:val="24"/>
                    <w:szCs w:val="24"/>
                    <w14:ligatures w14:val="standardContextual"/>
                  </w:rPr>
                  <w:tab/>
                </w:r>
                <w:r w:rsidRPr="00473408">
                  <w:rPr>
                    <w:rStyle w:val="Hipercze"/>
                    <w:b/>
                    <w:bCs/>
                  </w:rPr>
                  <w:t>Opis sposobu obliczenia ceny</w:t>
                </w:r>
                <w:r>
                  <w:rPr>
                    <w:webHidden/>
                  </w:rPr>
                  <w:tab/>
                </w:r>
                <w:r>
                  <w:rPr>
                    <w:webHidden/>
                  </w:rPr>
                  <w:fldChar w:fldCharType="begin"/>
                </w:r>
                <w:r>
                  <w:rPr>
                    <w:webHidden/>
                  </w:rPr>
                  <w:instrText xml:space="preserve"> PAGEREF _Toc216787918 \h </w:instrText>
                </w:r>
                <w:r>
                  <w:rPr>
                    <w:webHidden/>
                  </w:rPr>
                </w:r>
                <w:r>
                  <w:rPr>
                    <w:webHidden/>
                  </w:rPr>
                  <w:fldChar w:fldCharType="separate"/>
                </w:r>
                <w:r>
                  <w:rPr>
                    <w:webHidden/>
                  </w:rPr>
                  <w:t>12</w:t>
                </w:r>
                <w:r>
                  <w:rPr>
                    <w:webHidden/>
                  </w:rPr>
                  <w:fldChar w:fldCharType="end"/>
                </w:r>
              </w:hyperlink>
            </w:p>
            <w:p w14:paraId="483AE114" w14:textId="4A8B22D4" w:rsidR="00387D5A" w:rsidRDefault="00387D5A">
              <w:pPr>
                <w:pStyle w:val="Spistreci2"/>
                <w:rPr>
                  <w:rFonts w:asciiTheme="minorHAnsi" w:eastAsiaTheme="minorEastAsia" w:hAnsiTheme="minorHAnsi" w:cstheme="minorBidi"/>
                  <w:kern w:val="2"/>
                  <w:sz w:val="24"/>
                  <w:szCs w:val="24"/>
                  <w14:ligatures w14:val="standardContextual"/>
                </w:rPr>
              </w:pPr>
              <w:hyperlink w:anchor="_Toc216787919" w:history="1">
                <w:r w:rsidRPr="00473408">
                  <w:rPr>
                    <w:rStyle w:val="Hipercze"/>
                    <w:b/>
                    <w:bCs/>
                  </w:rPr>
                  <w:t>XVI.</w:t>
                </w:r>
                <w:r>
                  <w:rPr>
                    <w:rFonts w:asciiTheme="minorHAnsi" w:eastAsiaTheme="minorEastAsia" w:hAnsiTheme="minorHAnsi" w:cstheme="minorBidi"/>
                    <w:kern w:val="2"/>
                    <w:sz w:val="24"/>
                    <w:szCs w:val="24"/>
                    <w14:ligatures w14:val="standardContextual"/>
                  </w:rPr>
                  <w:tab/>
                </w:r>
                <w:r w:rsidRPr="00473408">
                  <w:rPr>
                    <w:rStyle w:val="Hipercze"/>
                    <w:b/>
                    <w:bCs/>
                  </w:rPr>
                  <w:t>Kryteria oceny ofert</w:t>
                </w:r>
                <w:r>
                  <w:rPr>
                    <w:webHidden/>
                  </w:rPr>
                  <w:tab/>
                </w:r>
                <w:r>
                  <w:rPr>
                    <w:webHidden/>
                  </w:rPr>
                  <w:fldChar w:fldCharType="begin"/>
                </w:r>
                <w:r>
                  <w:rPr>
                    <w:webHidden/>
                  </w:rPr>
                  <w:instrText xml:space="preserve"> PAGEREF _Toc216787919 \h </w:instrText>
                </w:r>
                <w:r>
                  <w:rPr>
                    <w:webHidden/>
                  </w:rPr>
                </w:r>
                <w:r>
                  <w:rPr>
                    <w:webHidden/>
                  </w:rPr>
                  <w:fldChar w:fldCharType="separate"/>
                </w:r>
                <w:r>
                  <w:rPr>
                    <w:webHidden/>
                  </w:rPr>
                  <w:t>13</w:t>
                </w:r>
                <w:r>
                  <w:rPr>
                    <w:webHidden/>
                  </w:rPr>
                  <w:fldChar w:fldCharType="end"/>
                </w:r>
              </w:hyperlink>
            </w:p>
            <w:p w14:paraId="15D99D90" w14:textId="0421285A" w:rsidR="00387D5A" w:rsidRDefault="00387D5A">
              <w:pPr>
                <w:pStyle w:val="Spistreci2"/>
                <w:rPr>
                  <w:rFonts w:asciiTheme="minorHAnsi" w:eastAsiaTheme="minorEastAsia" w:hAnsiTheme="minorHAnsi" w:cstheme="minorBidi"/>
                  <w:kern w:val="2"/>
                  <w:sz w:val="24"/>
                  <w:szCs w:val="24"/>
                  <w14:ligatures w14:val="standardContextual"/>
                </w:rPr>
              </w:pPr>
              <w:hyperlink w:anchor="_Toc216787920" w:history="1">
                <w:r w:rsidRPr="00473408">
                  <w:rPr>
                    <w:rStyle w:val="Hipercze"/>
                    <w:b/>
                    <w:bCs/>
                  </w:rPr>
                  <w:t>XVII.</w:t>
                </w:r>
                <w:r>
                  <w:rPr>
                    <w:rFonts w:asciiTheme="minorHAnsi" w:eastAsiaTheme="minorEastAsia" w:hAnsiTheme="minorHAnsi" w:cstheme="minorBidi"/>
                    <w:kern w:val="2"/>
                    <w:sz w:val="24"/>
                    <w:szCs w:val="24"/>
                    <w14:ligatures w14:val="standardContextual"/>
                  </w:rPr>
                  <w:tab/>
                </w:r>
                <w:r w:rsidRPr="00473408">
                  <w:rPr>
                    <w:rStyle w:val="Hipercze"/>
                    <w:b/>
                    <w:bCs/>
                  </w:rPr>
                  <w:t>Aukcja elektroniczna</w:t>
                </w:r>
                <w:r>
                  <w:rPr>
                    <w:webHidden/>
                  </w:rPr>
                  <w:tab/>
                </w:r>
                <w:r>
                  <w:rPr>
                    <w:webHidden/>
                  </w:rPr>
                  <w:fldChar w:fldCharType="begin"/>
                </w:r>
                <w:r>
                  <w:rPr>
                    <w:webHidden/>
                  </w:rPr>
                  <w:instrText xml:space="preserve"> PAGEREF _Toc216787920 \h </w:instrText>
                </w:r>
                <w:r>
                  <w:rPr>
                    <w:webHidden/>
                  </w:rPr>
                </w:r>
                <w:r>
                  <w:rPr>
                    <w:webHidden/>
                  </w:rPr>
                  <w:fldChar w:fldCharType="separate"/>
                </w:r>
                <w:r>
                  <w:rPr>
                    <w:webHidden/>
                  </w:rPr>
                  <w:t>14</w:t>
                </w:r>
                <w:r>
                  <w:rPr>
                    <w:webHidden/>
                  </w:rPr>
                  <w:fldChar w:fldCharType="end"/>
                </w:r>
              </w:hyperlink>
            </w:p>
            <w:p w14:paraId="587E5EA6" w14:textId="23BCD445" w:rsidR="00387D5A" w:rsidRDefault="00387D5A">
              <w:pPr>
                <w:pStyle w:val="Spistreci2"/>
                <w:rPr>
                  <w:rFonts w:asciiTheme="minorHAnsi" w:eastAsiaTheme="minorEastAsia" w:hAnsiTheme="minorHAnsi" w:cstheme="minorBidi"/>
                  <w:kern w:val="2"/>
                  <w:sz w:val="24"/>
                  <w:szCs w:val="24"/>
                  <w14:ligatures w14:val="standardContextual"/>
                </w:rPr>
              </w:pPr>
              <w:hyperlink w:anchor="_Toc216787921" w:history="1">
                <w:r w:rsidRPr="00473408">
                  <w:rPr>
                    <w:rStyle w:val="Hipercze"/>
                    <w:b/>
                    <w:bCs/>
                  </w:rPr>
                  <w:t>XVIII.</w:t>
                </w:r>
                <w:r>
                  <w:rPr>
                    <w:rFonts w:asciiTheme="minorHAnsi" w:eastAsiaTheme="minorEastAsia" w:hAnsiTheme="minorHAnsi" w:cstheme="minorBidi"/>
                    <w:kern w:val="2"/>
                    <w:sz w:val="24"/>
                    <w:szCs w:val="24"/>
                    <w14:ligatures w14:val="standardContextual"/>
                  </w:rPr>
                  <w:tab/>
                </w:r>
                <w:r w:rsidRPr="00473408">
                  <w:rPr>
                    <w:rStyle w:val="Hipercze"/>
                    <w:b/>
                    <w:bCs/>
                  </w:rPr>
                  <w:t>Kolejność podejmowania czynności przez Zamawiającego</w:t>
                </w:r>
                <w:r>
                  <w:rPr>
                    <w:webHidden/>
                  </w:rPr>
                  <w:tab/>
                </w:r>
                <w:r>
                  <w:rPr>
                    <w:webHidden/>
                  </w:rPr>
                  <w:fldChar w:fldCharType="begin"/>
                </w:r>
                <w:r>
                  <w:rPr>
                    <w:webHidden/>
                  </w:rPr>
                  <w:instrText xml:space="preserve"> PAGEREF _Toc216787921 \h </w:instrText>
                </w:r>
                <w:r>
                  <w:rPr>
                    <w:webHidden/>
                  </w:rPr>
                </w:r>
                <w:r>
                  <w:rPr>
                    <w:webHidden/>
                  </w:rPr>
                  <w:fldChar w:fldCharType="separate"/>
                </w:r>
                <w:r>
                  <w:rPr>
                    <w:webHidden/>
                  </w:rPr>
                  <w:t>17</w:t>
                </w:r>
                <w:r>
                  <w:rPr>
                    <w:webHidden/>
                  </w:rPr>
                  <w:fldChar w:fldCharType="end"/>
                </w:r>
              </w:hyperlink>
            </w:p>
            <w:p w14:paraId="0301EF22" w14:textId="125E6E33" w:rsidR="00387D5A" w:rsidRDefault="00387D5A">
              <w:pPr>
                <w:pStyle w:val="Spistreci2"/>
                <w:rPr>
                  <w:rFonts w:asciiTheme="minorHAnsi" w:eastAsiaTheme="minorEastAsia" w:hAnsiTheme="minorHAnsi" w:cstheme="minorBidi"/>
                  <w:kern w:val="2"/>
                  <w:sz w:val="24"/>
                  <w:szCs w:val="24"/>
                  <w14:ligatures w14:val="standardContextual"/>
                </w:rPr>
              </w:pPr>
              <w:hyperlink w:anchor="_Toc216787922" w:history="1">
                <w:r w:rsidRPr="00473408">
                  <w:rPr>
                    <w:rStyle w:val="Hipercze"/>
                    <w:b/>
                    <w:bCs/>
                  </w:rPr>
                  <w:t>XIX.</w:t>
                </w:r>
                <w:r>
                  <w:rPr>
                    <w:rFonts w:asciiTheme="minorHAnsi" w:eastAsiaTheme="minorEastAsia" w:hAnsiTheme="minorHAnsi" w:cstheme="minorBidi"/>
                    <w:kern w:val="2"/>
                    <w:sz w:val="24"/>
                    <w:szCs w:val="24"/>
                    <w14:ligatures w14:val="standardContextual"/>
                  </w:rPr>
                  <w:tab/>
                </w:r>
                <w:r w:rsidRPr="00473408">
                  <w:rPr>
                    <w:rStyle w:val="Hipercze"/>
                    <w:b/>
                    <w:bCs/>
                  </w:rPr>
                  <w:t>Zabezpieczenie należytego wykonywania umowy</w:t>
                </w:r>
                <w:r>
                  <w:rPr>
                    <w:webHidden/>
                  </w:rPr>
                  <w:tab/>
                </w:r>
                <w:r>
                  <w:rPr>
                    <w:webHidden/>
                  </w:rPr>
                  <w:fldChar w:fldCharType="begin"/>
                </w:r>
                <w:r>
                  <w:rPr>
                    <w:webHidden/>
                  </w:rPr>
                  <w:instrText xml:space="preserve"> PAGEREF _Toc216787922 \h </w:instrText>
                </w:r>
                <w:r>
                  <w:rPr>
                    <w:webHidden/>
                  </w:rPr>
                </w:r>
                <w:r>
                  <w:rPr>
                    <w:webHidden/>
                  </w:rPr>
                  <w:fldChar w:fldCharType="separate"/>
                </w:r>
                <w:r>
                  <w:rPr>
                    <w:webHidden/>
                  </w:rPr>
                  <w:t>17</w:t>
                </w:r>
                <w:r>
                  <w:rPr>
                    <w:webHidden/>
                  </w:rPr>
                  <w:fldChar w:fldCharType="end"/>
                </w:r>
              </w:hyperlink>
            </w:p>
            <w:p w14:paraId="7C3FA33F" w14:textId="4668477A" w:rsidR="00387D5A" w:rsidRDefault="00387D5A">
              <w:pPr>
                <w:pStyle w:val="Spistreci2"/>
                <w:rPr>
                  <w:rFonts w:asciiTheme="minorHAnsi" w:eastAsiaTheme="minorEastAsia" w:hAnsiTheme="minorHAnsi" w:cstheme="minorBidi"/>
                  <w:kern w:val="2"/>
                  <w:sz w:val="24"/>
                  <w:szCs w:val="24"/>
                  <w14:ligatures w14:val="standardContextual"/>
                </w:rPr>
              </w:pPr>
              <w:hyperlink w:anchor="_Toc216787923" w:history="1">
                <w:r w:rsidRPr="00473408">
                  <w:rPr>
                    <w:rStyle w:val="Hipercze"/>
                    <w:b/>
                    <w:bCs/>
                  </w:rPr>
                  <w:t>XX.</w:t>
                </w:r>
                <w:r>
                  <w:rPr>
                    <w:rFonts w:asciiTheme="minorHAnsi" w:eastAsiaTheme="minorEastAsia" w:hAnsiTheme="minorHAnsi" w:cstheme="minorBidi"/>
                    <w:kern w:val="2"/>
                    <w:sz w:val="24"/>
                    <w:szCs w:val="24"/>
                    <w14:ligatures w14:val="standardContextual"/>
                  </w:rPr>
                  <w:tab/>
                </w:r>
                <w:r w:rsidRPr="00473408">
                  <w:rPr>
                    <w:rStyle w:val="Hipercze"/>
                    <w:b/>
                    <w:bCs/>
                  </w:rPr>
                  <w:t>Istotne postanowienia umowy</w:t>
                </w:r>
                <w:r>
                  <w:rPr>
                    <w:webHidden/>
                  </w:rPr>
                  <w:tab/>
                </w:r>
                <w:r>
                  <w:rPr>
                    <w:webHidden/>
                  </w:rPr>
                  <w:fldChar w:fldCharType="begin"/>
                </w:r>
                <w:r>
                  <w:rPr>
                    <w:webHidden/>
                  </w:rPr>
                  <w:instrText xml:space="preserve"> PAGEREF _Toc216787923 \h </w:instrText>
                </w:r>
                <w:r>
                  <w:rPr>
                    <w:webHidden/>
                  </w:rPr>
                </w:r>
                <w:r>
                  <w:rPr>
                    <w:webHidden/>
                  </w:rPr>
                  <w:fldChar w:fldCharType="separate"/>
                </w:r>
                <w:r>
                  <w:rPr>
                    <w:webHidden/>
                  </w:rPr>
                  <w:t>17</w:t>
                </w:r>
                <w:r>
                  <w:rPr>
                    <w:webHidden/>
                  </w:rPr>
                  <w:fldChar w:fldCharType="end"/>
                </w:r>
              </w:hyperlink>
            </w:p>
            <w:p w14:paraId="30669510" w14:textId="5DA6DC12" w:rsidR="00387D5A" w:rsidRDefault="00387D5A">
              <w:pPr>
                <w:pStyle w:val="Spistreci2"/>
                <w:rPr>
                  <w:rFonts w:asciiTheme="minorHAnsi" w:eastAsiaTheme="minorEastAsia" w:hAnsiTheme="minorHAnsi" w:cstheme="minorBidi"/>
                  <w:kern w:val="2"/>
                  <w:sz w:val="24"/>
                  <w:szCs w:val="24"/>
                  <w14:ligatures w14:val="standardContextual"/>
                </w:rPr>
              </w:pPr>
              <w:hyperlink w:anchor="_Toc216787924" w:history="1">
                <w:r w:rsidRPr="00473408">
                  <w:rPr>
                    <w:rStyle w:val="Hipercze"/>
                    <w:b/>
                    <w:bCs/>
                  </w:rPr>
                  <w:t>XXI.</w:t>
                </w:r>
                <w:r>
                  <w:rPr>
                    <w:rFonts w:asciiTheme="minorHAnsi" w:eastAsiaTheme="minorEastAsia" w:hAnsiTheme="minorHAnsi" w:cstheme="minorBidi"/>
                    <w:kern w:val="2"/>
                    <w:sz w:val="24"/>
                    <w:szCs w:val="24"/>
                    <w14:ligatures w14:val="standardContextual"/>
                  </w:rPr>
                  <w:tab/>
                </w:r>
                <w:r w:rsidRPr="00473408">
                  <w:rPr>
                    <w:rStyle w:val="Hipercze"/>
                    <w:b/>
                    <w:bCs/>
                  </w:rPr>
                  <w:t>Formalności, jakich należy dopełnić przed zawarciem umowy</w:t>
                </w:r>
                <w:r>
                  <w:rPr>
                    <w:webHidden/>
                  </w:rPr>
                  <w:tab/>
                </w:r>
                <w:r>
                  <w:rPr>
                    <w:webHidden/>
                  </w:rPr>
                  <w:fldChar w:fldCharType="begin"/>
                </w:r>
                <w:r>
                  <w:rPr>
                    <w:webHidden/>
                  </w:rPr>
                  <w:instrText xml:space="preserve"> PAGEREF _Toc216787924 \h </w:instrText>
                </w:r>
                <w:r>
                  <w:rPr>
                    <w:webHidden/>
                  </w:rPr>
                </w:r>
                <w:r>
                  <w:rPr>
                    <w:webHidden/>
                  </w:rPr>
                  <w:fldChar w:fldCharType="separate"/>
                </w:r>
                <w:r>
                  <w:rPr>
                    <w:webHidden/>
                  </w:rPr>
                  <w:t>17</w:t>
                </w:r>
                <w:r>
                  <w:rPr>
                    <w:webHidden/>
                  </w:rPr>
                  <w:fldChar w:fldCharType="end"/>
                </w:r>
              </w:hyperlink>
            </w:p>
            <w:p w14:paraId="6A7143E0" w14:textId="19571213" w:rsidR="00387D5A" w:rsidRDefault="00387D5A">
              <w:pPr>
                <w:pStyle w:val="Spistreci2"/>
                <w:rPr>
                  <w:rFonts w:asciiTheme="minorHAnsi" w:eastAsiaTheme="minorEastAsia" w:hAnsiTheme="minorHAnsi" w:cstheme="minorBidi"/>
                  <w:kern w:val="2"/>
                  <w:sz w:val="24"/>
                  <w:szCs w:val="24"/>
                  <w14:ligatures w14:val="standardContextual"/>
                </w:rPr>
              </w:pPr>
              <w:hyperlink w:anchor="_Toc216787925" w:history="1">
                <w:r w:rsidRPr="00473408">
                  <w:rPr>
                    <w:rStyle w:val="Hipercze"/>
                    <w:b/>
                    <w:bCs/>
                  </w:rPr>
                  <w:t>XXII.</w:t>
                </w:r>
                <w:r>
                  <w:rPr>
                    <w:rFonts w:asciiTheme="minorHAnsi" w:eastAsiaTheme="minorEastAsia" w:hAnsiTheme="minorHAnsi" w:cstheme="minorBidi"/>
                    <w:kern w:val="2"/>
                    <w:sz w:val="24"/>
                    <w:szCs w:val="24"/>
                    <w14:ligatures w14:val="standardContextual"/>
                  </w:rPr>
                  <w:tab/>
                </w:r>
                <w:r w:rsidRPr="00473408">
                  <w:rPr>
                    <w:rStyle w:val="Hipercze"/>
                    <w:b/>
                    <w:bCs/>
                  </w:rPr>
                  <w:t>Pouczenie o środkach ochrony prawnej</w:t>
                </w:r>
                <w:r>
                  <w:rPr>
                    <w:webHidden/>
                  </w:rPr>
                  <w:tab/>
                </w:r>
                <w:r>
                  <w:rPr>
                    <w:webHidden/>
                  </w:rPr>
                  <w:fldChar w:fldCharType="begin"/>
                </w:r>
                <w:r>
                  <w:rPr>
                    <w:webHidden/>
                  </w:rPr>
                  <w:instrText xml:space="preserve"> PAGEREF _Toc216787925 \h </w:instrText>
                </w:r>
                <w:r>
                  <w:rPr>
                    <w:webHidden/>
                  </w:rPr>
                </w:r>
                <w:r>
                  <w:rPr>
                    <w:webHidden/>
                  </w:rPr>
                  <w:fldChar w:fldCharType="separate"/>
                </w:r>
                <w:r>
                  <w:rPr>
                    <w:webHidden/>
                  </w:rPr>
                  <w:t>17</w:t>
                </w:r>
                <w:r>
                  <w:rPr>
                    <w:webHidden/>
                  </w:rPr>
                  <w:fldChar w:fldCharType="end"/>
                </w:r>
              </w:hyperlink>
            </w:p>
            <w:p w14:paraId="1645EA01" w14:textId="2F23CB26" w:rsidR="00387D5A" w:rsidRDefault="00387D5A">
              <w:pPr>
                <w:pStyle w:val="Spistreci2"/>
                <w:rPr>
                  <w:rFonts w:asciiTheme="minorHAnsi" w:eastAsiaTheme="minorEastAsia" w:hAnsiTheme="minorHAnsi" w:cstheme="minorBidi"/>
                  <w:kern w:val="2"/>
                  <w:sz w:val="24"/>
                  <w:szCs w:val="24"/>
                  <w14:ligatures w14:val="standardContextual"/>
                </w:rPr>
              </w:pPr>
              <w:hyperlink w:anchor="_Toc216787926" w:history="1">
                <w:r w:rsidRPr="00473408">
                  <w:rPr>
                    <w:rStyle w:val="Hipercze"/>
                    <w:b/>
                    <w:bCs/>
                  </w:rPr>
                  <w:t>Załącznik nr 1 do SWZ. Szczegółowy opis przedmiotu zamówienia - SOPZ</w:t>
                </w:r>
                <w:r>
                  <w:rPr>
                    <w:webHidden/>
                  </w:rPr>
                  <w:tab/>
                </w:r>
                <w:r>
                  <w:rPr>
                    <w:webHidden/>
                  </w:rPr>
                  <w:fldChar w:fldCharType="begin"/>
                </w:r>
                <w:r>
                  <w:rPr>
                    <w:webHidden/>
                  </w:rPr>
                  <w:instrText xml:space="preserve"> PAGEREF _Toc216787926 \h </w:instrText>
                </w:r>
                <w:r>
                  <w:rPr>
                    <w:webHidden/>
                  </w:rPr>
                </w:r>
                <w:r>
                  <w:rPr>
                    <w:webHidden/>
                  </w:rPr>
                  <w:fldChar w:fldCharType="separate"/>
                </w:r>
                <w:r>
                  <w:rPr>
                    <w:webHidden/>
                  </w:rPr>
                  <w:t>18</w:t>
                </w:r>
                <w:r>
                  <w:rPr>
                    <w:webHidden/>
                  </w:rPr>
                  <w:fldChar w:fldCharType="end"/>
                </w:r>
              </w:hyperlink>
            </w:p>
            <w:p w14:paraId="132EE4FC" w14:textId="44115FE9" w:rsidR="00387D5A" w:rsidRDefault="00387D5A">
              <w:pPr>
                <w:pStyle w:val="Spistreci2"/>
                <w:rPr>
                  <w:rFonts w:asciiTheme="minorHAnsi" w:eastAsiaTheme="minorEastAsia" w:hAnsiTheme="minorHAnsi" w:cstheme="minorBidi"/>
                  <w:kern w:val="2"/>
                  <w:sz w:val="24"/>
                  <w:szCs w:val="24"/>
                  <w14:ligatures w14:val="standardContextual"/>
                </w:rPr>
              </w:pPr>
              <w:hyperlink w:anchor="_Toc216787927" w:history="1">
                <w:r w:rsidRPr="00473408">
                  <w:rPr>
                    <w:rStyle w:val="Hipercze"/>
                    <w:b/>
                    <w:bCs/>
                  </w:rPr>
                  <w:t>Załącznik nr 2 do SWZ. Formularz Ofertowy</w:t>
                </w:r>
                <w:r>
                  <w:rPr>
                    <w:webHidden/>
                  </w:rPr>
                  <w:tab/>
                </w:r>
                <w:r>
                  <w:rPr>
                    <w:webHidden/>
                  </w:rPr>
                  <w:fldChar w:fldCharType="begin"/>
                </w:r>
                <w:r>
                  <w:rPr>
                    <w:webHidden/>
                  </w:rPr>
                  <w:instrText xml:space="preserve"> PAGEREF _Toc216787927 \h </w:instrText>
                </w:r>
                <w:r>
                  <w:rPr>
                    <w:webHidden/>
                  </w:rPr>
                </w:r>
                <w:r>
                  <w:rPr>
                    <w:webHidden/>
                  </w:rPr>
                  <w:fldChar w:fldCharType="separate"/>
                </w:r>
                <w:r>
                  <w:rPr>
                    <w:webHidden/>
                  </w:rPr>
                  <w:t>28</w:t>
                </w:r>
                <w:r>
                  <w:rPr>
                    <w:webHidden/>
                  </w:rPr>
                  <w:fldChar w:fldCharType="end"/>
                </w:r>
              </w:hyperlink>
            </w:p>
            <w:p w14:paraId="09134901" w14:textId="750D3CB0" w:rsidR="00387D5A" w:rsidRDefault="00387D5A">
              <w:pPr>
                <w:pStyle w:val="Spistreci2"/>
                <w:rPr>
                  <w:rFonts w:asciiTheme="minorHAnsi" w:eastAsiaTheme="minorEastAsia" w:hAnsiTheme="minorHAnsi" w:cstheme="minorBidi"/>
                  <w:kern w:val="2"/>
                  <w:sz w:val="24"/>
                  <w:szCs w:val="24"/>
                  <w14:ligatures w14:val="standardContextual"/>
                </w:rPr>
              </w:pPr>
              <w:hyperlink w:anchor="_Toc216787928" w:history="1">
                <w:r w:rsidRPr="00473408">
                  <w:rPr>
                    <w:rStyle w:val="Hipercze"/>
                    <w:b/>
                    <w:bCs/>
                  </w:rPr>
                  <w:t>Załącznik nr 2a do SWZ. Cenniki podlegające ocenie.</w:t>
                </w:r>
                <w:r>
                  <w:rPr>
                    <w:webHidden/>
                  </w:rPr>
                  <w:tab/>
                </w:r>
                <w:r>
                  <w:rPr>
                    <w:webHidden/>
                  </w:rPr>
                  <w:fldChar w:fldCharType="begin"/>
                </w:r>
                <w:r>
                  <w:rPr>
                    <w:webHidden/>
                  </w:rPr>
                  <w:instrText xml:space="preserve"> PAGEREF _Toc216787928 \h </w:instrText>
                </w:r>
                <w:r>
                  <w:rPr>
                    <w:webHidden/>
                  </w:rPr>
                </w:r>
                <w:r>
                  <w:rPr>
                    <w:webHidden/>
                  </w:rPr>
                  <w:fldChar w:fldCharType="separate"/>
                </w:r>
                <w:r>
                  <w:rPr>
                    <w:webHidden/>
                  </w:rPr>
                  <w:t>29</w:t>
                </w:r>
                <w:r>
                  <w:rPr>
                    <w:webHidden/>
                  </w:rPr>
                  <w:fldChar w:fldCharType="end"/>
                </w:r>
              </w:hyperlink>
            </w:p>
            <w:p w14:paraId="43E45A58" w14:textId="602DD53A" w:rsidR="00387D5A" w:rsidRDefault="00387D5A">
              <w:pPr>
                <w:pStyle w:val="Spistreci2"/>
                <w:rPr>
                  <w:rFonts w:asciiTheme="minorHAnsi" w:eastAsiaTheme="minorEastAsia" w:hAnsiTheme="minorHAnsi" w:cstheme="minorBidi"/>
                  <w:kern w:val="2"/>
                  <w:sz w:val="24"/>
                  <w:szCs w:val="24"/>
                  <w14:ligatures w14:val="standardContextual"/>
                </w:rPr>
              </w:pPr>
              <w:hyperlink w:anchor="_Toc216787929" w:history="1">
                <w:r w:rsidRPr="00473408">
                  <w:rPr>
                    <w:rStyle w:val="Hipercze"/>
                    <w:b/>
                    <w:bCs/>
                  </w:rPr>
                  <w:t>Załącznik nr 2b do SWZ</w:t>
                </w:r>
                <w:r w:rsidRPr="00473408">
                  <w:rPr>
                    <w:rStyle w:val="Hipercze"/>
                    <w:b/>
                  </w:rPr>
                  <w:t>. Cennik usług transportowych wraz z wartością upustu.</w:t>
                </w:r>
                <w:r>
                  <w:rPr>
                    <w:webHidden/>
                  </w:rPr>
                  <w:tab/>
                </w:r>
                <w:r>
                  <w:rPr>
                    <w:webHidden/>
                  </w:rPr>
                  <w:fldChar w:fldCharType="begin"/>
                </w:r>
                <w:r>
                  <w:rPr>
                    <w:webHidden/>
                  </w:rPr>
                  <w:instrText xml:space="preserve"> PAGEREF _Toc216787929 \h </w:instrText>
                </w:r>
                <w:r>
                  <w:rPr>
                    <w:webHidden/>
                  </w:rPr>
                </w:r>
                <w:r>
                  <w:rPr>
                    <w:webHidden/>
                  </w:rPr>
                  <w:fldChar w:fldCharType="separate"/>
                </w:r>
                <w:r>
                  <w:rPr>
                    <w:webHidden/>
                  </w:rPr>
                  <w:t>29</w:t>
                </w:r>
                <w:r>
                  <w:rPr>
                    <w:webHidden/>
                  </w:rPr>
                  <w:fldChar w:fldCharType="end"/>
                </w:r>
              </w:hyperlink>
            </w:p>
            <w:p w14:paraId="2A6AB78A" w14:textId="38C193E4" w:rsidR="00387D5A" w:rsidRDefault="00387D5A">
              <w:pPr>
                <w:pStyle w:val="Spistreci2"/>
                <w:rPr>
                  <w:rFonts w:asciiTheme="minorHAnsi" w:eastAsiaTheme="minorEastAsia" w:hAnsiTheme="minorHAnsi" w:cstheme="minorBidi"/>
                  <w:kern w:val="2"/>
                  <w:sz w:val="24"/>
                  <w:szCs w:val="24"/>
                  <w14:ligatures w14:val="standardContextual"/>
                </w:rPr>
              </w:pPr>
              <w:hyperlink w:anchor="_Toc216787930" w:history="1">
                <w:r w:rsidRPr="00473408">
                  <w:rPr>
                    <w:rStyle w:val="Hipercze"/>
                    <w:b/>
                    <w:bCs/>
                  </w:rPr>
                  <w:t>Załącznik nr 3 do SWZ. Wykaz wykonanych/wykonywanych usług.</w:t>
                </w:r>
                <w:r>
                  <w:rPr>
                    <w:webHidden/>
                  </w:rPr>
                  <w:tab/>
                </w:r>
                <w:r>
                  <w:rPr>
                    <w:webHidden/>
                  </w:rPr>
                  <w:fldChar w:fldCharType="begin"/>
                </w:r>
                <w:r>
                  <w:rPr>
                    <w:webHidden/>
                  </w:rPr>
                  <w:instrText xml:space="preserve"> PAGEREF _Toc216787930 \h </w:instrText>
                </w:r>
                <w:r>
                  <w:rPr>
                    <w:webHidden/>
                  </w:rPr>
                </w:r>
                <w:r>
                  <w:rPr>
                    <w:webHidden/>
                  </w:rPr>
                  <w:fldChar w:fldCharType="separate"/>
                </w:r>
                <w:r>
                  <w:rPr>
                    <w:webHidden/>
                  </w:rPr>
                  <w:t>31</w:t>
                </w:r>
                <w:r>
                  <w:rPr>
                    <w:webHidden/>
                  </w:rPr>
                  <w:fldChar w:fldCharType="end"/>
                </w:r>
              </w:hyperlink>
            </w:p>
            <w:p w14:paraId="5B0FED3E" w14:textId="23233249" w:rsidR="00387D5A" w:rsidRDefault="00387D5A">
              <w:pPr>
                <w:pStyle w:val="Spistreci2"/>
                <w:rPr>
                  <w:rFonts w:asciiTheme="minorHAnsi" w:eastAsiaTheme="minorEastAsia" w:hAnsiTheme="minorHAnsi" w:cstheme="minorBidi"/>
                  <w:kern w:val="2"/>
                  <w:sz w:val="24"/>
                  <w:szCs w:val="24"/>
                  <w14:ligatures w14:val="standardContextual"/>
                </w:rPr>
              </w:pPr>
              <w:hyperlink w:anchor="_Toc216787931" w:history="1">
                <w:r w:rsidRPr="00473408">
                  <w:rPr>
                    <w:rStyle w:val="Hipercze"/>
                    <w:b/>
                    <w:bCs/>
                  </w:rPr>
                  <w:t>Załącznik nr 4 do SWZ. Oświadczenie Wykonawcy wspólnie ubiegającego się o zamówienie</w:t>
                </w:r>
                <w:r>
                  <w:rPr>
                    <w:webHidden/>
                  </w:rPr>
                  <w:tab/>
                </w:r>
                <w:r>
                  <w:rPr>
                    <w:webHidden/>
                  </w:rPr>
                  <w:fldChar w:fldCharType="begin"/>
                </w:r>
                <w:r>
                  <w:rPr>
                    <w:webHidden/>
                  </w:rPr>
                  <w:instrText xml:space="preserve"> PAGEREF _Toc216787931 \h </w:instrText>
                </w:r>
                <w:r>
                  <w:rPr>
                    <w:webHidden/>
                  </w:rPr>
                </w:r>
                <w:r>
                  <w:rPr>
                    <w:webHidden/>
                  </w:rPr>
                  <w:fldChar w:fldCharType="separate"/>
                </w:r>
                <w:r>
                  <w:rPr>
                    <w:webHidden/>
                  </w:rPr>
                  <w:t>33</w:t>
                </w:r>
                <w:r>
                  <w:rPr>
                    <w:webHidden/>
                  </w:rPr>
                  <w:fldChar w:fldCharType="end"/>
                </w:r>
              </w:hyperlink>
            </w:p>
            <w:p w14:paraId="0D0D41A3" w14:textId="4C0219D5" w:rsidR="00387D5A" w:rsidRDefault="00387D5A">
              <w:pPr>
                <w:pStyle w:val="Spistreci2"/>
                <w:rPr>
                  <w:rFonts w:asciiTheme="minorHAnsi" w:eastAsiaTheme="minorEastAsia" w:hAnsiTheme="minorHAnsi" w:cstheme="minorBidi"/>
                  <w:kern w:val="2"/>
                  <w:sz w:val="24"/>
                  <w:szCs w:val="24"/>
                  <w14:ligatures w14:val="standardContextual"/>
                </w:rPr>
              </w:pPr>
              <w:hyperlink w:anchor="_Toc216787932" w:history="1">
                <w:r w:rsidRPr="00473408">
                  <w:rPr>
                    <w:rStyle w:val="Hipercze"/>
                    <w:b/>
                    <w:bCs/>
                  </w:rPr>
                  <w:t>Załącznik nr 5 do SWZ. Oświadczenie wydzierżawiającego.</w:t>
                </w:r>
                <w:r>
                  <w:rPr>
                    <w:webHidden/>
                  </w:rPr>
                  <w:tab/>
                </w:r>
                <w:r>
                  <w:rPr>
                    <w:webHidden/>
                  </w:rPr>
                  <w:fldChar w:fldCharType="begin"/>
                </w:r>
                <w:r>
                  <w:rPr>
                    <w:webHidden/>
                  </w:rPr>
                  <w:instrText xml:space="preserve"> PAGEREF _Toc216787932 \h </w:instrText>
                </w:r>
                <w:r>
                  <w:rPr>
                    <w:webHidden/>
                  </w:rPr>
                </w:r>
                <w:r>
                  <w:rPr>
                    <w:webHidden/>
                  </w:rPr>
                  <w:fldChar w:fldCharType="separate"/>
                </w:r>
                <w:r>
                  <w:rPr>
                    <w:webHidden/>
                  </w:rPr>
                  <w:t>34</w:t>
                </w:r>
                <w:r>
                  <w:rPr>
                    <w:webHidden/>
                  </w:rPr>
                  <w:fldChar w:fldCharType="end"/>
                </w:r>
              </w:hyperlink>
            </w:p>
            <w:p w14:paraId="509BC316" w14:textId="5A564D77" w:rsidR="00387D5A" w:rsidRDefault="00387D5A">
              <w:pPr>
                <w:pStyle w:val="Spistreci2"/>
                <w:rPr>
                  <w:rFonts w:asciiTheme="minorHAnsi" w:eastAsiaTheme="minorEastAsia" w:hAnsiTheme="minorHAnsi" w:cstheme="minorBidi"/>
                  <w:kern w:val="2"/>
                  <w:sz w:val="24"/>
                  <w:szCs w:val="24"/>
                  <w14:ligatures w14:val="standardContextual"/>
                </w:rPr>
              </w:pPr>
              <w:hyperlink w:anchor="_Toc216787933" w:history="1">
                <w:r w:rsidRPr="00473408">
                  <w:rPr>
                    <w:rStyle w:val="Hipercze"/>
                    <w:b/>
                    <w:bCs/>
                  </w:rPr>
                  <w:t>Załącznik nr 6 do SWZ. Oświadczenie producenta.</w:t>
                </w:r>
                <w:r>
                  <w:rPr>
                    <w:webHidden/>
                  </w:rPr>
                  <w:tab/>
                </w:r>
                <w:r>
                  <w:rPr>
                    <w:webHidden/>
                  </w:rPr>
                  <w:fldChar w:fldCharType="begin"/>
                </w:r>
                <w:r>
                  <w:rPr>
                    <w:webHidden/>
                  </w:rPr>
                  <w:instrText xml:space="preserve"> PAGEREF _Toc216787933 \h </w:instrText>
                </w:r>
                <w:r>
                  <w:rPr>
                    <w:webHidden/>
                  </w:rPr>
                </w:r>
                <w:r>
                  <w:rPr>
                    <w:webHidden/>
                  </w:rPr>
                  <w:fldChar w:fldCharType="separate"/>
                </w:r>
                <w:r>
                  <w:rPr>
                    <w:webHidden/>
                  </w:rPr>
                  <w:t>35</w:t>
                </w:r>
                <w:r>
                  <w:rPr>
                    <w:webHidden/>
                  </w:rPr>
                  <w:fldChar w:fldCharType="end"/>
                </w:r>
              </w:hyperlink>
            </w:p>
            <w:p w14:paraId="0297F7AA" w14:textId="0059A150" w:rsidR="00387D5A" w:rsidRDefault="00387D5A">
              <w:pPr>
                <w:pStyle w:val="Spistreci2"/>
                <w:rPr>
                  <w:rFonts w:asciiTheme="minorHAnsi" w:eastAsiaTheme="minorEastAsia" w:hAnsiTheme="minorHAnsi" w:cstheme="minorBidi"/>
                  <w:kern w:val="2"/>
                  <w:sz w:val="24"/>
                  <w:szCs w:val="24"/>
                  <w14:ligatures w14:val="standardContextual"/>
                </w:rPr>
              </w:pPr>
              <w:hyperlink w:anchor="_Toc216787934" w:history="1">
                <w:r w:rsidRPr="00473408">
                  <w:rPr>
                    <w:rStyle w:val="Hipercze"/>
                    <w:b/>
                    <w:bCs/>
                  </w:rPr>
                  <w:t>Załącznik nr 7 do SWZ. Informacja o podwykonawcach.</w:t>
                </w:r>
                <w:r>
                  <w:rPr>
                    <w:webHidden/>
                  </w:rPr>
                  <w:tab/>
                </w:r>
                <w:r>
                  <w:rPr>
                    <w:webHidden/>
                  </w:rPr>
                  <w:fldChar w:fldCharType="begin"/>
                </w:r>
                <w:r>
                  <w:rPr>
                    <w:webHidden/>
                  </w:rPr>
                  <w:instrText xml:space="preserve"> PAGEREF _Toc216787934 \h </w:instrText>
                </w:r>
                <w:r>
                  <w:rPr>
                    <w:webHidden/>
                  </w:rPr>
                </w:r>
                <w:r>
                  <w:rPr>
                    <w:webHidden/>
                  </w:rPr>
                  <w:fldChar w:fldCharType="separate"/>
                </w:r>
                <w:r>
                  <w:rPr>
                    <w:webHidden/>
                  </w:rPr>
                  <w:t>36</w:t>
                </w:r>
                <w:r>
                  <w:rPr>
                    <w:webHidden/>
                  </w:rPr>
                  <w:fldChar w:fldCharType="end"/>
                </w:r>
              </w:hyperlink>
            </w:p>
            <w:p w14:paraId="1B04F1FA" w14:textId="005B7C55" w:rsidR="00387D5A" w:rsidRDefault="00387D5A">
              <w:pPr>
                <w:pStyle w:val="Spistreci2"/>
                <w:rPr>
                  <w:rFonts w:asciiTheme="minorHAnsi" w:eastAsiaTheme="minorEastAsia" w:hAnsiTheme="minorHAnsi" w:cstheme="minorBidi"/>
                  <w:kern w:val="2"/>
                  <w:sz w:val="24"/>
                  <w:szCs w:val="24"/>
                  <w14:ligatures w14:val="standardContextual"/>
                </w:rPr>
              </w:pPr>
              <w:hyperlink w:anchor="_Toc216787935" w:history="1">
                <w:r w:rsidRPr="00473408">
                  <w:rPr>
                    <w:rStyle w:val="Hipercze"/>
                    <w:b/>
                    <w:bCs/>
                  </w:rPr>
                  <w:t>Załącznik nr 8 do SWZ. Oświadczenie o przynależności do grupy kapitałowej</w:t>
                </w:r>
                <w:r>
                  <w:rPr>
                    <w:webHidden/>
                  </w:rPr>
                  <w:tab/>
                </w:r>
                <w:r>
                  <w:rPr>
                    <w:webHidden/>
                  </w:rPr>
                  <w:fldChar w:fldCharType="begin"/>
                </w:r>
                <w:r>
                  <w:rPr>
                    <w:webHidden/>
                  </w:rPr>
                  <w:instrText xml:space="preserve"> PAGEREF _Toc216787935 \h </w:instrText>
                </w:r>
                <w:r>
                  <w:rPr>
                    <w:webHidden/>
                  </w:rPr>
                </w:r>
                <w:r>
                  <w:rPr>
                    <w:webHidden/>
                  </w:rPr>
                  <w:fldChar w:fldCharType="separate"/>
                </w:r>
                <w:r>
                  <w:rPr>
                    <w:webHidden/>
                  </w:rPr>
                  <w:t>37</w:t>
                </w:r>
                <w:r>
                  <w:rPr>
                    <w:webHidden/>
                  </w:rPr>
                  <w:fldChar w:fldCharType="end"/>
                </w:r>
              </w:hyperlink>
            </w:p>
            <w:p w14:paraId="27C3C6A9" w14:textId="7526378E" w:rsidR="00387D5A" w:rsidRDefault="00387D5A">
              <w:pPr>
                <w:pStyle w:val="Spistreci2"/>
                <w:rPr>
                  <w:rFonts w:asciiTheme="minorHAnsi" w:eastAsiaTheme="minorEastAsia" w:hAnsiTheme="minorHAnsi" w:cstheme="minorBidi"/>
                  <w:kern w:val="2"/>
                  <w:sz w:val="24"/>
                  <w:szCs w:val="24"/>
                  <w14:ligatures w14:val="standardContextual"/>
                </w:rPr>
              </w:pPr>
              <w:hyperlink w:anchor="_Toc216787936" w:history="1">
                <w:r w:rsidRPr="00473408">
                  <w:rPr>
                    <w:rStyle w:val="Hipercze"/>
                    <w:b/>
                    <w:bCs/>
                  </w:rPr>
                  <w:t>Załącznik nr 9 do SWZ. Oświadczenie o kategorii przedsiębiorstwa</w:t>
                </w:r>
                <w:r>
                  <w:rPr>
                    <w:webHidden/>
                  </w:rPr>
                  <w:tab/>
                </w:r>
                <w:r>
                  <w:rPr>
                    <w:webHidden/>
                  </w:rPr>
                  <w:fldChar w:fldCharType="begin"/>
                </w:r>
                <w:r>
                  <w:rPr>
                    <w:webHidden/>
                  </w:rPr>
                  <w:instrText xml:space="preserve"> PAGEREF _Toc216787936 \h </w:instrText>
                </w:r>
                <w:r>
                  <w:rPr>
                    <w:webHidden/>
                  </w:rPr>
                </w:r>
                <w:r>
                  <w:rPr>
                    <w:webHidden/>
                  </w:rPr>
                  <w:fldChar w:fldCharType="separate"/>
                </w:r>
                <w:r>
                  <w:rPr>
                    <w:webHidden/>
                  </w:rPr>
                  <w:t>38</w:t>
                </w:r>
                <w:r>
                  <w:rPr>
                    <w:webHidden/>
                  </w:rPr>
                  <w:fldChar w:fldCharType="end"/>
                </w:r>
              </w:hyperlink>
            </w:p>
            <w:p w14:paraId="1CA90CC6" w14:textId="2BED5AEA" w:rsidR="00387D5A" w:rsidRDefault="00387D5A">
              <w:pPr>
                <w:pStyle w:val="Spistreci2"/>
                <w:rPr>
                  <w:rFonts w:asciiTheme="minorHAnsi" w:eastAsiaTheme="minorEastAsia" w:hAnsiTheme="minorHAnsi" w:cstheme="minorBidi"/>
                  <w:kern w:val="2"/>
                  <w:sz w:val="24"/>
                  <w:szCs w:val="24"/>
                  <w14:ligatures w14:val="standardContextual"/>
                </w:rPr>
              </w:pPr>
              <w:hyperlink w:anchor="_Toc216787937" w:history="1">
                <w:r w:rsidRPr="00473408">
                  <w:rPr>
                    <w:rStyle w:val="Hipercze"/>
                    <w:b/>
                    <w:bCs/>
                  </w:rPr>
                  <w:t>Załącznik nr 10 do SWZ. Oświadczenie (...) agresji na Ukrainę</w:t>
                </w:r>
                <w:r>
                  <w:rPr>
                    <w:webHidden/>
                  </w:rPr>
                  <w:tab/>
                </w:r>
                <w:r>
                  <w:rPr>
                    <w:webHidden/>
                  </w:rPr>
                  <w:fldChar w:fldCharType="begin"/>
                </w:r>
                <w:r>
                  <w:rPr>
                    <w:webHidden/>
                  </w:rPr>
                  <w:instrText xml:space="preserve"> PAGEREF _Toc216787937 \h </w:instrText>
                </w:r>
                <w:r>
                  <w:rPr>
                    <w:webHidden/>
                  </w:rPr>
                </w:r>
                <w:r>
                  <w:rPr>
                    <w:webHidden/>
                  </w:rPr>
                  <w:fldChar w:fldCharType="separate"/>
                </w:r>
                <w:r>
                  <w:rPr>
                    <w:webHidden/>
                  </w:rPr>
                  <w:t>39</w:t>
                </w:r>
                <w:r>
                  <w:rPr>
                    <w:webHidden/>
                  </w:rPr>
                  <w:fldChar w:fldCharType="end"/>
                </w:r>
              </w:hyperlink>
            </w:p>
            <w:p w14:paraId="1C5BD76E" w14:textId="1F231479" w:rsidR="00387D5A" w:rsidRDefault="00387D5A">
              <w:pPr>
                <w:pStyle w:val="Spistreci2"/>
                <w:rPr>
                  <w:rFonts w:asciiTheme="minorHAnsi" w:eastAsiaTheme="minorEastAsia" w:hAnsiTheme="minorHAnsi" w:cstheme="minorBidi"/>
                  <w:kern w:val="2"/>
                  <w:sz w:val="24"/>
                  <w:szCs w:val="24"/>
                  <w14:ligatures w14:val="standardContextual"/>
                </w:rPr>
              </w:pPr>
              <w:hyperlink w:anchor="_Toc216787938" w:history="1">
                <w:r w:rsidRPr="00473408">
                  <w:rPr>
                    <w:rStyle w:val="Hipercze"/>
                    <w:b/>
                    <w:bCs/>
                  </w:rPr>
                  <w:t>Załącznik nr 11 do SWZ. Zobowiązanie innego podmiotu do udostepnienia zasobów</w:t>
                </w:r>
                <w:r>
                  <w:rPr>
                    <w:webHidden/>
                  </w:rPr>
                  <w:tab/>
                </w:r>
                <w:r>
                  <w:rPr>
                    <w:webHidden/>
                  </w:rPr>
                  <w:fldChar w:fldCharType="begin"/>
                </w:r>
                <w:r>
                  <w:rPr>
                    <w:webHidden/>
                  </w:rPr>
                  <w:instrText xml:space="preserve"> PAGEREF _Toc216787938 \h </w:instrText>
                </w:r>
                <w:r>
                  <w:rPr>
                    <w:webHidden/>
                  </w:rPr>
                </w:r>
                <w:r>
                  <w:rPr>
                    <w:webHidden/>
                  </w:rPr>
                  <w:fldChar w:fldCharType="separate"/>
                </w:r>
                <w:r>
                  <w:rPr>
                    <w:webHidden/>
                  </w:rPr>
                  <w:t>40</w:t>
                </w:r>
                <w:r>
                  <w:rPr>
                    <w:webHidden/>
                  </w:rPr>
                  <w:fldChar w:fldCharType="end"/>
                </w:r>
              </w:hyperlink>
            </w:p>
            <w:p w14:paraId="0A646617" w14:textId="347569FA" w:rsidR="00387D5A" w:rsidRDefault="00387D5A">
              <w:pPr>
                <w:pStyle w:val="Spistreci2"/>
                <w:rPr>
                  <w:rFonts w:asciiTheme="minorHAnsi" w:eastAsiaTheme="minorEastAsia" w:hAnsiTheme="minorHAnsi" w:cstheme="minorBidi"/>
                  <w:kern w:val="2"/>
                  <w:sz w:val="24"/>
                  <w:szCs w:val="24"/>
                  <w14:ligatures w14:val="standardContextual"/>
                </w:rPr>
              </w:pPr>
              <w:hyperlink w:anchor="_Toc216787939" w:history="1">
                <w:r w:rsidRPr="00473408">
                  <w:rPr>
                    <w:rStyle w:val="Hipercze"/>
                    <w:b/>
                    <w:bCs/>
                  </w:rPr>
                  <w:t>Załącznik nr 12 do SWZ. Oświadczenie o powstaniu obowiązku podatkowego</w:t>
                </w:r>
                <w:r>
                  <w:rPr>
                    <w:webHidden/>
                  </w:rPr>
                  <w:tab/>
                </w:r>
                <w:r>
                  <w:rPr>
                    <w:webHidden/>
                  </w:rPr>
                  <w:fldChar w:fldCharType="begin"/>
                </w:r>
                <w:r>
                  <w:rPr>
                    <w:webHidden/>
                  </w:rPr>
                  <w:instrText xml:space="preserve"> PAGEREF _Toc216787939 \h </w:instrText>
                </w:r>
                <w:r>
                  <w:rPr>
                    <w:webHidden/>
                  </w:rPr>
                </w:r>
                <w:r>
                  <w:rPr>
                    <w:webHidden/>
                  </w:rPr>
                  <w:fldChar w:fldCharType="separate"/>
                </w:r>
                <w:r>
                  <w:rPr>
                    <w:webHidden/>
                  </w:rPr>
                  <w:t>41</w:t>
                </w:r>
                <w:r>
                  <w:rPr>
                    <w:webHidden/>
                  </w:rPr>
                  <w:fldChar w:fldCharType="end"/>
                </w:r>
              </w:hyperlink>
            </w:p>
            <w:p w14:paraId="48AD2CA3" w14:textId="37C6F835" w:rsidR="00387D5A" w:rsidRDefault="00387D5A">
              <w:pPr>
                <w:pStyle w:val="Spistreci2"/>
                <w:rPr>
                  <w:rFonts w:asciiTheme="minorHAnsi" w:eastAsiaTheme="minorEastAsia" w:hAnsiTheme="minorHAnsi" w:cstheme="minorBidi"/>
                  <w:kern w:val="2"/>
                  <w:sz w:val="24"/>
                  <w:szCs w:val="24"/>
                  <w14:ligatures w14:val="standardContextual"/>
                </w:rPr>
              </w:pPr>
              <w:hyperlink w:anchor="_Toc216787940" w:history="1">
                <w:r w:rsidRPr="00473408">
                  <w:rPr>
                    <w:rStyle w:val="Hipercze"/>
                    <w:b/>
                    <w:bCs/>
                  </w:rPr>
                  <w:t>Załącznik  nr 13 do SWZ. Zobowiązanie do poufności.</w:t>
                </w:r>
                <w:r>
                  <w:rPr>
                    <w:webHidden/>
                  </w:rPr>
                  <w:tab/>
                </w:r>
                <w:r>
                  <w:rPr>
                    <w:webHidden/>
                  </w:rPr>
                  <w:fldChar w:fldCharType="begin"/>
                </w:r>
                <w:r>
                  <w:rPr>
                    <w:webHidden/>
                  </w:rPr>
                  <w:instrText xml:space="preserve"> PAGEREF _Toc216787940 \h </w:instrText>
                </w:r>
                <w:r>
                  <w:rPr>
                    <w:webHidden/>
                  </w:rPr>
                </w:r>
                <w:r>
                  <w:rPr>
                    <w:webHidden/>
                  </w:rPr>
                  <w:fldChar w:fldCharType="separate"/>
                </w:r>
                <w:r>
                  <w:rPr>
                    <w:webHidden/>
                  </w:rPr>
                  <w:t>42</w:t>
                </w:r>
                <w:r>
                  <w:rPr>
                    <w:webHidden/>
                  </w:rPr>
                  <w:fldChar w:fldCharType="end"/>
                </w:r>
              </w:hyperlink>
            </w:p>
            <w:p w14:paraId="36965078" w14:textId="2764CCE1" w:rsidR="00387D5A" w:rsidRDefault="00387D5A">
              <w:pPr>
                <w:pStyle w:val="Spistreci2"/>
                <w:rPr>
                  <w:rFonts w:asciiTheme="minorHAnsi" w:eastAsiaTheme="minorEastAsia" w:hAnsiTheme="minorHAnsi" w:cstheme="minorBidi"/>
                  <w:kern w:val="2"/>
                  <w:sz w:val="24"/>
                  <w:szCs w:val="24"/>
                  <w14:ligatures w14:val="standardContextual"/>
                </w:rPr>
              </w:pPr>
              <w:hyperlink w:anchor="_Toc216787941" w:history="1">
                <w:r w:rsidRPr="00473408">
                  <w:rPr>
                    <w:rStyle w:val="Hipercze"/>
                    <w:b/>
                    <w:bCs/>
                  </w:rPr>
                  <w:t>Załącznik nr 14 do SWZ. Istotne postanowienia umowy - IPU</w:t>
                </w:r>
                <w:r>
                  <w:rPr>
                    <w:webHidden/>
                  </w:rPr>
                  <w:tab/>
                </w:r>
                <w:r>
                  <w:rPr>
                    <w:webHidden/>
                  </w:rPr>
                  <w:fldChar w:fldCharType="begin"/>
                </w:r>
                <w:r>
                  <w:rPr>
                    <w:webHidden/>
                  </w:rPr>
                  <w:instrText xml:space="preserve"> PAGEREF _Toc216787941 \h </w:instrText>
                </w:r>
                <w:r>
                  <w:rPr>
                    <w:webHidden/>
                  </w:rPr>
                </w:r>
                <w:r>
                  <w:rPr>
                    <w:webHidden/>
                  </w:rPr>
                  <w:fldChar w:fldCharType="separate"/>
                </w:r>
                <w:r>
                  <w:rPr>
                    <w:webHidden/>
                  </w:rPr>
                  <w:t>43</w:t>
                </w:r>
                <w:r>
                  <w:rPr>
                    <w:webHidden/>
                  </w:rPr>
                  <w:fldChar w:fldCharType="end"/>
                </w:r>
              </w:hyperlink>
            </w:p>
            <w:p w14:paraId="3F99CA9C" w14:textId="3EF357CE" w:rsidR="00387D5A" w:rsidRDefault="00387D5A">
              <w:pPr>
                <w:pStyle w:val="Spistreci2"/>
                <w:rPr>
                  <w:rFonts w:asciiTheme="minorHAnsi" w:eastAsiaTheme="minorEastAsia" w:hAnsiTheme="minorHAnsi" w:cstheme="minorBidi"/>
                  <w:kern w:val="2"/>
                  <w:sz w:val="24"/>
                  <w:szCs w:val="24"/>
                  <w14:ligatures w14:val="standardContextual"/>
                </w:rPr>
              </w:pPr>
              <w:hyperlink w:anchor="_Toc216787942" w:history="1">
                <w:r w:rsidRPr="00473408">
                  <w:rPr>
                    <w:rStyle w:val="Hipercze"/>
                    <w:b/>
                    <w:bCs/>
                  </w:rPr>
                  <w:t xml:space="preserve">§1 </w:t>
                </w:r>
                <w:r w:rsidRPr="00473408">
                  <w:rPr>
                    <w:rStyle w:val="Hipercze"/>
                    <w:b/>
                  </w:rPr>
                  <w:t>Podstawa zawarcia Umowy</w:t>
                </w:r>
                <w:r>
                  <w:rPr>
                    <w:webHidden/>
                  </w:rPr>
                  <w:tab/>
                </w:r>
                <w:r>
                  <w:rPr>
                    <w:webHidden/>
                  </w:rPr>
                  <w:fldChar w:fldCharType="begin"/>
                </w:r>
                <w:r>
                  <w:rPr>
                    <w:webHidden/>
                  </w:rPr>
                  <w:instrText xml:space="preserve"> PAGEREF _Toc216787942 \h </w:instrText>
                </w:r>
                <w:r>
                  <w:rPr>
                    <w:webHidden/>
                  </w:rPr>
                </w:r>
                <w:r>
                  <w:rPr>
                    <w:webHidden/>
                  </w:rPr>
                  <w:fldChar w:fldCharType="separate"/>
                </w:r>
                <w:r>
                  <w:rPr>
                    <w:webHidden/>
                  </w:rPr>
                  <w:t>45</w:t>
                </w:r>
                <w:r>
                  <w:rPr>
                    <w:webHidden/>
                  </w:rPr>
                  <w:fldChar w:fldCharType="end"/>
                </w:r>
              </w:hyperlink>
            </w:p>
            <w:p w14:paraId="09FE934C" w14:textId="1CE2A053" w:rsidR="00387D5A" w:rsidRDefault="00387D5A">
              <w:pPr>
                <w:pStyle w:val="Spistreci2"/>
                <w:rPr>
                  <w:rFonts w:asciiTheme="minorHAnsi" w:eastAsiaTheme="minorEastAsia" w:hAnsiTheme="minorHAnsi" w:cstheme="minorBidi"/>
                  <w:kern w:val="2"/>
                  <w:sz w:val="24"/>
                  <w:szCs w:val="24"/>
                  <w14:ligatures w14:val="standardContextual"/>
                </w:rPr>
              </w:pPr>
              <w:hyperlink w:anchor="_Toc216787943" w:history="1">
                <w:r w:rsidRPr="00473408">
                  <w:rPr>
                    <w:rStyle w:val="Hipercze"/>
                    <w:b/>
                    <w:bCs/>
                  </w:rPr>
                  <w:t xml:space="preserve">§2 </w:t>
                </w:r>
                <w:r w:rsidRPr="00473408">
                  <w:rPr>
                    <w:rStyle w:val="Hipercze"/>
                    <w:b/>
                  </w:rPr>
                  <w:t>Przedmiot Umowy</w:t>
                </w:r>
                <w:r>
                  <w:rPr>
                    <w:webHidden/>
                  </w:rPr>
                  <w:tab/>
                </w:r>
                <w:r>
                  <w:rPr>
                    <w:webHidden/>
                  </w:rPr>
                  <w:fldChar w:fldCharType="begin"/>
                </w:r>
                <w:r>
                  <w:rPr>
                    <w:webHidden/>
                  </w:rPr>
                  <w:instrText xml:space="preserve"> PAGEREF _Toc216787943 \h </w:instrText>
                </w:r>
                <w:r>
                  <w:rPr>
                    <w:webHidden/>
                  </w:rPr>
                </w:r>
                <w:r>
                  <w:rPr>
                    <w:webHidden/>
                  </w:rPr>
                  <w:fldChar w:fldCharType="separate"/>
                </w:r>
                <w:r>
                  <w:rPr>
                    <w:webHidden/>
                  </w:rPr>
                  <w:t>45</w:t>
                </w:r>
                <w:r>
                  <w:rPr>
                    <w:webHidden/>
                  </w:rPr>
                  <w:fldChar w:fldCharType="end"/>
                </w:r>
              </w:hyperlink>
            </w:p>
            <w:p w14:paraId="06658F2C" w14:textId="7A7C6E43" w:rsidR="00387D5A" w:rsidRDefault="00387D5A">
              <w:pPr>
                <w:pStyle w:val="Spistreci2"/>
                <w:rPr>
                  <w:rFonts w:asciiTheme="minorHAnsi" w:eastAsiaTheme="minorEastAsia" w:hAnsiTheme="minorHAnsi" w:cstheme="minorBidi"/>
                  <w:kern w:val="2"/>
                  <w:sz w:val="24"/>
                  <w:szCs w:val="24"/>
                  <w14:ligatures w14:val="standardContextual"/>
                </w:rPr>
              </w:pPr>
              <w:hyperlink w:anchor="_Toc216787944" w:history="1">
                <w:r w:rsidRPr="00473408">
                  <w:rPr>
                    <w:rStyle w:val="Hipercze"/>
                    <w:b/>
                    <w:bCs/>
                  </w:rPr>
                  <w:t>§3</w:t>
                </w:r>
                <w:r w:rsidRPr="00473408">
                  <w:rPr>
                    <w:rStyle w:val="Hipercze"/>
                    <w:b/>
                  </w:rPr>
                  <w:t>Cena i sposób rozliczeń</w:t>
                </w:r>
                <w:r>
                  <w:rPr>
                    <w:webHidden/>
                  </w:rPr>
                  <w:tab/>
                </w:r>
                <w:r>
                  <w:rPr>
                    <w:webHidden/>
                  </w:rPr>
                  <w:fldChar w:fldCharType="begin"/>
                </w:r>
                <w:r>
                  <w:rPr>
                    <w:webHidden/>
                  </w:rPr>
                  <w:instrText xml:space="preserve"> PAGEREF _Toc216787944 \h </w:instrText>
                </w:r>
                <w:r>
                  <w:rPr>
                    <w:webHidden/>
                  </w:rPr>
                </w:r>
                <w:r>
                  <w:rPr>
                    <w:webHidden/>
                  </w:rPr>
                  <w:fldChar w:fldCharType="separate"/>
                </w:r>
                <w:r>
                  <w:rPr>
                    <w:webHidden/>
                  </w:rPr>
                  <w:t>45</w:t>
                </w:r>
                <w:r>
                  <w:rPr>
                    <w:webHidden/>
                  </w:rPr>
                  <w:fldChar w:fldCharType="end"/>
                </w:r>
              </w:hyperlink>
            </w:p>
            <w:p w14:paraId="0132462F" w14:textId="7F047A8A" w:rsidR="00387D5A" w:rsidRDefault="00387D5A">
              <w:pPr>
                <w:pStyle w:val="Spistreci2"/>
                <w:rPr>
                  <w:rFonts w:asciiTheme="minorHAnsi" w:eastAsiaTheme="minorEastAsia" w:hAnsiTheme="minorHAnsi" w:cstheme="minorBidi"/>
                  <w:kern w:val="2"/>
                  <w:sz w:val="24"/>
                  <w:szCs w:val="24"/>
                  <w14:ligatures w14:val="standardContextual"/>
                </w:rPr>
              </w:pPr>
              <w:hyperlink w:anchor="_Toc216787945" w:history="1">
                <w:r w:rsidRPr="00473408">
                  <w:rPr>
                    <w:rStyle w:val="Hipercze"/>
                    <w:b/>
                    <w:bCs/>
                  </w:rPr>
                  <w:t xml:space="preserve">§4 </w:t>
                </w:r>
                <w:r w:rsidRPr="00473408">
                  <w:rPr>
                    <w:rStyle w:val="Hipercze"/>
                    <w:b/>
                  </w:rPr>
                  <w:t>Fakturowanie i płatności</w:t>
                </w:r>
                <w:r>
                  <w:rPr>
                    <w:webHidden/>
                  </w:rPr>
                  <w:tab/>
                </w:r>
                <w:r>
                  <w:rPr>
                    <w:webHidden/>
                  </w:rPr>
                  <w:fldChar w:fldCharType="begin"/>
                </w:r>
                <w:r>
                  <w:rPr>
                    <w:webHidden/>
                  </w:rPr>
                  <w:instrText xml:space="preserve"> PAGEREF _Toc216787945 \h </w:instrText>
                </w:r>
                <w:r>
                  <w:rPr>
                    <w:webHidden/>
                  </w:rPr>
                </w:r>
                <w:r>
                  <w:rPr>
                    <w:webHidden/>
                  </w:rPr>
                  <w:fldChar w:fldCharType="separate"/>
                </w:r>
                <w:r>
                  <w:rPr>
                    <w:webHidden/>
                  </w:rPr>
                  <w:t>46</w:t>
                </w:r>
                <w:r>
                  <w:rPr>
                    <w:webHidden/>
                  </w:rPr>
                  <w:fldChar w:fldCharType="end"/>
                </w:r>
              </w:hyperlink>
            </w:p>
            <w:p w14:paraId="00BB1939" w14:textId="41F39E03" w:rsidR="00387D5A" w:rsidRDefault="00387D5A">
              <w:pPr>
                <w:pStyle w:val="Spistreci2"/>
                <w:rPr>
                  <w:rFonts w:asciiTheme="minorHAnsi" w:eastAsiaTheme="minorEastAsia" w:hAnsiTheme="minorHAnsi" w:cstheme="minorBidi"/>
                  <w:kern w:val="2"/>
                  <w:sz w:val="24"/>
                  <w:szCs w:val="24"/>
                  <w14:ligatures w14:val="standardContextual"/>
                </w:rPr>
              </w:pPr>
              <w:hyperlink w:anchor="_Toc216787946" w:history="1">
                <w:r w:rsidRPr="00473408">
                  <w:rPr>
                    <w:rStyle w:val="Hipercze"/>
                    <w:b/>
                    <w:bCs/>
                  </w:rPr>
                  <w:t xml:space="preserve">§5 </w:t>
                </w:r>
                <w:r w:rsidRPr="00473408">
                  <w:rPr>
                    <w:rStyle w:val="Hipercze"/>
                    <w:b/>
                  </w:rPr>
                  <w:t>Okres obowiązywania Umowy, terminy i zasady realizacji Umowy</w:t>
                </w:r>
                <w:r>
                  <w:rPr>
                    <w:webHidden/>
                  </w:rPr>
                  <w:tab/>
                </w:r>
                <w:r>
                  <w:rPr>
                    <w:webHidden/>
                  </w:rPr>
                  <w:fldChar w:fldCharType="begin"/>
                </w:r>
                <w:r>
                  <w:rPr>
                    <w:webHidden/>
                  </w:rPr>
                  <w:instrText xml:space="preserve"> PAGEREF _Toc216787946 \h </w:instrText>
                </w:r>
                <w:r>
                  <w:rPr>
                    <w:webHidden/>
                  </w:rPr>
                </w:r>
                <w:r>
                  <w:rPr>
                    <w:webHidden/>
                  </w:rPr>
                  <w:fldChar w:fldCharType="separate"/>
                </w:r>
                <w:r>
                  <w:rPr>
                    <w:webHidden/>
                  </w:rPr>
                  <w:t>48</w:t>
                </w:r>
                <w:r>
                  <w:rPr>
                    <w:webHidden/>
                  </w:rPr>
                  <w:fldChar w:fldCharType="end"/>
                </w:r>
              </w:hyperlink>
            </w:p>
            <w:p w14:paraId="24C35044" w14:textId="492319C3" w:rsidR="00387D5A" w:rsidRDefault="00387D5A">
              <w:pPr>
                <w:pStyle w:val="Spistreci2"/>
                <w:rPr>
                  <w:rFonts w:asciiTheme="minorHAnsi" w:eastAsiaTheme="minorEastAsia" w:hAnsiTheme="minorHAnsi" w:cstheme="minorBidi"/>
                  <w:kern w:val="2"/>
                  <w:sz w:val="24"/>
                  <w:szCs w:val="24"/>
                  <w14:ligatures w14:val="standardContextual"/>
                </w:rPr>
              </w:pPr>
              <w:hyperlink w:anchor="_Toc216787947" w:history="1">
                <w:r w:rsidRPr="00473408">
                  <w:rPr>
                    <w:rStyle w:val="Hipercze"/>
                    <w:b/>
                    <w:bCs/>
                  </w:rPr>
                  <w:t xml:space="preserve">§6 </w:t>
                </w:r>
                <w:r w:rsidRPr="00473408">
                  <w:rPr>
                    <w:rStyle w:val="Hipercze"/>
                    <w:b/>
                  </w:rPr>
                  <w:t>Gwarancja i postępowanie reklamacyjne</w:t>
                </w:r>
                <w:r>
                  <w:rPr>
                    <w:webHidden/>
                  </w:rPr>
                  <w:tab/>
                </w:r>
                <w:r>
                  <w:rPr>
                    <w:webHidden/>
                  </w:rPr>
                  <w:fldChar w:fldCharType="begin"/>
                </w:r>
                <w:r>
                  <w:rPr>
                    <w:webHidden/>
                  </w:rPr>
                  <w:instrText xml:space="preserve"> PAGEREF _Toc216787947 \h </w:instrText>
                </w:r>
                <w:r>
                  <w:rPr>
                    <w:webHidden/>
                  </w:rPr>
                </w:r>
                <w:r>
                  <w:rPr>
                    <w:webHidden/>
                  </w:rPr>
                  <w:fldChar w:fldCharType="separate"/>
                </w:r>
                <w:r>
                  <w:rPr>
                    <w:webHidden/>
                  </w:rPr>
                  <w:t>48</w:t>
                </w:r>
                <w:r>
                  <w:rPr>
                    <w:webHidden/>
                  </w:rPr>
                  <w:fldChar w:fldCharType="end"/>
                </w:r>
              </w:hyperlink>
            </w:p>
            <w:p w14:paraId="73EAF449" w14:textId="41150E9C" w:rsidR="00387D5A" w:rsidRDefault="00387D5A">
              <w:pPr>
                <w:pStyle w:val="Spistreci2"/>
                <w:rPr>
                  <w:rFonts w:asciiTheme="minorHAnsi" w:eastAsiaTheme="minorEastAsia" w:hAnsiTheme="minorHAnsi" w:cstheme="minorBidi"/>
                  <w:kern w:val="2"/>
                  <w:sz w:val="24"/>
                  <w:szCs w:val="24"/>
                  <w14:ligatures w14:val="standardContextual"/>
                </w:rPr>
              </w:pPr>
              <w:hyperlink w:anchor="_Toc216787948" w:history="1">
                <w:r w:rsidRPr="00473408">
                  <w:rPr>
                    <w:rStyle w:val="Hipercze"/>
                    <w:b/>
                    <w:bCs/>
                  </w:rPr>
                  <w:t xml:space="preserve">§7 </w:t>
                </w:r>
                <w:r w:rsidRPr="00473408">
                  <w:rPr>
                    <w:rStyle w:val="Hipercze"/>
                    <w:b/>
                  </w:rPr>
                  <w:t>Zakres rzeczowy i zasady realizacji</w:t>
                </w:r>
                <w:r>
                  <w:rPr>
                    <w:webHidden/>
                  </w:rPr>
                  <w:tab/>
                </w:r>
                <w:r>
                  <w:rPr>
                    <w:webHidden/>
                  </w:rPr>
                  <w:fldChar w:fldCharType="begin"/>
                </w:r>
                <w:r>
                  <w:rPr>
                    <w:webHidden/>
                  </w:rPr>
                  <w:instrText xml:space="preserve"> PAGEREF _Toc216787948 \h </w:instrText>
                </w:r>
                <w:r>
                  <w:rPr>
                    <w:webHidden/>
                  </w:rPr>
                </w:r>
                <w:r>
                  <w:rPr>
                    <w:webHidden/>
                  </w:rPr>
                  <w:fldChar w:fldCharType="separate"/>
                </w:r>
                <w:r>
                  <w:rPr>
                    <w:webHidden/>
                  </w:rPr>
                  <w:t>49</w:t>
                </w:r>
                <w:r>
                  <w:rPr>
                    <w:webHidden/>
                  </w:rPr>
                  <w:fldChar w:fldCharType="end"/>
                </w:r>
              </w:hyperlink>
            </w:p>
            <w:p w14:paraId="17AA9330" w14:textId="6588624E" w:rsidR="00387D5A" w:rsidRDefault="00387D5A">
              <w:pPr>
                <w:pStyle w:val="Spistreci2"/>
                <w:rPr>
                  <w:rFonts w:asciiTheme="minorHAnsi" w:eastAsiaTheme="minorEastAsia" w:hAnsiTheme="minorHAnsi" w:cstheme="minorBidi"/>
                  <w:kern w:val="2"/>
                  <w:sz w:val="24"/>
                  <w:szCs w:val="24"/>
                  <w14:ligatures w14:val="standardContextual"/>
                </w:rPr>
              </w:pPr>
              <w:hyperlink w:anchor="_Toc216787949" w:history="1">
                <w:r w:rsidRPr="00473408">
                  <w:rPr>
                    <w:rStyle w:val="Hipercze"/>
                    <w:b/>
                    <w:bCs/>
                  </w:rPr>
                  <w:t xml:space="preserve">§8 Zabezpieczenie należytego wykonania Umowy  - </w:t>
                </w:r>
                <w:r w:rsidRPr="00473408">
                  <w:rPr>
                    <w:rStyle w:val="Hipercze"/>
                  </w:rPr>
                  <w:t>nie dotyczy</w:t>
                </w:r>
                <w:r>
                  <w:rPr>
                    <w:webHidden/>
                  </w:rPr>
                  <w:tab/>
                </w:r>
                <w:r>
                  <w:rPr>
                    <w:webHidden/>
                  </w:rPr>
                  <w:fldChar w:fldCharType="begin"/>
                </w:r>
                <w:r>
                  <w:rPr>
                    <w:webHidden/>
                  </w:rPr>
                  <w:instrText xml:space="preserve"> PAGEREF _Toc216787949 \h </w:instrText>
                </w:r>
                <w:r>
                  <w:rPr>
                    <w:webHidden/>
                  </w:rPr>
                </w:r>
                <w:r>
                  <w:rPr>
                    <w:webHidden/>
                  </w:rPr>
                  <w:fldChar w:fldCharType="separate"/>
                </w:r>
                <w:r>
                  <w:rPr>
                    <w:webHidden/>
                  </w:rPr>
                  <w:t>49</w:t>
                </w:r>
                <w:r>
                  <w:rPr>
                    <w:webHidden/>
                  </w:rPr>
                  <w:fldChar w:fldCharType="end"/>
                </w:r>
              </w:hyperlink>
            </w:p>
            <w:p w14:paraId="05DD61A5" w14:textId="4D8431D6" w:rsidR="00387D5A" w:rsidRDefault="00387D5A">
              <w:pPr>
                <w:pStyle w:val="Spistreci2"/>
                <w:rPr>
                  <w:rFonts w:asciiTheme="minorHAnsi" w:eastAsiaTheme="minorEastAsia" w:hAnsiTheme="minorHAnsi" w:cstheme="minorBidi"/>
                  <w:kern w:val="2"/>
                  <w:sz w:val="24"/>
                  <w:szCs w:val="24"/>
                  <w14:ligatures w14:val="standardContextual"/>
                </w:rPr>
              </w:pPr>
              <w:hyperlink w:anchor="_Toc216787950" w:history="1">
                <w:r w:rsidRPr="00473408">
                  <w:rPr>
                    <w:rStyle w:val="Hipercze"/>
                    <w:b/>
                    <w:bCs/>
                  </w:rPr>
                  <w:t xml:space="preserve">§9 </w:t>
                </w:r>
                <w:r w:rsidRPr="00473408">
                  <w:rPr>
                    <w:rStyle w:val="Hipercze"/>
                    <w:b/>
                  </w:rPr>
                  <w:t>Podwykonawstwo</w:t>
                </w:r>
                <w:r>
                  <w:rPr>
                    <w:webHidden/>
                  </w:rPr>
                  <w:tab/>
                </w:r>
                <w:r>
                  <w:rPr>
                    <w:webHidden/>
                  </w:rPr>
                  <w:fldChar w:fldCharType="begin"/>
                </w:r>
                <w:r>
                  <w:rPr>
                    <w:webHidden/>
                  </w:rPr>
                  <w:instrText xml:space="preserve"> PAGEREF _Toc216787950 \h </w:instrText>
                </w:r>
                <w:r>
                  <w:rPr>
                    <w:webHidden/>
                  </w:rPr>
                </w:r>
                <w:r>
                  <w:rPr>
                    <w:webHidden/>
                  </w:rPr>
                  <w:fldChar w:fldCharType="separate"/>
                </w:r>
                <w:r>
                  <w:rPr>
                    <w:webHidden/>
                  </w:rPr>
                  <w:t>49</w:t>
                </w:r>
                <w:r>
                  <w:rPr>
                    <w:webHidden/>
                  </w:rPr>
                  <w:fldChar w:fldCharType="end"/>
                </w:r>
              </w:hyperlink>
            </w:p>
            <w:p w14:paraId="18F7BC2E" w14:textId="5D9FACEF" w:rsidR="00387D5A" w:rsidRDefault="00387D5A">
              <w:pPr>
                <w:pStyle w:val="Spistreci2"/>
                <w:rPr>
                  <w:rFonts w:asciiTheme="minorHAnsi" w:eastAsiaTheme="minorEastAsia" w:hAnsiTheme="minorHAnsi" w:cstheme="minorBidi"/>
                  <w:kern w:val="2"/>
                  <w:sz w:val="24"/>
                  <w:szCs w:val="24"/>
                  <w14:ligatures w14:val="standardContextual"/>
                </w:rPr>
              </w:pPr>
              <w:hyperlink w:anchor="_Toc216787951" w:history="1">
                <w:r w:rsidRPr="00473408">
                  <w:rPr>
                    <w:rStyle w:val="Hipercze"/>
                    <w:b/>
                    <w:bCs/>
                  </w:rPr>
                  <w:t xml:space="preserve">§10 </w:t>
                </w:r>
                <w:r w:rsidRPr="00473408">
                  <w:rPr>
                    <w:rStyle w:val="Hipercze"/>
                    <w:b/>
                  </w:rPr>
                  <w:t>Nadzór i koordynacja</w:t>
                </w:r>
                <w:r>
                  <w:rPr>
                    <w:webHidden/>
                  </w:rPr>
                  <w:tab/>
                </w:r>
                <w:r>
                  <w:rPr>
                    <w:webHidden/>
                  </w:rPr>
                  <w:fldChar w:fldCharType="begin"/>
                </w:r>
                <w:r>
                  <w:rPr>
                    <w:webHidden/>
                  </w:rPr>
                  <w:instrText xml:space="preserve"> PAGEREF _Toc216787951 \h </w:instrText>
                </w:r>
                <w:r>
                  <w:rPr>
                    <w:webHidden/>
                  </w:rPr>
                </w:r>
                <w:r>
                  <w:rPr>
                    <w:webHidden/>
                  </w:rPr>
                  <w:fldChar w:fldCharType="separate"/>
                </w:r>
                <w:r>
                  <w:rPr>
                    <w:webHidden/>
                  </w:rPr>
                  <w:t>50</w:t>
                </w:r>
                <w:r>
                  <w:rPr>
                    <w:webHidden/>
                  </w:rPr>
                  <w:fldChar w:fldCharType="end"/>
                </w:r>
              </w:hyperlink>
            </w:p>
            <w:p w14:paraId="72FADDE4" w14:textId="5339D7B3" w:rsidR="00387D5A" w:rsidRDefault="00387D5A">
              <w:pPr>
                <w:pStyle w:val="Spistreci2"/>
                <w:rPr>
                  <w:rFonts w:asciiTheme="minorHAnsi" w:eastAsiaTheme="minorEastAsia" w:hAnsiTheme="minorHAnsi" w:cstheme="minorBidi"/>
                  <w:kern w:val="2"/>
                  <w:sz w:val="24"/>
                  <w:szCs w:val="24"/>
                  <w14:ligatures w14:val="standardContextual"/>
                </w:rPr>
              </w:pPr>
              <w:hyperlink w:anchor="_Toc216787952" w:history="1">
                <w:r w:rsidRPr="00473408">
                  <w:rPr>
                    <w:rStyle w:val="Hipercze"/>
                    <w:b/>
                    <w:bCs/>
                  </w:rPr>
                  <w:t>§11 Badania kontrolne (audyt)</w:t>
                </w:r>
                <w:r>
                  <w:rPr>
                    <w:webHidden/>
                  </w:rPr>
                  <w:tab/>
                </w:r>
                <w:r>
                  <w:rPr>
                    <w:webHidden/>
                  </w:rPr>
                  <w:fldChar w:fldCharType="begin"/>
                </w:r>
                <w:r>
                  <w:rPr>
                    <w:webHidden/>
                  </w:rPr>
                  <w:instrText xml:space="preserve"> PAGEREF _Toc216787952 \h </w:instrText>
                </w:r>
                <w:r>
                  <w:rPr>
                    <w:webHidden/>
                  </w:rPr>
                </w:r>
                <w:r>
                  <w:rPr>
                    <w:webHidden/>
                  </w:rPr>
                  <w:fldChar w:fldCharType="separate"/>
                </w:r>
                <w:r>
                  <w:rPr>
                    <w:webHidden/>
                  </w:rPr>
                  <w:t>51</w:t>
                </w:r>
                <w:r>
                  <w:rPr>
                    <w:webHidden/>
                  </w:rPr>
                  <w:fldChar w:fldCharType="end"/>
                </w:r>
              </w:hyperlink>
            </w:p>
            <w:p w14:paraId="1D1F61FA" w14:textId="007007E5" w:rsidR="00387D5A" w:rsidRDefault="00387D5A">
              <w:pPr>
                <w:pStyle w:val="Spistreci2"/>
                <w:rPr>
                  <w:rFonts w:asciiTheme="minorHAnsi" w:eastAsiaTheme="minorEastAsia" w:hAnsiTheme="minorHAnsi" w:cstheme="minorBidi"/>
                  <w:kern w:val="2"/>
                  <w:sz w:val="24"/>
                  <w:szCs w:val="24"/>
                  <w14:ligatures w14:val="standardContextual"/>
                </w:rPr>
              </w:pPr>
              <w:hyperlink w:anchor="_Toc216787953" w:history="1">
                <w:r w:rsidRPr="00473408">
                  <w:rPr>
                    <w:rStyle w:val="Hipercze"/>
                    <w:b/>
                    <w:bCs/>
                  </w:rPr>
                  <w:t xml:space="preserve">§12 </w:t>
                </w:r>
                <w:r w:rsidRPr="00473408">
                  <w:rPr>
                    <w:rStyle w:val="Hipercze"/>
                    <w:b/>
                  </w:rPr>
                  <w:t>Kary umowne i odpowiedzialność ( dla każdego z Zadań)</w:t>
                </w:r>
                <w:r>
                  <w:rPr>
                    <w:webHidden/>
                  </w:rPr>
                  <w:tab/>
                </w:r>
                <w:r>
                  <w:rPr>
                    <w:webHidden/>
                  </w:rPr>
                  <w:fldChar w:fldCharType="begin"/>
                </w:r>
                <w:r>
                  <w:rPr>
                    <w:webHidden/>
                  </w:rPr>
                  <w:instrText xml:space="preserve"> PAGEREF _Toc216787953 \h </w:instrText>
                </w:r>
                <w:r>
                  <w:rPr>
                    <w:webHidden/>
                  </w:rPr>
                </w:r>
                <w:r>
                  <w:rPr>
                    <w:webHidden/>
                  </w:rPr>
                  <w:fldChar w:fldCharType="separate"/>
                </w:r>
                <w:r>
                  <w:rPr>
                    <w:webHidden/>
                  </w:rPr>
                  <w:t>52</w:t>
                </w:r>
                <w:r>
                  <w:rPr>
                    <w:webHidden/>
                  </w:rPr>
                  <w:fldChar w:fldCharType="end"/>
                </w:r>
              </w:hyperlink>
            </w:p>
            <w:p w14:paraId="57FE67E5" w14:textId="7B75BD05" w:rsidR="00387D5A" w:rsidRDefault="00387D5A">
              <w:pPr>
                <w:pStyle w:val="Spistreci2"/>
                <w:rPr>
                  <w:rFonts w:asciiTheme="minorHAnsi" w:eastAsiaTheme="minorEastAsia" w:hAnsiTheme="minorHAnsi" w:cstheme="minorBidi"/>
                  <w:kern w:val="2"/>
                  <w:sz w:val="24"/>
                  <w:szCs w:val="24"/>
                  <w14:ligatures w14:val="standardContextual"/>
                </w:rPr>
              </w:pPr>
              <w:hyperlink w:anchor="_Toc216787954" w:history="1">
                <w:r w:rsidRPr="00473408">
                  <w:rPr>
                    <w:rStyle w:val="Hipercze"/>
                    <w:b/>
                    <w:bCs/>
                  </w:rPr>
                  <w:t xml:space="preserve">§13 </w:t>
                </w:r>
                <w:r w:rsidRPr="00473408">
                  <w:rPr>
                    <w:rStyle w:val="Hipercze"/>
                    <w:b/>
                  </w:rPr>
                  <w:t>Rozwiązanie, odstąpienie lub wypowiedzenie Umowy</w:t>
                </w:r>
                <w:r>
                  <w:rPr>
                    <w:webHidden/>
                  </w:rPr>
                  <w:tab/>
                </w:r>
                <w:r>
                  <w:rPr>
                    <w:webHidden/>
                  </w:rPr>
                  <w:fldChar w:fldCharType="begin"/>
                </w:r>
                <w:r>
                  <w:rPr>
                    <w:webHidden/>
                  </w:rPr>
                  <w:instrText xml:space="preserve"> PAGEREF _Toc216787954 \h </w:instrText>
                </w:r>
                <w:r>
                  <w:rPr>
                    <w:webHidden/>
                  </w:rPr>
                </w:r>
                <w:r>
                  <w:rPr>
                    <w:webHidden/>
                  </w:rPr>
                  <w:fldChar w:fldCharType="separate"/>
                </w:r>
                <w:r>
                  <w:rPr>
                    <w:webHidden/>
                  </w:rPr>
                  <w:t>53</w:t>
                </w:r>
                <w:r>
                  <w:rPr>
                    <w:webHidden/>
                  </w:rPr>
                  <w:fldChar w:fldCharType="end"/>
                </w:r>
              </w:hyperlink>
            </w:p>
            <w:p w14:paraId="55E49F3F" w14:textId="3F26CDA4" w:rsidR="00387D5A" w:rsidRDefault="00387D5A">
              <w:pPr>
                <w:pStyle w:val="Spistreci2"/>
                <w:rPr>
                  <w:rFonts w:asciiTheme="minorHAnsi" w:eastAsiaTheme="minorEastAsia" w:hAnsiTheme="minorHAnsi" w:cstheme="minorBidi"/>
                  <w:kern w:val="2"/>
                  <w:sz w:val="24"/>
                  <w:szCs w:val="24"/>
                  <w14:ligatures w14:val="standardContextual"/>
                </w:rPr>
              </w:pPr>
              <w:hyperlink w:anchor="_Toc216787955" w:history="1">
                <w:r w:rsidRPr="00473408">
                  <w:rPr>
                    <w:rStyle w:val="Hipercze"/>
                    <w:b/>
                    <w:bCs/>
                  </w:rPr>
                  <w:t xml:space="preserve">§14 </w:t>
                </w:r>
                <w:r w:rsidRPr="00473408">
                  <w:rPr>
                    <w:rStyle w:val="Hipercze"/>
                    <w:b/>
                  </w:rPr>
                  <w:t>Zmiany Umowy</w:t>
                </w:r>
                <w:r>
                  <w:rPr>
                    <w:webHidden/>
                  </w:rPr>
                  <w:tab/>
                </w:r>
                <w:r>
                  <w:rPr>
                    <w:webHidden/>
                  </w:rPr>
                  <w:fldChar w:fldCharType="begin"/>
                </w:r>
                <w:r>
                  <w:rPr>
                    <w:webHidden/>
                  </w:rPr>
                  <w:instrText xml:space="preserve"> PAGEREF _Toc216787955 \h </w:instrText>
                </w:r>
                <w:r>
                  <w:rPr>
                    <w:webHidden/>
                  </w:rPr>
                </w:r>
                <w:r>
                  <w:rPr>
                    <w:webHidden/>
                  </w:rPr>
                  <w:fldChar w:fldCharType="separate"/>
                </w:r>
                <w:r>
                  <w:rPr>
                    <w:webHidden/>
                  </w:rPr>
                  <w:t>54</w:t>
                </w:r>
                <w:r>
                  <w:rPr>
                    <w:webHidden/>
                  </w:rPr>
                  <w:fldChar w:fldCharType="end"/>
                </w:r>
              </w:hyperlink>
            </w:p>
            <w:p w14:paraId="3EBE12AC" w14:textId="3C10567E" w:rsidR="00387D5A" w:rsidRDefault="00387D5A">
              <w:pPr>
                <w:pStyle w:val="Spistreci2"/>
                <w:rPr>
                  <w:rFonts w:asciiTheme="minorHAnsi" w:eastAsiaTheme="minorEastAsia" w:hAnsiTheme="minorHAnsi" w:cstheme="minorBidi"/>
                  <w:kern w:val="2"/>
                  <w:sz w:val="24"/>
                  <w:szCs w:val="24"/>
                  <w14:ligatures w14:val="standardContextual"/>
                </w:rPr>
              </w:pPr>
              <w:hyperlink w:anchor="_Toc216787956" w:history="1">
                <w:r w:rsidRPr="00473408">
                  <w:rPr>
                    <w:rStyle w:val="Hipercze"/>
                    <w:b/>
                    <w:bCs/>
                  </w:rPr>
                  <w:t>§15 Ochrona danych osobowych</w:t>
                </w:r>
                <w:r>
                  <w:rPr>
                    <w:webHidden/>
                  </w:rPr>
                  <w:tab/>
                </w:r>
                <w:r>
                  <w:rPr>
                    <w:webHidden/>
                  </w:rPr>
                  <w:fldChar w:fldCharType="begin"/>
                </w:r>
                <w:r>
                  <w:rPr>
                    <w:webHidden/>
                  </w:rPr>
                  <w:instrText xml:space="preserve"> PAGEREF _Toc216787956 \h </w:instrText>
                </w:r>
                <w:r>
                  <w:rPr>
                    <w:webHidden/>
                  </w:rPr>
                </w:r>
                <w:r>
                  <w:rPr>
                    <w:webHidden/>
                  </w:rPr>
                  <w:fldChar w:fldCharType="separate"/>
                </w:r>
                <w:r>
                  <w:rPr>
                    <w:webHidden/>
                  </w:rPr>
                  <w:t>55</w:t>
                </w:r>
                <w:r>
                  <w:rPr>
                    <w:webHidden/>
                  </w:rPr>
                  <w:fldChar w:fldCharType="end"/>
                </w:r>
              </w:hyperlink>
            </w:p>
            <w:p w14:paraId="1CDF21B6" w14:textId="48B18023" w:rsidR="00387D5A" w:rsidRDefault="00387D5A">
              <w:pPr>
                <w:pStyle w:val="Spistreci2"/>
                <w:rPr>
                  <w:rFonts w:asciiTheme="minorHAnsi" w:eastAsiaTheme="minorEastAsia" w:hAnsiTheme="minorHAnsi" w:cstheme="minorBidi"/>
                  <w:kern w:val="2"/>
                  <w:sz w:val="24"/>
                  <w:szCs w:val="24"/>
                  <w14:ligatures w14:val="standardContextual"/>
                </w:rPr>
              </w:pPr>
              <w:hyperlink w:anchor="_Toc216787957" w:history="1">
                <w:r w:rsidRPr="00473408">
                  <w:rPr>
                    <w:rStyle w:val="Hipercze"/>
                    <w:b/>
                    <w:bCs/>
                  </w:rPr>
                  <w:t>§16 Ochrona tajemnic przedsiębiorcy, zachowanie poufności</w:t>
                </w:r>
                <w:r>
                  <w:rPr>
                    <w:webHidden/>
                  </w:rPr>
                  <w:tab/>
                </w:r>
                <w:r>
                  <w:rPr>
                    <w:webHidden/>
                  </w:rPr>
                  <w:fldChar w:fldCharType="begin"/>
                </w:r>
                <w:r>
                  <w:rPr>
                    <w:webHidden/>
                  </w:rPr>
                  <w:instrText xml:space="preserve"> PAGEREF _Toc216787957 \h </w:instrText>
                </w:r>
                <w:r>
                  <w:rPr>
                    <w:webHidden/>
                  </w:rPr>
                </w:r>
                <w:r>
                  <w:rPr>
                    <w:webHidden/>
                  </w:rPr>
                  <w:fldChar w:fldCharType="separate"/>
                </w:r>
                <w:r>
                  <w:rPr>
                    <w:webHidden/>
                  </w:rPr>
                  <w:t>55</w:t>
                </w:r>
                <w:r>
                  <w:rPr>
                    <w:webHidden/>
                  </w:rPr>
                  <w:fldChar w:fldCharType="end"/>
                </w:r>
              </w:hyperlink>
            </w:p>
            <w:p w14:paraId="371CF2B3" w14:textId="4790E354" w:rsidR="00387D5A" w:rsidRDefault="00387D5A">
              <w:pPr>
                <w:pStyle w:val="Spistreci2"/>
                <w:rPr>
                  <w:rFonts w:asciiTheme="minorHAnsi" w:eastAsiaTheme="minorEastAsia" w:hAnsiTheme="minorHAnsi" w:cstheme="minorBidi"/>
                  <w:kern w:val="2"/>
                  <w:sz w:val="24"/>
                  <w:szCs w:val="24"/>
                  <w14:ligatures w14:val="standardContextual"/>
                </w:rPr>
              </w:pPr>
              <w:hyperlink w:anchor="_Toc216787958" w:history="1">
                <w:r w:rsidRPr="00473408">
                  <w:rPr>
                    <w:rStyle w:val="Hipercze"/>
                    <w:b/>
                    <w:bCs/>
                  </w:rPr>
                  <w:t xml:space="preserve">§17 </w:t>
                </w:r>
                <w:r w:rsidRPr="00473408">
                  <w:rPr>
                    <w:rStyle w:val="Hipercze"/>
                    <w:b/>
                  </w:rPr>
                  <w:t>Zasady etyki</w:t>
                </w:r>
                <w:r>
                  <w:rPr>
                    <w:webHidden/>
                  </w:rPr>
                  <w:tab/>
                </w:r>
                <w:r>
                  <w:rPr>
                    <w:webHidden/>
                  </w:rPr>
                  <w:fldChar w:fldCharType="begin"/>
                </w:r>
                <w:r>
                  <w:rPr>
                    <w:webHidden/>
                  </w:rPr>
                  <w:instrText xml:space="preserve"> PAGEREF _Toc216787958 \h </w:instrText>
                </w:r>
                <w:r>
                  <w:rPr>
                    <w:webHidden/>
                  </w:rPr>
                </w:r>
                <w:r>
                  <w:rPr>
                    <w:webHidden/>
                  </w:rPr>
                  <w:fldChar w:fldCharType="separate"/>
                </w:r>
                <w:r>
                  <w:rPr>
                    <w:webHidden/>
                  </w:rPr>
                  <w:t>56</w:t>
                </w:r>
                <w:r>
                  <w:rPr>
                    <w:webHidden/>
                  </w:rPr>
                  <w:fldChar w:fldCharType="end"/>
                </w:r>
              </w:hyperlink>
            </w:p>
            <w:p w14:paraId="6C977D9D" w14:textId="0A78520B" w:rsidR="00387D5A" w:rsidRDefault="00387D5A">
              <w:pPr>
                <w:pStyle w:val="Spistreci2"/>
                <w:rPr>
                  <w:rFonts w:asciiTheme="minorHAnsi" w:eastAsiaTheme="minorEastAsia" w:hAnsiTheme="minorHAnsi" w:cstheme="minorBidi"/>
                  <w:kern w:val="2"/>
                  <w:sz w:val="24"/>
                  <w:szCs w:val="24"/>
                  <w14:ligatures w14:val="standardContextual"/>
                </w:rPr>
              </w:pPr>
              <w:hyperlink w:anchor="_Toc216787959" w:history="1">
                <w:r w:rsidRPr="00473408">
                  <w:rPr>
                    <w:rStyle w:val="Hipercze"/>
                    <w:b/>
                    <w:bCs/>
                  </w:rPr>
                  <w:t xml:space="preserve">§18 </w:t>
                </w:r>
                <w:r w:rsidRPr="00473408">
                  <w:rPr>
                    <w:rStyle w:val="Hipercze"/>
                    <w:b/>
                  </w:rPr>
                  <w:t>Nadzór wynikający z zarządzania środowiskowego</w:t>
                </w:r>
                <w:r>
                  <w:rPr>
                    <w:webHidden/>
                  </w:rPr>
                  <w:tab/>
                </w:r>
                <w:r>
                  <w:rPr>
                    <w:webHidden/>
                  </w:rPr>
                  <w:fldChar w:fldCharType="begin"/>
                </w:r>
                <w:r>
                  <w:rPr>
                    <w:webHidden/>
                  </w:rPr>
                  <w:instrText xml:space="preserve"> PAGEREF _Toc216787959 \h </w:instrText>
                </w:r>
                <w:r>
                  <w:rPr>
                    <w:webHidden/>
                  </w:rPr>
                </w:r>
                <w:r>
                  <w:rPr>
                    <w:webHidden/>
                  </w:rPr>
                  <w:fldChar w:fldCharType="separate"/>
                </w:r>
                <w:r>
                  <w:rPr>
                    <w:webHidden/>
                  </w:rPr>
                  <w:t>57</w:t>
                </w:r>
                <w:r>
                  <w:rPr>
                    <w:webHidden/>
                  </w:rPr>
                  <w:fldChar w:fldCharType="end"/>
                </w:r>
              </w:hyperlink>
            </w:p>
            <w:p w14:paraId="0ABADFE8" w14:textId="2247156F" w:rsidR="00387D5A" w:rsidRDefault="00387D5A">
              <w:pPr>
                <w:pStyle w:val="Spistreci2"/>
                <w:rPr>
                  <w:rFonts w:asciiTheme="minorHAnsi" w:eastAsiaTheme="minorEastAsia" w:hAnsiTheme="minorHAnsi" w:cstheme="minorBidi"/>
                  <w:kern w:val="2"/>
                  <w:sz w:val="24"/>
                  <w:szCs w:val="24"/>
                  <w14:ligatures w14:val="standardContextual"/>
                </w:rPr>
              </w:pPr>
              <w:hyperlink w:anchor="_Toc216787960" w:history="1">
                <w:r w:rsidRPr="00473408">
                  <w:rPr>
                    <w:rStyle w:val="Hipercze"/>
                    <w:b/>
                    <w:bCs/>
                  </w:rPr>
                  <w:t xml:space="preserve">§19 </w:t>
                </w:r>
                <w:r w:rsidRPr="00473408">
                  <w:rPr>
                    <w:rStyle w:val="Hipercze"/>
                    <w:b/>
                  </w:rPr>
                  <w:t>Siła wyższa</w:t>
                </w:r>
                <w:r>
                  <w:rPr>
                    <w:webHidden/>
                  </w:rPr>
                  <w:tab/>
                </w:r>
                <w:r>
                  <w:rPr>
                    <w:webHidden/>
                  </w:rPr>
                  <w:fldChar w:fldCharType="begin"/>
                </w:r>
                <w:r>
                  <w:rPr>
                    <w:webHidden/>
                  </w:rPr>
                  <w:instrText xml:space="preserve"> PAGEREF _Toc216787960 \h </w:instrText>
                </w:r>
                <w:r>
                  <w:rPr>
                    <w:webHidden/>
                  </w:rPr>
                </w:r>
                <w:r>
                  <w:rPr>
                    <w:webHidden/>
                  </w:rPr>
                  <w:fldChar w:fldCharType="separate"/>
                </w:r>
                <w:r>
                  <w:rPr>
                    <w:webHidden/>
                  </w:rPr>
                  <w:t>57</w:t>
                </w:r>
                <w:r>
                  <w:rPr>
                    <w:webHidden/>
                  </w:rPr>
                  <w:fldChar w:fldCharType="end"/>
                </w:r>
              </w:hyperlink>
            </w:p>
            <w:p w14:paraId="3E2C821A" w14:textId="41AA8787" w:rsidR="00387D5A" w:rsidRDefault="00387D5A">
              <w:pPr>
                <w:pStyle w:val="Spistreci2"/>
                <w:rPr>
                  <w:rFonts w:asciiTheme="minorHAnsi" w:eastAsiaTheme="minorEastAsia" w:hAnsiTheme="minorHAnsi" w:cstheme="minorBidi"/>
                  <w:kern w:val="2"/>
                  <w:sz w:val="24"/>
                  <w:szCs w:val="24"/>
                  <w14:ligatures w14:val="standardContextual"/>
                </w:rPr>
              </w:pPr>
              <w:hyperlink w:anchor="_Toc216787961" w:history="1">
                <w:r w:rsidRPr="00473408">
                  <w:rPr>
                    <w:rStyle w:val="Hipercze"/>
                    <w:b/>
                    <w:bCs/>
                  </w:rPr>
                  <w:t>§20 Waloryzacja</w:t>
                </w:r>
                <w:r>
                  <w:rPr>
                    <w:webHidden/>
                  </w:rPr>
                  <w:tab/>
                </w:r>
                <w:r>
                  <w:rPr>
                    <w:webHidden/>
                  </w:rPr>
                  <w:fldChar w:fldCharType="begin"/>
                </w:r>
                <w:r>
                  <w:rPr>
                    <w:webHidden/>
                  </w:rPr>
                  <w:instrText xml:space="preserve"> PAGEREF _Toc216787961 \h </w:instrText>
                </w:r>
                <w:r>
                  <w:rPr>
                    <w:webHidden/>
                  </w:rPr>
                </w:r>
                <w:r>
                  <w:rPr>
                    <w:webHidden/>
                  </w:rPr>
                  <w:fldChar w:fldCharType="separate"/>
                </w:r>
                <w:r>
                  <w:rPr>
                    <w:webHidden/>
                  </w:rPr>
                  <w:t>57</w:t>
                </w:r>
                <w:r>
                  <w:rPr>
                    <w:webHidden/>
                  </w:rPr>
                  <w:fldChar w:fldCharType="end"/>
                </w:r>
              </w:hyperlink>
            </w:p>
            <w:p w14:paraId="4C87E979" w14:textId="2EEC07B8" w:rsidR="00387D5A" w:rsidRDefault="00387D5A">
              <w:pPr>
                <w:pStyle w:val="Spistreci2"/>
                <w:rPr>
                  <w:rFonts w:asciiTheme="minorHAnsi" w:eastAsiaTheme="minorEastAsia" w:hAnsiTheme="minorHAnsi" w:cstheme="minorBidi"/>
                  <w:kern w:val="2"/>
                  <w:sz w:val="24"/>
                  <w:szCs w:val="24"/>
                  <w14:ligatures w14:val="standardContextual"/>
                </w:rPr>
              </w:pPr>
              <w:hyperlink w:anchor="_Toc216787962" w:history="1">
                <w:r w:rsidRPr="00473408">
                  <w:rPr>
                    <w:rStyle w:val="Hipercze"/>
                    <w:b/>
                    <w:bCs/>
                  </w:rPr>
                  <w:t>§21 Postanowienia końc</w:t>
                </w:r>
                <w:r w:rsidRPr="00473408">
                  <w:rPr>
                    <w:rStyle w:val="Hipercze"/>
                    <w:b/>
                    <w:bCs/>
                  </w:rPr>
                  <w:t>o</w:t>
                </w:r>
                <w:r w:rsidRPr="00473408">
                  <w:rPr>
                    <w:rStyle w:val="Hipercze"/>
                    <w:b/>
                    <w:bCs/>
                  </w:rPr>
                  <w:t>we</w:t>
                </w:r>
                <w:r>
                  <w:rPr>
                    <w:webHidden/>
                  </w:rPr>
                  <w:tab/>
                </w:r>
                <w:r>
                  <w:rPr>
                    <w:webHidden/>
                  </w:rPr>
                  <w:fldChar w:fldCharType="begin"/>
                </w:r>
                <w:r>
                  <w:rPr>
                    <w:webHidden/>
                  </w:rPr>
                  <w:instrText xml:space="preserve"> PAGEREF _Toc216787962 \h </w:instrText>
                </w:r>
                <w:r>
                  <w:rPr>
                    <w:webHidden/>
                  </w:rPr>
                </w:r>
                <w:r>
                  <w:rPr>
                    <w:webHidden/>
                  </w:rPr>
                  <w:fldChar w:fldCharType="separate"/>
                </w:r>
                <w:r>
                  <w:rPr>
                    <w:webHidden/>
                  </w:rPr>
                  <w:t>58</w:t>
                </w:r>
                <w:r>
                  <w:rPr>
                    <w:webHidden/>
                  </w:rPr>
                  <w:fldChar w:fldCharType="end"/>
                </w:r>
              </w:hyperlink>
            </w:p>
            <w:p w14:paraId="11A11F9C" w14:textId="1514B27B" w:rsidR="001619F6" w:rsidRDefault="001619F6">
              <w:r>
                <w:rPr>
                  <w:b/>
                  <w:bCs/>
                </w:rPr>
                <w:fldChar w:fldCharType="end"/>
              </w:r>
            </w:p>
          </w:sdtContent>
        </w:sdt>
        <w:p w14:paraId="329A7B3C" w14:textId="75231D67" w:rsidR="008C6C16" w:rsidRDefault="00F53186">
          <w:pPr>
            <w:rPr>
              <w:b/>
              <w:bCs/>
              <w:sz w:val="26"/>
              <w:szCs w:val="24"/>
            </w:rPr>
          </w:pPr>
          <w:r>
            <w:rPr>
              <w:b/>
              <w:bCs/>
              <w:sz w:val="26"/>
              <w:szCs w:val="24"/>
            </w:rPr>
            <w:br w:type="page"/>
          </w:r>
        </w:p>
      </w:sdtContent>
    </w:sdt>
    <w:p w14:paraId="19A9D771" w14:textId="508E77CD" w:rsidR="008C4032" w:rsidRPr="008B6E07" w:rsidRDefault="008C4032" w:rsidP="00851DD9">
      <w:pPr>
        <w:pStyle w:val="Akapitzlist"/>
        <w:keepNext/>
        <w:numPr>
          <w:ilvl w:val="0"/>
          <w:numId w:val="49"/>
        </w:numPr>
        <w:tabs>
          <w:tab w:val="left" w:pos="720"/>
        </w:tabs>
        <w:snapToGrid w:val="0"/>
        <w:outlineLvl w:val="1"/>
        <w:rPr>
          <w:b/>
          <w:bCs/>
          <w:sz w:val="22"/>
          <w:szCs w:val="22"/>
        </w:rPr>
      </w:pPr>
      <w:bookmarkStart w:id="0" w:name="_Toc216787904"/>
      <w:r w:rsidRPr="008B6E07">
        <w:rPr>
          <w:b/>
          <w:bCs/>
          <w:sz w:val="22"/>
          <w:szCs w:val="22"/>
        </w:rPr>
        <w:lastRenderedPageBreak/>
        <w:t>Zamawiający</w:t>
      </w:r>
      <w:r w:rsidR="00AD45A6" w:rsidRPr="008B6E07">
        <w:rPr>
          <w:b/>
          <w:bCs/>
          <w:sz w:val="22"/>
          <w:szCs w:val="22"/>
        </w:rPr>
        <w:t>:</w:t>
      </w:r>
      <w:bookmarkEnd w:id="0"/>
    </w:p>
    <w:p w14:paraId="37B95060" w14:textId="77777777" w:rsidR="001E0527" w:rsidRPr="008B6E07" w:rsidRDefault="001E0527" w:rsidP="001E0527">
      <w:pPr>
        <w:spacing w:before="120" w:line="312" w:lineRule="auto"/>
        <w:jc w:val="both"/>
        <w:rPr>
          <w:b/>
          <w:bCs/>
          <w:sz w:val="22"/>
          <w:szCs w:val="22"/>
        </w:rPr>
      </w:pPr>
      <w:r w:rsidRPr="008B6E07">
        <w:rPr>
          <w:b/>
          <w:bCs/>
          <w:sz w:val="22"/>
          <w:szCs w:val="22"/>
        </w:rPr>
        <w:t>Polska Grupa Górnicza S.A.</w:t>
      </w:r>
    </w:p>
    <w:p w14:paraId="5B4D4538" w14:textId="77777777" w:rsidR="001E0527" w:rsidRPr="008B6E07" w:rsidRDefault="001E0527" w:rsidP="005B3776">
      <w:pPr>
        <w:jc w:val="both"/>
        <w:rPr>
          <w:spacing w:val="-4"/>
          <w:sz w:val="22"/>
          <w:szCs w:val="22"/>
        </w:rPr>
      </w:pPr>
      <w:r w:rsidRPr="008B6E07">
        <w:rPr>
          <w:spacing w:val="-4"/>
          <w:sz w:val="22"/>
          <w:szCs w:val="22"/>
        </w:rPr>
        <w:t xml:space="preserve">KRS 0000709363, NIP: 634-283-47-28, REGON: 360615984, </w:t>
      </w:r>
      <w:r w:rsidRPr="008B6E07">
        <w:rPr>
          <w:rFonts w:eastAsia="MS Mincho"/>
          <w:sz w:val="22"/>
          <w:szCs w:val="22"/>
        </w:rPr>
        <w:t>nr rejestrowy BDO  000014704</w:t>
      </w:r>
    </w:p>
    <w:p w14:paraId="3E656716" w14:textId="77777777" w:rsidR="001E0527" w:rsidRPr="008B6E07" w:rsidRDefault="001E0527" w:rsidP="005B3776">
      <w:pPr>
        <w:jc w:val="both"/>
        <w:rPr>
          <w:bCs/>
          <w:sz w:val="22"/>
          <w:szCs w:val="22"/>
        </w:rPr>
      </w:pPr>
      <w:r w:rsidRPr="008B6E07">
        <w:rPr>
          <w:spacing w:val="-4"/>
          <w:sz w:val="22"/>
          <w:szCs w:val="22"/>
        </w:rPr>
        <w:t xml:space="preserve">Adres: </w:t>
      </w:r>
      <w:r w:rsidRPr="008B6E07">
        <w:rPr>
          <w:bCs/>
          <w:sz w:val="22"/>
          <w:szCs w:val="22"/>
        </w:rPr>
        <w:t>40 - 039 Katowice, ul. Powstańców 30</w:t>
      </w:r>
    </w:p>
    <w:p w14:paraId="5330867E" w14:textId="14847D0E" w:rsidR="001E0527" w:rsidRPr="008B6E07" w:rsidRDefault="001E0527" w:rsidP="005B3776">
      <w:pPr>
        <w:rPr>
          <w:rStyle w:val="Hipercze"/>
          <w:bCs/>
          <w:iCs/>
          <w:sz w:val="22"/>
          <w:szCs w:val="22"/>
        </w:rPr>
      </w:pPr>
      <w:r w:rsidRPr="008B6E07">
        <w:rPr>
          <w:sz w:val="22"/>
          <w:szCs w:val="22"/>
        </w:rPr>
        <w:t>Adres strony internetowej prowadzonego postępowania</w:t>
      </w:r>
      <w:r w:rsidRPr="008B6E07">
        <w:rPr>
          <w:bCs/>
          <w:sz w:val="22"/>
          <w:szCs w:val="22"/>
        </w:rPr>
        <w:t xml:space="preserve">: </w:t>
      </w:r>
    </w:p>
    <w:bookmarkStart w:id="1" w:name="_Hlk60735726"/>
    <w:p w14:paraId="51BB757E" w14:textId="16C32F16" w:rsidR="005B3776" w:rsidRPr="008B6E07" w:rsidRDefault="005B3776" w:rsidP="005B3776">
      <w:pPr>
        <w:rPr>
          <w:rStyle w:val="Hipercze"/>
          <w:sz w:val="22"/>
          <w:szCs w:val="22"/>
        </w:rPr>
      </w:pPr>
      <w:r w:rsidRPr="008B6E07">
        <w:rPr>
          <w:sz w:val="22"/>
          <w:szCs w:val="22"/>
        </w:rPr>
        <w:fldChar w:fldCharType="begin"/>
      </w:r>
      <w:r w:rsidRPr="008B6E07">
        <w:rPr>
          <w:sz w:val="22"/>
          <w:szCs w:val="22"/>
        </w:rPr>
        <w:instrText>HYPERLINK "https://www.pgg.pl/strefa-korporacyjna/dostawcy/profil-nabywcy/przetargi"</w:instrText>
      </w:r>
      <w:r w:rsidRPr="008B6E07">
        <w:rPr>
          <w:sz w:val="22"/>
          <w:szCs w:val="22"/>
        </w:rPr>
      </w:r>
      <w:r w:rsidRPr="008B6E07">
        <w:rPr>
          <w:sz w:val="22"/>
          <w:szCs w:val="22"/>
        </w:rPr>
        <w:fldChar w:fldCharType="separate"/>
      </w:r>
      <w:r w:rsidRPr="008B6E07">
        <w:rPr>
          <w:rStyle w:val="Hipercze"/>
          <w:sz w:val="22"/>
          <w:szCs w:val="22"/>
        </w:rPr>
        <w:t>https://www.pgg.pl/strefa-korporacyjna/dostawcy/profil-nabywcy/przetargi</w:t>
      </w:r>
      <w:r w:rsidRPr="008B6E07">
        <w:rPr>
          <w:sz w:val="22"/>
          <w:szCs w:val="22"/>
        </w:rPr>
        <w:fldChar w:fldCharType="end"/>
      </w:r>
      <w:r w:rsidRPr="008B6E07">
        <w:rPr>
          <w:rStyle w:val="Hipercze"/>
          <w:sz w:val="22"/>
          <w:szCs w:val="22"/>
        </w:rPr>
        <w:t xml:space="preserve"> </w:t>
      </w:r>
    </w:p>
    <w:p w14:paraId="07A45EE7" w14:textId="2CA088F3" w:rsidR="001E0527" w:rsidRPr="008B6E07" w:rsidRDefault="001E0527" w:rsidP="005B3776">
      <w:pPr>
        <w:jc w:val="both"/>
        <w:rPr>
          <w:rStyle w:val="Hipercze"/>
          <w:bCs/>
          <w:iCs/>
          <w:sz w:val="22"/>
          <w:szCs w:val="22"/>
        </w:rPr>
      </w:pPr>
      <w:r w:rsidRPr="008B6E07">
        <w:rPr>
          <w:bCs/>
          <w:iCs/>
          <w:sz w:val="22"/>
          <w:szCs w:val="22"/>
        </w:rPr>
        <w:t xml:space="preserve">Adres platformy EFO: </w:t>
      </w:r>
      <w:bookmarkEnd w:id="1"/>
      <w:r w:rsidRPr="008B6E07">
        <w:fldChar w:fldCharType="begin"/>
      </w:r>
      <w:r w:rsidRPr="008B6E07">
        <w:rPr>
          <w:sz w:val="22"/>
          <w:szCs w:val="22"/>
        </w:rPr>
        <w:instrText xml:space="preserve"> HYPERLINK "https://efo.coig.biz" </w:instrText>
      </w:r>
      <w:r w:rsidRPr="008B6E07">
        <w:fldChar w:fldCharType="separate"/>
      </w:r>
      <w:r w:rsidRPr="008B6E07">
        <w:rPr>
          <w:rStyle w:val="Hipercze"/>
          <w:bCs/>
          <w:iCs/>
          <w:sz w:val="22"/>
          <w:szCs w:val="22"/>
        </w:rPr>
        <w:t>https://efo.coig.biz</w:t>
      </w:r>
      <w:r w:rsidRPr="008B6E07">
        <w:rPr>
          <w:rStyle w:val="Hipercze"/>
          <w:bCs/>
          <w:iCs/>
          <w:sz w:val="22"/>
          <w:szCs w:val="22"/>
        </w:rPr>
        <w:fldChar w:fldCharType="end"/>
      </w:r>
    </w:p>
    <w:p w14:paraId="47D97033" w14:textId="77777777" w:rsidR="001E0527" w:rsidRPr="008B6E07" w:rsidRDefault="001E0527" w:rsidP="005B3776">
      <w:pPr>
        <w:jc w:val="both"/>
        <w:rPr>
          <w:bCs/>
          <w:iCs/>
          <w:sz w:val="22"/>
          <w:szCs w:val="22"/>
        </w:rPr>
      </w:pPr>
      <w:r w:rsidRPr="008B6E07">
        <w:rPr>
          <w:rStyle w:val="Hipercze"/>
          <w:bCs/>
          <w:iCs/>
          <w:sz w:val="22"/>
          <w:szCs w:val="22"/>
        </w:rPr>
        <w:t>Infolinia: +48 32 716 9999</w:t>
      </w:r>
    </w:p>
    <w:p w14:paraId="7BB23BC6" w14:textId="77777777" w:rsidR="001E0527" w:rsidRPr="008B6E07" w:rsidRDefault="001E0527" w:rsidP="001E0527">
      <w:pPr>
        <w:spacing w:before="120" w:line="312" w:lineRule="auto"/>
        <w:jc w:val="both"/>
        <w:rPr>
          <w:sz w:val="22"/>
          <w:szCs w:val="22"/>
          <w:vertAlign w:val="superscript"/>
        </w:rPr>
      </w:pPr>
      <w:r w:rsidRPr="008B6E07">
        <w:rPr>
          <w:sz w:val="22"/>
          <w:szCs w:val="22"/>
        </w:rPr>
        <w:t>Godziny pracy: od poniedziałku do piątku od 6</w:t>
      </w:r>
      <w:r w:rsidRPr="008B6E07">
        <w:rPr>
          <w:sz w:val="22"/>
          <w:szCs w:val="22"/>
          <w:vertAlign w:val="superscript"/>
        </w:rPr>
        <w:t>30</w:t>
      </w:r>
      <w:r w:rsidRPr="008B6E07">
        <w:rPr>
          <w:sz w:val="22"/>
          <w:szCs w:val="22"/>
        </w:rPr>
        <w:t xml:space="preserve"> do 14</w:t>
      </w:r>
      <w:r w:rsidRPr="008B6E07">
        <w:rPr>
          <w:sz w:val="22"/>
          <w:szCs w:val="22"/>
          <w:vertAlign w:val="superscript"/>
        </w:rPr>
        <w:t>30</w:t>
      </w:r>
    </w:p>
    <w:p w14:paraId="7FAC26AB" w14:textId="1C1ED2EC" w:rsidR="001E0527" w:rsidRPr="008B6E07" w:rsidRDefault="001E0527" w:rsidP="001E0527">
      <w:pPr>
        <w:spacing w:before="120"/>
        <w:jc w:val="both"/>
        <w:rPr>
          <w:bCs/>
          <w:iCs/>
          <w:sz w:val="22"/>
          <w:szCs w:val="22"/>
        </w:rPr>
      </w:pPr>
      <w:r w:rsidRPr="008B6E07">
        <w:rPr>
          <w:bCs/>
          <w:iCs/>
          <w:sz w:val="22"/>
          <w:szCs w:val="22"/>
        </w:rPr>
        <w:t xml:space="preserve">Oddział </w:t>
      </w:r>
      <w:r w:rsidR="00763677" w:rsidRPr="008B6E07">
        <w:rPr>
          <w:bCs/>
          <w:iCs/>
          <w:sz w:val="22"/>
          <w:szCs w:val="22"/>
        </w:rPr>
        <w:t>KWK Sośnica</w:t>
      </w:r>
    </w:p>
    <w:p w14:paraId="30E8DB63" w14:textId="77777777" w:rsidR="00763677" w:rsidRPr="008B6E07" w:rsidRDefault="00763677" w:rsidP="002F7908">
      <w:pPr>
        <w:jc w:val="both"/>
        <w:rPr>
          <w:bCs/>
          <w:iCs/>
          <w:sz w:val="22"/>
          <w:szCs w:val="22"/>
        </w:rPr>
      </w:pPr>
      <w:r w:rsidRPr="008B6E07">
        <w:rPr>
          <w:bCs/>
          <w:iCs/>
          <w:sz w:val="22"/>
          <w:szCs w:val="22"/>
        </w:rPr>
        <w:t>44-103 Gliwice</w:t>
      </w:r>
    </w:p>
    <w:p w14:paraId="62BA87AD" w14:textId="7035301E" w:rsidR="001E0527" w:rsidRPr="008B6E07" w:rsidRDefault="00763677" w:rsidP="002F7908">
      <w:pPr>
        <w:jc w:val="both"/>
        <w:rPr>
          <w:bCs/>
          <w:iCs/>
          <w:sz w:val="22"/>
          <w:szCs w:val="22"/>
        </w:rPr>
      </w:pPr>
      <w:r w:rsidRPr="008B6E07">
        <w:rPr>
          <w:bCs/>
          <w:iCs/>
          <w:sz w:val="22"/>
          <w:szCs w:val="22"/>
        </w:rPr>
        <w:t>ul. Błonie 6</w:t>
      </w:r>
    </w:p>
    <w:p w14:paraId="007E4E00" w14:textId="77777777" w:rsidR="004A6CDB" w:rsidRPr="008B6E07" w:rsidRDefault="004A6CDB" w:rsidP="004A6CDB">
      <w:pPr>
        <w:rPr>
          <w:b/>
          <w:bCs/>
          <w:iCs/>
          <w:sz w:val="12"/>
          <w:szCs w:val="12"/>
        </w:rPr>
      </w:pPr>
    </w:p>
    <w:p w14:paraId="2D7A7936" w14:textId="0496C573" w:rsidR="004A6CDB" w:rsidRPr="008B6E07" w:rsidRDefault="00AD45A6" w:rsidP="00851DD9">
      <w:pPr>
        <w:pStyle w:val="Akapitzlist"/>
        <w:keepNext/>
        <w:numPr>
          <w:ilvl w:val="0"/>
          <w:numId w:val="49"/>
        </w:numPr>
        <w:tabs>
          <w:tab w:val="left" w:pos="720"/>
        </w:tabs>
        <w:snapToGrid w:val="0"/>
        <w:outlineLvl w:val="1"/>
        <w:rPr>
          <w:b/>
          <w:bCs/>
          <w:szCs w:val="28"/>
        </w:rPr>
      </w:pPr>
      <w:bookmarkStart w:id="2" w:name="_Hlk108339176"/>
      <w:bookmarkStart w:id="3" w:name="_Toc216787905"/>
      <w:r w:rsidRPr="008B6E07">
        <w:rPr>
          <w:b/>
          <w:bCs/>
          <w:szCs w:val="28"/>
        </w:rPr>
        <w:t>Postępowanie.</w:t>
      </w:r>
      <w:bookmarkEnd w:id="3"/>
    </w:p>
    <w:p w14:paraId="6222B8ED" w14:textId="77777777" w:rsidR="00AD45A6" w:rsidRPr="008B6E07" w:rsidRDefault="00AD45A6" w:rsidP="00851DD9">
      <w:pPr>
        <w:numPr>
          <w:ilvl w:val="0"/>
          <w:numId w:val="28"/>
        </w:numPr>
        <w:tabs>
          <w:tab w:val="clear" w:pos="862"/>
        </w:tabs>
        <w:ind w:left="284" w:hanging="284"/>
        <w:jc w:val="both"/>
        <w:rPr>
          <w:sz w:val="22"/>
          <w:szCs w:val="22"/>
        </w:rPr>
      </w:pPr>
      <w:r w:rsidRPr="008B6E07">
        <w:rPr>
          <w:sz w:val="22"/>
          <w:szCs w:val="22"/>
        </w:rPr>
        <w:t>Postępowanie o udzielenie zamówienia prowadzone jest w trybie przetargu nieograniczonego na podstawie przepisów Regulaminu udzielania zamówień w Polskiej Grupie Górniczej S.A., zwanym dalej Regulaminem.</w:t>
      </w:r>
    </w:p>
    <w:p w14:paraId="1BEB9CDC" w14:textId="77777777" w:rsidR="00AD45A6" w:rsidRPr="008B6E07" w:rsidRDefault="00AD45A6" w:rsidP="00851DD9">
      <w:pPr>
        <w:numPr>
          <w:ilvl w:val="0"/>
          <w:numId w:val="28"/>
        </w:numPr>
        <w:tabs>
          <w:tab w:val="clear" w:pos="862"/>
        </w:tabs>
        <w:ind w:left="284" w:hanging="284"/>
        <w:jc w:val="both"/>
        <w:rPr>
          <w:sz w:val="22"/>
          <w:szCs w:val="22"/>
        </w:rPr>
      </w:pPr>
      <w:r w:rsidRPr="008B6E07">
        <w:rPr>
          <w:sz w:val="22"/>
          <w:szCs w:val="22"/>
        </w:rPr>
        <w:t>Postępowanie jest prowadzone w języku polskim.</w:t>
      </w:r>
    </w:p>
    <w:p w14:paraId="6A457824" w14:textId="67918F95" w:rsidR="00AD45A6" w:rsidRPr="008B6E07" w:rsidRDefault="00AD45A6" w:rsidP="00851DD9">
      <w:pPr>
        <w:numPr>
          <w:ilvl w:val="0"/>
          <w:numId w:val="28"/>
        </w:numPr>
        <w:tabs>
          <w:tab w:val="clear" w:pos="862"/>
        </w:tabs>
        <w:ind w:left="284" w:hanging="284"/>
        <w:jc w:val="both"/>
        <w:rPr>
          <w:sz w:val="22"/>
          <w:szCs w:val="22"/>
        </w:rPr>
      </w:pPr>
      <w:r w:rsidRPr="008B6E07">
        <w:rPr>
          <w:sz w:val="22"/>
          <w:szCs w:val="22"/>
        </w:rPr>
        <w:t xml:space="preserve">Obowiązek informacyjny wynikający z Artykułu 13 i 14 Rozporządzenia Parlamentu Europejskiego </w:t>
      </w:r>
      <w:r w:rsidR="00374C86" w:rsidRPr="008B6E07">
        <w:rPr>
          <w:sz w:val="22"/>
          <w:szCs w:val="22"/>
        </w:rPr>
        <w:br/>
      </w:r>
      <w:r w:rsidRPr="008B6E07">
        <w:rPr>
          <w:sz w:val="22"/>
          <w:szCs w:val="22"/>
        </w:rPr>
        <w:t>i Rady z dnia 27 kwietnia 2016 roku w sprawie ochrony osób fizycznych</w:t>
      </w:r>
      <w:r w:rsidR="00D754AE" w:rsidRPr="008B6E07">
        <w:rPr>
          <w:sz w:val="22"/>
          <w:szCs w:val="22"/>
        </w:rPr>
        <w:t xml:space="preserve"> </w:t>
      </w:r>
      <w:r w:rsidRPr="008B6E07">
        <w:rPr>
          <w:sz w:val="22"/>
          <w:szCs w:val="22"/>
        </w:rPr>
        <w:t>w związku z przetwarzaniem danych osobowych i w sprawie swobodnego przepływu takich danych oraz uchylenia dyrektywy 95/46/WE (ogólne rozporządzenie o ochronie danych osobowych) (Dz. Urz. UE L.2016.119.1 z dnia 4 maja 2016 roku) (dalej jako „RODO”) Zamawiający spełnia na stronie internetowej Polskiej Grupy Górniczej S.A. w zakładce RODO, w załączniku „Kontrahenci/Pracownicy Kontrahentów”.</w:t>
      </w:r>
    </w:p>
    <w:p w14:paraId="67B5D25C" w14:textId="77777777" w:rsidR="00AD45A6" w:rsidRPr="008B6E07" w:rsidRDefault="00AD45A6" w:rsidP="00851DD9">
      <w:pPr>
        <w:numPr>
          <w:ilvl w:val="0"/>
          <w:numId w:val="28"/>
        </w:numPr>
        <w:tabs>
          <w:tab w:val="clear" w:pos="862"/>
        </w:tabs>
        <w:ind w:left="284" w:hanging="284"/>
        <w:jc w:val="both"/>
        <w:rPr>
          <w:sz w:val="22"/>
          <w:szCs w:val="22"/>
        </w:rPr>
      </w:pPr>
      <w:r w:rsidRPr="008B6E07">
        <w:rPr>
          <w:sz w:val="22"/>
          <w:szCs w:val="22"/>
        </w:rPr>
        <w:t>Dodatkowo Zamawiający informuje, że:</w:t>
      </w:r>
    </w:p>
    <w:p w14:paraId="45540649" w14:textId="23FDDE62" w:rsidR="00AD45A6" w:rsidRPr="008B6E07" w:rsidRDefault="00AD45A6" w:rsidP="00851DD9">
      <w:pPr>
        <w:pStyle w:val="Akapitzlist"/>
        <w:numPr>
          <w:ilvl w:val="1"/>
          <w:numId w:val="28"/>
        </w:numPr>
        <w:ind w:left="709" w:hanging="425"/>
        <w:jc w:val="both"/>
        <w:rPr>
          <w:sz w:val="22"/>
          <w:szCs w:val="22"/>
        </w:rPr>
      </w:pPr>
      <w:r w:rsidRPr="008B6E07">
        <w:rPr>
          <w:sz w:val="22"/>
          <w:szCs w:val="22"/>
        </w:rPr>
        <w:t xml:space="preserve">skorzystanie przez osobę, której dane osobowe dotyczą, z uprawnienia do sprostowania lub uzupełnienia, o którym mowa w art. 16 RODO, nie może skutkować zmianą wyniku postępowania o udzielenie zamówienia ani zmianą postanowień </w:t>
      </w:r>
      <w:r w:rsidR="006B5606" w:rsidRPr="008B6E07">
        <w:rPr>
          <w:sz w:val="22"/>
          <w:szCs w:val="22"/>
        </w:rPr>
        <w:t>U</w:t>
      </w:r>
      <w:r w:rsidRPr="008B6E07">
        <w:rPr>
          <w:sz w:val="22"/>
          <w:szCs w:val="22"/>
        </w:rPr>
        <w:t>mowy w sprawie zamówienia w zakresie niezgodnym z Regulaminem.</w:t>
      </w:r>
    </w:p>
    <w:p w14:paraId="438209D1" w14:textId="3E1CC1FA" w:rsidR="00AD45A6" w:rsidRPr="008B6E07" w:rsidRDefault="00AD45A6" w:rsidP="00851DD9">
      <w:pPr>
        <w:pStyle w:val="Akapitzlist"/>
        <w:numPr>
          <w:ilvl w:val="1"/>
          <w:numId w:val="28"/>
        </w:numPr>
        <w:ind w:left="709" w:hanging="425"/>
        <w:jc w:val="both"/>
        <w:rPr>
          <w:sz w:val="22"/>
          <w:szCs w:val="22"/>
        </w:rPr>
      </w:pPr>
      <w:r w:rsidRPr="008B6E07">
        <w:rPr>
          <w:sz w:val="22"/>
          <w:szCs w:val="22"/>
        </w:rPr>
        <w:t>w postępowaniu o udzielenie zamówienia zgłoszenie żądania ograniczenia przetwarzania, o którym mowa w art. 18 ust. 1 RODO, nie ogranicza przetwarzania danych osobowych do czasu</w:t>
      </w:r>
      <w:r w:rsidR="005B3776" w:rsidRPr="008B6E07">
        <w:rPr>
          <w:sz w:val="22"/>
          <w:szCs w:val="22"/>
        </w:rPr>
        <w:t xml:space="preserve"> </w:t>
      </w:r>
      <w:r w:rsidRPr="008B6E07">
        <w:rPr>
          <w:sz w:val="22"/>
          <w:szCs w:val="22"/>
        </w:rPr>
        <w:t>zakończenia tego postępowania.</w:t>
      </w:r>
    </w:p>
    <w:bookmarkEnd w:id="2"/>
    <w:p w14:paraId="146B44D8" w14:textId="478B325E" w:rsidR="00F83ED7" w:rsidRPr="008B6E07" w:rsidRDefault="00F83ED7" w:rsidP="00F83ED7">
      <w:pPr>
        <w:jc w:val="both"/>
        <w:rPr>
          <w:sz w:val="12"/>
          <w:szCs w:val="12"/>
        </w:rPr>
      </w:pPr>
    </w:p>
    <w:p w14:paraId="3483EFBC" w14:textId="6566D470" w:rsidR="00F83ED7" w:rsidRPr="008B6E07" w:rsidRDefault="00F83ED7" w:rsidP="00851DD9">
      <w:pPr>
        <w:pStyle w:val="Akapitzlist"/>
        <w:keepNext/>
        <w:numPr>
          <w:ilvl w:val="0"/>
          <w:numId w:val="49"/>
        </w:numPr>
        <w:tabs>
          <w:tab w:val="left" w:pos="720"/>
        </w:tabs>
        <w:snapToGrid w:val="0"/>
        <w:outlineLvl w:val="1"/>
        <w:rPr>
          <w:b/>
          <w:bCs/>
          <w:szCs w:val="28"/>
        </w:rPr>
      </w:pPr>
      <w:bookmarkStart w:id="4" w:name="_Hlk108339210"/>
      <w:bookmarkStart w:id="5" w:name="_Toc216787906"/>
      <w:r w:rsidRPr="008B6E07">
        <w:rPr>
          <w:b/>
          <w:bCs/>
          <w:szCs w:val="28"/>
        </w:rPr>
        <w:t>Przedmiot zamówienia. Okres obowiązywania umowy. Termin realizacji.</w:t>
      </w:r>
      <w:bookmarkEnd w:id="5"/>
    </w:p>
    <w:p w14:paraId="56988419" w14:textId="77777777" w:rsidR="00786506" w:rsidRPr="008B6E07" w:rsidRDefault="00786506" w:rsidP="00786506">
      <w:pPr>
        <w:pStyle w:val="Akapitzlist"/>
        <w:keepNext/>
        <w:tabs>
          <w:tab w:val="left" w:pos="720"/>
        </w:tabs>
        <w:snapToGrid w:val="0"/>
        <w:ind w:left="1080"/>
        <w:outlineLvl w:val="1"/>
        <w:rPr>
          <w:b/>
          <w:bCs/>
          <w:sz w:val="10"/>
          <w:szCs w:val="12"/>
        </w:rPr>
      </w:pPr>
    </w:p>
    <w:p w14:paraId="51FF2DB4" w14:textId="471A180F" w:rsidR="00F83ED7" w:rsidRDefault="00F83ED7" w:rsidP="00851DD9">
      <w:pPr>
        <w:pStyle w:val="Akapitzlist"/>
        <w:numPr>
          <w:ilvl w:val="0"/>
          <w:numId w:val="50"/>
        </w:numPr>
        <w:jc w:val="both"/>
        <w:rPr>
          <w:sz w:val="22"/>
          <w:szCs w:val="22"/>
        </w:rPr>
      </w:pPr>
      <w:r w:rsidRPr="008B6E07">
        <w:rPr>
          <w:sz w:val="22"/>
          <w:szCs w:val="22"/>
        </w:rPr>
        <w:t xml:space="preserve">Przedmiotem zamówienia jest: </w:t>
      </w:r>
      <w:r w:rsidR="000E6E7C" w:rsidRPr="008B6E07">
        <w:rPr>
          <w:sz w:val="22"/>
          <w:szCs w:val="22"/>
        </w:rPr>
        <w:t>Świadczenie usług serwisowych i legalizacji urządzeń pomiarowych przeznaczonych do oznaczenia masy, zabudowanych w ZPM dla PGG S.A. o/KWK Sośnica z podziałem na zadania.</w:t>
      </w:r>
      <w:r w:rsidR="000C0E2F">
        <w:rPr>
          <w:sz w:val="22"/>
          <w:szCs w:val="22"/>
        </w:rPr>
        <w:t>:</w:t>
      </w:r>
    </w:p>
    <w:p w14:paraId="1EAADC8A" w14:textId="77777777" w:rsidR="001A4E3F" w:rsidRPr="001A4E3F" w:rsidRDefault="001A4E3F" w:rsidP="001A4E3F">
      <w:pPr>
        <w:pStyle w:val="Akapitzlist"/>
        <w:ind w:left="360"/>
        <w:jc w:val="both"/>
        <w:rPr>
          <w:sz w:val="22"/>
          <w:szCs w:val="22"/>
        </w:rPr>
      </w:pPr>
      <w:r w:rsidRPr="001A4E3F">
        <w:rPr>
          <w:sz w:val="22"/>
          <w:szCs w:val="22"/>
        </w:rPr>
        <w:t>Zadanie nr 1 - Usługi serwisowe i legalizacja wag samochodowych zabudowanych w ZPMW.</w:t>
      </w:r>
    </w:p>
    <w:p w14:paraId="1BDB4B5D" w14:textId="77777777" w:rsidR="001A4E3F" w:rsidRPr="001A4E3F" w:rsidRDefault="001A4E3F" w:rsidP="001A4E3F">
      <w:pPr>
        <w:pStyle w:val="Akapitzlist"/>
        <w:ind w:left="360"/>
        <w:jc w:val="both"/>
        <w:rPr>
          <w:sz w:val="22"/>
          <w:szCs w:val="22"/>
        </w:rPr>
      </w:pPr>
      <w:r w:rsidRPr="001A4E3F">
        <w:rPr>
          <w:sz w:val="22"/>
          <w:szCs w:val="22"/>
        </w:rPr>
        <w:t>Zadanie nr 2 - Usługi serwisowe i legalizacja wag kolejowych zabudowanych w ZPMW.</w:t>
      </w:r>
    </w:p>
    <w:p w14:paraId="46E6EF39" w14:textId="77777777" w:rsidR="001A4E3F" w:rsidRPr="001A4E3F" w:rsidRDefault="001A4E3F" w:rsidP="001A4E3F">
      <w:pPr>
        <w:pStyle w:val="Akapitzlist"/>
        <w:ind w:left="360"/>
        <w:jc w:val="both"/>
        <w:rPr>
          <w:sz w:val="22"/>
          <w:szCs w:val="22"/>
        </w:rPr>
      </w:pPr>
      <w:r w:rsidRPr="001A4E3F">
        <w:rPr>
          <w:sz w:val="22"/>
          <w:szCs w:val="22"/>
        </w:rPr>
        <w:t>Zadanie nr 3 - Usługi serwisowe i legalizacja wag zbiornikowych zabudowanych w ZPMW.</w:t>
      </w:r>
    </w:p>
    <w:p w14:paraId="081F2039" w14:textId="24743FA4" w:rsidR="001A4E3F" w:rsidRPr="008B6E07" w:rsidRDefault="001A4E3F" w:rsidP="001A4E3F">
      <w:pPr>
        <w:pStyle w:val="Akapitzlist"/>
        <w:ind w:left="360"/>
        <w:jc w:val="both"/>
        <w:rPr>
          <w:sz w:val="22"/>
          <w:szCs w:val="22"/>
        </w:rPr>
      </w:pPr>
      <w:r w:rsidRPr="001A4E3F">
        <w:rPr>
          <w:sz w:val="22"/>
          <w:szCs w:val="22"/>
        </w:rPr>
        <w:t>Zadanie nr 4 - Usługi serwisowe oraz wzorcowanie wag taśmowych typu WMTP i ROL 400.</w:t>
      </w:r>
    </w:p>
    <w:p w14:paraId="45892244" w14:textId="15B925CA" w:rsidR="00F83ED7" w:rsidRPr="008B6E07" w:rsidRDefault="00F83ED7" w:rsidP="00851DD9">
      <w:pPr>
        <w:pStyle w:val="Akapitzlist"/>
        <w:numPr>
          <w:ilvl w:val="0"/>
          <w:numId w:val="50"/>
        </w:numPr>
        <w:ind w:left="357" w:hanging="357"/>
        <w:jc w:val="both"/>
        <w:rPr>
          <w:b/>
          <w:bCs/>
          <w:sz w:val="22"/>
          <w:szCs w:val="22"/>
        </w:rPr>
      </w:pPr>
      <w:r w:rsidRPr="008B6E07">
        <w:rPr>
          <w:sz w:val="22"/>
          <w:szCs w:val="22"/>
        </w:rPr>
        <w:t xml:space="preserve">Szczegółowy opis przedmiotu zamówienia </w:t>
      </w:r>
      <w:r w:rsidR="006D3ED5" w:rsidRPr="008B6E07">
        <w:rPr>
          <w:sz w:val="22"/>
          <w:szCs w:val="22"/>
        </w:rPr>
        <w:t xml:space="preserve">- </w:t>
      </w:r>
      <w:r w:rsidRPr="008B6E07">
        <w:rPr>
          <w:sz w:val="22"/>
          <w:szCs w:val="22"/>
        </w:rPr>
        <w:t xml:space="preserve">SOPZ zawarty jest w </w:t>
      </w:r>
      <w:r w:rsidRPr="008B6E07">
        <w:rPr>
          <w:b/>
          <w:bCs/>
          <w:iCs/>
          <w:sz w:val="22"/>
          <w:szCs w:val="22"/>
        </w:rPr>
        <w:t>Załączniku nr 1</w:t>
      </w:r>
      <w:r w:rsidRPr="008B6E07">
        <w:rPr>
          <w:b/>
          <w:bCs/>
          <w:sz w:val="22"/>
          <w:szCs w:val="22"/>
        </w:rPr>
        <w:t xml:space="preserve"> do SWZ.</w:t>
      </w:r>
    </w:p>
    <w:p w14:paraId="38F4564E" w14:textId="5935735C" w:rsidR="00F83ED7" w:rsidRPr="008B6E07" w:rsidRDefault="00F83ED7" w:rsidP="00851DD9">
      <w:pPr>
        <w:pStyle w:val="Akapitzlist"/>
        <w:numPr>
          <w:ilvl w:val="0"/>
          <w:numId w:val="50"/>
        </w:numPr>
        <w:ind w:left="357" w:hanging="357"/>
        <w:jc w:val="both"/>
        <w:rPr>
          <w:bCs/>
          <w:sz w:val="22"/>
          <w:szCs w:val="22"/>
        </w:rPr>
      </w:pPr>
      <w:r w:rsidRPr="008B6E07">
        <w:rPr>
          <w:sz w:val="22"/>
          <w:szCs w:val="22"/>
        </w:rPr>
        <w:t xml:space="preserve">Kody CPV: </w:t>
      </w:r>
      <w:r w:rsidR="00AD739A" w:rsidRPr="008B6E07">
        <w:rPr>
          <w:sz w:val="22"/>
          <w:szCs w:val="22"/>
        </w:rPr>
        <w:t>50411000-9</w:t>
      </w:r>
    </w:p>
    <w:p w14:paraId="109FD2BE" w14:textId="5971CD75" w:rsidR="00F83ED7" w:rsidRPr="008B6E07" w:rsidRDefault="00F83ED7" w:rsidP="00851DD9">
      <w:pPr>
        <w:pStyle w:val="Akapitzlist"/>
        <w:numPr>
          <w:ilvl w:val="0"/>
          <w:numId w:val="50"/>
        </w:numPr>
        <w:ind w:left="357" w:hanging="357"/>
        <w:jc w:val="both"/>
        <w:rPr>
          <w:bCs/>
          <w:sz w:val="22"/>
          <w:szCs w:val="22"/>
        </w:rPr>
      </w:pPr>
      <w:r w:rsidRPr="008B6E07">
        <w:rPr>
          <w:bCs/>
          <w:sz w:val="22"/>
          <w:szCs w:val="22"/>
        </w:rPr>
        <w:t xml:space="preserve">Okres obowiązywania </w:t>
      </w:r>
      <w:r w:rsidR="006B5606" w:rsidRPr="008B6E07">
        <w:rPr>
          <w:bCs/>
          <w:sz w:val="22"/>
          <w:szCs w:val="22"/>
        </w:rPr>
        <w:t>U</w:t>
      </w:r>
      <w:r w:rsidRPr="008B6E07">
        <w:rPr>
          <w:bCs/>
          <w:sz w:val="22"/>
          <w:szCs w:val="22"/>
        </w:rPr>
        <w:t xml:space="preserve">mowy i termin realizacji został określony w §5 Istotnych postanowień umowy (IPU) - </w:t>
      </w:r>
      <w:r w:rsidRPr="008B6E07">
        <w:rPr>
          <w:b/>
          <w:sz w:val="22"/>
          <w:szCs w:val="22"/>
        </w:rPr>
        <w:t xml:space="preserve">Załącznik nr </w:t>
      </w:r>
      <w:r w:rsidR="008F54C9" w:rsidRPr="008B6E07">
        <w:rPr>
          <w:b/>
          <w:sz w:val="22"/>
          <w:szCs w:val="22"/>
        </w:rPr>
        <w:t>14</w:t>
      </w:r>
      <w:r w:rsidRPr="008B6E07">
        <w:rPr>
          <w:b/>
          <w:sz w:val="22"/>
          <w:szCs w:val="22"/>
        </w:rPr>
        <w:t xml:space="preserve"> do SWZ</w:t>
      </w:r>
      <w:r w:rsidRPr="008B6E07">
        <w:rPr>
          <w:bCs/>
          <w:sz w:val="22"/>
          <w:szCs w:val="22"/>
        </w:rPr>
        <w:t>.</w:t>
      </w:r>
    </w:p>
    <w:p w14:paraId="7DD4FF0B" w14:textId="187579CF" w:rsidR="00786506" w:rsidRPr="008B6E07" w:rsidRDefault="006E590A" w:rsidP="00851DD9">
      <w:pPr>
        <w:pStyle w:val="Tekstpodstawowy2"/>
        <w:numPr>
          <w:ilvl w:val="0"/>
          <w:numId w:val="50"/>
        </w:numPr>
        <w:spacing w:after="40"/>
        <w:jc w:val="both"/>
      </w:pPr>
      <w:r w:rsidRPr="008B6E07">
        <w:rPr>
          <w:b w:val="0"/>
          <w:sz w:val="22"/>
          <w:szCs w:val="22"/>
        </w:rPr>
        <w:t xml:space="preserve">Maszyny/urządzenia objęte świadczeniem usług serwisowych są własnością  Polskiej Grupy Górniczej S.A. </w:t>
      </w:r>
      <w:bookmarkEnd w:id="4"/>
    </w:p>
    <w:p w14:paraId="383313A0" w14:textId="77777777" w:rsidR="00786506" w:rsidRPr="008B6E07" w:rsidRDefault="00786506" w:rsidP="00786506">
      <w:pPr>
        <w:pStyle w:val="Tekstpodstawowy2"/>
        <w:spacing w:after="40"/>
        <w:ind w:left="360"/>
        <w:jc w:val="both"/>
        <w:rPr>
          <w:sz w:val="8"/>
          <w:szCs w:val="2"/>
        </w:rPr>
      </w:pPr>
    </w:p>
    <w:p w14:paraId="2AA94DC8" w14:textId="37099604" w:rsidR="00F83ED7" w:rsidRPr="008B6E07" w:rsidRDefault="003B7FFE" w:rsidP="00851DD9">
      <w:pPr>
        <w:pStyle w:val="Akapitzlist"/>
        <w:keepNext/>
        <w:numPr>
          <w:ilvl w:val="0"/>
          <w:numId w:val="49"/>
        </w:numPr>
        <w:tabs>
          <w:tab w:val="left" w:pos="720"/>
        </w:tabs>
        <w:snapToGrid w:val="0"/>
        <w:outlineLvl w:val="1"/>
        <w:rPr>
          <w:b/>
          <w:bCs/>
          <w:szCs w:val="28"/>
        </w:rPr>
      </w:pPr>
      <w:bookmarkStart w:id="6" w:name="_Hlk108339535"/>
      <w:bookmarkStart w:id="7" w:name="_Toc216787907"/>
      <w:r w:rsidRPr="008B6E07">
        <w:rPr>
          <w:b/>
          <w:bCs/>
          <w:szCs w:val="28"/>
        </w:rPr>
        <w:t>Oferty częściowe</w:t>
      </w:r>
      <w:r w:rsidR="00A00311" w:rsidRPr="008B6E07">
        <w:rPr>
          <w:b/>
          <w:bCs/>
          <w:szCs w:val="28"/>
        </w:rPr>
        <w:t>, oferty wariantowe.</w:t>
      </w:r>
      <w:bookmarkEnd w:id="7"/>
    </w:p>
    <w:bookmarkEnd w:id="6"/>
    <w:p w14:paraId="51772066" w14:textId="77777777" w:rsidR="00AD45A6" w:rsidRPr="008B6E07" w:rsidRDefault="00AD45A6" w:rsidP="00F83ED7">
      <w:pPr>
        <w:ind w:left="284"/>
        <w:jc w:val="both"/>
        <w:rPr>
          <w:sz w:val="6"/>
          <w:szCs w:val="6"/>
        </w:rPr>
      </w:pPr>
    </w:p>
    <w:p w14:paraId="5359BFE7" w14:textId="1CD76D7D" w:rsidR="00A00311" w:rsidRPr="008B6E07" w:rsidRDefault="00A00311" w:rsidP="00851DD9">
      <w:pPr>
        <w:numPr>
          <w:ilvl w:val="0"/>
          <w:numId w:val="51"/>
        </w:numPr>
        <w:tabs>
          <w:tab w:val="clear" w:pos="862"/>
        </w:tabs>
        <w:ind w:left="426" w:hanging="426"/>
        <w:jc w:val="both"/>
        <w:rPr>
          <w:sz w:val="22"/>
          <w:szCs w:val="22"/>
        </w:rPr>
      </w:pPr>
      <w:bookmarkStart w:id="8" w:name="_Hlk159236564"/>
      <w:r w:rsidRPr="008B6E07">
        <w:rPr>
          <w:sz w:val="22"/>
          <w:szCs w:val="22"/>
        </w:rPr>
        <w:t>Zamawiający nie dopuszcza możliwości składania ofert wariantowych.</w:t>
      </w:r>
    </w:p>
    <w:p w14:paraId="6727C94E" w14:textId="1B75F56C" w:rsidR="004A6CDB" w:rsidRPr="008B6E07" w:rsidRDefault="004155E7" w:rsidP="00851DD9">
      <w:pPr>
        <w:numPr>
          <w:ilvl w:val="0"/>
          <w:numId w:val="51"/>
        </w:numPr>
        <w:tabs>
          <w:tab w:val="clear" w:pos="862"/>
        </w:tabs>
        <w:ind w:left="426" w:hanging="426"/>
        <w:jc w:val="both"/>
        <w:rPr>
          <w:sz w:val="22"/>
          <w:szCs w:val="22"/>
        </w:rPr>
      </w:pPr>
      <w:bookmarkStart w:id="9" w:name="_Hlk108339553"/>
      <w:r w:rsidRPr="008B6E07">
        <w:rPr>
          <w:bCs/>
          <w:sz w:val="22"/>
          <w:szCs w:val="22"/>
        </w:rPr>
        <w:t xml:space="preserve">Zamawiający dopuszcza możliwość </w:t>
      </w:r>
      <w:r w:rsidRPr="008B6E07">
        <w:rPr>
          <w:sz w:val="22"/>
          <w:szCs w:val="22"/>
        </w:rPr>
        <w:t xml:space="preserve">składania ofert częściowych na zadania. </w:t>
      </w:r>
      <w:r w:rsidRPr="008B6E07">
        <w:rPr>
          <w:bCs/>
          <w:sz w:val="22"/>
          <w:szCs w:val="22"/>
        </w:rPr>
        <w:t xml:space="preserve">Składana oferta winna obejmować cały zakres rzeczowy zadania. </w:t>
      </w:r>
      <w:r w:rsidR="006E590A" w:rsidRPr="008B6E07">
        <w:rPr>
          <w:bCs/>
          <w:sz w:val="22"/>
          <w:szCs w:val="22"/>
        </w:rPr>
        <w:t xml:space="preserve">Zakres i przedmiot poszczególnych części zamówienia, </w:t>
      </w:r>
      <w:r w:rsidR="006E590A" w:rsidRPr="008B6E07">
        <w:rPr>
          <w:bCs/>
          <w:sz w:val="22"/>
          <w:szCs w:val="22"/>
        </w:rPr>
        <w:br/>
        <w:t>na które można składać ofertę został określony w SOPZ</w:t>
      </w:r>
      <w:bookmarkEnd w:id="8"/>
      <w:bookmarkEnd w:id="9"/>
    </w:p>
    <w:p w14:paraId="5B4013BC" w14:textId="20738F87" w:rsidR="006E590A" w:rsidRPr="008B6E07" w:rsidRDefault="006E590A" w:rsidP="00851DD9">
      <w:pPr>
        <w:pStyle w:val="Akapitzlist"/>
        <w:keepNext/>
        <w:numPr>
          <w:ilvl w:val="0"/>
          <w:numId w:val="49"/>
        </w:numPr>
        <w:tabs>
          <w:tab w:val="left" w:pos="720"/>
        </w:tabs>
        <w:snapToGrid w:val="0"/>
        <w:outlineLvl w:val="1"/>
        <w:rPr>
          <w:sz w:val="22"/>
          <w:szCs w:val="22"/>
        </w:rPr>
      </w:pPr>
      <w:bookmarkStart w:id="10" w:name="_Hlk108339262"/>
      <w:bookmarkStart w:id="11" w:name="_Toc216787908"/>
      <w:r w:rsidRPr="008B6E07">
        <w:rPr>
          <w:b/>
          <w:bCs/>
          <w:szCs w:val="28"/>
        </w:rPr>
        <w:lastRenderedPageBreak/>
        <w:t>Kwalifikacja podmiotowa Wykonawców.</w:t>
      </w:r>
      <w:bookmarkEnd w:id="11"/>
      <w:r w:rsidRPr="008B6E07">
        <w:rPr>
          <w:b/>
          <w:bCs/>
          <w:szCs w:val="28"/>
        </w:rPr>
        <w:t xml:space="preserve"> </w:t>
      </w:r>
    </w:p>
    <w:p w14:paraId="0D6C826E" w14:textId="60221FA0" w:rsidR="006E590A" w:rsidRPr="008B6E07" w:rsidRDefault="006E590A" w:rsidP="00851DD9">
      <w:pPr>
        <w:numPr>
          <w:ilvl w:val="0"/>
          <w:numId w:val="52"/>
        </w:numPr>
        <w:jc w:val="both"/>
        <w:rPr>
          <w:sz w:val="22"/>
          <w:szCs w:val="22"/>
        </w:rPr>
      </w:pPr>
      <w:r w:rsidRPr="008B6E07">
        <w:rPr>
          <w:sz w:val="22"/>
          <w:szCs w:val="22"/>
        </w:rPr>
        <w:t xml:space="preserve">O udzielenie zamówienia mogą ubiegać się Wykonawcy, którzy nie podlegają wykluczeniu </w:t>
      </w:r>
      <w:r w:rsidR="00AA647A" w:rsidRPr="008B6E07">
        <w:rPr>
          <w:sz w:val="22"/>
          <w:szCs w:val="22"/>
        </w:rPr>
        <w:br/>
      </w:r>
      <w:r w:rsidRPr="008B6E07">
        <w:rPr>
          <w:sz w:val="22"/>
          <w:szCs w:val="22"/>
        </w:rPr>
        <w:t>z postępowania oraz spełniają warunki udziału w postępowaniu.</w:t>
      </w:r>
    </w:p>
    <w:p w14:paraId="7200256A" w14:textId="77777777" w:rsidR="000C0E2F" w:rsidRPr="003D5BEF" w:rsidRDefault="000C0E2F" w:rsidP="00851DD9">
      <w:pPr>
        <w:pStyle w:val="Akapitzlist"/>
        <w:numPr>
          <w:ilvl w:val="0"/>
          <w:numId w:val="52"/>
        </w:numPr>
        <w:spacing w:before="120" w:line="312" w:lineRule="auto"/>
        <w:jc w:val="both"/>
      </w:pPr>
      <w:bookmarkStart w:id="12" w:name="_Hlk91670677"/>
      <w:r w:rsidRPr="003D5BEF">
        <w:t>Wykluczeniu z postępowania podlega Wykonawca:</w:t>
      </w:r>
    </w:p>
    <w:p w14:paraId="0AA850CB" w14:textId="67756F38" w:rsidR="000C0E2F" w:rsidRPr="003D5BEF" w:rsidRDefault="000C0E2F" w:rsidP="00851DD9">
      <w:pPr>
        <w:pStyle w:val="Akapitzlist"/>
        <w:numPr>
          <w:ilvl w:val="1"/>
          <w:numId w:val="52"/>
        </w:numPr>
        <w:ind w:left="709" w:hanging="425"/>
        <w:jc w:val="both"/>
      </w:pPr>
      <w:r w:rsidRPr="003D5BEF">
        <w:t xml:space="preserve">w stosunku do którego otwarto likwidację, sąd zarządził likwidację majątku w postępowaniu restrukturyzacyjnym lub upadłościowym, w stosunku do którego ogłoszono upadłość – </w:t>
      </w:r>
      <w:r w:rsidR="001402AD" w:rsidRPr="003D5BEF">
        <w:br/>
      </w:r>
      <w:r w:rsidRPr="003D5BEF">
        <w:t xml:space="preserve">z wyjątkiem wykonawcy, który po ogłoszeniu upadłości zawarł układ zatwierdzony prawomocnym postanowieniem sądu, jeżeli układ nie przewiduje zaspokojenia wierzycieli przez likwidację majątku upadłego, którego działalność gospodarcza jest zawieszona lub znajduje się on w tego rodzaju sytuacji wynikającej z procedury przewidzianej przepisami miejsca wszczęcia tej procedury, </w:t>
      </w:r>
    </w:p>
    <w:p w14:paraId="763023D4" w14:textId="77777777" w:rsidR="000C0E2F" w:rsidRPr="003D5BEF" w:rsidRDefault="000C0E2F" w:rsidP="00851DD9">
      <w:pPr>
        <w:pStyle w:val="Akapitzlist"/>
        <w:numPr>
          <w:ilvl w:val="1"/>
          <w:numId w:val="52"/>
        </w:numPr>
        <w:ind w:left="709" w:hanging="425"/>
        <w:jc w:val="both"/>
      </w:pPr>
      <w:r w:rsidRPr="003D5BEF">
        <w:t xml:space="preserve">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lub oferty częściowe, chyba że wykażą, że przygotowali te oferty niezależnie od siebie; </w:t>
      </w:r>
    </w:p>
    <w:p w14:paraId="2FDB830A" w14:textId="77777777" w:rsidR="000C0E2F" w:rsidRPr="003D5BEF" w:rsidRDefault="000C0E2F" w:rsidP="00851DD9">
      <w:pPr>
        <w:pStyle w:val="Akapitzlist"/>
        <w:numPr>
          <w:ilvl w:val="1"/>
          <w:numId w:val="52"/>
        </w:numPr>
        <w:ind w:left="709" w:hanging="425"/>
        <w:jc w:val="both"/>
      </w:pPr>
      <w:r w:rsidRPr="003D5BEF">
        <w:t xml:space="preserve">wobec którego wydano prawomocny wyrok sądu lub ostateczną decyzję administracyjną o zaleganiu z uiszczeniem podatków, opłat lub składek na ubezpieczenia społeczne lub zdrowotne, chyba że Wykonawca odpowiednio przed upływem terminu składania ofert dokonał płatności należnych podatków, opłat lub składek na ubezpieczenia społeczne lub zdrowotne wraz z odsetkami lub grzywnami lub zawarł wiążące porozumienie w sprawie spłaty tych należności; </w:t>
      </w:r>
    </w:p>
    <w:p w14:paraId="133ED666" w14:textId="77777777" w:rsidR="000C0E2F" w:rsidRPr="003D5BEF" w:rsidRDefault="000C0E2F" w:rsidP="00851DD9">
      <w:pPr>
        <w:pStyle w:val="Akapitzlist"/>
        <w:numPr>
          <w:ilvl w:val="1"/>
          <w:numId w:val="52"/>
        </w:numPr>
        <w:ind w:left="709" w:hanging="425"/>
        <w:jc w:val="both"/>
      </w:pPr>
      <w:r w:rsidRPr="003D5BEF">
        <w:t xml:space="preserve">który naruszył obowiązki dotyczące płatności podatków opłat lub składek na ubezpieczenia społeczne lub zdrowotne, chyba że Wykonawca odpowiednio przed upływem terminu składania ofert dokonał płatności należnych podatków, opłat lub składek na ubezpieczenia społeczne lub zdrowotne wraz z odsetkami lub grzywnami lub zawarł wiążące porozumienie w sprawie spłaty tych należności; </w:t>
      </w:r>
    </w:p>
    <w:p w14:paraId="6CB3D0A2" w14:textId="77777777" w:rsidR="000C0E2F" w:rsidRPr="003D5BEF" w:rsidRDefault="000C0E2F" w:rsidP="00851DD9">
      <w:pPr>
        <w:pStyle w:val="Akapitzlist"/>
        <w:numPr>
          <w:ilvl w:val="1"/>
          <w:numId w:val="52"/>
        </w:numPr>
        <w:ind w:left="709" w:hanging="425"/>
        <w:jc w:val="both"/>
      </w:pPr>
      <w:r w:rsidRPr="003D5BEF">
        <w:t xml:space="preserve">jeżeli doszło do zakłócenia konkurencji wynikającego z wcześniejszego doradztwa lub zaangażowania w inny sposób w przygotowanie postępowania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 </w:t>
      </w:r>
    </w:p>
    <w:p w14:paraId="4957BEED" w14:textId="77777777" w:rsidR="000C0E2F" w:rsidRPr="003D5BEF" w:rsidRDefault="000C0E2F" w:rsidP="00851DD9">
      <w:pPr>
        <w:pStyle w:val="Akapitzlist"/>
        <w:numPr>
          <w:ilvl w:val="1"/>
          <w:numId w:val="52"/>
        </w:numPr>
        <w:ind w:left="709" w:hanging="425"/>
        <w:jc w:val="both"/>
      </w:pPr>
      <w:r w:rsidRPr="003D5BEF">
        <w:t xml:space="preserve">który przedstawił informacje wprowadzające w błąd, co mogło mieć wpływ na decyzje podejmowane przez Zamawiającego w postępowaniu o udzielenie zamówienia; </w:t>
      </w:r>
    </w:p>
    <w:p w14:paraId="46446F7A" w14:textId="77777777" w:rsidR="000C0E2F" w:rsidRPr="003D5BEF" w:rsidRDefault="000C0E2F" w:rsidP="00851DD9">
      <w:pPr>
        <w:pStyle w:val="Akapitzlist"/>
        <w:numPr>
          <w:ilvl w:val="1"/>
          <w:numId w:val="52"/>
        </w:numPr>
        <w:ind w:left="709" w:hanging="425"/>
        <w:jc w:val="both"/>
      </w:pPr>
      <w:r w:rsidRPr="003D5BEF">
        <w:t xml:space="preserve">wobec którego zachodzą okoliczności określone w art. 7 ust 1 ustawy z dnia 13 kwietnia 2022 r. o szczególnych rozwiązaniach w zakresie przeciwdziałania wspieraniu agresji na Ukrainę oraz służących ochronie bezpieczeństwa narodowego </w:t>
      </w:r>
      <w:r w:rsidRPr="003D5BEF">
        <w:rPr>
          <w:rFonts w:eastAsiaTheme="minorHAnsi"/>
          <w:color w:val="000000"/>
          <w:sz w:val="23"/>
          <w:szCs w:val="23"/>
          <w:lang w:eastAsia="en-US"/>
        </w:rPr>
        <w:t xml:space="preserve">oraz w rozporządzeniu (UE) 2022/576, </w:t>
      </w:r>
      <w:proofErr w:type="spellStart"/>
      <w:r w:rsidRPr="003D5BEF">
        <w:rPr>
          <w:rFonts w:eastAsiaTheme="minorHAnsi"/>
          <w:color w:val="000000"/>
          <w:sz w:val="23"/>
          <w:szCs w:val="23"/>
          <w:lang w:eastAsia="en-US"/>
        </w:rPr>
        <w:t>tj</w:t>
      </w:r>
      <w:proofErr w:type="spellEnd"/>
      <w:r w:rsidRPr="003D5BEF">
        <w:rPr>
          <w:rFonts w:eastAsiaTheme="minorHAnsi"/>
          <w:color w:val="000000"/>
          <w:sz w:val="23"/>
          <w:szCs w:val="23"/>
          <w:lang w:eastAsia="en-US"/>
        </w:rPr>
        <w:t xml:space="preserve">: </w:t>
      </w:r>
    </w:p>
    <w:p w14:paraId="4A756BF1" w14:textId="31BADBE8" w:rsidR="000C0E2F" w:rsidRPr="003D5BEF" w:rsidRDefault="000C0E2F" w:rsidP="00851DD9">
      <w:pPr>
        <w:numPr>
          <w:ilvl w:val="2"/>
          <w:numId w:val="52"/>
        </w:numPr>
        <w:autoSpaceDE w:val="0"/>
        <w:autoSpaceDN w:val="0"/>
        <w:adjustRightInd w:val="0"/>
        <w:ind w:left="1077" w:hanging="357"/>
        <w:jc w:val="both"/>
        <w:rPr>
          <w:sz w:val="24"/>
          <w:szCs w:val="24"/>
        </w:rPr>
      </w:pPr>
      <w:r w:rsidRPr="003D5BEF">
        <w:rPr>
          <w:sz w:val="24"/>
          <w:szCs w:val="24"/>
        </w:rPr>
        <w:t>Wykonawcy, którzy są wymienieni w wykazach określonych w rozporządzeniu Rady (WE) nr 765/2006 z dnia 18 maja 2006 r. dotyczącym środków ograniczających w związku z sytuacją na Białorusi i udziałem Białorusi w agresji Rosji wobec Ukrainy (</w:t>
      </w:r>
      <w:proofErr w:type="spellStart"/>
      <w:r w:rsidRPr="003D5BEF">
        <w:rPr>
          <w:sz w:val="24"/>
          <w:szCs w:val="24"/>
        </w:rPr>
        <w:t>Dz.Urz</w:t>
      </w:r>
      <w:proofErr w:type="spellEnd"/>
      <w:r w:rsidRPr="003D5BEF">
        <w:rPr>
          <w:sz w:val="24"/>
          <w:szCs w:val="24"/>
        </w:rPr>
        <w:t xml:space="preserve">. UE L 134 z 20.05.2006, str. 1 z </w:t>
      </w:r>
      <w:proofErr w:type="spellStart"/>
      <w:r w:rsidRPr="003D5BEF">
        <w:rPr>
          <w:sz w:val="24"/>
          <w:szCs w:val="24"/>
        </w:rPr>
        <w:t>późn</w:t>
      </w:r>
      <w:proofErr w:type="spellEnd"/>
      <w:r w:rsidRPr="003D5BEF">
        <w:rPr>
          <w:sz w:val="24"/>
          <w:szCs w:val="24"/>
        </w:rPr>
        <w:t xml:space="preserve">. zm.) zwanym dalej ,,rozporządzeniem 765/2006”, lub rozporządzeniu Rady (UE) nr 269/2014 z dnia 17 marca 2014 r. </w:t>
      </w:r>
      <w:r w:rsidR="001402AD" w:rsidRPr="003D5BEF">
        <w:rPr>
          <w:sz w:val="24"/>
          <w:szCs w:val="24"/>
        </w:rPr>
        <w:br/>
      </w:r>
      <w:r w:rsidRPr="003D5BEF">
        <w:rPr>
          <w:sz w:val="24"/>
          <w:szCs w:val="24"/>
        </w:rPr>
        <w:t>w sprawie środków ograniczających w odniesieniu do działań podważających integralność terytorialną, suwerenność i niezależność Ukrainy lub im zagrażających (</w:t>
      </w:r>
      <w:proofErr w:type="spellStart"/>
      <w:r w:rsidRPr="003D5BEF">
        <w:rPr>
          <w:sz w:val="24"/>
          <w:szCs w:val="24"/>
        </w:rPr>
        <w:t>Dz.Urz</w:t>
      </w:r>
      <w:proofErr w:type="spellEnd"/>
      <w:r w:rsidRPr="003D5BEF">
        <w:rPr>
          <w:sz w:val="24"/>
          <w:szCs w:val="24"/>
        </w:rPr>
        <w:t xml:space="preserve">. UE L 78 z 17.03.2014, str. 6, z </w:t>
      </w:r>
      <w:proofErr w:type="spellStart"/>
      <w:r w:rsidRPr="003D5BEF">
        <w:rPr>
          <w:sz w:val="24"/>
          <w:szCs w:val="24"/>
        </w:rPr>
        <w:t>późn</w:t>
      </w:r>
      <w:proofErr w:type="spellEnd"/>
      <w:r w:rsidRPr="003D5BEF">
        <w:rPr>
          <w:sz w:val="24"/>
          <w:szCs w:val="24"/>
        </w:rPr>
        <w:t xml:space="preserve">. zm.) zwanym dalej ,,rozporządzeniem 269/2014” albo wpisani na listę na podstawie decyzji w sprawie wpisu na listę rozstrzygającej </w:t>
      </w:r>
      <w:r w:rsidR="001402AD" w:rsidRPr="003D5BEF">
        <w:rPr>
          <w:sz w:val="24"/>
          <w:szCs w:val="24"/>
        </w:rPr>
        <w:br/>
      </w:r>
      <w:r w:rsidRPr="003D5BEF">
        <w:rPr>
          <w:sz w:val="24"/>
          <w:szCs w:val="24"/>
        </w:rPr>
        <w:t xml:space="preserve">o zastosowaniu środka, o którym mowa w art. 1 pkt 3 w zw. art. 3 ustawy z dnia 13 </w:t>
      </w:r>
      <w:r w:rsidRPr="003D5BEF">
        <w:rPr>
          <w:sz w:val="24"/>
          <w:szCs w:val="24"/>
        </w:rPr>
        <w:lastRenderedPageBreak/>
        <w:t xml:space="preserve">kwietnia 2022r. o szczególnych rozwiązaniach w zakresie przeciwdziałania wspieraniu agresji na Ukrainę oraz służących ochronie bezpieczeństwa narodowego (Dz.U. 2022, poz. 835); </w:t>
      </w:r>
    </w:p>
    <w:p w14:paraId="15BAE77A" w14:textId="77777777" w:rsidR="000C0E2F" w:rsidRPr="003D5BEF" w:rsidRDefault="000C0E2F" w:rsidP="00851DD9">
      <w:pPr>
        <w:numPr>
          <w:ilvl w:val="2"/>
          <w:numId w:val="52"/>
        </w:numPr>
        <w:autoSpaceDE w:val="0"/>
        <w:autoSpaceDN w:val="0"/>
        <w:adjustRightInd w:val="0"/>
        <w:ind w:left="1077" w:hanging="357"/>
        <w:jc w:val="both"/>
        <w:rPr>
          <w:rFonts w:eastAsiaTheme="minorHAnsi"/>
          <w:color w:val="000000"/>
          <w:sz w:val="23"/>
          <w:szCs w:val="23"/>
          <w:lang w:eastAsia="en-US"/>
        </w:rPr>
      </w:pPr>
      <w:r w:rsidRPr="003D5BEF">
        <w:rPr>
          <w:rFonts w:eastAsiaTheme="minorHAnsi"/>
          <w:color w:val="000000"/>
          <w:sz w:val="23"/>
          <w:szCs w:val="23"/>
          <w:lang w:eastAsia="en-US"/>
        </w:rPr>
        <w:t xml:space="preserve">Wykonawcy, których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w zw. art. 3 ustawy; </w:t>
      </w:r>
    </w:p>
    <w:p w14:paraId="3E4EEE84" w14:textId="1F38AB0A" w:rsidR="000C0E2F" w:rsidRPr="003D5BEF" w:rsidRDefault="000C0E2F" w:rsidP="00851DD9">
      <w:pPr>
        <w:numPr>
          <w:ilvl w:val="2"/>
          <w:numId w:val="52"/>
        </w:numPr>
        <w:autoSpaceDE w:val="0"/>
        <w:autoSpaceDN w:val="0"/>
        <w:adjustRightInd w:val="0"/>
        <w:ind w:left="1077" w:hanging="357"/>
        <w:jc w:val="both"/>
        <w:rPr>
          <w:rFonts w:eastAsiaTheme="minorHAnsi"/>
          <w:color w:val="000000"/>
          <w:sz w:val="23"/>
          <w:szCs w:val="23"/>
          <w:lang w:eastAsia="en-US"/>
        </w:rPr>
      </w:pPr>
      <w:r w:rsidRPr="003D5BEF">
        <w:rPr>
          <w:rFonts w:eastAsiaTheme="minorHAnsi"/>
          <w:color w:val="000000"/>
          <w:sz w:val="23"/>
          <w:szCs w:val="23"/>
          <w:lang w:eastAsia="en-US"/>
        </w:rPr>
        <w:t xml:space="preserve">Wykonawcy, których jednostką dominującą w rozumieniu art. 3 ust. 1 pkt 37 ustawy z dnia 29 września 1994 r. o rachunkowości (Dz. U. z 2023 r. poz. 120, 295 z </w:t>
      </w:r>
      <w:proofErr w:type="spellStart"/>
      <w:r w:rsidRPr="003D5BEF">
        <w:rPr>
          <w:rFonts w:eastAsiaTheme="minorHAnsi"/>
          <w:color w:val="000000"/>
          <w:sz w:val="23"/>
          <w:szCs w:val="23"/>
          <w:lang w:eastAsia="en-US"/>
        </w:rPr>
        <w:t>późn</w:t>
      </w:r>
      <w:proofErr w:type="spellEnd"/>
      <w:r w:rsidRPr="003D5BEF">
        <w:rPr>
          <w:rFonts w:eastAsiaTheme="minorHAnsi"/>
          <w:color w:val="000000"/>
          <w:sz w:val="23"/>
          <w:szCs w:val="23"/>
          <w:lang w:eastAsia="en-US"/>
        </w:rPr>
        <w:t xml:space="preserve">. zm.) jest podmiot wymieniony w wykazach określonych w rozporządzeniu 765/2006 </w:t>
      </w:r>
      <w:r w:rsidR="001402AD" w:rsidRPr="003D5BEF">
        <w:rPr>
          <w:rFonts w:eastAsiaTheme="minorHAnsi"/>
          <w:color w:val="000000"/>
          <w:sz w:val="23"/>
          <w:szCs w:val="23"/>
          <w:lang w:eastAsia="en-US"/>
        </w:rPr>
        <w:br/>
      </w:r>
      <w:r w:rsidRPr="003D5BEF">
        <w:rPr>
          <w:rFonts w:eastAsiaTheme="minorHAnsi"/>
          <w:color w:val="000000"/>
          <w:sz w:val="23"/>
          <w:szCs w:val="23"/>
          <w:lang w:eastAsia="en-US"/>
        </w:rPr>
        <w:t xml:space="preserve">i rozporządzeniu 269/2014 albo wpisany na listę lub będący taką jednostką dominującą od dnia 24 lutego 2022 r., o ile został wpisany na listę na podstawie decyzji w sprawie wpisu na listę rozstrzygającej o zastosowaniu środka, o którym mowa w art. 1 pkt 3 w zw. art. 3 ustawy, </w:t>
      </w:r>
    </w:p>
    <w:p w14:paraId="75210475" w14:textId="77777777" w:rsidR="000C0E2F" w:rsidRPr="003D5BEF" w:rsidRDefault="000C0E2F" w:rsidP="00851DD9">
      <w:pPr>
        <w:numPr>
          <w:ilvl w:val="2"/>
          <w:numId w:val="52"/>
        </w:numPr>
        <w:autoSpaceDE w:val="0"/>
        <w:autoSpaceDN w:val="0"/>
        <w:adjustRightInd w:val="0"/>
        <w:ind w:left="1077" w:hanging="357"/>
        <w:jc w:val="both"/>
        <w:rPr>
          <w:rFonts w:eastAsiaTheme="minorHAnsi"/>
          <w:color w:val="000000"/>
          <w:sz w:val="23"/>
          <w:szCs w:val="23"/>
          <w:lang w:eastAsia="en-US"/>
        </w:rPr>
      </w:pPr>
      <w:r w:rsidRPr="003D5BEF">
        <w:rPr>
          <w:rFonts w:eastAsiaTheme="minorHAnsi"/>
          <w:color w:val="000000"/>
          <w:sz w:val="23"/>
          <w:szCs w:val="23"/>
          <w:lang w:eastAsia="en-US"/>
        </w:rPr>
        <w:t>Wykonawcy, którzy realizują zamówienie na rzecz lub z udziałem:</w:t>
      </w:r>
    </w:p>
    <w:p w14:paraId="0EB4F9CA" w14:textId="5C065421" w:rsidR="000C0E2F" w:rsidRPr="003D5BEF" w:rsidRDefault="000C0E2F" w:rsidP="00851DD9">
      <w:pPr>
        <w:pStyle w:val="Akapitzlist"/>
        <w:numPr>
          <w:ilvl w:val="0"/>
          <w:numId w:val="96"/>
        </w:numPr>
        <w:autoSpaceDE w:val="0"/>
        <w:autoSpaceDN w:val="0"/>
        <w:adjustRightInd w:val="0"/>
        <w:ind w:left="1418" w:hanging="284"/>
        <w:jc w:val="both"/>
        <w:rPr>
          <w:rFonts w:eastAsiaTheme="minorHAnsi"/>
          <w:color w:val="000000"/>
          <w:sz w:val="23"/>
          <w:szCs w:val="23"/>
          <w:lang w:eastAsia="en-US"/>
        </w:rPr>
      </w:pPr>
      <w:r w:rsidRPr="003D5BEF">
        <w:rPr>
          <w:rFonts w:eastAsiaTheme="minorHAnsi"/>
          <w:color w:val="000000"/>
          <w:sz w:val="23"/>
          <w:szCs w:val="23"/>
          <w:lang w:eastAsia="en-US"/>
        </w:rPr>
        <w:t xml:space="preserve">obywateli rosyjskich lub osób fizycznych lub prawnych, podmiotów lub organów </w:t>
      </w:r>
      <w:r w:rsidR="001402AD" w:rsidRPr="003D5BEF">
        <w:rPr>
          <w:rFonts w:eastAsiaTheme="minorHAnsi"/>
          <w:color w:val="000000"/>
          <w:sz w:val="23"/>
          <w:szCs w:val="23"/>
          <w:lang w:eastAsia="en-US"/>
        </w:rPr>
        <w:br/>
      </w:r>
      <w:r w:rsidRPr="003D5BEF">
        <w:rPr>
          <w:rFonts w:eastAsiaTheme="minorHAnsi"/>
          <w:color w:val="000000"/>
          <w:sz w:val="23"/>
          <w:szCs w:val="23"/>
          <w:lang w:eastAsia="en-US"/>
        </w:rPr>
        <w:t xml:space="preserve">z siedzibą w Rosji; </w:t>
      </w:r>
    </w:p>
    <w:p w14:paraId="4FDF6278" w14:textId="77777777" w:rsidR="000C0E2F" w:rsidRPr="003D5BEF" w:rsidRDefault="000C0E2F" w:rsidP="00851DD9">
      <w:pPr>
        <w:pStyle w:val="Akapitzlist"/>
        <w:numPr>
          <w:ilvl w:val="0"/>
          <w:numId w:val="96"/>
        </w:numPr>
        <w:autoSpaceDE w:val="0"/>
        <w:autoSpaceDN w:val="0"/>
        <w:adjustRightInd w:val="0"/>
        <w:ind w:left="1418" w:hanging="284"/>
        <w:jc w:val="both"/>
        <w:rPr>
          <w:rFonts w:eastAsiaTheme="minorHAnsi"/>
          <w:color w:val="000000"/>
          <w:sz w:val="23"/>
          <w:szCs w:val="23"/>
          <w:lang w:eastAsia="en-US"/>
        </w:rPr>
      </w:pPr>
      <w:r w:rsidRPr="003D5BEF">
        <w:rPr>
          <w:rFonts w:eastAsiaTheme="minorHAnsi"/>
          <w:color w:val="000000"/>
          <w:sz w:val="23"/>
          <w:szCs w:val="23"/>
          <w:lang w:eastAsia="en-US"/>
        </w:rPr>
        <w:t xml:space="preserve">osób prawnych, podmiotów lub organów, do których prawa własności bezpośrednio lub pośrednio w ponad 50 % należą do podmiotu, o którym mowa w </w:t>
      </w:r>
      <w:proofErr w:type="spellStart"/>
      <w:r w:rsidRPr="003D5BEF">
        <w:rPr>
          <w:rFonts w:eastAsiaTheme="minorHAnsi"/>
          <w:color w:val="000000"/>
          <w:sz w:val="23"/>
          <w:szCs w:val="23"/>
          <w:lang w:eastAsia="en-US"/>
        </w:rPr>
        <w:t>tirecie</w:t>
      </w:r>
      <w:proofErr w:type="spellEnd"/>
      <w:r w:rsidRPr="003D5BEF">
        <w:rPr>
          <w:rFonts w:eastAsiaTheme="minorHAnsi"/>
          <w:color w:val="000000"/>
          <w:sz w:val="23"/>
          <w:szCs w:val="23"/>
          <w:lang w:eastAsia="en-US"/>
        </w:rPr>
        <w:t xml:space="preserve"> 1); lub </w:t>
      </w:r>
    </w:p>
    <w:p w14:paraId="47D17640" w14:textId="77777777" w:rsidR="000C0E2F" w:rsidRPr="003D5BEF" w:rsidRDefault="000C0E2F" w:rsidP="00851DD9">
      <w:pPr>
        <w:pStyle w:val="Akapitzlist"/>
        <w:numPr>
          <w:ilvl w:val="0"/>
          <w:numId w:val="96"/>
        </w:numPr>
        <w:autoSpaceDE w:val="0"/>
        <w:autoSpaceDN w:val="0"/>
        <w:adjustRightInd w:val="0"/>
        <w:ind w:left="1418" w:hanging="284"/>
        <w:jc w:val="both"/>
        <w:rPr>
          <w:rFonts w:eastAsiaTheme="minorHAnsi"/>
          <w:color w:val="000000"/>
          <w:sz w:val="23"/>
          <w:szCs w:val="23"/>
          <w:lang w:eastAsia="en-US"/>
        </w:rPr>
      </w:pPr>
      <w:r w:rsidRPr="003D5BEF">
        <w:rPr>
          <w:rFonts w:eastAsiaTheme="minorHAnsi"/>
          <w:color w:val="000000"/>
          <w:sz w:val="23"/>
          <w:szCs w:val="23"/>
          <w:lang w:eastAsia="en-US"/>
        </w:rPr>
        <w:t xml:space="preserve">osób fizycznych lub prawnych, podmiotów lub organów działających w imieniu lub pod kierunkiem podmiotu, o którym mowa w tir. 1) lub 2), </w:t>
      </w:r>
    </w:p>
    <w:p w14:paraId="49B25B3A" w14:textId="68932B9F" w:rsidR="000C0E2F" w:rsidRPr="003D5BEF" w:rsidRDefault="000C0E2F" w:rsidP="00851DD9">
      <w:pPr>
        <w:numPr>
          <w:ilvl w:val="2"/>
          <w:numId w:val="95"/>
        </w:numPr>
        <w:autoSpaceDE w:val="0"/>
        <w:autoSpaceDN w:val="0"/>
        <w:adjustRightInd w:val="0"/>
        <w:ind w:left="1134"/>
        <w:jc w:val="both"/>
        <w:rPr>
          <w:rFonts w:eastAsiaTheme="minorHAnsi"/>
          <w:color w:val="000000"/>
          <w:sz w:val="23"/>
          <w:szCs w:val="23"/>
          <w:lang w:eastAsia="en-US"/>
        </w:rPr>
      </w:pPr>
      <w:r w:rsidRPr="003D5BEF">
        <w:rPr>
          <w:rFonts w:eastAsiaTheme="minorHAnsi"/>
          <w:color w:val="000000"/>
          <w:sz w:val="23"/>
          <w:szCs w:val="23"/>
          <w:lang w:eastAsia="en-US"/>
        </w:rPr>
        <w:t xml:space="preserve">w tym podwykonawców, dostawców lub podmiotów, na których zdolności polega się </w:t>
      </w:r>
      <w:r w:rsidR="001402AD" w:rsidRPr="003D5BEF">
        <w:rPr>
          <w:rFonts w:eastAsiaTheme="minorHAnsi"/>
          <w:color w:val="000000"/>
          <w:sz w:val="23"/>
          <w:szCs w:val="23"/>
          <w:lang w:eastAsia="en-US"/>
        </w:rPr>
        <w:br/>
      </w:r>
      <w:r w:rsidRPr="003D5BEF">
        <w:rPr>
          <w:rFonts w:eastAsiaTheme="minorHAnsi"/>
          <w:color w:val="000000"/>
          <w:sz w:val="23"/>
          <w:szCs w:val="23"/>
          <w:lang w:eastAsia="en-US"/>
        </w:rPr>
        <w:t>w rozumieniu dyrektywy w sprawie zamówień publicznych, w przypadku gdy przypada na nich ponad 10 % wartości zamówienia.</w:t>
      </w:r>
    </w:p>
    <w:p w14:paraId="5A62A213" w14:textId="77777777" w:rsidR="000C0E2F" w:rsidRPr="003D5BEF" w:rsidRDefault="000C0E2F" w:rsidP="00851DD9">
      <w:pPr>
        <w:pStyle w:val="Akapitzlist"/>
        <w:numPr>
          <w:ilvl w:val="1"/>
          <w:numId w:val="52"/>
        </w:numPr>
        <w:ind w:left="709" w:hanging="425"/>
        <w:jc w:val="both"/>
      </w:pPr>
      <w:r w:rsidRPr="003D5BEF">
        <w:rPr>
          <w:rFonts w:eastAsiaTheme="minorHAnsi"/>
          <w:color w:val="000000"/>
          <w:sz w:val="23"/>
          <w:szCs w:val="23"/>
          <w:lang w:eastAsia="en-US"/>
        </w:rPr>
        <w:t xml:space="preserve">wobec którego są podejmowane inne prawem przewidziane środki o charakterze sankcyjnym. </w:t>
      </w:r>
    </w:p>
    <w:p w14:paraId="14F0A339" w14:textId="77777777" w:rsidR="000C0E2F" w:rsidRPr="003D5BEF" w:rsidRDefault="000C0E2F" w:rsidP="00851DD9">
      <w:pPr>
        <w:pStyle w:val="Akapitzlist"/>
        <w:numPr>
          <w:ilvl w:val="1"/>
          <w:numId w:val="52"/>
        </w:numPr>
        <w:ind w:left="709" w:hanging="425"/>
        <w:jc w:val="both"/>
      </w:pPr>
      <w:r w:rsidRPr="003D5BEF">
        <w:rPr>
          <w:rFonts w:eastAsiaTheme="minorHAnsi"/>
          <w:color w:val="000000"/>
          <w:sz w:val="23"/>
          <w:szCs w:val="23"/>
          <w:lang w:eastAsia="en-US"/>
        </w:rPr>
        <w:t xml:space="preserve">który w okresie 3 miesięcy (licząc od daty rozstrzygnięcia postępowania), w postępowaniach, złożył najkorzystniejszą ofertę i: </w:t>
      </w:r>
    </w:p>
    <w:p w14:paraId="6EB27FE5" w14:textId="77777777" w:rsidR="000C0E2F" w:rsidRPr="003D5BEF" w:rsidRDefault="000C0E2F" w:rsidP="00851DD9">
      <w:pPr>
        <w:pStyle w:val="Akapitzlist"/>
        <w:numPr>
          <w:ilvl w:val="2"/>
          <w:numId w:val="52"/>
        </w:numPr>
        <w:jc w:val="both"/>
      </w:pPr>
      <w:r w:rsidRPr="003D5BEF">
        <w:rPr>
          <w:rFonts w:eastAsiaTheme="minorHAnsi"/>
          <w:color w:val="000000"/>
          <w:sz w:val="23"/>
          <w:szCs w:val="23"/>
          <w:lang w:eastAsia="en-US"/>
        </w:rPr>
        <w:t xml:space="preserve">odmówił zawarcia umowy, lub </w:t>
      </w:r>
    </w:p>
    <w:p w14:paraId="50E16B40" w14:textId="77777777" w:rsidR="000C0E2F" w:rsidRPr="003D5BEF" w:rsidRDefault="000C0E2F" w:rsidP="00851DD9">
      <w:pPr>
        <w:pStyle w:val="Akapitzlist"/>
        <w:numPr>
          <w:ilvl w:val="2"/>
          <w:numId w:val="52"/>
        </w:numPr>
        <w:jc w:val="both"/>
      </w:pPr>
      <w:r w:rsidRPr="003D5BEF">
        <w:rPr>
          <w:rFonts w:eastAsiaTheme="minorHAnsi"/>
          <w:color w:val="000000"/>
          <w:sz w:val="23"/>
          <w:szCs w:val="23"/>
          <w:lang w:eastAsia="en-US"/>
        </w:rPr>
        <w:t xml:space="preserve">wycofał ofertę, lub </w:t>
      </w:r>
    </w:p>
    <w:p w14:paraId="72DC6837" w14:textId="77777777" w:rsidR="000C0E2F" w:rsidRPr="003D5BEF" w:rsidRDefault="000C0E2F" w:rsidP="00851DD9">
      <w:pPr>
        <w:pStyle w:val="Akapitzlist"/>
        <w:numPr>
          <w:ilvl w:val="2"/>
          <w:numId w:val="52"/>
        </w:numPr>
        <w:jc w:val="both"/>
      </w:pPr>
      <w:r w:rsidRPr="003D5BEF">
        <w:rPr>
          <w:rFonts w:eastAsiaTheme="minorHAnsi"/>
          <w:color w:val="000000"/>
          <w:sz w:val="23"/>
          <w:szCs w:val="23"/>
          <w:lang w:eastAsia="en-US"/>
        </w:rPr>
        <w:t xml:space="preserve">nie uzupełnił oświadczeń i dokumentów na wezwanie, o którym mowa w § 39 ust. 6 Regulaminu. </w:t>
      </w:r>
    </w:p>
    <w:p w14:paraId="0C96EA63" w14:textId="77777777" w:rsidR="000C0E2F" w:rsidRPr="003D5BEF" w:rsidRDefault="000C0E2F" w:rsidP="00851DD9">
      <w:pPr>
        <w:pStyle w:val="Akapitzlist"/>
        <w:numPr>
          <w:ilvl w:val="1"/>
          <w:numId w:val="52"/>
        </w:numPr>
        <w:ind w:left="709" w:hanging="425"/>
        <w:jc w:val="both"/>
      </w:pPr>
      <w:r w:rsidRPr="003D5BEF">
        <w:rPr>
          <w:rFonts w:eastAsiaTheme="minorHAnsi"/>
          <w:color w:val="000000"/>
          <w:sz w:val="23"/>
          <w:szCs w:val="23"/>
          <w:lang w:eastAsia="en-US"/>
        </w:rPr>
        <w:t xml:space="preserve">który, w przypadku zamówień, o których mowa w § 30 ust. 5 Regulaminu oraz innych uzasadnionych interesem Spółki przypadkach: </w:t>
      </w:r>
    </w:p>
    <w:p w14:paraId="14AA9ABB" w14:textId="77777777" w:rsidR="000C0E2F" w:rsidRPr="003D5BEF" w:rsidRDefault="000C0E2F" w:rsidP="00851DD9">
      <w:pPr>
        <w:pStyle w:val="Akapitzlist"/>
        <w:numPr>
          <w:ilvl w:val="2"/>
          <w:numId w:val="97"/>
        </w:numPr>
        <w:ind w:left="993" w:hanging="284"/>
        <w:jc w:val="both"/>
      </w:pPr>
      <w:r w:rsidRPr="003D5BEF">
        <w:t xml:space="preserve">z przyczyn leżących po jego stronie nie wykonał lub nienależycie wykonał umowę zawartą z Zamawiającym, co doprowadziło do: </w:t>
      </w:r>
    </w:p>
    <w:p w14:paraId="6FFEA556" w14:textId="77777777" w:rsidR="000C0E2F" w:rsidRPr="003D5BEF" w:rsidRDefault="000C0E2F" w:rsidP="00851DD9">
      <w:pPr>
        <w:pStyle w:val="Akapitzlist"/>
        <w:numPr>
          <w:ilvl w:val="0"/>
          <w:numId w:val="98"/>
        </w:numPr>
        <w:ind w:left="1276" w:hanging="283"/>
        <w:jc w:val="both"/>
      </w:pPr>
      <w:r w:rsidRPr="003D5BEF">
        <w:t xml:space="preserve">wypowiedzenia lub odstąpienia od umowy, lub </w:t>
      </w:r>
    </w:p>
    <w:p w14:paraId="1719D74B" w14:textId="77777777" w:rsidR="000C0E2F" w:rsidRPr="003D5BEF" w:rsidRDefault="000C0E2F" w:rsidP="00851DD9">
      <w:pPr>
        <w:pStyle w:val="Akapitzlist"/>
        <w:numPr>
          <w:ilvl w:val="0"/>
          <w:numId w:val="98"/>
        </w:numPr>
        <w:ind w:left="1276" w:hanging="283"/>
        <w:jc w:val="both"/>
      </w:pPr>
      <w:r w:rsidRPr="003D5BEF">
        <w:t xml:space="preserve">dokonania zakupu zastępczego przez Zamawiającego, lub </w:t>
      </w:r>
    </w:p>
    <w:p w14:paraId="5565263F" w14:textId="77777777" w:rsidR="000C0E2F" w:rsidRPr="003D5BEF" w:rsidRDefault="000C0E2F" w:rsidP="00851DD9">
      <w:pPr>
        <w:pStyle w:val="Akapitzlist"/>
        <w:numPr>
          <w:ilvl w:val="0"/>
          <w:numId w:val="98"/>
        </w:numPr>
        <w:ind w:left="1276" w:hanging="283"/>
        <w:jc w:val="both"/>
      </w:pPr>
      <w:r w:rsidRPr="003D5BEF">
        <w:t xml:space="preserve">zagrożenia poniesienia lub poniesienia odpowiedzialności karnej lub administracyjnej przez Zamawiającego ze względu na brak dostosowania infrastruktury Zamawiającego do wymagań prawa powszechnie obowiązującego, w szczególności prawa ochrony środowiska, bezpieczeństwa i higieny pracy, </w:t>
      </w:r>
    </w:p>
    <w:p w14:paraId="24791C19" w14:textId="77777777" w:rsidR="000C0E2F" w:rsidRPr="003D5BEF" w:rsidRDefault="000C0E2F" w:rsidP="00851DD9">
      <w:pPr>
        <w:pStyle w:val="Akapitzlist"/>
        <w:numPr>
          <w:ilvl w:val="2"/>
          <w:numId w:val="97"/>
        </w:numPr>
        <w:ind w:left="993" w:hanging="284"/>
        <w:jc w:val="both"/>
      </w:pPr>
      <w:r w:rsidRPr="003D5BEF">
        <w:t xml:space="preserve">pomimo wyboru jego oferty jako najkorzystniejszej w postępowaniu o udzielenie zamówienia przeprowadzonym przez Zamawiającego, odmówił podpisania umowy, nie wniósł wymaganego zabezpieczenia należytego wykonania umowy (jeżeli było wymagane) lub zawarcie umowy stało się niemożliwe z przyczyn leżących po stronie Wykonawcy; </w:t>
      </w:r>
    </w:p>
    <w:p w14:paraId="5537C36C" w14:textId="57C58EC6" w:rsidR="000C0E2F" w:rsidRPr="003D5BEF" w:rsidRDefault="000C0E2F" w:rsidP="00851DD9">
      <w:pPr>
        <w:pStyle w:val="Akapitzlist"/>
        <w:numPr>
          <w:ilvl w:val="1"/>
          <w:numId w:val="52"/>
        </w:numPr>
        <w:ind w:left="709" w:hanging="425"/>
        <w:jc w:val="both"/>
      </w:pPr>
      <w:r w:rsidRPr="003D5BEF">
        <w:rPr>
          <w:rFonts w:eastAsiaTheme="minorHAnsi"/>
          <w:color w:val="000000"/>
          <w:sz w:val="23"/>
          <w:szCs w:val="23"/>
          <w:lang w:eastAsia="en-US"/>
        </w:rPr>
        <w:t xml:space="preserve">w przypadkach, o których mowa w ust. 2 pkt 10) Wykonawca podlega wykluczeniu na okres 3 lat od dnia wystąpienia zdarzenia będącego podstawą wykluczenia. Zamawiający może nie wykluczyć Wykonawcy, jeżeli wykluczenie byłoby w sposób oczywisty nieproporcjonalne, </w:t>
      </w:r>
      <w:r w:rsidR="00B00559">
        <w:rPr>
          <w:rFonts w:eastAsiaTheme="minorHAnsi"/>
          <w:color w:val="000000"/>
          <w:sz w:val="23"/>
          <w:szCs w:val="23"/>
          <w:lang w:eastAsia="en-US"/>
        </w:rPr>
        <w:br/>
      </w:r>
      <w:r w:rsidRPr="003D5BEF">
        <w:rPr>
          <w:rFonts w:eastAsiaTheme="minorHAnsi"/>
          <w:color w:val="000000"/>
          <w:sz w:val="23"/>
          <w:szCs w:val="23"/>
          <w:lang w:eastAsia="en-US"/>
        </w:rPr>
        <w:lastRenderedPageBreak/>
        <w:t xml:space="preserve">w szczególności kwota przeznaczona na zakup zastępczy stanowiłaby niewielki udział </w:t>
      </w:r>
      <w:r w:rsidR="00B00559">
        <w:rPr>
          <w:rFonts w:eastAsiaTheme="minorHAnsi"/>
          <w:color w:val="000000"/>
          <w:sz w:val="23"/>
          <w:szCs w:val="23"/>
          <w:lang w:eastAsia="en-US"/>
        </w:rPr>
        <w:br/>
      </w:r>
      <w:r w:rsidRPr="003D5BEF">
        <w:rPr>
          <w:rFonts w:eastAsiaTheme="minorHAnsi"/>
          <w:color w:val="000000"/>
          <w:sz w:val="23"/>
          <w:szCs w:val="23"/>
          <w:lang w:eastAsia="en-US"/>
        </w:rPr>
        <w:t xml:space="preserve">w wartości poprawnie zrealizowanej umowy. </w:t>
      </w:r>
    </w:p>
    <w:p w14:paraId="2E150270" w14:textId="65A47BE9" w:rsidR="00911CC0" w:rsidRPr="003D5BEF" w:rsidRDefault="00AA647A" w:rsidP="00851DD9">
      <w:pPr>
        <w:numPr>
          <w:ilvl w:val="0"/>
          <w:numId w:val="52"/>
        </w:numPr>
        <w:jc w:val="both"/>
        <w:rPr>
          <w:sz w:val="22"/>
          <w:szCs w:val="22"/>
        </w:rPr>
      </w:pPr>
      <w:bookmarkStart w:id="13" w:name="mip51080599"/>
      <w:bookmarkEnd w:id="12"/>
      <w:bookmarkEnd w:id="13"/>
      <w:r w:rsidRPr="003D5BEF">
        <w:rPr>
          <w:sz w:val="22"/>
          <w:szCs w:val="22"/>
        </w:rPr>
        <w:t>Zamawiający stosuje warunki udziału w postępowaniu:</w:t>
      </w:r>
      <w:r w:rsidR="00FE5612" w:rsidRPr="003D5BEF">
        <w:rPr>
          <w:sz w:val="22"/>
          <w:szCs w:val="22"/>
        </w:rPr>
        <w:tab/>
      </w:r>
    </w:p>
    <w:p w14:paraId="750D20D0" w14:textId="3E5C6070" w:rsidR="00E2546E" w:rsidRPr="003D5BEF" w:rsidRDefault="00AA647A" w:rsidP="00890738">
      <w:pPr>
        <w:pStyle w:val="Akapitzlist"/>
        <w:numPr>
          <w:ilvl w:val="1"/>
          <w:numId w:val="3"/>
        </w:numPr>
        <w:tabs>
          <w:tab w:val="num" w:pos="5580"/>
        </w:tabs>
        <w:ind w:left="709" w:hanging="283"/>
        <w:jc w:val="both"/>
        <w:rPr>
          <w:sz w:val="22"/>
          <w:szCs w:val="22"/>
        </w:rPr>
      </w:pPr>
      <w:r w:rsidRPr="003D5BEF">
        <w:rPr>
          <w:sz w:val="22"/>
          <w:szCs w:val="22"/>
        </w:rPr>
        <w:t xml:space="preserve">zdolności do występowania w obrocie gospodarczym; Wykonawca powinien być wpisany </w:t>
      </w:r>
      <w:r w:rsidRPr="003D5BEF">
        <w:rPr>
          <w:sz w:val="22"/>
          <w:szCs w:val="22"/>
        </w:rPr>
        <w:br/>
        <w:t>do rejestru działalności gospodarczej prowadzonego w kraju, w którym Wykonawca ma siedzibę</w:t>
      </w:r>
      <w:r w:rsidR="00AD1026" w:rsidRPr="003D5BEF">
        <w:rPr>
          <w:sz w:val="22"/>
          <w:szCs w:val="22"/>
        </w:rPr>
        <w:t>;</w:t>
      </w:r>
    </w:p>
    <w:p w14:paraId="13B0D369" w14:textId="65DBD5CA" w:rsidR="008C4032" w:rsidRPr="003D5BEF" w:rsidRDefault="008F509A" w:rsidP="005029B7">
      <w:pPr>
        <w:pStyle w:val="Akapitzlist"/>
        <w:numPr>
          <w:ilvl w:val="1"/>
          <w:numId w:val="3"/>
        </w:numPr>
        <w:ind w:left="709" w:hanging="284"/>
        <w:jc w:val="both"/>
        <w:rPr>
          <w:sz w:val="22"/>
          <w:szCs w:val="22"/>
        </w:rPr>
      </w:pPr>
      <w:r w:rsidRPr="003D5BEF">
        <w:rPr>
          <w:sz w:val="22"/>
          <w:szCs w:val="22"/>
        </w:rPr>
        <w:t>zdolnoś</w:t>
      </w:r>
      <w:r w:rsidR="00911CC0" w:rsidRPr="003D5BEF">
        <w:rPr>
          <w:sz w:val="22"/>
          <w:szCs w:val="22"/>
        </w:rPr>
        <w:t>ci</w:t>
      </w:r>
      <w:r w:rsidRPr="003D5BEF">
        <w:rPr>
          <w:sz w:val="22"/>
          <w:szCs w:val="22"/>
        </w:rPr>
        <w:t xml:space="preserve"> techniczn</w:t>
      </w:r>
      <w:r w:rsidR="00911CC0" w:rsidRPr="003D5BEF">
        <w:rPr>
          <w:sz w:val="22"/>
          <w:szCs w:val="22"/>
        </w:rPr>
        <w:t>ej</w:t>
      </w:r>
      <w:r w:rsidRPr="003D5BEF">
        <w:rPr>
          <w:sz w:val="22"/>
          <w:szCs w:val="22"/>
        </w:rPr>
        <w:t xml:space="preserve"> lub zawodow</w:t>
      </w:r>
      <w:r w:rsidR="00911CC0" w:rsidRPr="003D5BEF">
        <w:rPr>
          <w:sz w:val="22"/>
          <w:szCs w:val="22"/>
        </w:rPr>
        <w:t>ej</w:t>
      </w:r>
      <w:r w:rsidRPr="003D5BEF">
        <w:rPr>
          <w:sz w:val="22"/>
          <w:szCs w:val="22"/>
        </w:rPr>
        <w:t>; Wykonawca wykaże, że</w:t>
      </w:r>
      <w:r w:rsidR="00AD1026" w:rsidRPr="003D5BEF">
        <w:rPr>
          <w:sz w:val="22"/>
          <w:szCs w:val="22"/>
        </w:rPr>
        <w:t>:</w:t>
      </w:r>
      <w:r w:rsidRPr="003D5BEF">
        <w:rPr>
          <w:sz w:val="22"/>
          <w:szCs w:val="22"/>
        </w:rPr>
        <w:t xml:space="preserve"> </w:t>
      </w:r>
    </w:p>
    <w:p w14:paraId="6205A847" w14:textId="1BD69A94" w:rsidR="00911CC0" w:rsidRPr="008B6E07" w:rsidRDefault="00970B2E" w:rsidP="005029B7">
      <w:pPr>
        <w:ind w:left="720"/>
        <w:jc w:val="both"/>
        <w:rPr>
          <w:i/>
          <w:iCs/>
          <w:color w:val="FF0000"/>
          <w:sz w:val="22"/>
          <w:szCs w:val="22"/>
        </w:rPr>
      </w:pPr>
      <w:r w:rsidRPr="003D5BEF">
        <w:rPr>
          <w:iCs/>
          <w:sz w:val="22"/>
          <w:szCs w:val="22"/>
        </w:rPr>
        <w:t xml:space="preserve">w okresie ostatnich 3 lat przed upływem terminu składania ofert </w:t>
      </w:r>
      <w:r w:rsidR="008F509A" w:rsidRPr="003D5BEF">
        <w:rPr>
          <w:iCs/>
          <w:sz w:val="22"/>
          <w:szCs w:val="22"/>
        </w:rPr>
        <w:t>(</w:t>
      </w:r>
      <w:r w:rsidRPr="003D5BEF">
        <w:rPr>
          <w:iCs/>
          <w:sz w:val="22"/>
          <w:szCs w:val="22"/>
        </w:rPr>
        <w:t>a jeżeli okres prowadzenia</w:t>
      </w:r>
      <w:r w:rsidRPr="008B6E07">
        <w:rPr>
          <w:iCs/>
          <w:sz w:val="22"/>
          <w:szCs w:val="22"/>
        </w:rPr>
        <w:t xml:space="preserve"> działalności jest krótszy </w:t>
      </w:r>
      <w:r w:rsidR="008F509A" w:rsidRPr="008B6E07">
        <w:rPr>
          <w:iCs/>
          <w:sz w:val="22"/>
          <w:szCs w:val="22"/>
        </w:rPr>
        <w:t>to</w:t>
      </w:r>
      <w:r w:rsidRPr="008B6E07">
        <w:rPr>
          <w:iCs/>
          <w:sz w:val="22"/>
          <w:szCs w:val="22"/>
        </w:rPr>
        <w:t xml:space="preserve"> w</w:t>
      </w:r>
      <w:r w:rsidR="00FA72F4" w:rsidRPr="008B6E07">
        <w:rPr>
          <w:iCs/>
          <w:sz w:val="22"/>
          <w:szCs w:val="22"/>
        </w:rPr>
        <w:t> </w:t>
      </w:r>
      <w:r w:rsidRPr="008B6E07">
        <w:rPr>
          <w:iCs/>
          <w:sz w:val="22"/>
          <w:szCs w:val="22"/>
        </w:rPr>
        <w:t>tym okresie</w:t>
      </w:r>
      <w:r w:rsidR="008F509A" w:rsidRPr="008B6E07">
        <w:rPr>
          <w:iCs/>
          <w:sz w:val="22"/>
          <w:szCs w:val="22"/>
        </w:rPr>
        <w:t>)</w:t>
      </w:r>
      <w:r w:rsidRPr="008B6E07">
        <w:rPr>
          <w:iCs/>
          <w:sz w:val="22"/>
          <w:szCs w:val="22"/>
        </w:rPr>
        <w:t>, wykona</w:t>
      </w:r>
      <w:r w:rsidR="008F509A" w:rsidRPr="008B6E07">
        <w:rPr>
          <w:iCs/>
          <w:sz w:val="22"/>
          <w:szCs w:val="22"/>
        </w:rPr>
        <w:t xml:space="preserve">ł </w:t>
      </w:r>
      <w:r w:rsidR="00C86F1B" w:rsidRPr="008B6E07">
        <w:rPr>
          <w:sz w:val="22"/>
          <w:szCs w:val="22"/>
        </w:rPr>
        <w:t xml:space="preserve">usługi serwisowe, remontowe </w:t>
      </w:r>
      <w:r w:rsidR="008F509A" w:rsidRPr="008B6E07">
        <w:rPr>
          <w:sz w:val="22"/>
          <w:szCs w:val="22"/>
        </w:rPr>
        <w:br/>
      </w:r>
      <w:r w:rsidR="00C86F1B" w:rsidRPr="008B6E07">
        <w:rPr>
          <w:sz w:val="22"/>
          <w:szCs w:val="22"/>
        </w:rPr>
        <w:t>lub inne polegające na naprawie maszyn/urządzeń przeznacz</w:t>
      </w:r>
      <w:r w:rsidR="00A3580F" w:rsidRPr="008B6E07">
        <w:rPr>
          <w:sz w:val="22"/>
          <w:szCs w:val="22"/>
        </w:rPr>
        <w:t>onych do pracy w liniach i układach technologicznych</w:t>
      </w:r>
      <w:r w:rsidR="00C86F1B" w:rsidRPr="008B6E07">
        <w:rPr>
          <w:sz w:val="22"/>
          <w:szCs w:val="22"/>
        </w:rPr>
        <w:t xml:space="preserve"> o wartości brutto nie mniejszej niż:</w:t>
      </w:r>
    </w:p>
    <w:p w14:paraId="15F1A0F8" w14:textId="19FF7E7A" w:rsidR="00F25F75" w:rsidRPr="008B6E07" w:rsidRDefault="00F25F75" w:rsidP="00851DD9">
      <w:pPr>
        <w:pStyle w:val="Akapitzlist"/>
        <w:widowControl w:val="0"/>
        <w:numPr>
          <w:ilvl w:val="0"/>
          <w:numId w:val="83"/>
        </w:numPr>
        <w:ind w:left="993" w:hanging="306"/>
        <w:jc w:val="both"/>
        <w:rPr>
          <w:sz w:val="22"/>
          <w:szCs w:val="22"/>
        </w:rPr>
      </w:pPr>
      <w:bookmarkStart w:id="14" w:name="_Hlk159237271"/>
      <w:r w:rsidRPr="008B6E07">
        <w:rPr>
          <w:sz w:val="22"/>
          <w:szCs w:val="22"/>
        </w:rPr>
        <w:t>dla zadania nr 1:</w:t>
      </w:r>
      <w:r w:rsidRPr="008B6E07">
        <w:rPr>
          <w:sz w:val="22"/>
          <w:szCs w:val="22"/>
        </w:rPr>
        <w:tab/>
        <w:t>1</w:t>
      </w:r>
      <w:r w:rsidR="002C169E" w:rsidRPr="008B6E07">
        <w:rPr>
          <w:sz w:val="22"/>
          <w:szCs w:val="22"/>
        </w:rPr>
        <w:t>4</w:t>
      </w:r>
      <w:r w:rsidRPr="008B6E07">
        <w:rPr>
          <w:sz w:val="22"/>
          <w:szCs w:val="22"/>
        </w:rPr>
        <w:t xml:space="preserve"> 000,00 zł. </w:t>
      </w:r>
    </w:p>
    <w:p w14:paraId="5DEBA3A2" w14:textId="754FCBCF" w:rsidR="00F25F75" w:rsidRPr="008B6E07" w:rsidRDefault="00F25F75" w:rsidP="00851DD9">
      <w:pPr>
        <w:pStyle w:val="Akapitzlist"/>
        <w:widowControl w:val="0"/>
        <w:numPr>
          <w:ilvl w:val="0"/>
          <w:numId w:val="83"/>
        </w:numPr>
        <w:ind w:left="993" w:hanging="306"/>
        <w:jc w:val="both"/>
        <w:rPr>
          <w:sz w:val="22"/>
          <w:szCs w:val="22"/>
        </w:rPr>
      </w:pPr>
      <w:r w:rsidRPr="008B6E07">
        <w:rPr>
          <w:sz w:val="22"/>
          <w:szCs w:val="22"/>
        </w:rPr>
        <w:t>dla zadania nr 2:</w:t>
      </w:r>
      <w:r w:rsidRPr="008B6E07">
        <w:rPr>
          <w:sz w:val="22"/>
          <w:szCs w:val="22"/>
        </w:rPr>
        <w:tab/>
      </w:r>
      <w:r w:rsidR="002C169E" w:rsidRPr="008B6E07">
        <w:rPr>
          <w:sz w:val="22"/>
          <w:szCs w:val="22"/>
        </w:rPr>
        <w:t>69</w:t>
      </w:r>
      <w:r w:rsidRPr="008B6E07">
        <w:rPr>
          <w:sz w:val="22"/>
          <w:szCs w:val="22"/>
        </w:rPr>
        <w:t xml:space="preserve"> 000,00 zł. </w:t>
      </w:r>
    </w:p>
    <w:p w14:paraId="1D856FED" w14:textId="26E9E4E3" w:rsidR="00F25F75" w:rsidRPr="008B6E07" w:rsidRDefault="00F25F75" w:rsidP="00851DD9">
      <w:pPr>
        <w:pStyle w:val="Akapitzlist"/>
        <w:widowControl w:val="0"/>
        <w:numPr>
          <w:ilvl w:val="0"/>
          <w:numId w:val="83"/>
        </w:numPr>
        <w:ind w:left="993" w:hanging="306"/>
        <w:jc w:val="both"/>
        <w:rPr>
          <w:sz w:val="22"/>
          <w:szCs w:val="22"/>
        </w:rPr>
      </w:pPr>
      <w:r w:rsidRPr="008B6E07">
        <w:rPr>
          <w:sz w:val="22"/>
          <w:szCs w:val="22"/>
        </w:rPr>
        <w:t>dla zadania nr 3:</w:t>
      </w:r>
      <w:r w:rsidRPr="008B6E07">
        <w:rPr>
          <w:sz w:val="22"/>
          <w:szCs w:val="22"/>
        </w:rPr>
        <w:tab/>
      </w:r>
      <w:r w:rsidR="002C169E" w:rsidRPr="008B6E07">
        <w:rPr>
          <w:sz w:val="22"/>
          <w:szCs w:val="22"/>
        </w:rPr>
        <w:t>32</w:t>
      </w:r>
      <w:r w:rsidRPr="008B6E07">
        <w:rPr>
          <w:sz w:val="22"/>
          <w:szCs w:val="22"/>
        </w:rPr>
        <w:t xml:space="preserve"> 000,00 zł. </w:t>
      </w:r>
    </w:p>
    <w:p w14:paraId="4075D3FE" w14:textId="458AAB5F" w:rsidR="00890E6D" w:rsidRPr="008B6E07" w:rsidRDefault="00F25F75" w:rsidP="00851DD9">
      <w:pPr>
        <w:pStyle w:val="Akapitzlist"/>
        <w:widowControl w:val="0"/>
        <w:numPr>
          <w:ilvl w:val="0"/>
          <w:numId w:val="83"/>
        </w:numPr>
        <w:ind w:left="993" w:hanging="306"/>
        <w:jc w:val="both"/>
        <w:rPr>
          <w:sz w:val="22"/>
          <w:szCs w:val="22"/>
        </w:rPr>
      </w:pPr>
      <w:r w:rsidRPr="008B6E07">
        <w:rPr>
          <w:sz w:val="22"/>
          <w:szCs w:val="22"/>
        </w:rPr>
        <w:t>dla zadania nr 4:</w:t>
      </w:r>
      <w:r w:rsidRPr="008B6E07">
        <w:rPr>
          <w:sz w:val="22"/>
          <w:szCs w:val="22"/>
        </w:rPr>
        <w:tab/>
      </w:r>
      <w:r w:rsidR="002C169E" w:rsidRPr="008B6E07">
        <w:rPr>
          <w:sz w:val="22"/>
          <w:szCs w:val="22"/>
        </w:rPr>
        <w:t>11</w:t>
      </w:r>
      <w:r w:rsidRPr="008B6E07">
        <w:rPr>
          <w:sz w:val="22"/>
          <w:szCs w:val="22"/>
        </w:rPr>
        <w:t xml:space="preserve"> 000,00 zł. </w:t>
      </w:r>
    </w:p>
    <w:p w14:paraId="37009C11" w14:textId="4E5F898C" w:rsidR="00890E6D" w:rsidRPr="008B6E07" w:rsidRDefault="00890E6D" w:rsidP="007578B8">
      <w:pPr>
        <w:widowControl w:val="0"/>
        <w:ind w:left="426"/>
        <w:jc w:val="both"/>
        <w:rPr>
          <w:sz w:val="22"/>
          <w:szCs w:val="22"/>
        </w:rPr>
      </w:pPr>
      <w:r w:rsidRPr="008B6E07">
        <w:rPr>
          <w:sz w:val="22"/>
          <w:szCs w:val="22"/>
        </w:rPr>
        <w:t>W przypadku, gdy Wykonawca składa ofertę na więcej niż jedno zadanie, zobowiązany jest wykazać spełnienie warunku w zakresie odpowiadającym łącznej wartości usług wymaganych dla poszczególnych zadań, na które składa ofertę.</w:t>
      </w:r>
    </w:p>
    <w:p w14:paraId="1D614E7C" w14:textId="050AF77B" w:rsidR="00C86F1B" w:rsidRPr="008B6E07" w:rsidRDefault="00BC4E99" w:rsidP="007578B8">
      <w:pPr>
        <w:ind w:left="709"/>
        <w:jc w:val="both"/>
        <w:rPr>
          <w:b/>
          <w:bCs/>
          <w:sz w:val="22"/>
          <w:szCs w:val="22"/>
        </w:rPr>
      </w:pPr>
      <w:r w:rsidRPr="008B6E07">
        <w:rPr>
          <w:b/>
          <w:bCs/>
          <w:sz w:val="22"/>
          <w:szCs w:val="22"/>
        </w:rPr>
        <w:t xml:space="preserve">albo </w:t>
      </w:r>
    </w:p>
    <w:bookmarkEnd w:id="14"/>
    <w:p w14:paraId="390CB501" w14:textId="53F2B23A" w:rsidR="00FE5612" w:rsidRPr="008B6E07" w:rsidRDefault="00BC4E99" w:rsidP="007578B8">
      <w:pPr>
        <w:ind w:left="709"/>
        <w:jc w:val="both"/>
        <w:rPr>
          <w:sz w:val="22"/>
          <w:szCs w:val="22"/>
        </w:rPr>
      </w:pPr>
      <w:r w:rsidRPr="008B6E07">
        <w:rPr>
          <w:sz w:val="22"/>
          <w:szCs w:val="22"/>
        </w:rPr>
        <w:t xml:space="preserve">posiada ocenę zdolności zakładu remontowego wydaną przez właściwą jednostkę certyfikującą </w:t>
      </w:r>
      <w:r w:rsidR="00644524" w:rsidRPr="008B6E07">
        <w:rPr>
          <w:sz w:val="22"/>
          <w:szCs w:val="22"/>
        </w:rPr>
        <w:br/>
      </w:r>
      <w:r w:rsidRPr="008B6E07">
        <w:rPr>
          <w:sz w:val="22"/>
          <w:szCs w:val="22"/>
        </w:rPr>
        <w:t>w zakresie nie mni</w:t>
      </w:r>
      <w:r w:rsidR="00EF124F" w:rsidRPr="008B6E07">
        <w:rPr>
          <w:sz w:val="22"/>
          <w:szCs w:val="22"/>
        </w:rPr>
        <w:t>ejszym niż przedmiot zamówienia,</w:t>
      </w:r>
    </w:p>
    <w:p w14:paraId="3788BC8F" w14:textId="77777777" w:rsidR="00B35461" w:rsidRPr="008B6E07" w:rsidRDefault="00B35461" w:rsidP="007578B8">
      <w:pPr>
        <w:ind w:left="709"/>
        <w:jc w:val="both"/>
        <w:rPr>
          <w:b/>
          <w:bCs/>
          <w:sz w:val="22"/>
          <w:szCs w:val="22"/>
        </w:rPr>
      </w:pPr>
      <w:r w:rsidRPr="008B6E07">
        <w:rPr>
          <w:b/>
          <w:bCs/>
          <w:sz w:val="22"/>
          <w:szCs w:val="22"/>
        </w:rPr>
        <w:t>albo</w:t>
      </w:r>
    </w:p>
    <w:p w14:paraId="13B68195" w14:textId="6F560694" w:rsidR="00B35461" w:rsidRPr="008B6E07" w:rsidRDefault="00982BC1" w:rsidP="007578B8">
      <w:pPr>
        <w:ind w:left="709"/>
        <w:jc w:val="both"/>
        <w:rPr>
          <w:sz w:val="22"/>
          <w:szCs w:val="22"/>
        </w:rPr>
      </w:pPr>
      <w:r w:rsidRPr="008B6E07">
        <w:rPr>
          <w:sz w:val="22"/>
          <w:szCs w:val="22"/>
        </w:rPr>
        <w:t>jest</w:t>
      </w:r>
      <w:r w:rsidR="00B35461" w:rsidRPr="008B6E07">
        <w:rPr>
          <w:sz w:val="22"/>
          <w:szCs w:val="22"/>
        </w:rPr>
        <w:t xml:space="preserve"> producentem maszyn/urządzeń, których przedmiot zamówienia </w:t>
      </w:r>
      <w:r w:rsidR="00305DF4" w:rsidRPr="008B6E07">
        <w:rPr>
          <w:sz w:val="22"/>
          <w:szCs w:val="22"/>
        </w:rPr>
        <w:t>dotyczy</w:t>
      </w:r>
    </w:p>
    <w:p w14:paraId="5B95FD7B" w14:textId="77777777" w:rsidR="00B35461" w:rsidRPr="008B6E07" w:rsidRDefault="00B35461" w:rsidP="007578B8">
      <w:pPr>
        <w:ind w:left="709"/>
        <w:jc w:val="both"/>
        <w:rPr>
          <w:b/>
          <w:bCs/>
          <w:sz w:val="22"/>
          <w:szCs w:val="22"/>
        </w:rPr>
      </w:pPr>
      <w:r w:rsidRPr="008B6E07">
        <w:rPr>
          <w:b/>
          <w:bCs/>
          <w:sz w:val="22"/>
          <w:szCs w:val="22"/>
        </w:rPr>
        <w:t>albo</w:t>
      </w:r>
    </w:p>
    <w:p w14:paraId="242A350C" w14:textId="072B7C03" w:rsidR="00B35461" w:rsidRPr="008B6E07" w:rsidRDefault="00B35461" w:rsidP="007578B8">
      <w:pPr>
        <w:ind w:left="709"/>
        <w:jc w:val="both"/>
        <w:rPr>
          <w:sz w:val="22"/>
          <w:szCs w:val="22"/>
        </w:rPr>
      </w:pPr>
      <w:r w:rsidRPr="008B6E07">
        <w:rPr>
          <w:sz w:val="22"/>
          <w:szCs w:val="22"/>
        </w:rPr>
        <w:t>posiada upoważnienie lub autoryzację wystawioną przez Producenta maszyn/urządzeń, których przedmiot zamówienia dotyczy</w:t>
      </w:r>
    </w:p>
    <w:p w14:paraId="4C138508" w14:textId="77777777" w:rsidR="002636A9" w:rsidRPr="008B6E07" w:rsidRDefault="002636A9" w:rsidP="002636A9">
      <w:pPr>
        <w:widowControl w:val="0"/>
        <w:tabs>
          <w:tab w:val="left" w:pos="1134"/>
        </w:tabs>
        <w:adjustRightInd w:val="0"/>
        <w:ind w:left="1134"/>
        <w:jc w:val="both"/>
        <w:textAlignment w:val="baseline"/>
        <w:rPr>
          <w:sz w:val="22"/>
        </w:rPr>
      </w:pPr>
    </w:p>
    <w:p w14:paraId="79D06259" w14:textId="1B26F940" w:rsidR="00645B8D" w:rsidRPr="008B6E07" w:rsidRDefault="00645B8D" w:rsidP="00851DD9">
      <w:pPr>
        <w:pStyle w:val="Akapitzlist"/>
        <w:keepNext/>
        <w:numPr>
          <w:ilvl w:val="0"/>
          <w:numId w:val="49"/>
        </w:numPr>
        <w:tabs>
          <w:tab w:val="left" w:pos="720"/>
        </w:tabs>
        <w:snapToGrid w:val="0"/>
        <w:outlineLvl w:val="1"/>
        <w:rPr>
          <w:sz w:val="22"/>
          <w:szCs w:val="22"/>
        </w:rPr>
      </w:pPr>
      <w:bookmarkStart w:id="15" w:name="_Hlk108339776"/>
      <w:bookmarkStart w:id="16" w:name="_Toc216787909"/>
      <w:bookmarkEnd w:id="10"/>
      <w:r w:rsidRPr="008B6E07">
        <w:rPr>
          <w:b/>
          <w:bCs/>
          <w:szCs w:val="28"/>
        </w:rPr>
        <w:t>Wykonawcy występujący wspólnie (konsorcjum).</w:t>
      </w:r>
      <w:bookmarkEnd w:id="16"/>
      <w:r w:rsidRPr="008B6E07">
        <w:rPr>
          <w:b/>
          <w:bCs/>
          <w:szCs w:val="28"/>
        </w:rPr>
        <w:t xml:space="preserve"> </w:t>
      </w:r>
    </w:p>
    <w:p w14:paraId="3E402658" w14:textId="77777777" w:rsidR="00645B8D" w:rsidRPr="008B6E07" w:rsidRDefault="00645B8D" w:rsidP="00851DD9">
      <w:pPr>
        <w:pStyle w:val="Akapitzlist"/>
        <w:numPr>
          <w:ilvl w:val="0"/>
          <w:numId w:val="53"/>
        </w:numPr>
        <w:ind w:left="357" w:hanging="357"/>
        <w:jc w:val="both"/>
        <w:rPr>
          <w:sz w:val="22"/>
          <w:szCs w:val="22"/>
        </w:rPr>
      </w:pPr>
      <w:r w:rsidRPr="008B6E07">
        <w:rPr>
          <w:sz w:val="22"/>
          <w:szCs w:val="22"/>
        </w:rPr>
        <w:t>Wykonawcy mogą wspólnie ubiegać się o udzielenie zamówienia.</w:t>
      </w:r>
    </w:p>
    <w:p w14:paraId="3E0BC1EE" w14:textId="2B7C1875" w:rsidR="00645B8D" w:rsidRPr="008B6E07" w:rsidRDefault="00645B8D" w:rsidP="00851DD9">
      <w:pPr>
        <w:pStyle w:val="Akapitzlist"/>
        <w:numPr>
          <w:ilvl w:val="0"/>
          <w:numId w:val="53"/>
        </w:numPr>
        <w:ind w:left="357" w:hanging="357"/>
        <w:jc w:val="both"/>
        <w:rPr>
          <w:sz w:val="22"/>
          <w:szCs w:val="22"/>
        </w:rPr>
      </w:pPr>
      <w:r w:rsidRPr="008B6E07">
        <w:rPr>
          <w:sz w:val="22"/>
          <w:szCs w:val="22"/>
        </w:rPr>
        <w:t xml:space="preserve">Wykonawcy występujący wspólnie ustanawiają pełnomocnika do reprezentowania ich </w:t>
      </w:r>
      <w:r w:rsidRPr="008B6E07">
        <w:rPr>
          <w:sz w:val="22"/>
          <w:szCs w:val="22"/>
        </w:rPr>
        <w:br/>
        <w:t xml:space="preserve">w postępowaniu o udzielenie zamówienia albo reprezentowania ich w postępowaniu i zawarcia </w:t>
      </w:r>
      <w:r w:rsidR="006B5606" w:rsidRPr="008B6E07">
        <w:rPr>
          <w:sz w:val="22"/>
          <w:szCs w:val="22"/>
        </w:rPr>
        <w:t>U</w:t>
      </w:r>
      <w:r w:rsidRPr="008B6E07">
        <w:rPr>
          <w:sz w:val="22"/>
          <w:szCs w:val="22"/>
        </w:rPr>
        <w:t>mowy w sprawie zamówienia.</w:t>
      </w:r>
    </w:p>
    <w:p w14:paraId="641B97A2" w14:textId="77777777" w:rsidR="00645B8D" w:rsidRPr="008B6E07" w:rsidRDefault="00645B8D" w:rsidP="00851DD9">
      <w:pPr>
        <w:pStyle w:val="Akapitzlist"/>
        <w:numPr>
          <w:ilvl w:val="0"/>
          <w:numId w:val="53"/>
        </w:numPr>
        <w:ind w:left="357" w:hanging="357"/>
        <w:jc w:val="both"/>
        <w:rPr>
          <w:sz w:val="22"/>
          <w:szCs w:val="22"/>
        </w:rPr>
      </w:pPr>
      <w:r w:rsidRPr="008B6E07">
        <w:rPr>
          <w:sz w:val="22"/>
          <w:szCs w:val="22"/>
        </w:rPr>
        <w:t>Wszelka korespondencja prowadzona będzie wyłącznie z pełnomocnikiem.</w:t>
      </w:r>
    </w:p>
    <w:p w14:paraId="11950955" w14:textId="3E3582C5" w:rsidR="00645B8D" w:rsidRPr="008B6E07" w:rsidRDefault="00645B8D" w:rsidP="00851DD9">
      <w:pPr>
        <w:pStyle w:val="Akapitzlist"/>
        <w:numPr>
          <w:ilvl w:val="0"/>
          <w:numId w:val="53"/>
        </w:numPr>
        <w:ind w:left="357" w:hanging="357"/>
        <w:jc w:val="both"/>
        <w:rPr>
          <w:sz w:val="22"/>
          <w:szCs w:val="22"/>
        </w:rPr>
      </w:pPr>
      <w:r w:rsidRPr="008B6E07">
        <w:rPr>
          <w:sz w:val="22"/>
          <w:szCs w:val="22"/>
        </w:rPr>
        <w:t>Każdy z Wykonawców występujących wspólnie (</w:t>
      </w:r>
      <w:r w:rsidR="0061062D" w:rsidRPr="008B6E07">
        <w:rPr>
          <w:sz w:val="22"/>
          <w:szCs w:val="22"/>
        </w:rPr>
        <w:t>lider/</w:t>
      </w:r>
      <w:r w:rsidRPr="008B6E07">
        <w:rPr>
          <w:sz w:val="22"/>
          <w:szCs w:val="22"/>
        </w:rPr>
        <w:t>członek konsorcjum) nie może podlegać wykluczeniu z postępowania. Spełnienie warunków udziału w postępowaniu w stosunku do Wykonawców występujących wspólnie będzie oceniane łącznie.</w:t>
      </w:r>
    </w:p>
    <w:p w14:paraId="1D93AF70" w14:textId="714A35ED" w:rsidR="00645B8D" w:rsidRPr="008B6E07" w:rsidRDefault="00645B8D" w:rsidP="00851DD9">
      <w:pPr>
        <w:pStyle w:val="Akapitzlist"/>
        <w:numPr>
          <w:ilvl w:val="0"/>
          <w:numId w:val="53"/>
        </w:numPr>
        <w:ind w:left="357" w:hanging="357"/>
        <w:jc w:val="both"/>
        <w:rPr>
          <w:sz w:val="22"/>
          <w:szCs w:val="22"/>
        </w:rPr>
      </w:pPr>
      <w:r w:rsidRPr="008B6E07">
        <w:rPr>
          <w:sz w:val="22"/>
          <w:szCs w:val="22"/>
        </w:rPr>
        <w:t>W przypadku wspólnego ubiegania się o zamówienie przez Wykonawców, oświadczenie o niepodleganiu wykluczeniu, spełnieniu warunków udziału w postępowaniu i solidarnej odpowiedzialności za wykonanie przedmiotu zamówienia oraz</w:t>
      </w:r>
      <w:r w:rsidRPr="008B6E07">
        <w:rPr>
          <w:color w:val="FF0000"/>
          <w:sz w:val="22"/>
          <w:szCs w:val="22"/>
        </w:rPr>
        <w:t xml:space="preserve"> </w:t>
      </w:r>
      <w:r w:rsidRPr="008B6E07">
        <w:rPr>
          <w:sz w:val="22"/>
          <w:szCs w:val="22"/>
        </w:rPr>
        <w:t>podmiotowe środki dowodowe składa każdy z Wykonawców wspólnie ubiegających się o zamówienie. Dokumenty te powinny potwierdzać brak podstaw wykluczenia oraz spełnianie warunków udziału w postępowaniu w zakresie, w którym każdy z Wykonawców wykazuje spełnianie warunków udziału w postępowaniu oraz brak podstaw wykluczenia.</w:t>
      </w:r>
    </w:p>
    <w:p w14:paraId="45BE1FF2" w14:textId="77777777" w:rsidR="00645B8D" w:rsidRPr="008B6E07" w:rsidRDefault="00645B8D" w:rsidP="00851DD9">
      <w:pPr>
        <w:pStyle w:val="Akapitzlist"/>
        <w:numPr>
          <w:ilvl w:val="0"/>
          <w:numId w:val="53"/>
        </w:numPr>
        <w:ind w:left="357" w:hanging="357"/>
        <w:jc w:val="both"/>
        <w:rPr>
          <w:sz w:val="22"/>
          <w:szCs w:val="22"/>
        </w:rPr>
      </w:pPr>
      <w:r w:rsidRPr="008B6E07">
        <w:rPr>
          <w:sz w:val="22"/>
          <w:szCs w:val="22"/>
        </w:rPr>
        <w:t>W przypadku, gdy najwyżej zostanie oceniona oferta złożona przez Wykonawców występujących wspólnie, każdy z Wykonawców przedstawia podmiotowe środki dowodowe służące potwierdzeniu braku podstaw do wykluczenia. Pozostałe podmiotowe środki dowodowe mogą być złożone wspólnie.</w:t>
      </w:r>
    </w:p>
    <w:p w14:paraId="29DC72F6" w14:textId="2146BA1C" w:rsidR="00645B8D" w:rsidRPr="008B6E07" w:rsidRDefault="00645B8D" w:rsidP="00851DD9">
      <w:pPr>
        <w:pStyle w:val="Akapitzlist"/>
        <w:numPr>
          <w:ilvl w:val="0"/>
          <w:numId w:val="53"/>
        </w:numPr>
        <w:ind w:left="357" w:hanging="357"/>
        <w:jc w:val="both"/>
        <w:rPr>
          <w:sz w:val="22"/>
          <w:szCs w:val="22"/>
        </w:rPr>
      </w:pPr>
      <w:r w:rsidRPr="008B6E07">
        <w:rPr>
          <w:sz w:val="22"/>
          <w:szCs w:val="22"/>
        </w:rPr>
        <w:t xml:space="preserve">Od Wykonawców wspólnie ubiegających się o niniejsze zamówienie, których oferta zostanie uznana za najkorzystniejszą, Zamawiający może zażądać przed zawarciem </w:t>
      </w:r>
      <w:r w:rsidR="006B5606" w:rsidRPr="008B6E07">
        <w:rPr>
          <w:sz w:val="22"/>
          <w:szCs w:val="22"/>
        </w:rPr>
        <w:t>U</w:t>
      </w:r>
      <w:r w:rsidRPr="008B6E07">
        <w:rPr>
          <w:sz w:val="22"/>
          <w:szCs w:val="22"/>
        </w:rPr>
        <w:t>mowy - umowy regulującej współpracę tych Wykonawców.</w:t>
      </w:r>
    </w:p>
    <w:p w14:paraId="09331E5D" w14:textId="77777777" w:rsidR="00645B8D" w:rsidRPr="008B6E07" w:rsidRDefault="00645B8D" w:rsidP="00851DD9">
      <w:pPr>
        <w:pStyle w:val="Akapitzlist"/>
        <w:numPr>
          <w:ilvl w:val="0"/>
          <w:numId w:val="53"/>
        </w:numPr>
        <w:ind w:left="357" w:hanging="357"/>
        <w:jc w:val="both"/>
        <w:rPr>
          <w:sz w:val="22"/>
          <w:szCs w:val="22"/>
        </w:rPr>
      </w:pPr>
      <w:r w:rsidRPr="008B6E07">
        <w:rPr>
          <w:sz w:val="22"/>
          <w:szCs w:val="22"/>
        </w:rPr>
        <w:t xml:space="preserve">Wykonawcy, którzy złożyli ofertę wspólną odpowiadają solidarnie za realizację zamówienia. </w:t>
      </w:r>
    </w:p>
    <w:p w14:paraId="7A615970" w14:textId="1659AC33" w:rsidR="00D753B8" w:rsidRPr="008B6E07" w:rsidRDefault="00D753B8" w:rsidP="00A469E8">
      <w:pPr>
        <w:pStyle w:val="Akapitzlist"/>
        <w:ind w:left="340"/>
        <w:jc w:val="both"/>
        <w:rPr>
          <w:b/>
          <w:sz w:val="22"/>
          <w:szCs w:val="22"/>
        </w:rPr>
      </w:pPr>
    </w:p>
    <w:p w14:paraId="0A10459C" w14:textId="02529F11" w:rsidR="00B13C09" w:rsidRPr="008B6E07" w:rsidRDefault="00B13C09" w:rsidP="00851DD9">
      <w:pPr>
        <w:pStyle w:val="Akapitzlist"/>
        <w:keepNext/>
        <w:numPr>
          <w:ilvl w:val="0"/>
          <w:numId w:val="49"/>
        </w:numPr>
        <w:tabs>
          <w:tab w:val="left" w:pos="720"/>
        </w:tabs>
        <w:snapToGrid w:val="0"/>
        <w:outlineLvl w:val="1"/>
        <w:rPr>
          <w:sz w:val="22"/>
          <w:szCs w:val="22"/>
        </w:rPr>
      </w:pPr>
      <w:bookmarkStart w:id="17" w:name="_Toc216787910"/>
      <w:r w:rsidRPr="008B6E07">
        <w:rPr>
          <w:b/>
          <w:bCs/>
          <w:szCs w:val="28"/>
        </w:rPr>
        <w:t>Udostępnienie zasobów.</w:t>
      </w:r>
      <w:bookmarkEnd w:id="17"/>
    </w:p>
    <w:p w14:paraId="562D0405" w14:textId="4703C3CD" w:rsidR="00B13C09" w:rsidRPr="008B6E07" w:rsidRDefault="00B13C09" w:rsidP="00851DD9">
      <w:pPr>
        <w:pStyle w:val="Akapitzlist"/>
        <w:numPr>
          <w:ilvl w:val="0"/>
          <w:numId w:val="54"/>
        </w:numPr>
        <w:jc w:val="both"/>
        <w:rPr>
          <w:sz w:val="22"/>
          <w:szCs w:val="22"/>
        </w:rPr>
      </w:pPr>
      <w:r w:rsidRPr="008B6E07">
        <w:rPr>
          <w:sz w:val="22"/>
          <w:szCs w:val="22"/>
        </w:rPr>
        <w:t xml:space="preserve">Wykonawca może w celu potwierdzenia spełniania warunków udziału w postępowaniu, </w:t>
      </w:r>
      <w:r w:rsidRPr="008B6E07">
        <w:rPr>
          <w:sz w:val="22"/>
          <w:szCs w:val="22"/>
        </w:rPr>
        <w:br/>
        <w:t>w stosownych sytuacjach oraz w odniesieniu do konkretnego zamówienia, lub jego części, polegać na zdolnościach technicznych lub zawodowych lub sytuacji ekonomicznej lub finansowej podmiotów udostępniających zasoby, niezależnie od charakteru prawnego łączących go z nimi stosunków prawnych.</w:t>
      </w:r>
    </w:p>
    <w:p w14:paraId="1800129A" w14:textId="77777777" w:rsidR="00B13C09" w:rsidRPr="008B6E07" w:rsidRDefault="00B13C09" w:rsidP="00851DD9">
      <w:pPr>
        <w:pStyle w:val="Akapitzlist"/>
        <w:numPr>
          <w:ilvl w:val="0"/>
          <w:numId w:val="54"/>
        </w:numPr>
        <w:jc w:val="both"/>
        <w:rPr>
          <w:sz w:val="22"/>
          <w:szCs w:val="22"/>
        </w:rPr>
      </w:pPr>
      <w:r w:rsidRPr="008B6E07">
        <w:rPr>
          <w:sz w:val="22"/>
          <w:szCs w:val="22"/>
        </w:rPr>
        <w:lastRenderedPageBreak/>
        <w:t>Wykonawca polegający na udostępnianych zasobach przedstawi zobowiązanie podmiotu udostępniającego zasoby potwierdzające, że stosunek łączący Wykonawcę z podmiotami udostępniającymi zasoby gwarantuje rzeczywisty dostęp do tych zasobów oraz określa:</w:t>
      </w:r>
    </w:p>
    <w:p w14:paraId="55D66F2B" w14:textId="77777777" w:rsidR="00B13C09" w:rsidRPr="008B6E07" w:rsidRDefault="00B13C09" w:rsidP="00851DD9">
      <w:pPr>
        <w:pStyle w:val="Akapitzlist"/>
        <w:numPr>
          <w:ilvl w:val="1"/>
          <w:numId w:val="54"/>
        </w:numPr>
        <w:jc w:val="both"/>
        <w:rPr>
          <w:sz w:val="22"/>
          <w:szCs w:val="22"/>
        </w:rPr>
      </w:pPr>
      <w:r w:rsidRPr="008B6E07">
        <w:rPr>
          <w:sz w:val="22"/>
          <w:szCs w:val="22"/>
        </w:rPr>
        <w:t>zakres dostępnych Wykonawcy zasobów podmiotu udostępniającego zasoby,</w:t>
      </w:r>
    </w:p>
    <w:p w14:paraId="1E739A91" w14:textId="77777777" w:rsidR="00B13C09" w:rsidRPr="008B6E07" w:rsidRDefault="00B13C09" w:rsidP="00851DD9">
      <w:pPr>
        <w:pStyle w:val="Akapitzlist"/>
        <w:numPr>
          <w:ilvl w:val="1"/>
          <w:numId w:val="54"/>
        </w:numPr>
        <w:jc w:val="both"/>
        <w:rPr>
          <w:color w:val="0070C0"/>
          <w:sz w:val="22"/>
          <w:szCs w:val="22"/>
        </w:rPr>
      </w:pPr>
      <w:r w:rsidRPr="008B6E07">
        <w:rPr>
          <w:sz w:val="22"/>
          <w:szCs w:val="22"/>
        </w:rPr>
        <w:t xml:space="preserve">sposób i okres udostępnienia Wykonawcy i wykorzystania przez niego zasobów podmiotu udostępniającego te zasoby przy wykonywaniu zamówienia, </w:t>
      </w:r>
    </w:p>
    <w:p w14:paraId="53FD6D43" w14:textId="2CE9DDC6" w:rsidR="00B13C09" w:rsidRPr="008B6E07" w:rsidRDefault="00B13C09" w:rsidP="00851DD9">
      <w:pPr>
        <w:pStyle w:val="Akapitzlist"/>
        <w:numPr>
          <w:ilvl w:val="1"/>
          <w:numId w:val="54"/>
        </w:numPr>
        <w:jc w:val="both"/>
        <w:rPr>
          <w:sz w:val="22"/>
          <w:szCs w:val="22"/>
        </w:rPr>
      </w:pPr>
      <w:r w:rsidRPr="008B6E07">
        <w:rPr>
          <w:sz w:val="22"/>
          <w:szCs w:val="22"/>
        </w:rPr>
        <w:t xml:space="preserve">czy i w jakim zakresie podmiot udostępniający zasoby zrealizuje usługi, których dotyczą zdolności techniczne i zawodowe. </w:t>
      </w:r>
    </w:p>
    <w:p w14:paraId="3C559335" w14:textId="77777777" w:rsidR="00B13C09" w:rsidRPr="008B6E07" w:rsidRDefault="00B13C09" w:rsidP="00851DD9">
      <w:pPr>
        <w:pStyle w:val="Akapitzlist"/>
        <w:numPr>
          <w:ilvl w:val="0"/>
          <w:numId w:val="54"/>
        </w:numPr>
        <w:jc w:val="both"/>
        <w:rPr>
          <w:sz w:val="22"/>
          <w:szCs w:val="22"/>
        </w:rPr>
      </w:pPr>
      <w:r w:rsidRPr="008B6E07">
        <w:rPr>
          <w:sz w:val="22"/>
          <w:szCs w:val="22"/>
        </w:rPr>
        <w:t>Zobowiązanie należy złożyć w formie elektronicznej tj. podpisane podpisem elektronicznym kwalifikowanym przez osoby reprezentujące podmiot udostępniający zasoby. Jeżeli zobowiązanie zostało wystawione jako dokument papierowy – Wykonawca składa elektroniczną kopię dokumentu poświadczoną za zgodność z oryginałem. Poświadczenie następuje przez podpisanie podpisem elektronicznym kwalifikowanym.</w:t>
      </w:r>
    </w:p>
    <w:p w14:paraId="39FD395D" w14:textId="77777777" w:rsidR="00B13C09" w:rsidRPr="008B6E07" w:rsidRDefault="00B13C09" w:rsidP="00851DD9">
      <w:pPr>
        <w:pStyle w:val="Akapitzlist"/>
        <w:numPr>
          <w:ilvl w:val="0"/>
          <w:numId w:val="54"/>
        </w:numPr>
        <w:jc w:val="both"/>
        <w:rPr>
          <w:sz w:val="22"/>
          <w:szCs w:val="22"/>
        </w:rPr>
      </w:pPr>
      <w:r w:rsidRPr="008B6E07">
        <w:rPr>
          <w:sz w:val="22"/>
          <w:szCs w:val="22"/>
        </w:rPr>
        <w:t xml:space="preserve">W przypadku, gdy najwyżej zostanie oceniona oferta złożona przez Wykonawcę polegającego na zasobach podmiotu udostępniającego, Wykonawca obowiązany jest do przedstawienia podmiotowych środków dowodowych służących potwierdzeniu braku podstaw do wykluczenia podmiotu udostępniającego. </w:t>
      </w:r>
    </w:p>
    <w:p w14:paraId="54F91A5D" w14:textId="7AA3ECCE" w:rsidR="00B13C09" w:rsidRPr="008B6E07" w:rsidRDefault="00B13C09" w:rsidP="00851DD9">
      <w:pPr>
        <w:pStyle w:val="Akapitzlist"/>
        <w:keepNext/>
        <w:numPr>
          <w:ilvl w:val="0"/>
          <w:numId w:val="49"/>
        </w:numPr>
        <w:tabs>
          <w:tab w:val="left" w:pos="720"/>
        </w:tabs>
        <w:snapToGrid w:val="0"/>
        <w:outlineLvl w:val="1"/>
        <w:rPr>
          <w:sz w:val="22"/>
          <w:szCs w:val="22"/>
        </w:rPr>
      </w:pPr>
      <w:bookmarkStart w:id="18" w:name="_Toc216787911"/>
      <w:r w:rsidRPr="008B6E07">
        <w:rPr>
          <w:b/>
          <w:bCs/>
          <w:szCs w:val="28"/>
        </w:rPr>
        <w:t>Podmiotowe środki dowodowe.</w:t>
      </w:r>
      <w:bookmarkEnd w:id="18"/>
    </w:p>
    <w:p w14:paraId="003AC82B" w14:textId="79AA44DF" w:rsidR="00A9352B" w:rsidRPr="008B6E07" w:rsidRDefault="00A9352B" w:rsidP="00851DD9">
      <w:pPr>
        <w:pStyle w:val="Akapitzlist"/>
        <w:numPr>
          <w:ilvl w:val="0"/>
          <w:numId w:val="55"/>
        </w:numPr>
        <w:ind w:left="284" w:hanging="284"/>
        <w:jc w:val="both"/>
        <w:rPr>
          <w:bCs/>
          <w:iCs/>
          <w:sz w:val="22"/>
          <w:szCs w:val="22"/>
        </w:rPr>
      </w:pPr>
      <w:r w:rsidRPr="008B6E07">
        <w:rPr>
          <w:bCs/>
          <w:iCs/>
          <w:sz w:val="22"/>
          <w:szCs w:val="22"/>
        </w:rPr>
        <w:t>Zamawiający wymaga złożenia oświadczenia o niepodleganiu wykluczeniu i spełnieniu warunków udziału w postępowaniu oraz podmiotowych środków dowodowych wskazanych w ust. 2 poniżej przez:</w:t>
      </w:r>
    </w:p>
    <w:p w14:paraId="6A1DB86A" w14:textId="77777777" w:rsidR="00A9352B" w:rsidRPr="008B6E07" w:rsidRDefault="00A9352B" w:rsidP="00851DD9">
      <w:pPr>
        <w:pStyle w:val="Akapitzlist"/>
        <w:numPr>
          <w:ilvl w:val="1"/>
          <w:numId w:val="55"/>
        </w:numPr>
        <w:ind w:left="709" w:hanging="283"/>
        <w:jc w:val="both"/>
        <w:rPr>
          <w:bCs/>
          <w:iCs/>
          <w:sz w:val="22"/>
          <w:szCs w:val="22"/>
        </w:rPr>
      </w:pPr>
      <w:r w:rsidRPr="008B6E07">
        <w:rPr>
          <w:bCs/>
          <w:iCs/>
          <w:sz w:val="22"/>
          <w:szCs w:val="22"/>
        </w:rPr>
        <w:t xml:space="preserve">Wykonawcę, </w:t>
      </w:r>
    </w:p>
    <w:p w14:paraId="1138AD74" w14:textId="79CA60BC" w:rsidR="00A9352B" w:rsidRPr="008B6E07" w:rsidRDefault="00A9352B" w:rsidP="00851DD9">
      <w:pPr>
        <w:pStyle w:val="Akapitzlist"/>
        <w:numPr>
          <w:ilvl w:val="1"/>
          <w:numId w:val="55"/>
        </w:numPr>
        <w:ind w:left="709" w:hanging="283"/>
        <w:jc w:val="both"/>
        <w:rPr>
          <w:bCs/>
          <w:iCs/>
          <w:sz w:val="22"/>
          <w:szCs w:val="22"/>
        </w:rPr>
      </w:pPr>
      <w:r w:rsidRPr="008B6E07">
        <w:rPr>
          <w:bCs/>
          <w:iCs/>
          <w:sz w:val="22"/>
          <w:szCs w:val="22"/>
        </w:rPr>
        <w:t xml:space="preserve">w przypadku Wykonawców ubiegających się wspólnie o udzielenie zamówienia – przez każdego </w:t>
      </w:r>
      <w:r w:rsidR="00802D27" w:rsidRPr="008B6E07">
        <w:rPr>
          <w:bCs/>
          <w:iCs/>
          <w:sz w:val="22"/>
          <w:szCs w:val="22"/>
        </w:rPr>
        <w:br/>
      </w:r>
      <w:r w:rsidRPr="008B6E07">
        <w:rPr>
          <w:bCs/>
          <w:iCs/>
          <w:sz w:val="22"/>
          <w:szCs w:val="22"/>
        </w:rPr>
        <w:t>z Wykonawców</w:t>
      </w:r>
      <w:r w:rsidR="00AD1026" w:rsidRPr="008B6E07">
        <w:rPr>
          <w:bCs/>
          <w:iCs/>
          <w:sz w:val="22"/>
          <w:szCs w:val="22"/>
        </w:rPr>
        <w:t>,</w:t>
      </w:r>
    </w:p>
    <w:p w14:paraId="4662EF11" w14:textId="77777777" w:rsidR="00A9352B" w:rsidRPr="008B6E07" w:rsidRDefault="00A9352B" w:rsidP="00851DD9">
      <w:pPr>
        <w:pStyle w:val="Akapitzlist"/>
        <w:numPr>
          <w:ilvl w:val="1"/>
          <w:numId w:val="55"/>
        </w:numPr>
        <w:ind w:left="709" w:hanging="283"/>
        <w:jc w:val="both"/>
        <w:rPr>
          <w:bCs/>
          <w:iCs/>
          <w:sz w:val="22"/>
          <w:szCs w:val="22"/>
        </w:rPr>
      </w:pPr>
      <w:r w:rsidRPr="008B6E07">
        <w:rPr>
          <w:bCs/>
          <w:iCs/>
          <w:sz w:val="22"/>
          <w:szCs w:val="22"/>
        </w:rPr>
        <w:t>w przypadku polegania na udostępnionych zasobach – przez podmiot udostępniający zasoby.</w:t>
      </w:r>
    </w:p>
    <w:p w14:paraId="5C7A344B" w14:textId="77777777" w:rsidR="00A9352B" w:rsidRPr="008B6E07" w:rsidRDefault="00A9352B" w:rsidP="00851DD9">
      <w:pPr>
        <w:pStyle w:val="Akapitzlist"/>
        <w:numPr>
          <w:ilvl w:val="0"/>
          <w:numId w:val="55"/>
        </w:numPr>
        <w:ind w:left="284" w:hanging="284"/>
        <w:jc w:val="both"/>
        <w:rPr>
          <w:bCs/>
          <w:iCs/>
          <w:sz w:val="22"/>
          <w:szCs w:val="22"/>
        </w:rPr>
      </w:pPr>
      <w:r w:rsidRPr="008B6E07">
        <w:rPr>
          <w:bCs/>
          <w:iCs/>
          <w:sz w:val="22"/>
          <w:szCs w:val="22"/>
        </w:rPr>
        <w:t xml:space="preserve">W celu potwierdzenia braku podstaw do wykluczenia Zamawiający wymaga złożenia: </w:t>
      </w:r>
    </w:p>
    <w:p w14:paraId="57350845" w14:textId="1F27EC2D" w:rsidR="00A9352B" w:rsidRPr="008B6E07" w:rsidRDefault="00A9352B" w:rsidP="00851DD9">
      <w:pPr>
        <w:pStyle w:val="Akapitzlist"/>
        <w:numPr>
          <w:ilvl w:val="1"/>
          <w:numId w:val="55"/>
        </w:numPr>
        <w:ind w:left="709" w:hanging="283"/>
        <w:jc w:val="both"/>
        <w:rPr>
          <w:bCs/>
          <w:iCs/>
          <w:strike/>
          <w:sz w:val="22"/>
          <w:szCs w:val="22"/>
        </w:rPr>
      </w:pPr>
      <w:r w:rsidRPr="008B6E07">
        <w:rPr>
          <w:bCs/>
          <w:iCs/>
          <w:sz w:val="22"/>
          <w:szCs w:val="22"/>
        </w:rPr>
        <w:t xml:space="preserve">oświadczenia o niepodleganiu wykluczeniu i spełnieniu warunków udziału w postępowaniu na druku </w:t>
      </w:r>
      <w:r w:rsidRPr="008B6E07">
        <w:rPr>
          <w:b/>
          <w:iCs/>
          <w:sz w:val="22"/>
          <w:szCs w:val="22"/>
        </w:rPr>
        <w:t>Formularza Ofertowego</w:t>
      </w:r>
      <w:r w:rsidRPr="008B6E07">
        <w:rPr>
          <w:bCs/>
          <w:iCs/>
          <w:sz w:val="22"/>
          <w:szCs w:val="22"/>
        </w:rPr>
        <w:t xml:space="preserve">. W przypadku Wykonawców wspólnie ubiegających się o zamówienie, oświadczenie składa każdy z Wykonawców, zgodnie ze wzorem stanowiącym </w:t>
      </w:r>
      <w:r w:rsidRPr="008B6E07">
        <w:rPr>
          <w:b/>
          <w:iCs/>
          <w:sz w:val="22"/>
          <w:szCs w:val="22"/>
        </w:rPr>
        <w:t xml:space="preserve">Załącznik nr </w:t>
      </w:r>
      <w:r w:rsidR="006D3ED5" w:rsidRPr="008B6E07">
        <w:rPr>
          <w:b/>
          <w:iCs/>
          <w:sz w:val="22"/>
          <w:szCs w:val="22"/>
        </w:rPr>
        <w:t>4</w:t>
      </w:r>
      <w:r w:rsidRPr="008B6E07">
        <w:rPr>
          <w:b/>
          <w:iCs/>
          <w:sz w:val="22"/>
          <w:szCs w:val="22"/>
        </w:rPr>
        <w:t xml:space="preserve"> do SWZ</w:t>
      </w:r>
      <w:r w:rsidR="008174A1" w:rsidRPr="008B6E07">
        <w:rPr>
          <w:b/>
          <w:iCs/>
          <w:sz w:val="22"/>
          <w:szCs w:val="22"/>
        </w:rPr>
        <w:t>;</w:t>
      </w:r>
    </w:p>
    <w:p w14:paraId="288B35E8" w14:textId="5B232075" w:rsidR="00A9352B" w:rsidRPr="008B6E07" w:rsidRDefault="00A9352B" w:rsidP="00851DD9">
      <w:pPr>
        <w:pStyle w:val="Akapitzlist"/>
        <w:numPr>
          <w:ilvl w:val="1"/>
          <w:numId w:val="55"/>
        </w:numPr>
        <w:ind w:left="709" w:hanging="283"/>
        <w:jc w:val="both"/>
        <w:rPr>
          <w:b/>
          <w:iCs/>
          <w:sz w:val="22"/>
          <w:szCs w:val="22"/>
        </w:rPr>
      </w:pPr>
      <w:r w:rsidRPr="008B6E07">
        <w:rPr>
          <w:bCs/>
          <w:iCs/>
          <w:sz w:val="22"/>
          <w:szCs w:val="22"/>
        </w:rPr>
        <w:t xml:space="preserve">oświadczenia Wykonawcy, w zakresie § 41 ust. 1 pkt 2) Regulaminu, o braku przynależności do tej samej grupy kapitałowej w rozumieniu ustawy z dnia 16 lutego 2007r. o ochronie konkurencji </w:t>
      </w:r>
      <w:r w:rsidRPr="008B6E07">
        <w:rPr>
          <w:bCs/>
          <w:iCs/>
          <w:sz w:val="22"/>
          <w:szCs w:val="22"/>
        </w:rPr>
        <w:br/>
        <w:t xml:space="preserve">i konsumentów, z innym wykonawcą, który złożył odrębną ofertę, ofertę częściową albo oświadczenia o przynależności do tej samej grupy kapitałowej wraz z dokumentami lub informacjami potwierdzającymi przygotowanie oferty, oferty częściowej niezależnie od innego </w:t>
      </w:r>
      <w:r w:rsidR="006B5606" w:rsidRPr="008B6E07">
        <w:rPr>
          <w:bCs/>
          <w:iCs/>
          <w:sz w:val="22"/>
          <w:szCs w:val="22"/>
        </w:rPr>
        <w:t>w</w:t>
      </w:r>
      <w:r w:rsidRPr="008B6E07">
        <w:rPr>
          <w:bCs/>
          <w:iCs/>
          <w:sz w:val="22"/>
          <w:szCs w:val="22"/>
        </w:rPr>
        <w:t xml:space="preserve">ykonawcy należącego do tej samej grupy kapitałowej, Wzór oświadczenia stanowi </w:t>
      </w:r>
      <w:r w:rsidRPr="008B6E07">
        <w:rPr>
          <w:b/>
          <w:iCs/>
          <w:sz w:val="22"/>
          <w:szCs w:val="22"/>
        </w:rPr>
        <w:t xml:space="preserve">Załącznik nr </w:t>
      </w:r>
      <w:r w:rsidR="006D3ED5" w:rsidRPr="008B6E07">
        <w:rPr>
          <w:b/>
          <w:iCs/>
          <w:sz w:val="22"/>
          <w:szCs w:val="22"/>
        </w:rPr>
        <w:t>8</w:t>
      </w:r>
      <w:r w:rsidRPr="008B6E07">
        <w:rPr>
          <w:b/>
          <w:iCs/>
          <w:sz w:val="22"/>
          <w:szCs w:val="22"/>
        </w:rPr>
        <w:t xml:space="preserve"> do SWZ</w:t>
      </w:r>
      <w:r w:rsidR="008174A1" w:rsidRPr="008B6E07">
        <w:rPr>
          <w:b/>
          <w:iCs/>
          <w:sz w:val="22"/>
          <w:szCs w:val="22"/>
        </w:rPr>
        <w:t>;</w:t>
      </w:r>
    </w:p>
    <w:p w14:paraId="7F9FBBE7" w14:textId="2A051606" w:rsidR="00A9352B" w:rsidRPr="008B6E07" w:rsidRDefault="00A9352B" w:rsidP="00851DD9">
      <w:pPr>
        <w:pStyle w:val="Akapitzlist"/>
        <w:numPr>
          <w:ilvl w:val="1"/>
          <w:numId w:val="55"/>
        </w:numPr>
        <w:ind w:left="709" w:hanging="283"/>
        <w:jc w:val="both"/>
        <w:rPr>
          <w:bCs/>
          <w:iCs/>
          <w:sz w:val="22"/>
          <w:szCs w:val="22"/>
        </w:rPr>
      </w:pPr>
      <w:r w:rsidRPr="008B6E07">
        <w:rPr>
          <w:bCs/>
          <w:iCs/>
          <w:sz w:val="22"/>
          <w:szCs w:val="22"/>
        </w:rPr>
        <w:t xml:space="preserve">zaświadczenia właściwego naczelnika urzędu skarbowego potwierdzającego, że Wykonawca </w:t>
      </w:r>
      <w:r w:rsidRPr="008B6E07">
        <w:rPr>
          <w:bCs/>
          <w:iCs/>
          <w:sz w:val="22"/>
          <w:szCs w:val="22"/>
        </w:rPr>
        <w:br/>
        <w:t xml:space="preserve">nie zalega z opłacaniem podatków i opłat, w zakresie § 41 ust. 1 pkt 4) Regulaminu, wystawionego </w:t>
      </w:r>
      <w:r w:rsidRPr="008B6E07">
        <w:rPr>
          <w:bCs/>
          <w:iCs/>
          <w:sz w:val="22"/>
          <w:szCs w:val="22"/>
        </w:rPr>
        <w:br/>
        <w:t xml:space="preserve">nie wcześniej niż 3 miesiące przed jego złożeniem. W przypadku zalegania z opłacaniem podatków </w:t>
      </w:r>
      <w:r w:rsidRPr="008B6E07">
        <w:rPr>
          <w:bCs/>
          <w:iCs/>
          <w:sz w:val="22"/>
          <w:szCs w:val="22"/>
        </w:rPr>
        <w:br/>
        <w:t xml:space="preserve">lub opłat -  dokumentów potwierdzających, że odpowiednio przed upływem terminu składania ofert Wykonawca dokonał płatności należnych podatków lub opłat wraz z odsetkami lub grzywnami </w:t>
      </w:r>
      <w:r w:rsidRPr="008B6E07">
        <w:rPr>
          <w:bCs/>
          <w:iCs/>
          <w:sz w:val="22"/>
          <w:szCs w:val="22"/>
        </w:rPr>
        <w:br/>
        <w:t>lub  zawarł wiążące porozumienie w sprawie spłat tych należności;</w:t>
      </w:r>
    </w:p>
    <w:p w14:paraId="2DF876B8" w14:textId="4BEF1530" w:rsidR="00A9352B" w:rsidRPr="008B6E07" w:rsidRDefault="00A9352B" w:rsidP="00851DD9">
      <w:pPr>
        <w:pStyle w:val="Akapitzlist"/>
        <w:numPr>
          <w:ilvl w:val="1"/>
          <w:numId w:val="55"/>
        </w:numPr>
        <w:ind w:left="709" w:hanging="283"/>
        <w:jc w:val="both"/>
        <w:rPr>
          <w:bCs/>
          <w:iCs/>
          <w:sz w:val="22"/>
          <w:szCs w:val="22"/>
        </w:rPr>
      </w:pPr>
      <w:r w:rsidRPr="008B6E07">
        <w:rPr>
          <w:bCs/>
          <w:iCs/>
          <w:sz w:val="22"/>
          <w:szCs w:val="22"/>
        </w:rPr>
        <w:t xml:space="preserve">zaświadczenia albo innego dokumentu właściwej terenowej jednostki organizacyjnej Zakładu Ubezpieczeń Społecznych lub właściwego oddziału regionalnego lub właściwej placówki terenowej Kasy Rolniczego Ubezpieczenia Społecznego potwierdzającego, że Wykonawca nie zalega </w:t>
      </w:r>
      <w:r w:rsidR="008B6E07">
        <w:rPr>
          <w:bCs/>
          <w:iCs/>
          <w:sz w:val="22"/>
          <w:szCs w:val="22"/>
        </w:rPr>
        <w:br/>
      </w:r>
      <w:r w:rsidRPr="008B6E07">
        <w:rPr>
          <w:bCs/>
          <w:iCs/>
          <w:sz w:val="22"/>
          <w:szCs w:val="22"/>
        </w:rPr>
        <w:t>z opłacaniem składek na ubezpieczenia społeczne i zdrowotne, w zakresie § 41 ust. 1 pkt 4) Regulaminu, wystawionego nie wcześniej niż 3 miesiące przed jego złożeniem. W przypadku zalegania z opłacaniem składek na ubezpieczenia społeczne lub zdrowotne - dokumentów potwierdzających, że odpowiednio przed upływem terminu składania ofert Wykonawca dokonał płatności należnych składek na ubezpieczenia społeczne lub zdrowotne wraz odsetkami lub grzywnami lub zawarł wiążące porozumienie w sprawie spłat tych należności</w:t>
      </w:r>
      <w:r w:rsidR="008174A1" w:rsidRPr="008B6E07">
        <w:rPr>
          <w:bCs/>
          <w:iCs/>
          <w:sz w:val="22"/>
          <w:szCs w:val="22"/>
        </w:rPr>
        <w:t>;</w:t>
      </w:r>
    </w:p>
    <w:p w14:paraId="2FEF369A" w14:textId="1B3DEBC8" w:rsidR="00A9352B" w:rsidRPr="008B6E07" w:rsidRDefault="00A9352B" w:rsidP="00851DD9">
      <w:pPr>
        <w:pStyle w:val="Akapitzlist"/>
        <w:numPr>
          <w:ilvl w:val="1"/>
          <w:numId w:val="55"/>
        </w:numPr>
        <w:ind w:left="709" w:hanging="283"/>
        <w:jc w:val="both"/>
        <w:rPr>
          <w:bCs/>
          <w:iCs/>
          <w:strike/>
          <w:sz w:val="22"/>
          <w:szCs w:val="22"/>
        </w:rPr>
      </w:pPr>
      <w:r w:rsidRPr="008B6E07">
        <w:rPr>
          <w:bCs/>
          <w:iCs/>
          <w:sz w:val="22"/>
          <w:szCs w:val="22"/>
        </w:rPr>
        <w:t xml:space="preserve">odpisu lub informacji z Krajowego Rejestru Sądowego lub z Centralnej Ewidencji </w:t>
      </w:r>
      <w:r w:rsidRPr="008B6E07">
        <w:rPr>
          <w:bCs/>
          <w:iCs/>
          <w:sz w:val="22"/>
          <w:szCs w:val="22"/>
        </w:rPr>
        <w:br/>
        <w:t>i Informacji o Działalności Gospodarczej,  sporządzonych nie wcześniej niż 3 miesiące przed jej złożeniem, jeżeli odrębne przepisy wymagają wpisu do rejestru lub ewidencji; W przypadku gdy odpis jest dostępny bezpłatnie w publicznej bazie danych Zamawiający nie wymaga złożenia odpisu</w:t>
      </w:r>
      <w:r w:rsidR="008174A1" w:rsidRPr="008B6E07">
        <w:rPr>
          <w:bCs/>
          <w:iCs/>
          <w:sz w:val="22"/>
          <w:szCs w:val="22"/>
        </w:rPr>
        <w:t>;</w:t>
      </w:r>
    </w:p>
    <w:p w14:paraId="54B38894" w14:textId="0313CB25" w:rsidR="00A9352B" w:rsidRPr="008B6E07" w:rsidRDefault="00A9352B" w:rsidP="00851DD9">
      <w:pPr>
        <w:pStyle w:val="Akapitzlist"/>
        <w:numPr>
          <w:ilvl w:val="1"/>
          <w:numId w:val="55"/>
        </w:numPr>
        <w:ind w:left="709" w:hanging="283"/>
        <w:jc w:val="both"/>
        <w:rPr>
          <w:bCs/>
          <w:iCs/>
          <w:strike/>
          <w:sz w:val="22"/>
          <w:szCs w:val="22"/>
        </w:rPr>
      </w:pPr>
      <w:r w:rsidRPr="008B6E07">
        <w:rPr>
          <w:sz w:val="22"/>
          <w:szCs w:val="22"/>
        </w:rPr>
        <w:lastRenderedPageBreak/>
        <w:t xml:space="preserve">oświadczenia w zakresie niepodlegania wykluczeniu z postępowania na podstawie przesłanek wskazanych w </w:t>
      </w:r>
      <w:r w:rsidR="0037730F" w:rsidRPr="008B6E07">
        <w:rPr>
          <w:sz w:val="22"/>
          <w:szCs w:val="22"/>
        </w:rPr>
        <w:t>C</w:t>
      </w:r>
      <w:r w:rsidRPr="008B6E07">
        <w:rPr>
          <w:sz w:val="22"/>
          <w:szCs w:val="22"/>
        </w:rPr>
        <w:t xml:space="preserve">zęści V, ust. 2 pkt 1 SWZ, zgodnie z </w:t>
      </w:r>
      <w:r w:rsidRPr="008B6E07">
        <w:rPr>
          <w:b/>
          <w:bCs/>
          <w:iCs/>
          <w:sz w:val="22"/>
          <w:szCs w:val="22"/>
        </w:rPr>
        <w:t xml:space="preserve">Załącznikiem nr </w:t>
      </w:r>
      <w:r w:rsidR="008F54C9" w:rsidRPr="008B6E07">
        <w:rPr>
          <w:b/>
          <w:bCs/>
          <w:iCs/>
          <w:sz w:val="22"/>
          <w:szCs w:val="22"/>
        </w:rPr>
        <w:t>4</w:t>
      </w:r>
      <w:r w:rsidRPr="008B6E07">
        <w:rPr>
          <w:b/>
          <w:bCs/>
          <w:iCs/>
          <w:sz w:val="22"/>
          <w:szCs w:val="22"/>
        </w:rPr>
        <w:t xml:space="preserve"> </w:t>
      </w:r>
      <w:r w:rsidRPr="008B6E07">
        <w:rPr>
          <w:b/>
          <w:bCs/>
          <w:sz w:val="22"/>
          <w:szCs w:val="22"/>
        </w:rPr>
        <w:t>do SWZ</w:t>
      </w:r>
      <w:r w:rsidRPr="008B6E07">
        <w:rPr>
          <w:sz w:val="22"/>
          <w:szCs w:val="22"/>
        </w:rPr>
        <w:t>.</w:t>
      </w:r>
    </w:p>
    <w:p w14:paraId="5FA09217" w14:textId="654F042B" w:rsidR="00A9352B" w:rsidRPr="008B6E07" w:rsidRDefault="00A9352B" w:rsidP="00851DD9">
      <w:pPr>
        <w:pStyle w:val="Akapitzlist"/>
        <w:numPr>
          <w:ilvl w:val="0"/>
          <w:numId w:val="55"/>
        </w:numPr>
        <w:ind w:left="284" w:hanging="284"/>
        <w:contextualSpacing/>
        <w:jc w:val="both"/>
        <w:rPr>
          <w:b/>
          <w:iCs/>
          <w:sz w:val="22"/>
          <w:szCs w:val="22"/>
        </w:rPr>
      </w:pPr>
      <w:bookmarkStart w:id="19" w:name="_Hlk102548967"/>
      <w:r w:rsidRPr="008B6E07">
        <w:rPr>
          <w:iCs/>
          <w:sz w:val="22"/>
          <w:szCs w:val="22"/>
        </w:rPr>
        <w:t xml:space="preserve">Złożenie oferty jest równoznaczne z potwierdzeniem, że Wykonawca nie podlega wykluczeniu </w:t>
      </w:r>
      <w:r w:rsidR="003712F7" w:rsidRPr="008B6E07">
        <w:rPr>
          <w:iCs/>
          <w:sz w:val="22"/>
          <w:szCs w:val="22"/>
        </w:rPr>
        <w:br/>
      </w:r>
      <w:r w:rsidRPr="008B6E07">
        <w:rPr>
          <w:iCs/>
          <w:sz w:val="22"/>
          <w:szCs w:val="22"/>
        </w:rPr>
        <w:t xml:space="preserve">z postępowania na podstawie </w:t>
      </w:r>
      <w:r w:rsidRPr="008B6E07">
        <w:rPr>
          <w:sz w:val="22"/>
          <w:szCs w:val="22"/>
        </w:rPr>
        <w:t xml:space="preserve">art. 7 ust. 1 ustawy z dnia 13 kwietnia 2022 r. </w:t>
      </w:r>
      <w:bookmarkEnd w:id="19"/>
      <w:r w:rsidRPr="008B6E07">
        <w:rPr>
          <w:sz w:val="22"/>
          <w:szCs w:val="22"/>
        </w:rPr>
        <w:t>o szczególnych rozwiązaniach w zakresie przeciwdziałania wspieraniu agresji na Ukrainę oraz służących ochronie bezpieczeństwa narodowego oraz rozporządzenia (UE) 2022/576.</w:t>
      </w:r>
    </w:p>
    <w:p w14:paraId="2E1159F1" w14:textId="502E4E2E" w:rsidR="00A9352B" w:rsidRPr="008B6E07" w:rsidRDefault="00A9352B" w:rsidP="00851DD9">
      <w:pPr>
        <w:pStyle w:val="Akapitzlist"/>
        <w:numPr>
          <w:ilvl w:val="0"/>
          <w:numId w:val="55"/>
        </w:numPr>
        <w:ind w:left="284" w:hanging="284"/>
        <w:contextualSpacing/>
        <w:jc w:val="both"/>
        <w:rPr>
          <w:b/>
          <w:iCs/>
          <w:sz w:val="22"/>
          <w:szCs w:val="22"/>
        </w:rPr>
      </w:pPr>
      <w:bookmarkStart w:id="20" w:name="_Hlk102549026"/>
      <w:r w:rsidRPr="008B6E07">
        <w:rPr>
          <w:bCs/>
          <w:iCs/>
          <w:sz w:val="22"/>
          <w:szCs w:val="22"/>
        </w:rPr>
        <w:t xml:space="preserve">Zamawiający zastrzega sobie prawo weryfikacji braku podstaw do wykluczenia w oparciu o </w:t>
      </w:r>
      <w:r w:rsidRPr="008B6E07">
        <w:rPr>
          <w:sz w:val="22"/>
          <w:szCs w:val="22"/>
        </w:rPr>
        <w:t>art. 7 ust. 1 ustawy z dnia 13 kwietnia 2022 r.</w:t>
      </w:r>
      <w:bookmarkEnd w:id="20"/>
      <w:r w:rsidRPr="008B6E07">
        <w:rPr>
          <w:sz w:val="22"/>
          <w:szCs w:val="22"/>
        </w:rPr>
        <w:t xml:space="preserve"> o szczególnych rozwiązaniach w zakresie przeciwdziałania wspieraniu agresji na Ukrainę oraz służących ochronie bezpieczeństwa narodowego oraz rozporządzenie (UE) 2022/576 w dostępnych rejestrach.</w:t>
      </w:r>
    </w:p>
    <w:p w14:paraId="6AB4475E" w14:textId="77777777" w:rsidR="00A9352B" w:rsidRPr="008B6E07" w:rsidRDefault="00A9352B" w:rsidP="00851DD9">
      <w:pPr>
        <w:pStyle w:val="Akapitzlist"/>
        <w:numPr>
          <w:ilvl w:val="0"/>
          <w:numId w:val="55"/>
        </w:numPr>
        <w:ind w:left="284" w:hanging="284"/>
        <w:jc w:val="both"/>
        <w:rPr>
          <w:bCs/>
          <w:iCs/>
          <w:sz w:val="22"/>
          <w:szCs w:val="22"/>
        </w:rPr>
      </w:pPr>
      <w:r w:rsidRPr="008B6E07">
        <w:rPr>
          <w:bCs/>
          <w:iCs/>
          <w:sz w:val="22"/>
          <w:szCs w:val="22"/>
        </w:rPr>
        <w:t>Jeżeli Wykonawca ma siedzibę lub miejsce zamieszkania poza granicami Rzeczypospolitej Polskiej:</w:t>
      </w:r>
    </w:p>
    <w:p w14:paraId="2122D2AB" w14:textId="2E0CBCE9" w:rsidR="00A9352B" w:rsidRPr="008B6E07" w:rsidRDefault="00A9352B" w:rsidP="00851DD9">
      <w:pPr>
        <w:pStyle w:val="Akapitzlist"/>
        <w:numPr>
          <w:ilvl w:val="1"/>
          <w:numId w:val="55"/>
        </w:numPr>
        <w:ind w:left="709" w:hanging="283"/>
        <w:jc w:val="both"/>
        <w:rPr>
          <w:bCs/>
          <w:iCs/>
          <w:sz w:val="22"/>
          <w:szCs w:val="22"/>
        </w:rPr>
      </w:pPr>
      <w:r w:rsidRPr="008B6E07">
        <w:rPr>
          <w:bCs/>
          <w:iCs/>
          <w:sz w:val="22"/>
          <w:szCs w:val="22"/>
        </w:rPr>
        <w:t xml:space="preserve">zamiast zaświadczenia, o którym mowa w ust. 2 pkt 3), zaświadczenia albo innego dokumentu potwierdzającego, że Wykonawca nie zalega z opłacaniem podatków i opłat lub  składek </w:t>
      </w:r>
      <w:r w:rsidR="003712F7" w:rsidRPr="008B6E07">
        <w:rPr>
          <w:bCs/>
          <w:iCs/>
          <w:sz w:val="22"/>
          <w:szCs w:val="22"/>
        </w:rPr>
        <w:br/>
      </w:r>
      <w:r w:rsidRPr="008B6E07">
        <w:rPr>
          <w:bCs/>
          <w:iCs/>
          <w:sz w:val="22"/>
          <w:szCs w:val="22"/>
        </w:rPr>
        <w:t xml:space="preserve">na ubezpieczenia społeczne lub zdrowotne, o których mowa w ust 2 pkt 4), lub odpisu albo informacji z Krajowego Rejestru Sądowego lub z Centralnej Ewidencji i Informacji o Działalności Gospodarczej, o których mowa w ust. 2 pkt 5) – składa dokument lub dokumenty wystawione </w:t>
      </w:r>
      <w:r w:rsidR="008B6E07" w:rsidRPr="008B6E07">
        <w:rPr>
          <w:bCs/>
          <w:iCs/>
          <w:sz w:val="22"/>
          <w:szCs w:val="22"/>
        </w:rPr>
        <w:br/>
      </w:r>
      <w:r w:rsidRPr="008B6E07">
        <w:rPr>
          <w:bCs/>
          <w:iCs/>
          <w:sz w:val="22"/>
          <w:szCs w:val="22"/>
        </w:rPr>
        <w:t>w kraju, w którym Wykonawca ma siedzibę lub miejsce zamieszkania, potwierdzające odpowiednio, że:</w:t>
      </w:r>
    </w:p>
    <w:p w14:paraId="4FF8A4B7" w14:textId="77777777" w:rsidR="00A9352B" w:rsidRPr="008B6E07" w:rsidRDefault="00A9352B" w:rsidP="00851DD9">
      <w:pPr>
        <w:pStyle w:val="Akapitzlist"/>
        <w:numPr>
          <w:ilvl w:val="2"/>
          <w:numId w:val="55"/>
        </w:numPr>
        <w:jc w:val="both"/>
        <w:rPr>
          <w:bCs/>
          <w:iCs/>
          <w:sz w:val="22"/>
          <w:szCs w:val="22"/>
        </w:rPr>
      </w:pPr>
      <w:r w:rsidRPr="008B6E07">
        <w:rPr>
          <w:bCs/>
          <w:iCs/>
          <w:sz w:val="22"/>
          <w:szCs w:val="22"/>
        </w:rPr>
        <w:t>nie naruszył obowiązków dotyczących płatności podatków, opłat, lub składek na ubezpieczenie społeczne lub zdrowotne,</w:t>
      </w:r>
    </w:p>
    <w:p w14:paraId="10D3DBF9" w14:textId="63CE3A95" w:rsidR="00A9352B" w:rsidRPr="008B6E07" w:rsidRDefault="00A9352B" w:rsidP="00851DD9">
      <w:pPr>
        <w:pStyle w:val="Akapitzlist"/>
        <w:numPr>
          <w:ilvl w:val="2"/>
          <w:numId w:val="55"/>
        </w:numPr>
        <w:jc w:val="both"/>
        <w:rPr>
          <w:bCs/>
          <w:iCs/>
          <w:sz w:val="22"/>
          <w:szCs w:val="22"/>
        </w:rPr>
      </w:pPr>
      <w:r w:rsidRPr="008B6E07">
        <w:rPr>
          <w:bCs/>
          <w:iCs/>
          <w:sz w:val="22"/>
          <w:szCs w:val="22"/>
        </w:rPr>
        <w:t xml:space="preserve">nie otwarto jego likwidacji, nie ogłoszono upadłości, jego aktywami nie zarządza likwidator </w:t>
      </w:r>
      <w:r w:rsidR="003712F7" w:rsidRPr="008B6E07">
        <w:rPr>
          <w:bCs/>
          <w:iCs/>
          <w:sz w:val="22"/>
          <w:szCs w:val="22"/>
        </w:rPr>
        <w:br/>
      </w:r>
      <w:r w:rsidRPr="008B6E07">
        <w:rPr>
          <w:bCs/>
          <w:iCs/>
          <w:sz w:val="22"/>
          <w:szCs w:val="22"/>
        </w:rPr>
        <w:t>lub sąd, jego działalność gospodarcza nie jest zawieszona ani nie znajduje się on w innej tego rodzaju sytuacji wynikającej z podobnej procedury przewidzianej w przepisach miejsca wszczęcia tej procedury.</w:t>
      </w:r>
    </w:p>
    <w:p w14:paraId="6331BEF1" w14:textId="39B814C1" w:rsidR="00A71AD0" w:rsidRPr="008B6E07" w:rsidRDefault="00A9352B" w:rsidP="00851DD9">
      <w:pPr>
        <w:pStyle w:val="Akapitzlist"/>
        <w:numPr>
          <w:ilvl w:val="1"/>
          <w:numId w:val="55"/>
        </w:numPr>
        <w:ind w:left="709" w:hanging="283"/>
        <w:jc w:val="both"/>
        <w:rPr>
          <w:bCs/>
          <w:iCs/>
          <w:sz w:val="22"/>
          <w:szCs w:val="22"/>
        </w:rPr>
      </w:pPr>
      <w:r w:rsidRPr="008B6E07">
        <w:rPr>
          <w:bCs/>
          <w:iCs/>
          <w:sz w:val="22"/>
          <w:szCs w:val="22"/>
        </w:rPr>
        <w:t>Dokumenty, o których mowa w pkt 1) powinny być wystawione nie wcześniej niż 3 miesiące przed ich złożeniem.</w:t>
      </w:r>
    </w:p>
    <w:p w14:paraId="38009D71" w14:textId="66010F58" w:rsidR="00D27FE5" w:rsidRPr="008B6E07" w:rsidRDefault="00A71AD0" w:rsidP="00851DD9">
      <w:pPr>
        <w:pStyle w:val="Akapitzlist"/>
        <w:numPr>
          <w:ilvl w:val="1"/>
          <w:numId w:val="55"/>
        </w:numPr>
        <w:ind w:left="709" w:hanging="283"/>
        <w:jc w:val="both"/>
        <w:rPr>
          <w:bCs/>
          <w:iCs/>
          <w:sz w:val="20"/>
          <w:szCs w:val="20"/>
        </w:rPr>
      </w:pPr>
      <w:r w:rsidRPr="008B6E07">
        <w:rPr>
          <w:bCs/>
          <w:iCs/>
          <w:sz w:val="22"/>
          <w:szCs w:val="22"/>
        </w:rPr>
        <w:t xml:space="preserve">Jeżeli </w:t>
      </w:r>
      <w:bookmarkStart w:id="21" w:name="_Hlk160560366"/>
      <w:r w:rsidRPr="008B6E07">
        <w:rPr>
          <w:bCs/>
          <w:iCs/>
          <w:sz w:val="22"/>
          <w:szCs w:val="22"/>
        </w:rPr>
        <w:t xml:space="preserve">w kraju, w którym Wykonawca ma siedzibę lub miejsce zamieszkania lub miejsce zamieszkania ma osoba, której dokument dotyczy, nie wydaje się dokumentów, o których mowa </w:t>
      </w:r>
      <w:r w:rsidR="008B6E07">
        <w:rPr>
          <w:bCs/>
          <w:iCs/>
          <w:sz w:val="22"/>
          <w:szCs w:val="22"/>
        </w:rPr>
        <w:br/>
      </w:r>
      <w:r w:rsidRPr="008B6E07">
        <w:rPr>
          <w:bCs/>
          <w:iCs/>
          <w:sz w:val="22"/>
          <w:szCs w:val="22"/>
        </w:rPr>
        <w:t xml:space="preserve">w pkt 1) lub gdy dokumenty te nie odnoszą się do wszystkich przypadków, o których mowa w  tym punkcie, zastępuje się je odpowiednio w całości lub w części dokumentem zawierającym odpowiednio oświadczenie Wykonawcy, ze wskazaniem osoby albo osób uprawnionych do jego reprezentacji, lub oświadczenie osoby, której dokument miał dotyczyć, </w:t>
      </w:r>
      <w:r w:rsidRPr="008B6E07">
        <w:rPr>
          <w:sz w:val="22"/>
          <w:szCs w:val="22"/>
        </w:rPr>
        <w:t>złożone pod przysięgą, lub, jeżeli w kraju, w 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Wykonawcy lub miejsce zamieszkania osoby, której dokument miał dotyczyć.</w:t>
      </w:r>
      <w:r w:rsidRPr="008B6E07">
        <w:rPr>
          <w:bCs/>
          <w:iCs/>
          <w:sz w:val="22"/>
          <w:szCs w:val="22"/>
        </w:rPr>
        <w:t xml:space="preserve"> Postanowienie pkt 2 stosuje się.</w:t>
      </w:r>
      <w:bookmarkEnd w:id="21"/>
    </w:p>
    <w:p w14:paraId="2FE657BE" w14:textId="0B3D3D7A" w:rsidR="003712F7" w:rsidRPr="008B6E07" w:rsidRDefault="003712F7" w:rsidP="00851DD9">
      <w:pPr>
        <w:pStyle w:val="Akapitzlist"/>
        <w:numPr>
          <w:ilvl w:val="0"/>
          <w:numId w:val="55"/>
        </w:numPr>
        <w:ind w:left="284" w:hanging="284"/>
        <w:jc w:val="both"/>
        <w:rPr>
          <w:bCs/>
          <w:iCs/>
          <w:sz w:val="22"/>
          <w:szCs w:val="22"/>
        </w:rPr>
      </w:pPr>
      <w:r w:rsidRPr="008B6E07">
        <w:rPr>
          <w:bCs/>
          <w:iCs/>
          <w:sz w:val="22"/>
          <w:szCs w:val="22"/>
        </w:rPr>
        <w:t>W celu potwierdzenia spełnienia warunków udziału w postępowaniu Zamawiający wymaga złożenia:</w:t>
      </w:r>
    </w:p>
    <w:p w14:paraId="345F9392" w14:textId="28265FE7" w:rsidR="004F143D" w:rsidRPr="008B6E07" w:rsidRDefault="00CA649F" w:rsidP="00851DD9">
      <w:pPr>
        <w:pStyle w:val="Akapitzlist"/>
        <w:numPr>
          <w:ilvl w:val="1"/>
          <w:numId w:val="55"/>
        </w:numPr>
        <w:spacing w:after="40"/>
        <w:ind w:left="709" w:hanging="283"/>
        <w:jc w:val="both"/>
        <w:rPr>
          <w:sz w:val="22"/>
          <w:szCs w:val="22"/>
        </w:rPr>
      </w:pPr>
      <w:r w:rsidRPr="008B6E07">
        <w:rPr>
          <w:sz w:val="22"/>
          <w:szCs w:val="22"/>
        </w:rPr>
        <w:t>w zakresie</w:t>
      </w:r>
      <w:r w:rsidR="004F143D" w:rsidRPr="008B6E07">
        <w:rPr>
          <w:sz w:val="22"/>
          <w:szCs w:val="22"/>
        </w:rPr>
        <w:t xml:space="preserve"> zdolności technicznej lub zawodowej:</w:t>
      </w:r>
    </w:p>
    <w:p w14:paraId="25172F0D" w14:textId="262C6E9B" w:rsidR="00460538" w:rsidRPr="008B6E07" w:rsidRDefault="00460538" w:rsidP="00C134B4">
      <w:pPr>
        <w:ind w:left="709"/>
        <w:jc w:val="both"/>
        <w:rPr>
          <w:b/>
          <w:bCs/>
          <w:sz w:val="22"/>
          <w:szCs w:val="22"/>
        </w:rPr>
      </w:pPr>
      <w:r w:rsidRPr="008B6E07">
        <w:rPr>
          <w:sz w:val="22"/>
          <w:szCs w:val="22"/>
        </w:rPr>
        <w:t xml:space="preserve">wykazu usług wykonanych, a w przypadku świadczeń powtarzających się lub ciągłych również wykonywanych, w okresie ostatnich 3 lat, a jeżeli okres prowadzenia działalności jest krótszy – </w:t>
      </w:r>
      <w:r w:rsidR="004F143D" w:rsidRPr="008B6E07">
        <w:rPr>
          <w:sz w:val="22"/>
          <w:szCs w:val="22"/>
        </w:rPr>
        <w:br/>
      </w:r>
      <w:r w:rsidRPr="008B6E07">
        <w:rPr>
          <w:sz w:val="22"/>
          <w:szCs w:val="22"/>
        </w:rPr>
        <w:t xml:space="preserve">w tym okresie, wraz z podaniem ich wartości, przedmiotu, dat wykonania i podmiotów, na rzecz których usługi zostały wykonane, oraz załączenia dowodów określających czy te usługi zostały wykonane lub są wykonywane należycie. Dowodami są referencje bądź inne dokumenty sporządzone przez podmiot, na rzecz którego usługi zostały wykonane, a w przypadku świadczeń powtarzających się lub ciągłych są wykonywane. Jeżeli z uzasadnionej przyczyny </w:t>
      </w:r>
      <w:r w:rsidRPr="008B6E07">
        <w:rPr>
          <w:sz w:val="22"/>
          <w:szCs w:val="22"/>
        </w:rPr>
        <w:br/>
        <w:t>o obiektywnym charakterze Wykonawca nie jest w stanie uzyskać tych dokumentów – oświadczenie Wykonawcy</w:t>
      </w:r>
      <w:r w:rsidR="00CA649F" w:rsidRPr="008B6E07">
        <w:rPr>
          <w:sz w:val="22"/>
          <w:szCs w:val="22"/>
        </w:rPr>
        <w:t>.</w:t>
      </w:r>
      <w:r w:rsidRPr="008B6E07">
        <w:rPr>
          <w:sz w:val="22"/>
          <w:szCs w:val="22"/>
        </w:rPr>
        <w:t xml:space="preserve"> Wzór wykazu stanowi </w:t>
      </w:r>
      <w:r w:rsidRPr="008B6E07">
        <w:rPr>
          <w:b/>
          <w:bCs/>
          <w:sz w:val="22"/>
          <w:szCs w:val="22"/>
        </w:rPr>
        <w:t xml:space="preserve">Załącznik nr </w:t>
      </w:r>
      <w:r w:rsidR="00DA7AAC" w:rsidRPr="008B6E07">
        <w:rPr>
          <w:b/>
          <w:bCs/>
          <w:sz w:val="22"/>
          <w:szCs w:val="22"/>
        </w:rPr>
        <w:t>3</w:t>
      </w:r>
      <w:r w:rsidRPr="008B6E07">
        <w:rPr>
          <w:b/>
          <w:bCs/>
          <w:sz w:val="22"/>
          <w:szCs w:val="22"/>
        </w:rPr>
        <w:t xml:space="preserve"> do SWZ</w:t>
      </w:r>
      <w:r w:rsidR="0086038E" w:rsidRPr="008B6E07">
        <w:rPr>
          <w:b/>
          <w:bCs/>
          <w:sz w:val="22"/>
          <w:szCs w:val="22"/>
        </w:rPr>
        <w:t>;</w:t>
      </w:r>
    </w:p>
    <w:p w14:paraId="79BB7BD8" w14:textId="77777777" w:rsidR="004F143D" w:rsidRPr="008B6E07" w:rsidRDefault="004F143D" w:rsidP="00C134B4">
      <w:pPr>
        <w:ind w:left="425" w:firstLine="284"/>
        <w:jc w:val="both"/>
        <w:rPr>
          <w:b/>
          <w:bCs/>
          <w:sz w:val="22"/>
          <w:szCs w:val="22"/>
        </w:rPr>
      </w:pPr>
      <w:r w:rsidRPr="008B6E07">
        <w:rPr>
          <w:b/>
          <w:bCs/>
          <w:sz w:val="22"/>
          <w:szCs w:val="22"/>
        </w:rPr>
        <w:t>albo</w:t>
      </w:r>
    </w:p>
    <w:p w14:paraId="288AF492" w14:textId="119BFBC4" w:rsidR="004F143D" w:rsidRPr="008B6E07" w:rsidRDefault="004F143D" w:rsidP="00851DD9">
      <w:pPr>
        <w:pStyle w:val="Akapitzlist"/>
        <w:numPr>
          <w:ilvl w:val="2"/>
          <w:numId w:val="54"/>
        </w:numPr>
        <w:jc w:val="both"/>
        <w:rPr>
          <w:sz w:val="22"/>
          <w:szCs w:val="22"/>
        </w:rPr>
      </w:pPr>
      <w:r w:rsidRPr="008B6E07">
        <w:rPr>
          <w:sz w:val="22"/>
          <w:szCs w:val="22"/>
        </w:rPr>
        <w:t>oceny zdolności zakładu remontowego wydan</w:t>
      </w:r>
      <w:r w:rsidR="00CA649F" w:rsidRPr="008B6E07">
        <w:rPr>
          <w:sz w:val="22"/>
          <w:szCs w:val="22"/>
        </w:rPr>
        <w:t>ej</w:t>
      </w:r>
      <w:r w:rsidRPr="008B6E07">
        <w:rPr>
          <w:sz w:val="22"/>
          <w:szCs w:val="22"/>
        </w:rPr>
        <w:t xml:space="preserve"> przez właściwą jednostkę certyfikującą </w:t>
      </w:r>
      <w:r w:rsidRPr="008B6E07">
        <w:rPr>
          <w:sz w:val="22"/>
          <w:szCs w:val="22"/>
        </w:rPr>
        <w:br/>
        <w:t>w zakresie nie mniejszym niż przedmiot zamówienia</w:t>
      </w:r>
      <w:r w:rsidR="0086038E" w:rsidRPr="008B6E07">
        <w:rPr>
          <w:sz w:val="22"/>
          <w:szCs w:val="22"/>
        </w:rPr>
        <w:t>;</w:t>
      </w:r>
    </w:p>
    <w:p w14:paraId="75D55C7A" w14:textId="77777777" w:rsidR="004F143D" w:rsidRPr="008B6E07" w:rsidRDefault="004F143D" w:rsidP="00C134B4">
      <w:pPr>
        <w:ind w:left="709"/>
        <w:jc w:val="both"/>
        <w:rPr>
          <w:b/>
          <w:bCs/>
          <w:sz w:val="22"/>
          <w:szCs w:val="22"/>
        </w:rPr>
      </w:pPr>
      <w:r w:rsidRPr="008B6E07">
        <w:rPr>
          <w:b/>
          <w:bCs/>
          <w:sz w:val="22"/>
          <w:szCs w:val="22"/>
        </w:rPr>
        <w:t>albo</w:t>
      </w:r>
    </w:p>
    <w:p w14:paraId="1549B38D" w14:textId="28163E4F" w:rsidR="004F143D" w:rsidRPr="008B6E07" w:rsidRDefault="004F143D" w:rsidP="00851DD9">
      <w:pPr>
        <w:pStyle w:val="Akapitzlist"/>
        <w:numPr>
          <w:ilvl w:val="2"/>
          <w:numId w:val="54"/>
        </w:numPr>
        <w:jc w:val="both"/>
        <w:rPr>
          <w:sz w:val="22"/>
          <w:szCs w:val="22"/>
        </w:rPr>
      </w:pPr>
      <w:r w:rsidRPr="008B6E07">
        <w:rPr>
          <w:sz w:val="22"/>
          <w:szCs w:val="22"/>
        </w:rPr>
        <w:t>oświadczenia Wykonawcy, że jest producentem maszyn/urządzeń, których przedmiot zamówienia dotyczy</w:t>
      </w:r>
      <w:r w:rsidR="00CA649F" w:rsidRPr="008B6E07">
        <w:rPr>
          <w:sz w:val="22"/>
          <w:szCs w:val="22"/>
        </w:rPr>
        <w:t>,</w:t>
      </w:r>
      <w:r w:rsidRPr="008B6E07">
        <w:rPr>
          <w:sz w:val="22"/>
          <w:szCs w:val="22"/>
        </w:rPr>
        <w:t xml:space="preserve"> złożone na druku stanowiącym </w:t>
      </w:r>
      <w:r w:rsidRPr="008B6E07">
        <w:rPr>
          <w:b/>
          <w:bCs/>
          <w:sz w:val="22"/>
          <w:szCs w:val="22"/>
        </w:rPr>
        <w:t>Załącznik nr 6 do SWZ</w:t>
      </w:r>
      <w:r w:rsidR="0086038E" w:rsidRPr="008B6E07">
        <w:rPr>
          <w:b/>
          <w:bCs/>
          <w:sz w:val="22"/>
          <w:szCs w:val="22"/>
        </w:rPr>
        <w:t>;</w:t>
      </w:r>
    </w:p>
    <w:p w14:paraId="4779EC2F" w14:textId="77777777" w:rsidR="004F143D" w:rsidRPr="008B6E07" w:rsidRDefault="004F143D" w:rsidP="00C134B4">
      <w:pPr>
        <w:ind w:left="709"/>
        <w:jc w:val="both"/>
        <w:rPr>
          <w:b/>
          <w:bCs/>
          <w:color w:val="FF0000"/>
          <w:sz w:val="22"/>
          <w:szCs w:val="22"/>
        </w:rPr>
      </w:pPr>
      <w:r w:rsidRPr="008B6E07">
        <w:rPr>
          <w:b/>
          <w:bCs/>
          <w:sz w:val="22"/>
          <w:szCs w:val="22"/>
        </w:rPr>
        <w:t>albo</w:t>
      </w:r>
    </w:p>
    <w:p w14:paraId="145E42E6" w14:textId="7A61D698" w:rsidR="004F143D" w:rsidRPr="008B6E07" w:rsidRDefault="004F143D" w:rsidP="00851DD9">
      <w:pPr>
        <w:pStyle w:val="Akapitzlist"/>
        <w:numPr>
          <w:ilvl w:val="2"/>
          <w:numId w:val="54"/>
        </w:numPr>
        <w:jc w:val="both"/>
        <w:rPr>
          <w:sz w:val="22"/>
          <w:szCs w:val="22"/>
        </w:rPr>
      </w:pPr>
      <w:r w:rsidRPr="008B6E07">
        <w:rPr>
          <w:sz w:val="22"/>
          <w:szCs w:val="22"/>
        </w:rPr>
        <w:lastRenderedPageBreak/>
        <w:t>upoważnienia lub autoryzacji wystawionych przez Producenta maszyn/urządzeń, których przedmiot zamówienia dotyczy</w:t>
      </w:r>
      <w:r w:rsidR="0086038E" w:rsidRPr="008B6E07">
        <w:rPr>
          <w:sz w:val="22"/>
          <w:szCs w:val="22"/>
        </w:rPr>
        <w:t>;</w:t>
      </w:r>
    </w:p>
    <w:p w14:paraId="48F9F584" w14:textId="77777777" w:rsidR="005E25B2" w:rsidRPr="008B6E07" w:rsidRDefault="005E25B2" w:rsidP="00851DD9">
      <w:pPr>
        <w:pStyle w:val="Akapitzlist"/>
        <w:numPr>
          <w:ilvl w:val="0"/>
          <w:numId w:val="55"/>
        </w:numPr>
        <w:ind w:left="737" w:hanging="453"/>
        <w:jc w:val="both"/>
        <w:rPr>
          <w:sz w:val="22"/>
          <w:szCs w:val="22"/>
        </w:rPr>
      </w:pPr>
      <w:r w:rsidRPr="008B6E07">
        <w:rPr>
          <w:bCs/>
          <w:iCs/>
          <w:sz w:val="22"/>
          <w:szCs w:val="22"/>
        </w:rPr>
        <w:t xml:space="preserve">Podmiotowe środki dowodowe powinny być złożone w następujący sposób:  </w:t>
      </w:r>
    </w:p>
    <w:p w14:paraId="384C9F1F" w14:textId="61B0AFD2" w:rsidR="005E25B2" w:rsidRPr="008B6E07" w:rsidRDefault="005E25B2" w:rsidP="00851DD9">
      <w:pPr>
        <w:pStyle w:val="Akapitzlist"/>
        <w:numPr>
          <w:ilvl w:val="1"/>
          <w:numId w:val="55"/>
        </w:numPr>
        <w:ind w:left="851" w:hanging="284"/>
        <w:jc w:val="both"/>
        <w:rPr>
          <w:bCs/>
          <w:iCs/>
          <w:sz w:val="22"/>
          <w:szCs w:val="22"/>
        </w:rPr>
      </w:pPr>
      <w:r w:rsidRPr="008B6E07">
        <w:rPr>
          <w:bCs/>
          <w:iCs/>
          <w:sz w:val="22"/>
          <w:szCs w:val="22"/>
        </w:rPr>
        <w:t xml:space="preserve">Jeżeli dokument został wystawiony przez podmiot upoważniony inny niż Wykonawca </w:t>
      </w:r>
      <w:r w:rsidR="00141985" w:rsidRPr="008B6E07">
        <w:rPr>
          <w:bCs/>
          <w:iCs/>
          <w:sz w:val="22"/>
          <w:szCs w:val="22"/>
        </w:rPr>
        <w:br/>
      </w:r>
      <w:r w:rsidRPr="008B6E07">
        <w:rPr>
          <w:bCs/>
          <w:iCs/>
          <w:sz w:val="22"/>
          <w:szCs w:val="22"/>
        </w:rPr>
        <w:t>(np. właściwy do jego wydania organ administracyjny lub sądowy) jako dokument elektroniczny – Wykonawca przekazuje ten dokument;</w:t>
      </w:r>
    </w:p>
    <w:p w14:paraId="6E813DC1" w14:textId="525602F3" w:rsidR="005E25B2" w:rsidRPr="008B6E07" w:rsidRDefault="005E25B2" w:rsidP="00851DD9">
      <w:pPr>
        <w:pStyle w:val="Akapitzlist"/>
        <w:numPr>
          <w:ilvl w:val="1"/>
          <w:numId w:val="55"/>
        </w:numPr>
        <w:ind w:left="851" w:hanging="284"/>
        <w:jc w:val="both"/>
        <w:rPr>
          <w:bCs/>
          <w:iCs/>
          <w:sz w:val="22"/>
          <w:szCs w:val="22"/>
        </w:rPr>
      </w:pPr>
      <w:r w:rsidRPr="008B6E07">
        <w:rPr>
          <w:bCs/>
          <w:iCs/>
          <w:sz w:val="22"/>
          <w:szCs w:val="22"/>
        </w:rPr>
        <w:t xml:space="preserve">Jeżeli dokument został wystawiony przez podmiot upoważniony inny niż Wykonawca </w:t>
      </w:r>
      <w:r w:rsidRPr="008B6E07">
        <w:rPr>
          <w:bCs/>
          <w:iCs/>
          <w:sz w:val="22"/>
          <w:szCs w:val="22"/>
        </w:rPr>
        <w:br/>
        <w:t xml:space="preserve">(np. właściwy do jego wydania organ administracyjny lub sądowy) jako dokument papierowy  – Wykonawca przekazuje elektroniczną kopię dokumentu poświadczoną za zgodność </w:t>
      </w:r>
      <w:r w:rsidR="00141985" w:rsidRPr="008B6E07">
        <w:rPr>
          <w:bCs/>
          <w:iCs/>
          <w:sz w:val="22"/>
          <w:szCs w:val="22"/>
        </w:rPr>
        <w:br/>
      </w:r>
      <w:r w:rsidRPr="008B6E07">
        <w:rPr>
          <w:bCs/>
          <w:iCs/>
          <w:sz w:val="22"/>
          <w:szCs w:val="22"/>
        </w:rPr>
        <w:t>z oryginałem;</w:t>
      </w:r>
    </w:p>
    <w:p w14:paraId="6F2AF89E" w14:textId="34455F00" w:rsidR="005E25B2" w:rsidRPr="008B6E07" w:rsidRDefault="005E25B2" w:rsidP="00851DD9">
      <w:pPr>
        <w:pStyle w:val="Akapitzlist"/>
        <w:numPr>
          <w:ilvl w:val="1"/>
          <w:numId w:val="55"/>
        </w:numPr>
        <w:ind w:left="851" w:hanging="284"/>
        <w:jc w:val="both"/>
        <w:rPr>
          <w:bCs/>
          <w:iCs/>
          <w:sz w:val="22"/>
          <w:szCs w:val="22"/>
        </w:rPr>
      </w:pPr>
      <w:r w:rsidRPr="008B6E07">
        <w:rPr>
          <w:bCs/>
          <w:iCs/>
          <w:sz w:val="22"/>
          <w:szCs w:val="22"/>
        </w:rPr>
        <w:t xml:space="preserve">Jeżeli dokument został wystawiony przez inny podmiot (np. Wykonawcę, wystawcę referencji) </w:t>
      </w:r>
      <w:r w:rsidR="002C736F" w:rsidRPr="008B6E07">
        <w:rPr>
          <w:bCs/>
          <w:iCs/>
          <w:sz w:val="22"/>
          <w:szCs w:val="22"/>
        </w:rPr>
        <w:br/>
      </w:r>
      <w:r w:rsidRPr="008B6E07">
        <w:rPr>
          <w:bCs/>
          <w:iCs/>
          <w:sz w:val="22"/>
          <w:szCs w:val="22"/>
        </w:rPr>
        <w:t>w formie elektronicznej z podpisem elektronicznym kwalifikowanym – przekazuje się ten dokument;</w:t>
      </w:r>
    </w:p>
    <w:p w14:paraId="5E90A7A1" w14:textId="021C20AB" w:rsidR="005E25B2" w:rsidRPr="008B6E07" w:rsidRDefault="005E25B2" w:rsidP="00851DD9">
      <w:pPr>
        <w:pStyle w:val="Akapitzlist"/>
        <w:numPr>
          <w:ilvl w:val="1"/>
          <w:numId w:val="55"/>
        </w:numPr>
        <w:ind w:left="851" w:hanging="284"/>
        <w:jc w:val="both"/>
        <w:rPr>
          <w:bCs/>
          <w:iCs/>
          <w:sz w:val="22"/>
          <w:szCs w:val="22"/>
        </w:rPr>
      </w:pPr>
      <w:r w:rsidRPr="008B6E07">
        <w:rPr>
          <w:bCs/>
          <w:iCs/>
          <w:sz w:val="22"/>
          <w:szCs w:val="22"/>
        </w:rPr>
        <w:t>Jeżeli dokument został wystawiony przez inny podmiot (np. Wykonawcę, wystawcę referencji)</w:t>
      </w:r>
      <w:r w:rsidRPr="008B6E07">
        <w:rPr>
          <w:sz w:val="22"/>
          <w:szCs w:val="22"/>
        </w:rPr>
        <w:t xml:space="preserve"> </w:t>
      </w:r>
      <w:r w:rsidRPr="008B6E07">
        <w:rPr>
          <w:bCs/>
          <w:iCs/>
          <w:sz w:val="22"/>
          <w:szCs w:val="22"/>
        </w:rPr>
        <w:t>jako dokument  papierowy – Wykonawca przekazuje elektroniczną kopię dokumentu</w:t>
      </w:r>
      <w:r w:rsidR="001C730E" w:rsidRPr="008B6E07">
        <w:rPr>
          <w:bCs/>
          <w:iCs/>
          <w:sz w:val="22"/>
          <w:szCs w:val="22"/>
        </w:rPr>
        <w:t xml:space="preserve"> </w:t>
      </w:r>
      <w:r w:rsidRPr="008B6E07">
        <w:rPr>
          <w:bCs/>
          <w:iCs/>
          <w:sz w:val="22"/>
          <w:szCs w:val="22"/>
        </w:rPr>
        <w:t>poświadczoną za zgodność z oryginałem.</w:t>
      </w:r>
    </w:p>
    <w:p w14:paraId="6E7BAA6B" w14:textId="77777777" w:rsidR="005E25B2" w:rsidRPr="008B6E07" w:rsidRDefault="005E25B2" w:rsidP="00851DD9">
      <w:pPr>
        <w:pStyle w:val="Akapitzlist"/>
        <w:numPr>
          <w:ilvl w:val="0"/>
          <w:numId w:val="55"/>
        </w:numPr>
        <w:ind w:left="737" w:hanging="360"/>
        <w:jc w:val="both"/>
        <w:rPr>
          <w:bCs/>
          <w:iCs/>
          <w:sz w:val="22"/>
          <w:szCs w:val="22"/>
        </w:rPr>
      </w:pPr>
      <w:r w:rsidRPr="008B6E07">
        <w:rPr>
          <w:bCs/>
          <w:iCs/>
          <w:sz w:val="22"/>
          <w:szCs w:val="22"/>
        </w:rPr>
        <w:t xml:space="preserve">Poświadczenie za zgodność z oryginałem następuje przez podpisanie podpisem elektronicznym kwalifikowanym. Poświadczenia dokonuje notariusz lub Wykonawca (członek konsorcjum, podmiot udostępniający zasoby – odpowiednio w zakresie dokumentów, które każdego z nich dotyczą). </w:t>
      </w:r>
    </w:p>
    <w:p w14:paraId="1945D065" w14:textId="77777777" w:rsidR="005E25B2" w:rsidRPr="008B6E07" w:rsidRDefault="005E25B2" w:rsidP="00851DD9">
      <w:pPr>
        <w:pStyle w:val="Akapitzlist"/>
        <w:numPr>
          <w:ilvl w:val="0"/>
          <w:numId w:val="55"/>
        </w:numPr>
        <w:ind w:left="737" w:hanging="360"/>
        <w:jc w:val="both"/>
        <w:rPr>
          <w:bCs/>
          <w:iCs/>
          <w:sz w:val="22"/>
          <w:szCs w:val="22"/>
        </w:rPr>
      </w:pPr>
      <w:r w:rsidRPr="008B6E07">
        <w:rPr>
          <w:bCs/>
          <w:iCs/>
          <w:sz w:val="22"/>
          <w:szCs w:val="22"/>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3EACCD86" w14:textId="6961264A" w:rsidR="0083221F" w:rsidRPr="008B6E07" w:rsidRDefault="005E25B2" w:rsidP="00851DD9">
      <w:pPr>
        <w:pStyle w:val="Akapitzlist"/>
        <w:numPr>
          <w:ilvl w:val="0"/>
          <w:numId w:val="55"/>
        </w:numPr>
        <w:ind w:left="737" w:hanging="360"/>
        <w:jc w:val="both"/>
        <w:rPr>
          <w:bCs/>
          <w:iCs/>
          <w:sz w:val="22"/>
          <w:szCs w:val="22"/>
        </w:rPr>
      </w:pPr>
      <w:r w:rsidRPr="008B6E07">
        <w:rPr>
          <w:bCs/>
          <w:iCs/>
          <w:sz w:val="22"/>
          <w:szCs w:val="22"/>
        </w:rPr>
        <w:t xml:space="preserve">Podmiotowe środki dowodowe sporządzone w języku obcym Wykonawca przekazuje wraz </w:t>
      </w:r>
      <w:r w:rsidR="004A39FD">
        <w:rPr>
          <w:bCs/>
          <w:iCs/>
          <w:sz w:val="22"/>
          <w:szCs w:val="22"/>
        </w:rPr>
        <w:br/>
      </w:r>
      <w:r w:rsidRPr="008B6E07">
        <w:rPr>
          <w:bCs/>
          <w:iCs/>
          <w:sz w:val="22"/>
          <w:szCs w:val="22"/>
        </w:rPr>
        <w:t xml:space="preserve">z tłumaczeniem na język polski. </w:t>
      </w:r>
    </w:p>
    <w:p w14:paraId="2C4823C6" w14:textId="5F1EE10E" w:rsidR="005E25B2" w:rsidRPr="008B6E07" w:rsidRDefault="005E25B2" w:rsidP="00851DD9">
      <w:pPr>
        <w:pStyle w:val="Akapitzlist"/>
        <w:numPr>
          <w:ilvl w:val="0"/>
          <w:numId w:val="55"/>
        </w:numPr>
        <w:ind w:left="737" w:hanging="360"/>
        <w:jc w:val="both"/>
        <w:rPr>
          <w:bCs/>
          <w:iCs/>
          <w:sz w:val="22"/>
          <w:szCs w:val="22"/>
        </w:rPr>
      </w:pPr>
      <w:r w:rsidRPr="008B6E07">
        <w:rPr>
          <w:bCs/>
          <w:iCs/>
          <w:sz w:val="22"/>
          <w:szCs w:val="22"/>
        </w:rPr>
        <w:t>Jeżeli w dokumentach podane są wartości w walucie innej niż złoty polski Zamawiający dokona przeliczenia po średnim kursie NBP obowiązującym w dniu publikacji ogłoszenia o zamówieniu.</w:t>
      </w:r>
    </w:p>
    <w:p w14:paraId="6791E96E" w14:textId="77777777" w:rsidR="002C736F" w:rsidRPr="005E25B2" w:rsidRDefault="002C736F" w:rsidP="002C736F">
      <w:pPr>
        <w:pStyle w:val="Akapitzlist"/>
        <w:ind w:left="360"/>
        <w:jc w:val="both"/>
        <w:rPr>
          <w:bCs/>
          <w:iCs/>
          <w:sz w:val="22"/>
          <w:szCs w:val="22"/>
        </w:rPr>
      </w:pPr>
    </w:p>
    <w:p w14:paraId="79ECB46C" w14:textId="15585AA8" w:rsidR="002C736F" w:rsidRPr="008B6E07" w:rsidRDefault="002C736F" w:rsidP="00851DD9">
      <w:pPr>
        <w:pStyle w:val="Akapitzlist"/>
        <w:keepNext/>
        <w:numPr>
          <w:ilvl w:val="0"/>
          <w:numId w:val="49"/>
        </w:numPr>
        <w:tabs>
          <w:tab w:val="left" w:pos="720"/>
        </w:tabs>
        <w:snapToGrid w:val="0"/>
        <w:outlineLvl w:val="1"/>
        <w:rPr>
          <w:sz w:val="22"/>
          <w:szCs w:val="22"/>
        </w:rPr>
      </w:pPr>
      <w:bookmarkStart w:id="22" w:name="_Hlk108339839"/>
      <w:bookmarkStart w:id="23" w:name="_Toc216787912"/>
      <w:bookmarkEnd w:id="15"/>
      <w:r w:rsidRPr="008B6E07">
        <w:rPr>
          <w:b/>
          <w:bCs/>
          <w:szCs w:val="28"/>
        </w:rPr>
        <w:t>Przedmiotowe środki dowodowe oraz pozostałe dokumenty i oświadczenia.</w:t>
      </w:r>
      <w:bookmarkEnd w:id="23"/>
    </w:p>
    <w:p w14:paraId="512A8C89" w14:textId="230E0A28" w:rsidR="00F37B93" w:rsidRPr="008B6E07" w:rsidRDefault="002C736F" w:rsidP="00851DD9">
      <w:pPr>
        <w:pStyle w:val="Akapitzlist"/>
        <w:numPr>
          <w:ilvl w:val="0"/>
          <w:numId w:val="56"/>
        </w:numPr>
        <w:ind w:left="357" w:hanging="357"/>
        <w:jc w:val="both"/>
        <w:rPr>
          <w:bCs/>
          <w:sz w:val="22"/>
          <w:szCs w:val="22"/>
        </w:rPr>
      </w:pPr>
      <w:r w:rsidRPr="008B6E07">
        <w:rPr>
          <w:bCs/>
          <w:sz w:val="22"/>
          <w:szCs w:val="22"/>
        </w:rPr>
        <w:t xml:space="preserve">W celu potwierdzenia spełnienia wymagań odnoszących się do przedmiotu zamówienia Zamawiający </w:t>
      </w:r>
      <w:r w:rsidRPr="008B6E07">
        <w:rPr>
          <w:bCs/>
          <w:sz w:val="22"/>
          <w:szCs w:val="22"/>
          <w:u w:val="single"/>
        </w:rPr>
        <w:t>nie wymaga złożenia przedmiotowych środków dowodowych</w:t>
      </w:r>
      <w:r w:rsidRPr="008B6E07">
        <w:rPr>
          <w:bCs/>
          <w:sz w:val="22"/>
          <w:szCs w:val="22"/>
        </w:rPr>
        <w:t xml:space="preserve">. Złożenie oferty w niniejszym postepowaniu jest równoznaczne z oświadczeniem </w:t>
      </w:r>
      <w:r w:rsidR="00323AEB" w:rsidRPr="008B6E07">
        <w:rPr>
          <w:bCs/>
          <w:sz w:val="22"/>
          <w:szCs w:val="22"/>
        </w:rPr>
        <w:t>W</w:t>
      </w:r>
      <w:r w:rsidRPr="008B6E07">
        <w:rPr>
          <w:bCs/>
          <w:sz w:val="22"/>
          <w:szCs w:val="22"/>
        </w:rPr>
        <w:t>ykonawcy, że jest w stanie zrealizować zamówienie na warunkach określonych w SWZ.</w:t>
      </w:r>
    </w:p>
    <w:p w14:paraId="2D1D3717" w14:textId="121E734C" w:rsidR="002C736F" w:rsidRPr="008B6E07" w:rsidRDefault="002C736F" w:rsidP="00851DD9">
      <w:pPr>
        <w:pStyle w:val="Akapitzlist"/>
        <w:numPr>
          <w:ilvl w:val="0"/>
          <w:numId w:val="56"/>
        </w:numPr>
        <w:ind w:left="357" w:hanging="357"/>
        <w:jc w:val="both"/>
        <w:rPr>
          <w:bCs/>
          <w:sz w:val="22"/>
          <w:szCs w:val="22"/>
        </w:rPr>
      </w:pPr>
      <w:r w:rsidRPr="008B6E07">
        <w:rPr>
          <w:bCs/>
          <w:sz w:val="22"/>
          <w:szCs w:val="22"/>
        </w:rPr>
        <w:t xml:space="preserve">W celu potwierdzenia </w:t>
      </w:r>
      <w:r w:rsidR="00021FC7" w:rsidRPr="008B6E07">
        <w:rPr>
          <w:bCs/>
          <w:sz w:val="22"/>
          <w:szCs w:val="22"/>
        </w:rPr>
        <w:t>wymagań określonych w</w:t>
      </w:r>
      <w:r w:rsidRPr="008B6E07">
        <w:rPr>
          <w:bCs/>
          <w:sz w:val="22"/>
          <w:szCs w:val="22"/>
        </w:rPr>
        <w:t xml:space="preserve"> </w:t>
      </w:r>
      <w:r w:rsidR="008421FF" w:rsidRPr="008B6E07">
        <w:rPr>
          <w:bCs/>
          <w:sz w:val="22"/>
          <w:szCs w:val="22"/>
        </w:rPr>
        <w:t>SWZ</w:t>
      </w:r>
      <w:r w:rsidRPr="008B6E07">
        <w:rPr>
          <w:bCs/>
          <w:sz w:val="22"/>
          <w:szCs w:val="22"/>
        </w:rPr>
        <w:t>, Zamawiający wymaga złożenia:</w:t>
      </w:r>
    </w:p>
    <w:p w14:paraId="54D74A7E" w14:textId="1529B1F7" w:rsidR="002C736F" w:rsidRPr="008B6E07" w:rsidRDefault="002C736F" w:rsidP="00851DD9">
      <w:pPr>
        <w:pStyle w:val="Akapitzlist"/>
        <w:numPr>
          <w:ilvl w:val="1"/>
          <w:numId w:val="57"/>
        </w:numPr>
        <w:jc w:val="both"/>
        <w:rPr>
          <w:b/>
          <w:sz w:val="22"/>
          <w:szCs w:val="22"/>
        </w:rPr>
      </w:pPr>
      <w:r w:rsidRPr="008B6E07">
        <w:rPr>
          <w:bCs/>
          <w:sz w:val="22"/>
          <w:szCs w:val="22"/>
        </w:rPr>
        <w:t xml:space="preserve">Oświadczenia o kategorii przedsiębiorstwa. </w:t>
      </w:r>
      <w:r w:rsidRPr="008B6E07">
        <w:rPr>
          <w:bCs/>
          <w:iCs/>
          <w:sz w:val="22"/>
          <w:szCs w:val="22"/>
        </w:rPr>
        <w:t xml:space="preserve">Wzór oświadczenia stanowi </w:t>
      </w:r>
      <w:r w:rsidRPr="008B6E07">
        <w:rPr>
          <w:b/>
          <w:iCs/>
          <w:sz w:val="22"/>
          <w:szCs w:val="22"/>
        </w:rPr>
        <w:t xml:space="preserve">Załącznik nr </w:t>
      </w:r>
      <w:r w:rsidR="008F54C9" w:rsidRPr="008B6E07">
        <w:rPr>
          <w:b/>
          <w:iCs/>
          <w:sz w:val="22"/>
          <w:szCs w:val="22"/>
        </w:rPr>
        <w:t>9</w:t>
      </w:r>
      <w:r w:rsidRPr="008B6E07">
        <w:rPr>
          <w:b/>
          <w:iCs/>
          <w:sz w:val="22"/>
          <w:szCs w:val="22"/>
        </w:rPr>
        <w:t xml:space="preserve"> do SWZ;</w:t>
      </w:r>
      <w:r w:rsidRPr="008B6E07">
        <w:rPr>
          <w:bCs/>
          <w:sz w:val="22"/>
          <w:szCs w:val="22"/>
        </w:rPr>
        <w:t xml:space="preserve"> </w:t>
      </w:r>
    </w:p>
    <w:p w14:paraId="62519525" w14:textId="7A9DDD35" w:rsidR="002C736F" w:rsidRPr="008B6E07" w:rsidRDefault="002C736F" w:rsidP="00851DD9">
      <w:pPr>
        <w:pStyle w:val="Akapitzlist"/>
        <w:numPr>
          <w:ilvl w:val="1"/>
          <w:numId w:val="57"/>
        </w:numPr>
        <w:jc w:val="both"/>
        <w:rPr>
          <w:b/>
          <w:sz w:val="22"/>
          <w:szCs w:val="22"/>
        </w:rPr>
      </w:pPr>
      <w:r w:rsidRPr="008B6E07">
        <w:rPr>
          <w:bCs/>
          <w:sz w:val="22"/>
          <w:szCs w:val="22"/>
        </w:rPr>
        <w:t xml:space="preserve">Zobowiązania podmiotu udostępniającego zasoby do oddania Wykonawcy do dyspozycji zasobów niezbędnych do realizacji zamówienia, o ile Wykonawca polega na takich zasobach w celu wykazania spełnienia warunków zgodnie z </w:t>
      </w:r>
      <w:r w:rsidRPr="008B6E07">
        <w:rPr>
          <w:b/>
          <w:sz w:val="22"/>
          <w:szCs w:val="22"/>
        </w:rPr>
        <w:t xml:space="preserve">Załącznikiem nr </w:t>
      </w:r>
      <w:r w:rsidR="008F54C9" w:rsidRPr="008B6E07">
        <w:rPr>
          <w:b/>
          <w:sz w:val="22"/>
          <w:szCs w:val="22"/>
        </w:rPr>
        <w:t>11</w:t>
      </w:r>
      <w:r w:rsidRPr="008B6E07">
        <w:rPr>
          <w:b/>
          <w:sz w:val="22"/>
          <w:szCs w:val="22"/>
        </w:rPr>
        <w:t xml:space="preserve"> do SWZ;</w:t>
      </w:r>
    </w:p>
    <w:p w14:paraId="6ED39051" w14:textId="406525CE" w:rsidR="002C736F" w:rsidRPr="008B6E07" w:rsidRDefault="002C736F" w:rsidP="00851DD9">
      <w:pPr>
        <w:pStyle w:val="Akapitzlist"/>
        <w:numPr>
          <w:ilvl w:val="1"/>
          <w:numId w:val="57"/>
        </w:numPr>
        <w:jc w:val="both"/>
        <w:rPr>
          <w:bCs/>
          <w:sz w:val="22"/>
          <w:szCs w:val="22"/>
        </w:rPr>
      </w:pPr>
      <w:r w:rsidRPr="008B6E07">
        <w:rPr>
          <w:bCs/>
          <w:sz w:val="22"/>
          <w:szCs w:val="22"/>
        </w:rPr>
        <w:t xml:space="preserve">Informacji o częściach zamówienia, które Wykonawca zamierza powierzyć do realizacji podwykonawcom sporządzoną zgodnie z </w:t>
      </w:r>
      <w:r w:rsidRPr="008B6E07">
        <w:rPr>
          <w:b/>
          <w:sz w:val="22"/>
          <w:szCs w:val="22"/>
        </w:rPr>
        <w:t xml:space="preserve">Załącznikiem nr </w:t>
      </w:r>
      <w:r w:rsidR="008F54C9" w:rsidRPr="008B6E07">
        <w:rPr>
          <w:b/>
          <w:sz w:val="22"/>
          <w:szCs w:val="22"/>
        </w:rPr>
        <w:t>7</w:t>
      </w:r>
      <w:r w:rsidRPr="008B6E07">
        <w:rPr>
          <w:b/>
          <w:sz w:val="22"/>
          <w:szCs w:val="22"/>
        </w:rPr>
        <w:t xml:space="preserve"> do SWZ;</w:t>
      </w:r>
    </w:p>
    <w:p w14:paraId="45547880" w14:textId="4B47E3B9" w:rsidR="002C736F" w:rsidRPr="008B6E07" w:rsidRDefault="002C736F" w:rsidP="00851DD9">
      <w:pPr>
        <w:pStyle w:val="Akapitzlist"/>
        <w:numPr>
          <w:ilvl w:val="1"/>
          <w:numId w:val="57"/>
        </w:numPr>
        <w:jc w:val="both"/>
        <w:rPr>
          <w:b/>
          <w:sz w:val="22"/>
          <w:szCs w:val="22"/>
        </w:rPr>
      </w:pPr>
      <w:r w:rsidRPr="008B6E07">
        <w:rPr>
          <w:bCs/>
          <w:sz w:val="22"/>
          <w:szCs w:val="22"/>
        </w:rPr>
        <w:t xml:space="preserve">Informacji o powstaniu u zamawiającego obowiązku podatkowego zgodnie z ustawą </w:t>
      </w:r>
      <w:r w:rsidRPr="008B6E07">
        <w:rPr>
          <w:bCs/>
          <w:sz w:val="22"/>
          <w:szCs w:val="22"/>
        </w:rPr>
        <w:br/>
        <w:t xml:space="preserve">z 11.03.2004r. o podatku od towarów i usług. Wzór informacji stanowi </w:t>
      </w:r>
      <w:r w:rsidRPr="008B6E07">
        <w:rPr>
          <w:b/>
          <w:sz w:val="22"/>
          <w:szCs w:val="22"/>
        </w:rPr>
        <w:t xml:space="preserve">Załącznik nr </w:t>
      </w:r>
      <w:r w:rsidR="00E960E6" w:rsidRPr="008B6E07">
        <w:rPr>
          <w:b/>
          <w:sz w:val="22"/>
          <w:szCs w:val="22"/>
        </w:rPr>
        <w:t>1</w:t>
      </w:r>
      <w:r w:rsidR="008F54C9" w:rsidRPr="008B6E07">
        <w:rPr>
          <w:b/>
          <w:sz w:val="22"/>
          <w:szCs w:val="22"/>
        </w:rPr>
        <w:t>2</w:t>
      </w:r>
      <w:r w:rsidR="00E960E6" w:rsidRPr="008B6E07">
        <w:rPr>
          <w:b/>
          <w:sz w:val="22"/>
          <w:szCs w:val="22"/>
        </w:rPr>
        <w:t xml:space="preserve"> </w:t>
      </w:r>
      <w:r w:rsidRPr="008B6E07">
        <w:rPr>
          <w:b/>
          <w:sz w:val="22"/>
          <w:szCs w:val="22"/>
        </w:rPr>
        <w:t>do SWZ.</w:t>
      </w:r>
    </w:p>
    <w:p w14:paraId="549F90C1" w14:textId="7C6E60FB" w:rsidR="002C736F" w:rsidRPr="008B6E07" w:rsidRDefault="002C736F" w:rsidP="00851DD9">
      <w:pPr>
        <w:pStyle w:val="Akapitzlist"/>
        <w:numPr>
          <w:ilvl w:val="0"/>
          <w:numId w:val="56"/>
        </w:numPr>
        <w:ind w:left="357" w:hanging="357"/>
        <w:jc w:val="both"/>
        <w:rPr>
          <w:bCs/>
          <w:strike/>
          <w:sz w:val="22"/>
          <w:szCs w:val="22"/>
        </w:rPr>
      </w:pPr>
      <w:r w:rsidRPr="008B6E07">
        <w:rPr>
          <w:bCs/>
          <w:sz w:val="22"/>
          <w:szCs w:val="22"/>
        </w:rPr>
        <w:t>Zobowiązanie podmiotu udostępniającego lub przedmiotowe środki dowodowe</w:t>
      </w:r>
      <w:r w:rsidRPr="008B6E07">
        <w:rPr>
          <w:sz w:val="22"/>
          <w:szCs w:val="22"/>
        </w:rPr>
        <w:t xml:space="preserve"> </w:t>
      </w:r>
      <w:r w:rsidRPr="008B6E07">
        <w:rPr>
          <w:bCs/>
          <w:sz w:val="22"/>
          <w:szCs w:val="22"/>
        </w:rPr>
        <w:t xml:space="preserve">powinny być złożone </w:t>
      </w:r>
      <w:r w:rsidR="005D5171" w:rsidRPr="008B6E07">
        <w:rPr>
          <w:bCs/>
          <w:sz w:val="22"/>
          <w:szCs w:val="22"/>
        </w:rPr>
        <w:br/>
      </w:r>
      <w:r w:rsidRPr="008B6E07">
        <w:rPr>
          <w:bCs/>
          <w:sz w:val="22"/>
          <w:szCs w:val="22"/>
        </w:rPr>
        <w:t xml:space="preserve">w następującej formie: </w:t>
      </w:r>
    </w:p>
    <w:p w14:paraId="0881162E" w14:textId="318B8029" w:rsidR="002C736F" w:rsidRPr="008B6E07" w:rsidRDefault="002C736F" w:rsidP="00851DD9">
      <w:pPr>
        <w:pStyle w:val="Akapitzlist"/>
        <w:numPr>
          <w:ilvl w:val="1"/>
          <w:numId w:val="59"/>
        </w:numPr>
        <w:jc w:val="both"/>
        <w:rPr>
          <w:bCs/>
          <w:sz w:val="22"/>
          <w:szCs w:val="22"/>
        </w:rPr>
      </w:pPr>
      <w:r w:rsidRPr="008B6E07">
        <w:rPr>
          <w:bCs/>
          <w:sz w:val="22"/>
          <w:szCs w:val="22"/>
        </w:rPr>
        <w:t xml:space="preserve">Jeżeli dokument został wystawiony przez podmiot upoważniony (np. organ administracyjny </w:t>
      </w:r>
      <w:r w:rsidR="005D5171" w:rsidRPr="008B6E07">
        <w:rPr>
          <w:bCs/>
          <w:sz w:val="22"/>
          <w:szCs w:val="22"/>
        </w:rPr>
        <w:br/>
      </w:r>
      <w:r w:rsidRPr="008B6E07">
        <w:rPr>
          <w:bCs/>
          <w:sz w:val="22"/>
          <w:szCs w:val="22"/>
        </w:rPr>
        <w:t>lub sądowy) jako dokument elektroniczny – Wykonawca przekazuje ten dokument,</w:t>
      </w:r>
    </w:p>
    <w:p w14:paraId="5B3CA2EC" w14:textId="4FC06BDA" w:rsidR="002C736F" w:rsidRPr="008B6E07" w:rsidRDefault="002C736F" w:rsidP="00851DD9">
      <w:pPr>
        <w:pStyle w:val="Akapitzlist"/>
        <w:numPr>
          <w:ilvl w:val="1"/>
          <w:numId w:val="59"/>
        </w:numPr>
        <w:jc w:val="both"/>
        <w:rPr>
          <w:bCs/>
          <w:sz w:val="22"/>
          <w:szCs w:val="22"/>
        </w:rPr>
      </w:pPr>
      <w:r w:rsidRPr="008B6E07">
        <w:rPr>
          <w:bCs/>
          <w:sz w:val="22"/>
          <w:szCs w:val="22"/>
        </w:rPr>
        <w:t xml:space="preserve">Jeżeli dokument został wystawiony przez podmiot upoważniony (np. organ administracyjny </w:t>
      </w:r>
      <w:r w:rsidR="005D5171" w:rsidRPr="008B6E07">
        <w:rPr>
          <w:bCs/>
          <w:sz w:val="22"/>
          <w:szCs w:val="22"/>
        </w:rPr>
        <w:br/>
      </w:r>
      <w:r w:rsidRPr="008B6E07">
        <w:rPr>
          <w:bCs/>
          <w:sz w:val="22"/>
          <w:szCs w:val="22"/>
        </w:rPr>
        <w:t>lub sądowy) jako dokument papierowy  – Wykonawca przekazuje elektroniczną kopię dokumentu poświadczoną za zgodność z oryginałem,</w:t>
      </w:r>
    </w:p>
    <w:p w14:paraId="40432B20" w14:textId="77777777" w:rsidR="002C736F" w:rsidRPr="008B6E07" w:rsidRDefault="002C736F" w:rsidP="00851DD9">
      <w:pPr>
        <w:pStyle w:val="Akapitzlist"/>
        <w:numPr>
          <w:ilvl w:val="1"/>
          <w:numId w:val="59"/>
        </w:numPr>
        <w:jc w:val="both"/>
        <w:rPr>
          <w:bCs/>
          <w:sz w:val="22"/>
          <w:szCs w:val="22"/>
        </w:rPr>
      </w:pPr>
      <w:r w:rsidRPr="008B6E07">
        <w:rPr>
          <w:bCs/>
          <w:sz w:val="22"/>
          <w:szCs w:val="22"/>
        </w:rPr>
        <w:t>Jeżeli dokument został wystawiony przez inny podmiot (np. podmiot udostępniający zasoby, mocodawca) w formie elektronicznej z podpisem elektronicznym kwalifikowanym – przekazuje się ten dokument,</w:t>
      </w:r>
    </w:p>
    <w:p w14:paraId="6BDA39F9" w14:textId="77777777" w:rsidR="002C736F" w:rsidRPr="008B6E07" w:rsidRDefault="002C736F" w:rsidP="00851DD9">
      <w:pPr>
        <w:pStyle w:val="Akapitzlist"/>
        <w:numPr>
          <w:ilvl w:val="1"/>
          <w:numId w:val="59"/>
        </w:numPr>
        <w:jc w:val="both"/>
        <w:rPr>
          <w:bCs/>
          <w:sz w:val="22"/>
          <w:szCs w:val="22"/>
        </w:rPr>
      </w:pPr>
      <w:r w:rsidRPr="008B6E07">
        <w:rPr>
          <w:bCs/>
          <w:sz w:val="22"/>
          <w:szCs w:val="22"/>
        </w:rPr>
        <w:t>Jeżeli dokument został wystawiony przez inny podmiot (np.</w:t>
      </w:r>
      <w:r w:rsidRPr="008B6E07">
        <w:rPr>
          <w:sz w:val="22"/>
          <w:szCs w:val="22"/>
        </w:rPr>
        <w:t xml:space="preserve"> </w:t>
      </w:r>
      <w:r w:rsidRPr="008B6E07">
        <w:rPr>
          <w:bCs/>
          <w:sz w:val="22"/>
          <w:szCs w:val="22"/>
        </w:rPr>
        <w:t>podmiot udostępniający zasoby, mocodawca) jako dokument papierowy – Wykonawca przekazuje elektroniczną kopię dokumentu poświadczoną za zgodność z oryginałem.</w:t>
      </w:r>
    </w:p>
    <w:p w14:paraId="2DEEED02" w14:textId="77777777" w:rsidR="002C736F" w:rsidRPr="008B6E07" w:rsidRDefault="002C736F" w:rsidP="00851DD9">
      <w:pPr>
        <w:pStyle w:val="Akapitzlist"/>
        <w:numPr>
          <w:ilvl w:val="0"/>
          <w:numId w:val="56"/>
        </w:numPr>
        <w:ind w:left="357" w:hanging="357"/>
        <w:jc w:val="both"/>
        <w:rPr>
          <w:bCs/>
          <w:sz w:val="22"/>
          <w:szCs w:val="22"/>
        </w:rPr>
      </w:pPr>
      <w:r w:rsidRPr="008B6E07">
        <w:rPr>
          <w:bCs/>
          <w:sz w:val="22"/>
          <w:szCs w:val="22"/>
        </w:rPr>
        <w:lastRenderedPageBreak/>
        <w:t>Poświadczenie za zgodność z oryginałem następuje przez podpisanie podpisem elektronicznym kwalifikowanym. Poświadczenia dokonuje notariusz lub Wykonawca (członek konsorcjum, podmiot udostępniający zasoby – odpowiednio w zakresie dokumentów, które każdego z nich dotyczą).</w:t>
      </w:r>
    </w:p>
    <w:p w14:paraId="420740C4" w14:textId="77777777" w:rsidR="002C736F" w:rsidRPr="008B6E07" w:rsidRDefault="002C736F" w:rsidP="00851DD9">
      <w:pPr>
        <w:pStyle w:val="Akapitzlist"/>
        <w:numPr>
          <w:ilvl w:val="0"/>
          <w:numId w:val="56"/>
        </w:numPr>
        <w:ind w:left="357" w:hanging="357"/>
        <w:jc w:val="both"/>
        <w:rPr>
          <w:bCs/>
          <w:sz w:val="22"/>
          <w:szCs w:val="22"/>
        </w:rPr>
      </w:pPr>
      <w:r w:rsidRPr="008B6E07">
        <w:rPr>
          <w:bCs/>
          <w:sz w:val="22"/>
          <w:szCs w:val="22"/>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bookmarkEnd w:id="22"/>
    <w:p w14:paraId="17960767" w14:textId="77777777" w:rsidR="003712F7" w:rsidRPr="008B6E07" w:rsidRDefault="003712F7" w:rsidP="003712F7">
      <w:pPr>
        <w:pStyle w:val="Akapitzlist"/>
        <w:ind w:left="284"/>
        <w:jc w:val="both"/>
        <w:rPr>
          <w:bCs/>
          <w:iCs/>
          <w:sz w:val="18"/>
          <w:szCs w:val="18"/>
        </w:rPr>
      </w:pPr>
    </w:p>
    <w:p w14:paraId="7204ABBC" w14:textId="087FF1F6" w:rsidR="00B13C09" w:rsidRPr="008B6E07" w:rsidRDefault="005D5171" w:rsidP="00851DD9">
      <w:pPr>
        <w:pStyle w:val="Akapitzlist"/>
        <w:keepNext/>
        <w:numPr>
          <w:ilvl w:val="0"/>
          <w:numId w:val="49"/>
        </w:numPr>
        <w:tabs>
          <w:tab w:val="left" w:pos="720"/>
        </w:tabs>
        <w:snapToGrid w:val="0"/>
        <w:ind w:left="1077"/>
        <w:outlineLvl w:val="1"/>
        <w:rPr>
          <w:b/>
          <w:bCs/>
        </w:rPr>
      </w:pPr>
      <w:bookmarkStart w:id="24" w:name="_Toc106095846"/>
      <w:bookmarkStart w:id="25" w:name="_Toc106096390"/>
      <w:bookmarkStart w:id="26" w:name="_Toc107402494"/>
      <w:bookmarkStart w:id="27" w:name="_Hlk108339881"/>
      <w:bookmarkStart w:id="28" w:name="_Toc216787913"/>
      <w:r w:rsidRPr="008B6E07">
        <w:rPr>
          <w:b/>
          <w:bCs/>
        </w:rPr>
        <w:t>Podwykonawstwo</w:t>
      </w:r>
      <w:bookmarkEnd w:id="24"/>
      <w:bookmarkEnd w:id="25"/>
      <w:bookmarkEnd w:id="26"/>
      <w:r w:rsidRPr="008B6E07">
        <w:rPr>
          <w:b/>
          <w:bCs/>
        </w:rPr>
        <w:t>.</w:t>
      </w:r>
      <w:bookmarkEnd w:id="28"/>
    </w:p>
    <w:p w14:paraId="77ADB82C" w14:textId="08878332" w:rsidR="005D5171" w:rsidRPr="008B6E07" w:rsidRDefault="005D5171" w:rsidP="00851DD9">
      <w:pPr>
        <w:pStyle w:val="Akapitzlist"/>
        <w:numPr>
          <w:ilvl w:val="0"/>
          <w:numId w:val="58"/>
        </w:numPr>
        <w:ind w:left="284" w:hanging="284"/>
        <w:jc w:val="both"/>
        <w:rPr>
          <w:bCs/>
          <w:sz w:val="22"/>
          <w:szCs w:val="22"/>
        </w:rPr>
      </w:pPr>
      <w:r w:rsidRPr="008B6E07">
        <w:rPr>
          <w:bCs/>
          <w:sz w:val="22"/>
          <w:szCs w:val="22"/>
        </w:rPr>
        <w:t>Zamawiający dopuszcza udział podwykonawców w realizacji zamówienia. Powierzenie realizacji części zamówienia podwykonawcom nie zwalnia Wykonawcy z odpowiedzialności za prawidłową realizację zamówienia.</w:t>
      </w:r>
    </w:p>
    <w:p w14:paraId="5E7F72E2" w14:textId="4AA479F9" w:rsidR="005D5171" w:rsidRPr="008B6E07" w:rsidRDefault="005D5171" w:rsidP="00851DD9">
      <w:pPr>
        <w:pStyle w:val="Akapitzlist"/>
        <w:numPr>
          <w:ilvl w:val="0"/>
          <w:numId w:val="58"/>
        </w:numPr>
        <w:ind w:left="284" w:hanging="284"/>
        <w:jc w:val="both"/>
        <w:rPr>
          <w:bCs/>
          <w:sz w:val="22"/>
          <w:szCs w:val="22"/>
        </w:rPr>
      </w:pPr>
      <w:r w:rsidRPr="008B6E07">
        <w:rPr>
          <w:bCs/>
          <w:sz w:val="22"/>
          <w:szCs w:val="22"/>
        </w:rPr>
        <w:t xml:space="preserve">Zamawiający żąda wskazania przez Wykonawcę części zamówienia, których wykonanie zamierza powierzyć ewentualnym podwykonawcom i podania przez Wykonawcę firm podwykonawców, </w:t>
      </w:r>
      <w:r w:rsidRPr="008B6E07">
        <w:rPr>
          <w:bCs/>
          <w:sz w:val="22"/>
          <w:szCs w:val="22"/>
        </w:rPr>
        <w:br/>
        <w:t xml:space="preserve">o ile są już znani. Wzór wykazu stanowi </w:t>
      </w:r>
      <w:r w:rsidRPr="008B6E07">
        <w:rPr>
          <w:b/>
          <w:sz w:val="22"/>
          <w:szCs w:val="22"/>
        </w:rPr>
        <w:t xml:space="preserve">Załącznik nr </w:t>
      </w:r>
      <w:r w:rsidR="008F54C9" w:rsidRPr="008B6E07">
        <w:rPr>
          <w:b/>
          <w:sz w:val="22"/>
          <w:szCs w:val="22"/>
        </w:rPr>
        <w:t>7</w:t>
      </w:r>
      <w:r w:rsidRPr="008B6E07">
        <w:rPr>
          <w:b/>
          <w:sz w:val="22"/>
          <w:szCs w:val="22"/>
        </w:rPr>
        <w:t xml:space="preserve"> do SWZ.</w:t>
      </w:r>
    </w:p>
    <w:p w14:paraId="22E23B1C" w14:textId="4260800A" w:rsidR="00B13C09" w:rsidRPr="008B6E07" w:rsidRDefault="00995696" w:rsidP="00FC4C8D">
      <w:pPr>
        <w:spacing w:after="40"/>
        <w:ind w:left="284"/>
        <w:jc w:val="both"/>
        <w:rPr>
          <w:sz w:val="22"/>
          <w:szCs w:val="22"/>
        </w:rPr>
      </w:pPr>
      <w:r w:rsidRPr="008B6E07">
        <w:rPr>
          <w:i/>
          <w:iCs/>
          <w:sz w:val="22"/>
          <w:szCs w:val="22"/>
        </w:rPr>
        <w:t>Przez podwykonawstwo nie należy rozumieć udziału producenta lub upoważnionego przedstawiciela producenta w zakresie doradztwa w trakcie czynności naprawczych, przedstawicieli jednostek uprawnionych (np. rzeczoznawczych, organów nadzoru) dokonujących nadzór lub realizujących przewidziane umową badania odbiorcze i kontrolne, a także korzystania ze sprzętu oraz dostaw materiałów i części zamiennych do realizacji czynności serwisowych</w:t>
      </w:r>
      <w:r w:rsidRPr="008B6E07">
        <w:rPr>
          <w:sz w:val="22"/>
          <w:szCs w:val="22"/>
        </w:rPr>
        <w:t xml:space="preserve">. </w:t>
      </w:r>
      <w:bookmarkEnd w:id="27"/>
    </w:p>
    <w:p w14:paraId="7289E3E5" w14:textId="035E08D5" w:rsidR="008C175E" w:rsidRPr="008B6E07" w:rsidRDefault="008C175E" w:rsidP="00851DD9">
      <w:pPr>
        <w:pStyle w:val="Akapitzlist"/>
        <w:keepNext/>
        <w:numPr>
          <w:ilvl w:val="0"/>
          <w:numId w:val="49"/>
        </w:numPr>
        <w:tabs>
          <w:tab w:val="left" w:pos="720"/>
        </w:tabs>
        <w:snapToGrid w:val="0"/>
        <w:outlineLvl w:val="1"/>
        <w:rPr>
          <w:b/>
          <w:bCs/>
        </w:rPr>
      </w:pPr>
      <w:bookmarkStart w:id="29" w:name="_Hlk108339895"/>
      <w:bookmarkStart w:id="30" w:name="_Toc216787914"/>
      <w:r w:rsidRPr="008B6E07">
        <w:rPr>
          <w:b/>
          <w:bCs/>
        </w:rPr>
        <w:t>Wadium.</w:t>
      </w:r>
      <w:bookmarkEnd w:id="30"/>
    </w:p>
    <w:p w14:paraId="67DF3BF6" w14:textId="2B7037C9" w:rsidR="008C175E" w:rsidRPr="008B6E07" w:rsidRDefault="00D87875" w:rsidP="00B00559">
      <w:pPr>
        <w:spacing w:after="120"/>
        <w:ind w:firstLine="357"/>
        <w:jc w:val="both"/>
        <w:rPr>
          <w:bCs/>
          <w:sz w:val="22"/>
          <w:szCs w:val="22"/>
        </w:rPr>
      </w:pPr>
      <w:r w:rsidRPr="008B6E07">
        <w:rPr>
          <w:bCs/>
          <w:sz w:val="22"/>
          <w:szCs w:val="22"/>
        </w:rPr>
        <w:t xml:space="preserve">Zamawiający </w:t>
      </w:r>
      <w:r w:rsidR="00EB49F7" w:rsidRPr="008B6E07">
        <w:rPr>
          <w:bCs/>
          <w:sz w:val="22"/>
          <w:szCs w:val="22"/>
        </w:rPr>
        <w:t>nie wymaga</w:t>
      </w:r>
      <w:r w:rsidRPr="008B6E07">
        <w:rPr>
          <w:bCs/>
          <w:sz w:val="22"/>
          <w:szCs w:val="22"/>
        </w:rPr>
        <w:t xml:space="preserve"> wniesienia wadium.</w:t>
      </w:r>
      <w:bookmarkEnd w:id="29"/>
    </w:p>
    <w:p w14:paraId="3AF71871" w14:textId="0F196482" w:rsidR="00BC6CB8" w:rsidRPr="008B6E07" w:rsidRDefault="00BC6CB8" w:rsidP="00851DD9">
      <w:pPr>
        <w:pStyle w:val="Akapitzlist"/>
        <w:keepNext/>
        <w:numPr>
          <w:ilvl w:val="0"/>
          <w:numId w:val="49"/>
        </w:numPr>
        <w:snapToGrid w:val="0"/>
        <w:ind w:left="709" w:hanging="425"/>
        <w:outlineLvl w:val="1"/>
        <w:rPr>
          <w:b/>
          <w:bCs/>
          <w:szCs w:val="28"/>
        </w:rPr>
      </w:pPr>
      <w:bookmarkStart w:id="31" w:name="_Hlk108339975"/>
      <w:bookmarkStart w:id="32" w:name="_Toc216787915"/>
      <w:r w:rsidRPr="008B6E07">
        <w:rPr>
          <w:b/>
          <w:bCs/>
          <w:szCs w:val="28"/>
        </w:rPr>
        <w:t xml:space="preserve">Opis </w:t>
      </w:r>
      <w:r w:rsidR="00EC42C0" w:rsidRPr="008B6E07">
        <w:rPr>
          <w:b/>
          <w:bCs/>
          <w:szCs w:val="28"/>
        </w:rPr>
        <w:t xml:space="preserve">sposobu </w:t>
      </w:r>
      <w:r w:rsidRPr="008B6E07">
        <w:rPr>
          <w:b/>
          <w:bCs/>
          <w:szCs w:val="28"/>
        </w:rPr>
        <w:t>przygotowania oferty</w:t>
      </w:r>
      <w:r w:rsidR="00A307F7" w:rsidRPr="008B6E07">
        <w:rPr>
          <w:b/>
          <w:bCs/>
          <w:szCs w:val="28"/>
        </w:rPr>
        <w:t>.</w:t>
      </w:r>
      <w:bookmarkEnd w:id="32"/>
    </w:p>
    <w:p w14:paraId="25CCA6C0" w14:textId="5FF093C5" w:rsidR="00D87875" w:rsidRPr="008B6E07" w:rsidRDefault="00D87875" w:rsidP="00DB4257">
      <w:pPr>
        <w:ind w:left="360"/>
        <w:jc w:val="both"/>
        <w:rPr>
          <w:b/>
          <w:sz w:val="22"/>
          <w:szCs w:val="22"/>
        </w:rPr>
      </w:pPr>
      <w:r w:rsidRPr="008B6E07">
        <w:rPr>
          <w:b/>
          <w:sz w:val="22"/>
          <w:szCs w:val="22"/>
        </w:rPr>
        <w:t>Wymagania ogólne</w:t>
      </w:r>
      <w:r w:rsidR="004D0DA1" w:rsidRPr="008B6E07">
        <w:rPr>
          <w:b/>
          <w:sz w:val="22"/>
          <w:szCs w:val="22"/>
        </w:rPr>
        <w:t>:</w:t>
      </w:r>
    </w:p>
    <w:p w14:paraId="34716E02" w14:textId="23524277" w:rsidR="001144B8" w:rsidRPr="008B6E07" w:rsidRDefault="001144B8" w:rsidP="00851DD9">
      <w:pPr>
        <w:numPr>
          <w:ilvl w:val="0"/>
          <w:numId w:val="29"/>
        </w:numPr>
        <w:tabs>
          <w:tab w:val="clear" w:pos="540"/>
        </w:tabs>
        <w:ind w:left="567" w:hanging="283"/>
        <w:jc w:val="both"/>
        <w:rPr>
          <w:sz w:val="22"/>
          <w:szCs w:val="22"/>
        </w:rPr>
      </w:pPr>
      <w:r w:rsidRPr="008B6E07">
        <w:rPr>
          <w:sz w:val="22"/>
          <w:szCs w:val="22"/>
        </w:rPr>
        <w:t>Wykonawca może złożyć tylko jedną ofertę.</w:t>
      </w:r>
    </w:p>
    <w:p w14:paraId="5C517D70" w14:textId="77777777" w:rsidR="00D87875" w:rsidRPr="008B6E07" w:rsidRDefault="00D87875" w:rsidP="00851DD9">
      <w:pPr>
        <w:numPr>
          <w:ilvl w:val="0"/>
          <w:numId w:val="29"/>
        </w:numPr>
        <w:tabs>
          <w:tab w:val="clear" w:pos="540"/>
        </w:tabs>
        <w:ind w:left="568" w:hanging="284"/>
        <w:jc w:val="both"/>
        <w:rPr>
          <w:bCs/>
          <w:sz w:val="22"/>
          <w:szCs w:val="22"/>
        </w:rPr>
      </w:pPr>
      <w:r w:rsidRPr="008B6E07">
        <w:rPr>
          <w:bCs/>
          <w:sz w:val="22"/>
          <w:szCs w:val="22"/>
        </w:rPr>
        <w:t xml:space="preserve">Ofertę należy sporządzić w języku polskim. Wymagane zgodnie z SWZ dokumenty </w:t>
      </w:r>
      <w:r w:rsidRPr="008B6E07">
        <w:rPr>
          <w:bCs/>
          <w:sz w:val="22"/>
          <w:szCs w:val="22"/>
        </w:rPr>
        <w:br/>
        <w:t xml:space="preserve">oraz oświadczenia sporządzone w języku obcym powinny być złożone wraz z tłumaczeniem na język polski. W razie wątpliwości uznaje się, że wersja polskojęzyczna jest wersją wiążącą. </w:t>
      </w:r>
    </w:p>
    <w:p w14:paraId="3D46102C" w14:textId="77777777" w:rsidR="00D87875" w:rsidRPr="008B6E07" w:rsidRDefault="00D87875" w:rsidP="00851DD9">
      <w:pPr>
        <w:numPr>
          <w:ilvl w:val="0"/>
          <w:numId w:val="29"/>
        </w:numPr>
        <w:tabs>
          <w:tab w:val="clear" w:pos="540"/>
        </w:tabs>
        <w:ind w:left="568" w:hanging="284"/>
        <w:jc w:val="both"/>
        <w:rPr>
          <w:bCs/>
          <w:sz w:val="22"/>
          <w:szCs w:val="22"/>
        </w:rPr>
      </w:pPr>
      <w:r w:rsidRPr="008B6E07">
        <w:rPr>
          <w:bCs/>
          <w:sz w:val="22"/>
          <w:szCs w:val="22"/>
        </w:rPr>
        <w:t>Ofertę Wykonawca sporządza pod rygorem nieważności w postaci elektronicznej i opatruje kwalifikowanym podpisem elektronicznym.</w:t>
      </w:r>
    </w:p>
    <w:p w14:paraId="43E743B2" w14:textId="77777777" w:rsidR="00D87875" w:rsidRPr="008B6E07" w:rsidRDefault="00D87875" w:rsidP="00851DD9">
      <w:pPr>
        <w:numPr>
          <w:ilvl w:val="0"/>
          <w:numId w:val="29"/>
        </w:numPr>
        <w:tabs>
          <w:tab w:val="clear" w:pos="540"/>
        </w:tabs>
        <w:ind w:left="567" w:hanging="283"/>
        <w:jc w:val="both"/>
        <w:rPr>
          <w:bCs/>
          <w:sz w:val="22"/>
          <w:szCs w:val="22"/>
        </w:rPr>
      </w:pPr>
      <w:r w:rsidRPr="008B6E07">
        <w:rPr>
          <w:bCs/>
          <w:sz w:val="22"/>
          <w:szCs w:val="22"/>
        </w:rPr>
        <w:t xml:space="preserve">Ofertę podpisuje osoba (osoby) uprawniona do reprezentowania Wykonawcy zgodnie z zasadami reprezentacji Wykonawcy lub zgodnie z udzielonym pełnomocnictwem. </w:t>
      </w:r>
    </w:p>
    <w:p w14:paraId="1A1CEA18" w14:textId="767BF300" w:rsidR="00D87875" w:rsidRPr="008B6E07" w:rsidRDefault="00D87875" w:rsidP="00851DD9">
      <w:pPr>
        <w:numPr>
          <w:ilvl w:val="0"/>
          <w:numId w:val="29"/>
        </w:numPr>
        <w:tabs>
          <w:tab w:val="clear" w:pos="540"/>
        </w:tabs>
        <w:ind w:left="567" w:hanging="283"/>
        <w:jc w:val="both"/>
        <w:rPr>
          <w:bCs/>
          <w:sz w:val="22"/>
          <w:szCs w:val="22"/>
        </w:rPr>
      </w:pPr>
      <w:r w:rsidRPr="008B6E07">
        <w:rPr>
          <w:bCs/>
          <w:sz w:val="22"/>
          <w:szCs w:val="22"/>
        </w:rPr>
        <w:t>Wykonawca ponosi wszelkie koszty związane z przygotowaniem i złożeniem oferty.</w:t>
      </w:r>
    </w:p>
    <w:p w14:paraId="218C9C7F" w14:textId="77777777" w:rsidR="009F299D" w:rsidRPr="008B6E07" w:rsidRDefault="009F299D" w:rsidP="006B0051">
      <w:pPr>
        <w:ind w:left="709"/>
        <w:jc w:val="both"/>
        <w:rPr>
          <w:bCs/>
          <w:sz w:val="12"/>
          <w:szCs w:val="12"/>
        </w:rPr>
      </w:pPr>
    </w:p>
    <w:p w14:paraId="077464D2" w14:textId="2B61E581" w:rsidR="00D87875" w:rsidRPr="008B6E07" w:rsidRDefault="00D87875" w:rsidP="006B0051">
      <w:pPr>
        <w:ind w:left="360"/>
        <w:jc w:val="both"/>
        <w:rPr>
          <w:b/>
          <w:sz w:val="22"/>
          <w:szCs w:val="22"/>
        </w:rPr>
      </w:pPr>
      <w:r w:rsidRPr="008B6E07">
        <w:rPr>
          <w:b/>
          <w:sz w:val="22"/>
          <w:szCs w:val="22"/>
        </w:rPr>
        <w:t>Zawartość oferty</w:t>
      </w:r>
      <w:r w:rsidR="004D0DA1" w:rsidRPr="008B6E07">
        <w:rPr>
          <w:b/>
          <w:sz w:val="22"/>
          <w:szCs w:val="22"/>
        </w:rPr>
        <w:t>:</w:t>
      </w:r>
    </w:p>
    <w:p w14:paraId="0C263ED0" w14:textId="68D1C527" w:rsidR="00D87875" w:rsidRPr="008B6E07" w:rsidRDefault="00D87875" w:rsidP="00851DD9">
      <w:pPr>
        <w:numPr>
          <w:ilvl w:val="0"/>
          <w:numId w:val="29"/>
        </w:numPr>
        <w:tabs>
          <w:tab w:val="clear" w:pos="540"/>
        </w:tabs>
        <w:ind w:left="567" w:hanging="283"/>
        <w:jc w:val="both"/>
        <w:rPr>
          <w:b/>
          <w:sz w:val="22"/>
          <w:szCs w:val="22"/>
        </w:rPr>
      </w:pPr>
      <w:r w:rsidRPr="008B6E07">
        <w:rPr>
          <w:b/>
          <w:sz w:val="22"/>
          <w:szCs w:val="22"/>
          <w:u w:val="single"/>
        </w:rPr>
        <w:t>Oferta składa się z</w:t>
      </w:r>
      <w:r w:rsidRPr="008B6E07">
        <w:rPr>
          <w:b/>
          <w:sz w:val="22"/>
          <w:szCs w:val="22"/>
        </w:rPr>
        <w:t>:</w:t>
      </w:r>
    </w:p>
    <w:p w14:paraId="31801E35" w14:textId="6119C7E7" w:rsidR="00D87875" w:rsidRPr="008B6E07" w:rsidRDefault="00D87875" w:rsidP="00851DD9">
      <w:pPr>
        <w:pStyle w:val="Akapitzlist"/>
        <w:numPr>
          <w:ilvl w:val="1"/>
          <w:numId w:val="29"/>
        </w:numPr>
        <w:ind w:left="851" w:hanging="284"/>
        <w:jc w:val="both"/>
        <w:rPr>
          <w:bCs/>
          <w:sz w:val="22"/>
          <w:szCs w:val="22"/>
        </w:rPr>
      </w:pPr>
      <w:bookmarkStart w:id="33" w:name="_Hlk159241657"/>
      <w:r w:rsidRPr="008B6E07">
        <w:rPr>
          <w:b/>
          <w:sz w:val="22"/>
          <w:szCs w:val="22"/>
        </w:rPr>
        <w:t>Formularza Ofertowego</w:t>
      </w:r>
      <w:r w:rsidRPr="008B6E07">
        <w:rPr>
          <w:bCs/>
          <w:sz w:val="22"/>
          <w:szCs w:val="22"/>
        </w:rPr>
        <w:t xml:space="preserve"> stanowiącego </w:t>
      </w:r>
      <w:r w:rsidRPr="008B6E07">
        <w:rPr>
          <w:b/>
          <w:sz w:val="22"/>
          <w:szCs w:val="22"/>
        </w:rPr>
        <w:t>Załącznik nr 2 do SWZ</w:t>
      </w:r>
      <w:r w:rsidRPr="008B6E07">
        <w:rPr>
          <w:bCs/>
          <w:sz w:val="22"/>
          <w:szCs w:val="22"/>
        </w:rPr>
        <w:t>. Formularz Ofertowy dostępny jest na platformie EFO;</w:t>
      </w:r>
    </w:p>
    <w:p w14:paraId="456E1BD2" w14:textId="203FDC23" w:rsidR="00C10E01" w:rsidRPr="008B6E07" w:rsidRDefault="00C10E01" w:rsidP="006B0051">
      <w:pPr>
        <w:ind w:firstLine="709"/>
        <w:jc w:val="both"/>
        <w:rPr>
          <w:bCs/>
          <w:i/>
          <w:iCs/>
          <w:sz w:val="22"/>
          <w:szCs w:val="22"/>
        </w:rPr>
      </w:pPr>
      <w:r w:rsidRPr="008B6E07">
        <w:rPr>
          <w:bCs/>
          <w:i/>
          <w:iCs/>
          <w:sz w:val="22"/>
          <w:szCs w:val="22"/>
        </w:rPr>
        <w:t xml:space="preserve">UWAGA </w:t>
      </w:r>
      <w:r w:rsidR="009F299D" w:rsidRPr="008B6E07">
        <w:rPr>
          <w:bCs/>
          <w:i/>
          <w:iCs/>
          <w:sz w:val="22"/>
          <w:szCs w:val="22"/>
        </w:rPr>
        <w:t xml:space="preserve"> dla W</w:t>
      </w:r>
      <w:r w:rsidRPr="008B6E07">
        <w:rPr>
          <w:bCs/>
          <w:i/>
          <w:iCs/>
          <w:sz w:val="22"/>
          <w:szCs w:val="22"/>
        </w:rPr>
        <w:t>ykonawcy:</w:t>
      </w:r>
    </w:p>
    <w:p w14:paraId="47893B78" w14:textId="57859FA6" w:rsidR="00C10E01" w:rsidRPr="008B6E07" w:rsidRDefault="00C10E01" w:rsidP="006B0051">
      <w:pPr>
        <w:pStyle w:val="Tekstpodstawowy"/>
        <w:ind w:left="720"/>
        <w:rPr>
          <w:bCs/>
          <w:i/>
          <w:iCs/>
          <w:sz w:val="22"/>
          <w:szCs w:val="22"/>
        </w:rPr>
      </w:pPr>
      <w:r w:rsidRPr="008B6E07">
        <w:rPr>
          <w:bCs/>
          <w:i/>
          <w:iCs/>
          <w:sz w:val="22"/>
          <w:szCs w:val="22"/>
        </w:rPr>
        <w:t xml:space="preserve">Do </w:t>
      </w:r>
      <w:r w:rsidR="009F299D" w:rsidRPr="008B6E07">
        <w:rPr>
          <w:bCs/>
          <w:i/>
          <w:iCs/>
          <w:sz w:val="22"/>
          <w:szCs w:val="22"/>
        </w:rPr>
        <w:t>F</w:t>
      </w:r>
      <w:r w:rsidRPr="008B6E07">
        <w:rPr>
          <w:bCs/>
          <w:i/>
          <w:iCs/>
          <w:sz w:val="22"/>
          <w:szCs w:val="22"/>
        </w:rPr>
        <w:t xml:space="preserve">ormularza </w:t>
      </w:r>
      <w:r w:rsidR="009F299D" w:rsidRPr="008B6E07">
        <w:rPr>
          <w:bCs/>
          <w:i/>
          <w:iCs/>
          <w:sz w:val="22"/>
          <w:szCs w:val="22"/>
        </w:rPr>
        <w:t>O</w:t>
      </w:r>
      <w:r w:rsidRPr="008B6E07">
        <w:rPr>
          <w:bCs/>
          <w:i/>
          <w:iCs/>
          <w:sz w:val="22"/>
          <w:szCs w:val="22"/>
        </w:rPr>
        <w:t xml:space="preserve">fertowego </w:t>
      </w:r>
      <w:r w:rsidR="009F299D" w:rsidRPr="008B6E07">
        <w:rPr>
          <w:bCs/>
          <w:i/>
          <w:iCs/>
          <w:sz w:val="22"/>
          <w:szCs w:val="22"/>
        </w:rPr>
        <w:t>W</w:t>
      </w:r>
      <w:r w:rsidRPr="008B6E07">
        <w:rPr>
          <w:bCs/>
          <w:i/>
          <w:iCs/>
          <w:sz w:val="22"/>
          <w:szCs w:val="22"/>
        </w:rPr>
        <w:t>ykonawca nie wprowadza cen. Wypełnia natomiast wszystkie pozycje cennikowe (</w:t>
      </w:r>
      <w:r w:rsidR="000634F9" w:rsidRPr="008B6E07">
        <w:rPr>
          <w:bCs/>
          <w:i/>
          <w:iCs/>
          <w:sz w:val="22"/>
          <w:szCs w:val="22"/>
        </w:rPr>
        <w:t>Załącznik nr 2 do SWZ</w:t>
      </w:r>
      <w:r w:rsidRPr="008B6E07">
        <w:rPr>
          <w:bCs/>
          <w:i/>
          <w:iCs/>
          <w:sz w:val="22"/>
          <w:szCs w:val="22"/>
        </w:rPr>
        <w:t xml:space="preserve">) w arkuszu </w:t>
      </w:r>
      <w:proofErr w:type="spellStart"/>
      <w:r w:rsidRPr="008B6E07">
        <w:rPr>
          <w:bCs/>
          <w:i/>
          <w:iCs/>
          <w:sz w:val="22"/>
          <w:szCs w:val="22"/>
        </w:rPr>
        <w:t>excel</w:t>
      </w:r>
      <w:proofErr w:type="spellEnd"/>
      <w:r w:rsidRPr="008B6E07">
        <w:rPr>
          <w:bCs/>
          <w:i/>
          <w:iCs/>
          <w:sz w:val="22"/>
          <w:szCs w:val="22"/>
        </w:rPr>
        <w:t xml:space="preserve"> udostępnionym przez Zamawiającego </w:t>
      </w:r>
      <w:r w:rsidRPr="008B6E07">
        <w:rPr>
          <w:bCs/>
          <w:i/>
          <w:iCs/>
          <w:sz w:val="22"/>
          <w:szCs w:val="22"/>
          <w:u w:val="single"/>
        </w:rPr>
        <w:t>na platformie EFO</w:t>
      </w:r>
      <w:r w:rsidRPr="008B6E07">
        <w:rPr>
          <w:bCs/>
          <w:i/>
          <w:iCs/>
          <w:sz w:val="22"/>
          <w:szCs w:val="22"/>
        </w:rPr>
        <w:t xml:space="preserve">. </w:t>
      </w:r>
      <w:bookmarkEnd w:id="33"/>
    </w:p>
    <w:p w14:paraId="0B708EA7" w14:textId="6C130465" w:rsidR="00C10E01" w:rsidRPr="008B6E07" w:rsidRDefault="00C10E01" w:rsidP="00851DD9">
      <w:pPr>
        <w:numPr>
          <w:ilvl w:val="1"/>
          <w:numId w:val="29"/>
        </w:numPr>
        <w:ind w:left="851" w:hanging="284"/>
        <w:jc w:val="both"/>
        <w:rPr>
          <w:b/>
          <w:sz w:val="22"/>
          <w:szCs w:val="22"/>
        </w:rPr>
      </w:pPr>
      <w:r w:rsidRPr="008B6E07">
        <w:rPr>
          <w:b/>
          <w:sz w:val="22"/>
          <w:szCs w:val="22"/>
        </w:rPr>
        <w:t>wypełnion</w:t>
      </w:r>
      <w:r w:rsidR="00C76D54" w:rsidRPr="008B6E07">
        <w:rPr>
          <w:b/>
          <w:sz w:val="22"/>
          <w:szCs w:val="22"/>
        </w:rPr>
        <w:t>ego</w:t>
      </w:r>
      <w:r w:rsidRPr="008B6E07">
        <w:rPr>
          <w:b/>
          <w:sz w:val="22"/>
          <w:szCs w:val="22"/>
        </w:rPr>
        <w:t xml:space="preserve"> </w:t>
      </w:r>
      <w:r w:rsidR="008421FF" w:rsidRPr="008B6E07">
        <w:rPr>
          <w:b/>
          <w:sz w:val="22"/>
          <w:szCs w:val="22"/>
        </w:rPr>
        <w:t>C</w:t>
      </w:r>
      <w:r w:rsidRPr="008B6E07">
        <w:rPr>
          <w:b/>
          <w:sz w:val="22"/>
          <w:szCs w:val="22"/>
        </w:rPr>
        <w:t>ennik</w:t>
      </w:r>
      <w:r w:rsidR="00C76D54" w:rsidRPr="008B6E07">
        <w:rPr>
          <w:b/>
          <w:sz w:val="22"/>
          <w:szCs w:val="22"/>
        </w:rPr>
        <w:t>a</w:t>
      </w:r>
      <w:r w:rsidR="000C0E2F">
        <w:rPr>
          <w:b/>
          <w:sz w:val="22"/>
          <w:szCs w:val="22"/>
        </w:rPr>
        <w:t xml:space="preserve"> dla każdego Zadania na które Wykonawca składa ofertę </w:t>
      </w:r>
      <w:r w:rsidR="00C76D54" w:rsidRPr="008B6E07">
        <w:rPr>
          <w:b/>
          <w:sz w:val="22"/>
          <w:szCs w:val="22"/>
        </w:rPr>
        <w:t xml:space="preserve"> </w:t>
      </w:r>
      <w:r w:rsidRPr="008B6E07">
        <w:rPr>
          <w:b/>
          <w:sz w:val="22"/>
          <w:szCs w:val="22"/>
        </w:rPr>
        <w:t>(udostępnion</w:t>
      </w:r>
      <w:r w:rsidR="00C76D54" w:rsidRPr="008B6E07">
        <w:rPr>
          <w:b/>
          <w:sz w:val="22"/>
          <w:szCs w:val="22"/>
        </w:rPr>
        <w:t xml:space="preserve">ego </w:t>
      </w:r>
      <w:r w:rsidRPr="008B6E07">
        <w:rPr>
          <w:b/>
          <w:sz w:val="22"/>
          <w:szCs w:val="22"/>
        </w:rPr>
        <w:t xml:space="preserve">przez </w:t>
      </w:r>
      <w:r w:rsidR="008F54C9" w:rsidRPr="008B6E07">
        <w:rPr>
          <w:b/>
          <w:sz w:val="22"/>
          <w:szCs w:val="22"/>
        </w:rPr>
        <w:t>Z</w:t>
      </w:r>
      <w:r w:rsidRPr="008B6E07">
        <w:rPr>
          <w:b/>
          <w:sz w:val="22"/>
          <w:szCs w:val="22"/>
        </w:rPr>
        <w:t>amawiającego w Profilu nabywcy i zapisan</w:t>
      </w:r>
      <w:r w:rsidR="00C76D54" w:rsidRPr="008B6E07">
        <w:rPr>
          <w:b/>
          <w:sz w:val="22"/>
          <w:szCs w:val="22"/>
        </w:rPr>
        <w:t xml:space="preserve">ego </w:t>
      </w:r>
      <w:r w:rsidRPr="008B6E07">
        <w:rPr>
          <w:b/>
          <w:sz w:val="22"/>
          <w:szCs w:val="22"/>
        </w:rPr>
        <w:t xml:space="preserve">w formacie </w:t>
      </w:r>
      <w:proofErr w:type="spellStart"/>
      <w:r w:rsidRPr="008B6E07">
        <w:rPr>
          <w:b/>
          <w:sz w:val="22"/>
          <w:szCs w:val="22"/>
        </w:rPr>
        <w:t>excel</w:t>
      </w:r>
      <w:proofErr w:type="spellEnd"/>
      <w:r w:rsidRPr="008B6E07">
        <w:rPr>
          <w:b/>
          <w:sz w:val="22"/>
          <w:szCs w:val="22"/>
        </w:rPr>
        <w:t>) któr</w:t>
      </w:r>
      <w:r w:rsidR="00C76D54" w:rsidRPr="008B6E07">
        <w:rPr>
          <w:b/>
          <w:sz w:val="22"/>
          <w:szCs w:val="22"/>
        </w:rPr>
        <w:t xml:space="preserve">y </w:t>
      </w:r>
      <w:r w:rsidRPr="008B6E07">
        <w:rPr>
          <w:b/>
          <w:sz w:val="22"/>
          <w:szCs w:val="22"/>
        </w:rPr>
        <w:t>należy złożyć jako załącznik</w:t>
      </w:r>
      <w:r w:rsidR="00C76D54" w:rsidRPr="008B6E07">
        <w:rPr>
          <w:b/>
          <w:sz w:val="22"/>
          <w:szCs w:val="22"/>
        </w:rPr>
        <w:t xml:space="preserve"> </w:t>
      </w:r>
      <w:r w:rsidRPr="008B6E07">
        <w:rPr>
          <w:b/>
          <w:sz w:val="22"/>
          <w:szCs w:val="22"/>
        </w:rPr>
        <w:t>do EFO i następnie sygnować poprzez system kwalifikowanym  podpisem elektronicznym</w:t>
      </w:r>
      <w:r w:rsidR="008F54C9" w:rsidRPr="008B6E07">
        <w:rPr>
          <w:b/>
          <w:sz w:val="22"/>
          <w:szCs w:val="22"/>
        </w:rPr>
        <w:t>;</w:t>
      </w:r>
    </w:p>
    <w:p w14:paraId="45C5D9AD" w14:textId="188EE8CD" w:rsidR="0004163D" w:rsidRPr="008B6E07" w:rsidRDefault="0097341D" w:rsidP="00851DD9">
      <w:pPr>
        <w:pStyle w:val="Akapitzlist"/>
        <w:numPr>
          <w:ilvl w:val="1"/>
          <w:numId w:val="29"/>
        </w:numPr>
        <w:ind w:left="851" w:hanging="284"/>
        <w:jc w:val="both"/>
        <w:rPr>
          <w:bCs/>
          <w:sz w:val="22"/>
          <w:szCs w:val="22"/>
        </w:rPr>
      </w:pPr>
      <w:r w:rsidRPr="008B6E07">
        <w:rPr>
          <w:b/>
          <w:sz w:val="22"/>
          <w:szCs w:val="22"/>
        </w:rPr>
        <w:t>d</w:t>
      </w:r>
      <w:r w:rsidR="0004163D" w:rsidRPr="008B6E07">
        <w:rPr>
          <w:b/>
          <w:sz w:val="22"/>
          <w:szCs w:val="22"/>
        </w:rPr>
        <w:t>okumentu potwierdzającego zasady reprezentacji Wykonawcy</w:t>
      </w:r>
      <w:r w:rsidR="009F299D" w:rsidRPr="008B6E07">
        <w:rPr>
          <w:bCs/>
          <w:sz w:val="22"/>
          <w:szCs w:val="22"/>
        </w:rPr>
        <w:t>;</w:t>
      </w:r>
      <w:r w:rsidR="0004163D" w:rsidRPr="008B6E07">
        <w:rPr>
          <w:bCs/>
          <w:sz w:val="22"/>
          <w:szCs w:val="22"/>
        </w:rPr>
        <w:t xml:space="preserve"> Zamawiający nie wymaga złożenia tego dokumentu o ile jest on dostępny w publicznych, otwartych bezpłatnych elektronicznych bazach danych (w przypadku wskazania linku do tych baz przez Wykonawcę </w:t>
      </w:r>
      <w:r w:rsidR="00BB255D" w:rsidRPr="008B6E07">
        <w:rPr>
          <w:bCs/>
          <w:sz w:val="22"/>
          <w:szCs w:val="22"/>
        </w:rPr>
        <w:br/>
      </w:r>
      <w:r w:rsidR="0004163D" w:rsidRPr="008B6E07">
        <w:rPr>
          <w:bCs/>
          <w:sz w:val="22"/>
          <w:szCs w:val="22"/>
        </w:rPr>
        <w:t>w ofercie). W przypadku wskazania bazy danych, w której dokumenty są dostępne w innym języku niż polski, Zamawiający może po ich pobraniu wezwać Wykonawcę do przedstawienia tłumaczenia dokumentu na język polski;</w:t>
      </w:r>
    </w:p>
    <w:p w14:paraId="047C6026" w14:textId="31C815D8" w:rsidR="0004163D" w:rsidRPr="008B6E07" w:rsidRDefault="0004163D" w:rsidP="00851DD9">
      <w:pPr>
        <w:pStyle w:val="Akapitzlist"/>
        <w:numPr>
          <w:ilvl w:val="1"/>
          <w:numId w:val="29"/>
        </w:numPr>
        <w:ind w:left="851" w:hanging="284"/>
        <w:jc w:val="both"/>
        <w:rPr>
          <w:bCs/>
          <w:sz w:val="22"/>
          <w:szCs w:val="22"/>
        </w:rPr>
      </w:pPr>
      <w:r w:rsidRPr="008B6E07">
        <w:rPr>
          <w:b/>
          <w:sz w:val="22"/>
          <w:szCs w:val="22"/>
        </w:rPr>
        <w:t>Pełnomocnictwa wskazującego pełnomocnika</w:t>
      </w:r>
      <w:r w:rsidRPr="008B6E07">
        <w:rPr>
          <w:bCs/>
          <w:sz w:val="22"/>
          <w:szCs w:val="22"/>
        </w:rPr>
        <w:t xml:space="preserve"> Wykonawców występujących wspólnie </w:t>
      </w:r>
      <w:r w:rsidR="009F299D" w:rsidRPr="008B6E07">
        <w:rPr>
          <w:bCs/>
          <w:sz w:val="22"/>
          <w:szCs w:val="22"/>
        </w:rPr>
        <w:br/>
      </w:r>
      <w:r w:rsidRPr="008B6E07">
        <w:rPr>
          <w:bCs/>
          <w:sz w:val="22"/>
          <w:szCs w:val="22"/>
        </w:rPr>
        <w:t>(w wypadku złożenia oferty przez konsorcjum);</w:t>
      </w:r>
    </w:p>
    <w:p w14:paraId="328132ED" w14:textId="77777777" w:rsidR="0004163D" w:rsidRPr="008B6E07" w:rsidRDefault="0004163D" w:rsidP="00851DD9">
      <w:pPr>
        <w:pStyle w:val="Akapitzlist"/>
        <w:numPr>
          <w:ilvl w:val="1"/>
          <w:numId w:val="29"/>
        </w:numPr>
        <w:ind w:left="851" w:hanging="284"/>
        <w:jc w:val="both"/>
        <w:rPr>
          <w:bCs/>
          <w:sz w:val="22"/>
          <w:szCs w:val="22"/>
        </w:rPr>
      </w:pPr>
      <w:r w:rsidRPr="008B6E07">
        <w:rPr>
          <w:b/>
          <w:sz w:val="22"/>
          <w:szCs w:val="22"/>
        </w:rPr>
        <w:t>Pełnomocnictwa do podpisania oferty</w:t>
      </w:r>
      <w:r w:rsidRPr="008B6E07">
        <w:rPr>
          <w:bCs/>
          <w:sz w:val="22"/>
          <w:szCs w:val="22"/>
        </w:rPr>
        <w:t xml:space="preserve"> (w przypadku posługiwania się pełnomocnikiem).</w:t>
      </w:r>
    </w:p>
    <w:p w14:paraId="2CC0B3CB" w14:textId="77777777" w:rsidR="0004163D" w:rsidRPr="008B6E07" w:rsidRDefault="0004163D" w:rsidP="00851DD9">
      <w:pPr>
        <w:numPr>
          <w:ilvl w:val="0"/>
          <w:numId w:val="29"/>
        </w:numPr>
        <w:tabs>
          <w:tab w:val="clear" w:pos="540"/>
        </w:tabs>
        <w:ind w:left="567" w:hanging="283"/>
        <w:jc w:val="both"/>
        <w:rPr>
          <w:bCs/>
          <w:strike/>
          <w:sz w:val="22"/>
          <w:szCs w:val="22"/>
        </w:rPr>
      </w:pPr>
      <w:r w:rsidRPr="008B6E07">
        <w:rPr>
          <w:bCs/>
          <w:sz w:val="22"/>
          <w:szCs w:val="22"/>
        </w:rPr>
        <w:t xml:space="preserve">Pełnomocnictwa powinny być złożone w następującej formie: </w:t>
      </w:r>
    </w:p>
    <w:p w14:paraId="77BE483C" w14:textId="77777777" w:rsidR="0004163D" w:rsidRPr="008B6E07" w:rsidRDefault="0004163D" w:rsidP="00851DD9">
      <w:pPr>
        <w:pStyle w:val="Akapitzlist"/>
        <w:numPr>
          <w:ilvl w:val="1"/>
          <w:numId w:val="29"/>
        </w:numPr>
        <w:ind w:left="851" w:hanging="284"/>
        <w:jc w:val="both"/>
        <w:rPr>
          <w:bCs/>
          <w:sz w:val="22"/>
          <w:szCs w:val="22"/>
        </w:rPr>
      </w:pPr>
      <w:r w:rsidRPr="008B6E07">
        <w:rPr>
          <w:bCs/>
          <w:sz w:val="22"/>
          <w:szCs w:val="22"/>
        </w:rPr>
        <w:lastRenderedPageBreak/>
        <w:t>Jeżeli dokument został wystawiony przez inny podmiot (np. mocodawca) w formie elektronicznej z podpisem elektronicznym kwalifikowanym – przekazuje się ten dokument;</w:t>
      </w:r>
    </w:p>
    <w:p w14:paraId="59E62FAA" w14:textId="51B69E00" w:rsidR="0004163D" w:rsidRPr="008B6E07" w:rsidRDefault="0004163D" w:rsidP="00851DD9">
      <w:pPr>
        <w:pStyle w:val="Akapitzlist"/>
        <w:numPr>
          <w:ilvl w:val="1"/>
          <w:numId w:val="29"/>
        </w:numPr>
        <w:ind w:left="851" w:hanging="284"/>
        <w:jc w:val="both"/>
        <w:rPr>
          <w:bCs/>
          <w:sz w:val="22"/>
          <w:szCs w:val="22"/>
        </w:rPr>
      </w:pPr>
      <w:r w:rsidRPr="008B6E07">
        <w:rPr>
          <w:bCs/>
          <w:sz w:val="22"/>
          <w:szCs w:val="22"/>
        </w:rPr>
        <w:t>Jeżeli dokument został wystawiony przez inny podmiot (np.</w:t>
      </w:r>
      <w:r w:rsidRPr="008B6E07">
        <w:rPr>
          <w:sz w:val="22"/>
          <w:szCs w:val="22"/>
        </w:rPr>
        <w:t xml:space="preserve"> </w:t>
      </w:r>
      <w:r w:rsidRPr="008B6E07">
        <w:rPr>
          <w:bCs/>
          <w:sz w:val="22"/>
          <w:szCs w:val="22"/>
        </w:rPr>
        <w:t xml:space="preserve">mocodawca) jako dokument papierowy – Wykonawca przekazuje elektroniczną kopię dokumentu poświadczoną za zgodność </w:t>
      </w:r>
      <w:r w:rsidR="008B6E07">
        <w:rPr>
          <w:bCs/>
          <w:sz w:val="22"/>
          <w:szCs w:val="22"/>
        </w:rPr>
        <w:br/>
      </w:r>
      <w:r w:rsidRPr="008B6E07">
        <w:rPr>
          <w:bCs/>
          <w:sz w:val="22"/>
          <w:szCs w:val="22"/>
        </w:rPr>
        <w:t>z oryginałem;</w:t>
      </w:r>
    </w:p>
    <w:p w14:paraId="6EBF6EFC" w14:textId="77777777" w:rsidR="0004163D" w:rsidRPr="008B6E07" w:rsidRDefault="0004163D" w:rsidP="006B0051">
      <w:pPr>
        <w:pStyle w:val="Akapitzlist"/>
        <w:jc w:val="both"/>
        <w:rPr>
          <w:bCs/>
          <w:sz w:val="22"/>
          <w:szCs w:val="22"/>
        </w:rPr>
      </w:pPr>
      <w:r w:rsidRPr="008B6E07">
        <w:rPr>
          <w:bCs/>
          <w:sz w:val="22"/>
          <w:szCs w:val="22"/>
        </w:rPr>
        <w:t>Poświadczenie za zgodność z oryginałem następuje przez podpisanie podpisem elektronicznym kwalifikowanym. Poświadczenia dokonuje notariusz lub mocodawca.</w:t>
      </w:r>
    </w:p>
    <w:p w14:paraId="5A7D0614" w14:textId="6EBBB3C4" w:rsidR="00C22B0D" w:rsidRPr="008B6E07" w:rsidRDefault="0004163D" w:rsidP="00851DD9">
      <w:pPr>
        <w:numPr>
          <w:ilvl w:val="0"/>
          <w:numId w:val="29"/>
        </w:numPr>
        <w:tabs>
          <w:tab w:val="clear" w:pos="540"/>
        </w:tabs>
        <w:ind w:left="709" w:hanging="425"/>
        <w:jc w:val="both"/>
        <w:rPr>
          <w:bCs/>
          <w:sz w:val="22"/>
          <w:szCs w:val="22"/>
        </w:rPr>
      </w:pPr>
      <w:r w:rsidRPr="008B6E07">
        <w:rPr>
          <w:bCs/>
          <w:sz w:val="22"/>
          <w:szCs w:val="22"/>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489F5B34" w14:textId="6104B544" w:rsidR="00C10E01" w:rsidRPr="008B6E07" w:rsidRDefault="00C10E01" w:rsidP="006B0051">
      <w:pPr>
        <w:ind w:left="360"/>
        <w:jc w:val="both"/>
        <w:rPr>
          <w:b/>
          <w:sz w:val="22"/>
          <w:szCs w:val="22"/>
        </w:rPr>
      </w:pPr>
      <w:r w:rsidRPr="008B6E07">
        <w:rPr>
          <w:b/>
          <w:sz w:val="22"/>
          <w:szCs w:val="22"/>
        </w:rPr>
        <w:t>Sposób złożenia oferty</w:t>
      </w:r>
      <w:r w:rsidR="004D0DA1" w:rsidRPr="008B6E07">
        <w:rPr>
          <w:b/>
          <w:sz w:val="22"/>
          <w:szCs w:val="22"/>
        </w:rPr>
        <w:t>:</w:t>
      </w:r>
    </w:p>
    <w:p w14:paraId="49414F05" w14:textId="14F8CFBE" w:rsidR="00D17128" w:rsidRPr="008B6E07" w:rsidRDefault="00D17128" w:rsidP="00851DD9">
      <w:pPr>
        <w:pStyle w:val="Akapitzlist"/>
        <w:numPr>
          <w:ilvl w:val="0"/>
          <w:numId w:val="29"/>
        </w:numPr>
        <w:tabs>
          <w:tab w:val="clear" w:pos="540"/>
        </w:tabs>
        <w:ind w:left="709" w:hanging="425"/>
        <w:jc w:val="both"/>
        <w:rPr>
          <w:bCs/>
          <w:sz w:val="22"/>
          <w:szCs w:val="22"/>
        </w:rPr>
      </w:pPr>
      <w:bookmarkStart w:id="34" w:name="_Hlk106954879"/>
      <w:r w:rsidRPr="008B6E07">
        <w:rPr>
          <w:bCs/>
          <w:sz w:val="22"/>
          <w:szCs w:val="22"/>
        </w:rPr>
        <w:t xml:space="preserve">Formularz Ofertowy oraz pozostałe dokumenty na nią się składające powinny być podpisane podpisem elektronicznym kwalifikowanym przez upoważnione osoby (w tym z uwzględnieniem wskazanych powyżej wymagań dotyczących zobowiązania podmiotu udostępniającego, pełnomocnictw lub przedmiotowych środków dowodowych. </w:t>
      </w:r>
    </w:p>
    <w:p w14:paraId="69814409" w14:textId="37596429" w:rsidR="00D17128" w:rsidRPr="008B6E07" w:rsidRDefault="00D17128" w:rsidP="00851DD9">
      <w:pPr>
        <w:pStyle w:val="Akapitzlist"/>
        <w:numPr>
          <w:ilvl w:val="0"/>
          <w:numId w:val="29"/>
        </w:numPr>
        <w:tabs>
          <w:tab w:val="clear" w:pos="540"/>
        </w:tabs>
        <w:ind w:left="709" w:hanging="425"/>
        <w:jc w:val="both"/>
        <w:rPr>
          <w:bCs/>
          <w:sz w:val="22"/>
          <w:szCs w:val="22"/>
        </w:rPr>
      </w:pPr>
      <w:r w:rsidRPr="008B6E07">
        <w:rPr>
          <w:bCs/>
          <w:sz w:val="22"/>
          <w:szCs w:val="22"/>
        </w:rPr>
        <w:t xml:space="preserve">Formularz Ofertowy w wersji elektronicznej dostępny jest po kliknięciu na link zamieszczony </w:t>
      </w:r>
      <w:r w:rsidRPr="008B6E07">
        <w:rPr>
          <w:bCs/>
          <w:sz w:val="22"/>
          <w:szCs w:val="22"/>
        </w:rPr>
        <w:br/>
        <w:t xml:space="preserve">na stronie internetowej w Profilu Nabywcy. Wymagania techniczne: komputer klasy PC z jednym </w:t>
      </w:r>
      <w:r w:rsidRPr="008B6E07">
        <w:rPr>
          <w:bCs/>
          <w:sz w:val="22"/>
          <w:szCs w:val="22"/>
        </w:rPr>
        <w:br/>
        <w:t xml:space="preserve">z następujących systemów operacyjnych: Windows 7, Windows 8, Windows 10 (bez wsparcia </w:t>
      </w:r>
      <w:r w:rsidRPr="008B6E07">
        <w:rPr>
          <w:bCs/>
          <w:sz w:val="22"/>
          <w:szCs w:val="22"/>
        </w:rPr>
        <w:br/>
        <w:t xml:space="preserve">dla Windows XP, Vista), przeglądarka internetowa z włączoną obsługą </w:t>
      </w:r>
      <w:proofErr w:type="spellStart"/>
      <w:r w:rsidRPr="008B6E07">
        <w:rPr>
          <w:bCs/>
          <w:sz w:val="22"/>
          <w:szCs w:val="22"/>
        </w:rPr>
        <w:t>javascript</w:t>
      </w:r>
      <w:proofErr w:type="spellEnd"/>
      <w:r w:rsidRPr="008B6E07">
        <w:rPr>
          <w:bCs/>
          <w:sz w:val="22"/>
          <w:szCs w:val="22"/>
        </w:rPr>
        <w:t xml:space="preserve">: Internet Explorer wersja 10 lub 11, Mozilla </w:t>
      </w:r>
      <w:proofErr w:type="spellStart"/>
      <w:r w:rsidRPr="008B6E07">
        <w:rPr>
          <w:bCs/>
          <w:sz w:val="22"/>
          <w:szCs w:val="22"/>
        </w:rPr>
        <w:t>Firefox</w:t>
      </w:r>
      <w:proofErr w:type="spellEnd"/>
      <w:r w:rsidRPr="008B6E07">
        <w:rPr>
          <w:bCs/>
          <w:sz w:val="22"/>
          <w:szCs w:val="22"/>
        </w:rPr>
        <w:t xml:space="preserve"> od wersji 50 (bez wsparcia dla wersji beta), zainstalowane darmowe oprogramowanie JAVA (JRE) – zgodnie z zaleceniami ze strony dostawcy Java, minimalna rozdzielczość ekranu wymagana do poprawnego wyświetlania 1366x768.</w:t>
      </w:r>
    </w:p>
    <w:p w14:paraId="374095F1" w14:textId="77777777" w:rsidR="00DB4257" w:rsidRPr="008B6E07" w:rsidRDefault="00D17128" w:rsidP="00851DD9">
      <w:pPr>
        <w:pStyle w:val="Akapitzlist"/>
        <w:numPr>
          <w:ilvl w:val="0"/>
          <w:numId w:val="29"/>
        </w:numPr>
        <w:tabs>
          <w:tab w:val="clear" w:pos="540"/>
        </w:tabs>
        <w:ind w:left="709" w:hanging="425"/>
        <w:jc w:val="both"/>
        <w:rPr>
          <w:bCs/>
          <w:sz w:val="22"/>
          <w:szCs w:val="22"/>
        </w:rPr>
      </w:pPr>
      <w:r w:rsidRPr="008B6E07">
        <w:rPr>
          <w:bCs/>
          <w:sz w:val="22"/>
          <w:szCs w:val="22"/>
        </w:rPr>
        <w:t xml:space="preserve">W przypadku dokonania przez Zamawiającego zmian w strukturze Formularza Ofertowego przed terminem składania ofert, jeśli Wykonawca złożył już elektroniczną ofertę otrzyma powiadomienie </w:t>
      </w:r>
      <w:r w:rsidRPr="008B6E07">
        <w:rPr>
          <w:bCs/>
          <w:sz w:val="22"/>
          <w:szCs w:val="22"/>
        </w:rPr>
        <w:br/>
        <w:t xml:space="preserve">o konieczności zweryfikowania złożonej oferty </w:t>
      </w:r>
      <w:bookmarkStart w:id="35" w:name="_Hlk106866889"/>
      <w:r w:rsidRPr="008B6E07">
        <w:rPr>
          <w:bCs/>
          <w:sz w:val="22"/>
          <w:szCs w:val="22"/>
        </w:rPr>
        <w:t>w kontekście jej kompletności i zgodności</w:t>
      </w:r>
      <w:bookmarkEnd w:id="35"/>
      <w:r w:rsidRPr="008B6E07">
        <w:rPr>
          <w:bCs/>
          <w:sz w:val="22"/>
          <w:szCs w:val="22"/>
        </w:rPr>
        <w:t xml:space="preserve">. </w:t>
      </w:r>
      <w:r w:rsidRPr="008B6E07">
        <w:rPr>
          <w:bCs/>
          <w:sz w:val="22"/>
          <w:szCs w:val="22"/>
        </w:rPr>
        <w:br/>
        <w:t xml:space="preserve">Na platformie EFO oferta Wykonawcy zostanie oznaczona statusem: „nieaktualna” (złożona </w:t>
      </w:r>
      <w:r w:rsidRPr="008B6E07">
        <w:rPr>
          <w:bCs/>
          <w:sz w:val="22"/>
          <w:szCs w:val="22"/>
        </w:rPr>
        <w:br/>
        <w:t xml:space="preserve">w poprzedniej wersji Formularza). W przypadku takiej oferty należy zweryfikować zakres zmian wprowadzonych przez Zamawiającego w formularzu elektronicznym i ich wpływ na zakres złożonej już oferty. Jeżeli zmiany formularza są istotne dla poprawności oferty, to taka oferta powinna zostać skopiowana do aktualnego formularza elektronicznego, odpowiednio zmodyfikowana i uzupełniona, a następnie ponownie wysłana do systemu. Oferta pozostawiona przez Wykonawcę w statusie nieaktualna może być pobrana do systemu informatycznego Zamawiającego pod warunkiem, </w:t>
      </w:r>
      <w:r w:rsidRPr="008B6E07">
        <w:rPr>
          <w:bCs/>
          <w:sz w:val="22"/>
          <w:szCs w:val="22"/>
        </w:rPr>
        <w:br/>
        <w:t xml:space="preserve">że faktycznie zmiany wprowadzone w formularzu nie mają wpływu na złożoną ofertę. </w:t>
      </w:r>
    </w:p>
    <w:p w14:paraId="1F1C0994" w14:textId="761016BD" w:rsidR="00D17128" w:rsidRPr="008B6E07" w:rsidRDefault="00D17128" w:rsidP="00DB4257">
      <w:pPr>
        <w:pStyle w:val="Akapitzlist"/>
        <w:ind w:left="709"/>
        <w:jc w:val="both"/>
        <w:rPr>
          <w:bCs/>
          <w:sz w:val="22"/>
          <w:szCs w:val="22"/>
        </w:rPr>
      </w:pPr>
      <w:r w:rsidRPr="008B6E07">
        <w:rPr>
          <w:bCs/>
          <w:i/>
          <w:iCs/>
          <w:sz w:val="22"/>
          <w:szCs w:val="22"/>
        </w:rPr>
        <w:t xml:space="preserve">Zaleca się, aby każdorazowo w przypadku zmian struktury </w:t>
      </w:r>
      <w:r w:rsidR="00DB4257" w:rsidRPr="008B6E07">
        <w:rPr>
          <w:bCs/>
          <w:i/>
          <w:iCs/>
          <w:sz w:val="22"/>
          <w:szCs w:val="22"/>
        </w:rPr>
        <w:t>F</w:t>
      </w:r>
      <w:r w:rsidRPr="008B6E07">
        <w:rPr>
          <w:bCs/>
          <w:i/>
          <w:iCs/>
          <w:sz w:val="22"/>
          <w:szCs w:val="22"/>
        </w:rPr>
        <w:t xml:space="preserve">ormularza elektronicznego Wykonawca zweryfikował złożoną wcześniej ofertę i skopiował ją do nowej wersji </w:t>
      </w:r>
      <w:r w:rsidR="00DB4257" w:rsidRPr="008B6E07">
        <w:rPr>
          <w:bCs/>
          <w:i/>
          <w:iCs/>
          <w:sz w:val="22"/>
          <w:szCs w:val="22"/>
        </w:rPr>
        <w:t>F</w:t>
      </w:r>
      <w:r w:rsidRPr="008B6E07">
        <w:rPr>
          <w:bCs/>
          <w:i/>
          <w:iCs/>
          <w:sz w:val="22"/>
          <w:szCs w:val="22"/>
        </w:rPr>
        <w:t>ormularza w celu zachowania spójności i zgodności wysłanej oferty z treścią specyfikacji.</w:t>
      </w:r>
    </w:p>
    <w:p w14:paraId="11A8335B" w14:textId="746A88F0" w:rsidR="00D17128" w:rsidRPr="008B6E07" w:rsidRDefault="00D17128" w:rsidP="00851DD9">
      <w:pPr>
        <w:pStyle w:val="Akapitzlist"/>
        <w:numPr>
          <w:ilvl w:val="0"/>
          <w:numId w:val="29"/>
        </w:numPr>
        <w:tabs>
          <w:tab w:val="clear" w:pos="540"/>
        </w:tabs>
        <w:ind w:left="709" w:hanging="425"/>
        <w:jc w:val="both"/>
        <w:rPr>
          <w:bCs/>
          <w:sz w:val="22"/>
          <w:szCs w:val="22"/>
        </w:rPr>
      </w:pPr>
      <w:r w:rsidRPr="008B6E07">
        <w:rPr>
          <w:bCs/>
          <w:sz w:val="22"/>
          <w:szCs w:val="22"/>
        </w:rPr>
        <w:t xml:space="preserve">Oferta jest składana poprzez wypełnienie Elektronicznego Formularza Ofertowego i opatrzenie go kwalifikowanym ważnym podpisem elektronicznym. Wykonawca może dołączyć do Oferty plik </w:t>
      </w:r>
      <w:r w:rsidRPr="008B6E07">
        <w:rPr>
          <w:bCs/>
          <w:sz w:val="22"/>
          <w:szCs w:val="22"/>
        </w:rPr>
        <w:br/>
        <w:t>lub pliki – każdy opatrzony ważnym kwalifikowanym e-podpisem – zgodnie z wymaganiami zawartymi w SWZ.</w:t>
      </w:r>
    </w:p>
    <w:p w14:paraId="7CC6F38F" w14:textId="77777777" w:rsidR="00D17128" w:rsidRPr="008B6E07" w:rsidRDefault="00D17128" w:rsidP="00851DD9">
      <w:pPr>
        <w:pStyle w:val="Akapitzlist"/>
        <w:numPr>
          <w:ilvl w:val="0"/>
          <w:numId w:val="29"/>
        </w:numPr>
        <w:tabs>
          <w:tab w:val="clear" w:pos="540"/>
        </w:tabs>
        <w:ind w:left="709" w:hanging="425"/>
        <w:jc w:val="both"/>
        <w:rPr>
          <w:bCs/>
          <w:sz w:val="22"/>
          <w:szCs w:val="22"/>
        </w:rPr>
      </w:pPr>
      <w:r w:rsidRPr="008B6E07">
        <w:rPr>
          <w:bCs/>
          <w:sz w:val="22"/>
          <w:szCs w:val="22"/>
        </w:rPr>
        <w:t>Ofertę należy złożyć przy użyciu narzędzi dostępnych na Platformie EFO.</w:t>
      </w:r>
    </w:p>
    <w:p w14:paraId="777ABC6B" w14:textId="77777777" w:rsidR="00D17128" w:rsidRPr="008B6E07" w:rsidRDefault="00D17128" w:rsidP="00851DD9">
      <w:pPr>
        <w:pStyle w:val="Akapitzlist"/>
        <w:numPr>
          <w:ilvl w:val="0"/>
          <w:numId w:val="29"/>
        </w:numPr>
        <w:tabs>
          <w:tab w:val="clear" w:pos="540"/>
        </w:tabs>
        <w:ind w:left="709" w:hanging="425"/>
        <w:jc w:val="both"/>
        <w:rPr>
          <w:bCs/>
          <w:sz w:val="22"/>
          <w:szCs w:val="22"/>
        </w:rPr>
      </w:pPr>
      <w:r w:rsidRPr="008B6E07">
        <w:rPr>
          <w:bCs/>
          <w:sz w:val="22"/>
          <w:szCs w:val="22"/>
        </w:rPr>
        <w:t>Zmiana lub wycofanie oferty jest możliwa przed terminem składania ofert, przy czym zmiana oferty może być dokonana jedynie jako wycofanie poprzedniej oferty i złożenie nowej (zmienionej).</w:t>
      </w:r>
      <w:bookmarkEnd w:id="34"/>
    </w:p>
    <w:bookmarkEnd w:id="31"/>
    <w:p w14:paraId="3663A27F" w14:textId="5DFAF751" w:rsidR="00AE45B0" w:rsidRDefault="002B5F54" w:rsidP="00851DD9">
      <w:pPr>
        <w:pStyle w:val="Akapitzlist"/>
        <w:numPr>
          <w:ilvl w:val="0"/>
          <w:numId w:val="29"/>
        </w:numPr>
        <w:tabs>
          <w:tab w:val="clear" w:pos="540"/>
        </w:tabs>
        <w:ind w:left="709" w:hanging="425"/>
        <w:jc w:val="both"/>
        <w:rPr>
          <w:sz w:val="22"/>
          <w:szCs w:val="22"/>
        </w:rPr>
      </w:pPr>
      <w:r w:rsidRPr="008B6E07">
        <w:rPr>
          <w:sz w:val="22"/>
          <w:szCs w:val="22"/>
        </w:rPr>
        <w:t>C</w:t>
      </w:r>
      <w:r w:rsidR="00F75F50" w:rsidRPr="008B6E07">
        <w:rPr>
          <w:sz w:val="22"/>
          <w:szCs w:val="22"/>
        </w:rPr>
        <w:t xml:space="preserve">ennik stanowi </w:t>
      </w:r>
      <w:r w:rsidR="00C879A9" w:rsidRPr="008B6E07">
        <w:rPr>
          <w:b/>
          <w:sz w:val="22"/>
          <w:szCs w:val="22"/>
        </w:rPr>
        <w:t>Z</w:t>
      </w:r>
      <w:r w:rsidR="00725465" w:rsidRPr="008B6E07">
        <w:rPr>
          <w:b/>
          <w:sz w:val="22"/>
          <w:szCs w:val="22"/>
        </w:rPr>
        <w:t>ałącznik nr 2a</w:t>
      </w:r>
      <w:r w:rsidR="00AD5DA6">
        <w:rPr>
          <w:b/>
          <w:sz w:val="22"/>
          <w:szCs w:val="22"/>
        </w:rPr>
        <w:t xml:space="preserve"> </w:t>
      </w:r>
      <w:r w:rsidR="00F75F50" w:rsidRPr="008B6E07">
        <w:rPr>
          <w:b/>
          <w:sz w:val="22"/>
          <w:szCs w:val="22"/>
        </w:rPr>
        <w:t xml:space="preserve">do </w:t>
      </w:r>
      <w:r w:rsidR="00B60CDC" w:rsidRPr="008B6E07">
        <w:rPr>
          <w:b/>
          <w:sz w:val="22"/>
          <w:szCs w:val="22"/>
        </w:rPr>
        <w:t>SWZ</w:t>
      </w:r>
      <w:r w:rsidR="00725465" w:rsidRPr="008B6E07">
        <w:rPr>
          <w:sz w:val="22"/>
          <w:szCs w:val="22"/>
        </w:rPr>
        <w:t>.</w:t>
      </w:r>
    </w:p>
    <w:p w14:paraId="22541297" w14:textId="2217FBEC" w:rsidR="00AD5DA6" w:rsidRPr="008B6E07" w:rsidRDefault="00145B8C" w:rsidP="00851DD9">
      <w:pPr>
        <w:pStyle w:val="Akapitzlist"/>
        <w:numPr>
          <w:ilvl w:val="0"/>
          <w:numId w:val="29"/>
        </w:numPr>
        <w:tabs>
          <w:tab w:val="clear" w:pos="540"/>
        </w:tabs>
        <w:ind w:left="709" w:hanging="425"/>
        <w:jc w:val="both"/>
        <w:rPr>
          <w:sz w:val="22"/>
          <w:szCs w:val="22"/>
        </w:rPr>
      </w:pPr>
      <w:r w:rsidRPr="00145B8C">
        <w:rPr>
          <w:sz w:val="22"/>
          <w:szCs w:val="22"/>
        </w:rPr>
        <w:t>Cennik usług transportowych wraz z wartością upustu</w:t>
      </w:r>
      <w:r w:rsidR="00AD5DA6">
        <w:rPr>
          <w:sz w:val="22"/>
          <w:szCs w:val="22"/>
        </w:rPr>
        <w:t xml:space="preserve"> stanowi </w:t>
      </w:r>
      <w:r w:rsidR="00AD5DA6" w:rsidRPr="00AD5DA6">
        <w:rPr>
          <w:b/>
          <w:bCs/>
          <w:sz w:val="22"/>
          <w:szCs w:val="22"/>
        </w:rPr>
        <w:t>Załącznik nr 2b do SWZ</w:t>
      </w:r>
      <w:r w:rsidR="00AD5DA6">
        <w:rPr>
          <w:sz w:val="22"/>
          <w:szCs w:val="22"/>
        </w:rPr>
        <w:t>.</w:t>
      </w:r>
    </w:p>
    <w:p w14:paraId="275DC5DE" w14:textId="58A1A8D1" w:rsidR="00AE45B0" w:rsidRPr="008B6E07" w:rsidRDefault="00F556BB" w:rsidP="00851DD9">
      <w:pPr>
        <w:pStyle w:val="Akapitzlist"/>
        <w:numPr>
          <w:ilvl w:val="0"/>
          <w:numId w:val="29"/>
        </w:numPr>
        <w:tabs>
          <w:tab w:val="clear" w:pos="540"/>
        </w:tabs>
        <w:ind w:left="709" w:hanging="425"/>
        <w:jc w:val="both"/>
        <w:rPr>
          <w:sz w:val="22"/>
          <w:szCs w:val="22"/>
        </w:rPr>
      </w:pPr>
      <w:bookmarkStart w:id="36" w:name="_Hlk86746809"/>
      <w:r w:rsidRPr="008B6E07">
        <w:rPr>
          <w:b/>
          <w:bCs/>
          <w:sz w:val="22"/>
          <w:szCs w:val="22"/>
        </w:rPr>
        <w:t>Biorąc pod uwagę, że oferta jest składana w formie elektronicznej wymaga się zachowania</w:t>
      </w:r>
      <w:r w:rsidR="00AE45B0" w:rsidRPr="008B6E07">
        <w:rPr>
          <w:b/>
          <w:bCs/>
          <w:sz w:val="22"/>
          <w:szCs w:val="22"/>
        </w:rPr>
        <w:t xml:space="preserve"> forma</w:t>
      </w:r>
      <w:r w:rsidRPr="008B6E07">
        <w:rPr>
          <w:b/>
          <w:bCs/>
          <w:sz w:val="22"/>
          <w:szCs w:val="22"/>
        </w:rPr>
        <w:t>tu</w:t>
      </w:r>
      <w:r w:rsidR="00AE45B0" w:rsidRPr="008B6E07">
        <w:rPr>
          <w:b/>
          <w:bCs/>
          <w:sz w:val="22"/>
          <w:szCs w:val="22"/>
        </w:rPr>
        <w:t xml:space="preserve"> </w:t>
      </w:r>
      <w:r w:rsidRPr="008B6E07">
        <w:rPr>
          <w:b/>
          <w:bCs/>
          <w:sz w:val="22"/>
          <w:szCs w:val="22"/>
        </w:rPr>
        <w:t xml:space="preserve">udostępnionego przez </w:t>
      </w:r>
      <w:r w:rsidR="005E178E" w:rsidRPr="008B6E07">
        <w:rPr>
          <w:b/>
          <w:bCs/>
          <w:sz w:val="22"/>
          <w:szCs w:val="22"/>
        </w:rPr>
        <w:t>Z</w:t>
      </w:r>
      <w:r w:rsidRPr="008B6E07">
        <w:rPr>
          <w:b/>
          <w:bCs/>
          <w:sz w:val="22"/>
          <w:szCs w:val="22"/>
        </w:rPr>
        <w:t xml:space="preserve">amawiającego np. </w:t>
      </w:r>
      <w:r w:rsidR="00AE45B0" w:rsidRPr="008B6E07">
        <w:rPr>
          <w:rStyle w:val="Uwydatnienie"/>
          <w:b/>
          <w:bCs/>
          <w:sz w:val="22"/>
          <w:szCs w:val="22"/>
        </w:rPr>
        <w:t xml:space="preserve">.xls </w:t>
      </w:r>
      <w:r w:rsidR="00AE45B0" w:rsidRPr="008B6E07">
        <w:rPr>
          <w:b/>
          <w:bCs/>
          <w:sz w:val="22"/>
          <w:szCs w:val="22"/>
        </w:rPr>
        <w:t>Microsoft Excel</w:t>
      </w:r>
      <w:r w:rsidRPr="008B6E07">
        <w:rPr>
          <w:b/>
          <w:bCs/>
          <w:sz w:val="22"/>
          <w:szCs w:val="22"/>
        </w:rPr>
        <w:t>, wymaga się również czcionek podstawowych</w:t>
      </w:r>
      <w:r w:rsidR="00AE45B0" w:rsidRPr="008B6E07">
        <w:rPr>
          <w:b/>
          <w:bCs/>
          <w:sz w:val="22"/>
          <w:szCs w:val="22"/>
        </w:rPr>
        <w:t xml:space="preserve"> </w:t>
      </w:r>
      <w:r w:rsidRPr="008B6E07">
        <w:rPr>
          <w:b/>
          <w:bCs/>
          <w:sz w:val="22"/>
          <w:szCs w:val="22"/>
        </w:rPr>
        <w:t xml:space="preserve">np. </w:t>
      </w:r>
      <w:r w:rsidR="00AE45B0" w:rsidRPr="008B6E07">
        <w:rPr>
          <w:rStyle w:val="Uwydatnienie"/>
          <w:b/>
          <w:bCs/>
          <w:sz w:val="22"/>
          <w:szCs w:val="22"/>
        </w:rPr>
        <w:t>czcionka Times New Roman 12</w:t>
      </w:r>
      <w:r w:rsidR="00AE45B0" w:rsidRPr="008B6E07">
        <w:rPr>
          <w:b/>
          <w:bCs/>
          <w:sz w:val="22"/>
          <w:szCs w:val="22"/>
        </w:rPr>
        <w:t xml:space="preserve"> celem </w:t>
      </w:r>
      <w:r w:rsidRPr="008B6E07">
        <w:rPr>
          <w:b/>
          <w:bCs/>
          <w:sz w:val="22"/>
          <w:szCs w:val="22"/>
        </w:rPr>
        <w:t>umożl</w:t>
      </w:r>
      <w:r w:rsidR="00536928" w:rsidRPr="008B6E07">
        <w:rPr>
          <w:b/>
          <w:bCs/>
          <w:sz w:val="22"/>
          <w:szCs w:val="22"/>
        </w:rPr>
        <w:t>i</w:t>
      </w:r>
      <w:r w:rsidRPr="008B6E07">
        <w:rPr>
          <w:b/>
          <w:bCs/>
          <w:sz w:val="22"/>
          <w:szCs w:val="22"/>
        </w:rPr>
        <w:t xml:space="preserve">wienia </w:t>
      </w:r>
      <w:r w:rsidR="00C879A9" w:rsidRPr="008B6E07">
        <w:rPr>
          <w:b/>
          <w:bCs/>
          <w:sz w:val="22"/>
          <w:szCs w:val="22"/>
        </w:rPr>
        <w:t>Z</w:t>
      </w:r>
      <w:r w:rsidRPr="008B6E07">
        <w:rPr>
          <w:b/>
          <w:bCs/>
          <w:sz w:val="22"/>
          <w:szCs w:val="22"/>
        </w:rPr>
        <w:t>amawiającemu dalszej obróbki przez system</w:t>
      </w:r>
      <w:r w:rsidR="00AE45B0" w:rsidRPr="008B6E07">
        <w:rPr>
          <w:b/>
          <w:bCs/>
          <w:sz w:val="22"/>
          <w:szCs w:val="22"/>
        </w:rPr>
        <w:t>.</w:t>
      </w:r>
    </w:p>
    <w:p w14:paraId="0F73AA19" w14:textId="5117616B" w:rsidR="00B552C7" w:rsidRPr="008B6E07" w:rsidRDefault="00B552C7" w:rsidP="00B552C7">
      <w:pPr>
        <w:spacing w:before="120" w:line="312" w:lineRule="auto"/>
        <w:ind w:left="360"/>
        <w:jc w:val="both"/>
        <w:rPr>
          <w:b/>
          <w:sz w:val="22"/>
          <w:szCs w:val="22"/>
        </w:rPr>
      </w:pPr>
      <w:bookmarkStart w:id="37" w:name="_Hlk108340448"/>
      <w:bookmarkEnd w:id="36"/>
      <w:r w:rsidRPr="008B6E07">
        <w:rPr>
          <w:b/>
          <w:sz w:val="22"/>
          <w:szCs w:val="22"/>
        </w:rPr>
        <w:t>Tajemnica przedsiębiorstwa</w:t>
      </w:r>
      <w:r w:rsidR="005E178E" w:rsidRPr="008B6E07">
        <w:rPr>
          <w:b/>
          <w:sz w:val="22"/>
          <w:szCs w:val="22"/>
        </w:rPr>
        <w:t>:</w:t>
      </w:r>
    </w:p>
    <w:p w14:paraId="2AF7E914" w14:textId="26CCA518" w:rsidR="00B552C7" w:rsidRPr="008B6E07" w:rsidRDefault="00B552C7" w:rsidP="00851DD9">
      <w:pPr>
        <w:pStyle w:val="Akapitzlist"/>
        <w:numPr>
          <w:ilvl w:val="0"/>
          <w:numId w:val="29"/>
        </w:numPr>
        <w:tabs>
          <w:tab w:val="clear" w:pos="540"/>
        </w:tabs>
        <w:ind w:left="709" w:hanging="425"/>
        <w:jc w:val="both"/>
        <w:rPr>
          <w:bCs/>
          <w:sz w:val="22"/>
          <w:szCs w:val="22"/>
        </w:rPr>
      </w:pPr>
      <w:r w:rsidRPr="008B6E07">
        <w:rPr>
          <w:bCs/>
          <w:sz w:val="22"/>
          <w:szCs w:val="22"/>
        </w:rPr>
        <w:t xml:space="preserve">Jeżeli Wykonawca przekazuje informacje będące tajemnicą przedsiębiorstwa w rozumieniu ustawy </w:t>
      </w:r>
      <w:r w:rsidRPr="008B6E07">
        <w:rPr>
          <w:bCs/>
          <w:sz w:val="22"/>
          <w:szCs w:val="22"/>
        </w:rPr>
        <w:br/>
        <w:t xml:space="preserve">z dnia 16.04.1993r. o zwalczaniu nieuczciwej konkurencji, dokumenty zawierające tajemnicę przedsiębiorstwa należy dołączyć jako oddzielne pliki. Pliki powinny zawierać w nazwie zwrot „tajemnica przedsiębiorstwa”. Tajemnica przedsiębiorstwa nie obejmuje informacji powszechnie </w:t>
      </w:r>
      <w:r w:rsidRPr="008B6E07">
        <w:rPr>
          <w:bCs/>
          <w:sz w:val="22"/>
          <w:szCs w:val="22"/>
        </w:rPr>
        <w:lastRenderedPageBreak/>
        <w:t xml:space="preserve">znanych lub tych, których treść każdy zainteresowany może legalnie poznać, w szczególności nie można zastrzec: nazwy i adresu Wykonawcy, informacji dotyczących ceny lub kosztu. </w:t>
      </w:r>
      <w:r w:rsidRPr="008B6E07">
        <w:rPr>
          <w:bCs/>
          <w:sz w:val="22"/>
          <w:szCs w:val="22"/>
        </w:rPr>
        <w:br/>
        <w:t>Brak oznaczenia jest traktowany jako przekazanie dokumentów podlegających ujawnieniu.</w:t>
      </w:r>
    </w:p>
    <w:p w14:paraId="03B56E26" w14:textId="2C2B5222" w:rsidR="00B552C7" w:rsidRPr="008B6E07" w:rsidRDefault="00B552C7" w:rsidP="00851DD9">
      <w:pPr>
        <w:pStyle w:val="Akapitzlist"/>
        <w:numPr>
          <w:ilvl w:val="0"/>
          <w:numId w:val="29"/>
        </w:numPr>
        <w:tabs>
          <w:tab w:val="clear" w:pos="540"/>
        </w:tabs>
        <w:ind w:left="709" w:hanging="425"/>
        <w:jc w:val="both"/>
        <w:rPr>
          <w:bCs/>
          <w:sz w:val="22"/>
          <w:szCs w:val="22"/>
        </w:rPr>
      </w:pPr>
      <w:r w:rsidRPr="008B6E07">
        <w:rPr>
          <w:bCs/>
          <w:sz w:val="22"/>
          <w:szCs w:val="22"/>
        </w:rPr>
        <w:t xml:space="preserve">W przypadku zastrzeżenia informacji stanowiącej tajemnicę przedsiębiorstwa Wykonawca zobowiązany jest złożyć wraz z taką informacją wykazanie, że zastrzeżone informacje stanowią tajemnicę przedsiębiorstwa. Brak wykazania jest równoznaczny z brakiem zastrzeżenia tajemnicy przedsiębiorstwa. </w:t>
      </w:r>
    </w:p>
    <w:bookmarkEnd w:id="37"/>
    <w:p w14:paraId="14FAA9D6" w14:textId="77777777" w:rsidR="00B552C7" w:rsidRPr="00B552C7" w:rsidRDefault="00B552C7" w:rsidP="00B552C7">
      <w:pPr>
        <w:pStyle w:val="Akapitzlist"/>
        <w:ind w:left="538"/>
        <w:jc w:val="both"/>
        <w:rPr>
          <w:bCs/>
          <w:sz w:val="22"/>
          <w:szCs w:val="22"/>
        </w:rPr>
      </w:pPr>
    </w:p>
    <w:p w14:paraId="06EB291E" w14:textId="0CA4DFD3" w:rsidR="00B552C7" w:rsidRPr="008B6E07" w:rsidRDefault="00B552C7" w:rsidP="00851DD9">
      <w:pPr>
        <w:pStyle w:val="Akapitzlist"/>
        <w:keepNext/>
        <w:numPr>
          <w:ilvl w:val="0"/>
          <w:numId w:val="49"/>
        </w:numPr>
        <w:tabs>
          <w:tab w:val="left" w:pos="720"/>
        </w:tabs>
        <w:snapToGrid w:val="0"/>
        <w:outlineLvl w:val="1"/>
        <w:rPr>
          <w:b/>
          <w:bCs/>
          <w:szCs w:val="28"/>
        </w:rPr>
      </w:pPr>
      <w:bookmarkStart w:id="38" w:name="_Hlk108340472"/>
      <w:bookmarkStart w:id="39" w:name="_Toc216787916"/>
      <w:r w:rsidRPr="008B6E07">
        <w:rPr>
          <w:b/>
          <w:bCs/>
          <w:szCs w:val="28"/>
        </w:rPr>
        <w:t>Miejsce, termin składania i otwarcia ofert oraz termin związania ofertą</w:t>
      </w:r>
      <w:bookmarkEnd w:id="39"/>
    </w:p>
    <w:p w14:paraId="610F6A8C" w14:textId="41DD6B9A" w:rsidR="00157513" w:rsidRPr="008B6E07" w:rsidRDefault="00B552C7" w:rsidP="00851DD9">
      <w:pPr>
        <w:pStyle w:val="Akapitzlist"/>
        <w:numPr>
          <w:ilvl w:val="0"/>
          <w:numId w:val="60"/>
        </w:numPr>
        <w:ind w:left="426" w:hanging="284"/>
        <w:jc w:val="both"/>
        <w:rPr>
          <w:bCs/>
          <w:sz w:val="22"/>
          <w:szCs w:val="22"/>
        </w:rPr>
      </w:pPr>
      <w:r w:rsidRPr="008B6E07">
        <w:rPr>
          <w:bCs/>
          <w:sz w:val="22"/>
          <w:szCs w:val="22"/>
        </w:rPr>
        <w:t>Otwarcie ofert nie jest jawne</w:t>
      </w:r>
      <w:r w:rsidR="003D11A1" w:rsidRPr="008B6E07">
        <w:rPr>
          <w:bCs/>
          <w:sz w:val="22"/>
          <w:szCs w:val="22"/>
        </w:rPr>
        <w:t>.</w:t>
      </w:r>
      <w:r w:rsidRPr="008B6E07">
        <w:rPr>
          <w:bCs/>
          <w:sz w:val="22"/>
          <w:szCs w:val="22"/>
        </w:rPr>
        <w:t xml:space="preserve"> </w:t>
      </w:r>
    </w:p>
    <w:p w14:paraId="7D4EDA3E" w14:textId="755E3A8C" w:rsidR="00B552C7" w:rsidRPr="008B6E07" w:rsidRDefault="00157513" w:rsidP="00851DD9">
      <w:pPr>
        <w:pStyle w:val="Akapitzlist"/>
        <w:numPr>
          <w:ilvl w:val="0"/>
          <w:numId w:val="60"/>
        </w:numPr>
        <w:ind w:left="426" w:hanging="284"/>
        <w:jc w:val="both"/>
        <w:rPr>
          <w:bCs/>
          <w:sz w:val="22"/>
          <w:szCs w:val="22"/>
        </w:rPr>
      </w:pPr>
      <w:r w:rsidRPr="008B6E07">
        <w:rPr>
          <w:bCs/>
          <w:sz w:val="22"/>
          <w:szCs w:val="22"/>
        </w:rPr>
        <w:t xml:space="preserve">Składanie i otwarcie ofert </w:t>
      </w:r>
      <w:r w:rsidR="00B552C7" w:rsidRPr="008B6E07">
        <w:rPr>
          <w:bCs/>
          <w:sz w:val="22"/>
          <w:szCs w:val="22"/>
        </w:rPr>
        <w:t>nast</w:t>
      </w:r>
      <w:r w:rsidRPr="008B6E07">
        <w:rPr>
          <w:bCs/>
          <w:sz w:val="22"/>
          <w:szCs w:val="22"/>
        </w:rPr>
        <w:t>ę</w:t>
      </w:r>
      <w:r w:rsidR="00B552C7" w:rsidRPr="008B6E07">
        <w:rPr>
          <w:bCs/>
          <w:sz w:val="22"/>
          <w:szCs w:val="22"/>
        </w:rPr>
        <w:t>p</w:t>
      </w:r>
      <w:r w:rsidRPr="008B6E07">
        <w:rPr>
          <w:bCs/>
          <w:sz w:val="22"/>
          <w:szCs w:val="22"/>
        </w:rPr>
        <w:t>uje</w:t>
      </w:r>
      <w:r w:rsidR="00B552C7" w:rsidRPr="008B6E07">
        <w:rPr>
          <w:bCs/>
          <w:sz w:val="22"/>
          <w:szCs w:val="22"/>
        </w:rPr>
        <w:t xml:space="preserve"> w </w:t>
      </w:r>
      <w:r w:rsidRPr="008B6E07">
        <w:rPr>
          <w:bCs/>
          <w:sz w:val="22"/>
          <w:szCs w:val="22"/>
        </w:rPr>
        <w:t>terminach wskazanych w EFO</w:t>
      </w:r>
      <w:r w:rsidR="003D11A1" w:rsidRPr="008B6E07">
        <w:rPr>
          <w:bCs/>
          <w:sz w:val="22"/>
          <w:szCs w:val="22"/>
        </w:rPr>
        <w:t>.</w:t>
      </w:r>
    </w:p>
    <w:p w14:paraId="55178A70" w14:textId="77777777" w:rsidR="00B552C7" w:rsidRPr="008B6E07" w:rsidRDefault="00B552C7" w:rsidP="00851DD9">
      <w:pPr>
        <w:pStyle w:val="Akapitzlist"/>
        <w:numPr>
          <w:ilvl w:val="0"/>
          <w:numId w:val="60"/>
        </w:numPr>
        <w:ind w:left="426" w:hanging="284"/>
        <w:jc w:val="both"/>
        <w:rPr>
          <w:bCs/>
          <w:sz w:val="22"/>
          <w:szCs w:val="22"/>
        </w:rPr>
      </w:pPr>
      <w:r w:rsidRPr="008B6E07">
        <w:rPr>
          <w:bCs/>
          <w:sz w:val="22"/>
          <w:szCs w:val="22"/>
        </w:rPr>
        <w:t>Do składania i otwarcia ofert używany jest portal EFO.</w:t>
      </w:r>
    </w:p>
    <w:p w14:paraId="0326C5BB" w14:textId="77777777" w:rsidR="00B552C7" w:rsidRPr="008B6E07" w:rsidRDefault="00B552C7" w:rsidP="00851DD9">
      <w:pPr>
        <w:pStyle w:val="Akapitzlist"/>
        <w:numPr>
          <w:ilvl w:val="0"/>
          <w:numId w:val="60"/>
        </w:numPr>
        <w:ind w:left="426" w:hanging="284"/>
        <w:jc w:val="both"/>
        <w:rPr>
          <w:sz w:val="22"/>
          <w:szCs w:val="22"/>
        </w:rPr>
      </w:pPr>
      <w:bookmarkStart w:id="40" w:name="_Hlk66272020"/>
      <w:r w:rsidRPr="008B6E07">
        <w:rPr>
          <w:sz w:val="22"/>
          <w:szCs w:val="22"/>
        </w:rPr>
        <w:t>Aukcja elektroniczna rozpocznie się w terminie wyznaczonym w zaproszeniu do aukcji, które użytkownik otrzyma niezwłocznie po upływie terminu otwarcia ofert.</w:t>
      </w:r>
    </w:p>
    <w:p w14:paraId="017C3EA6" w14:textId="77777777" w:rsidR="00B552C7" w:rsidRPr="008B6E07" w:rsidRDefault="00B552C7" w:rsidP="00851DD9">
      <w:pPr>
        <w:pStyle w:val="Ustp"/>
        <w:numPr>
          <w:ilvl w:val="0"/>
          <w:numId w:val="60"/>
        </w:numPr>
        <w:spacing w:before="0" w:line="240" w:lineRule="auto"/>
        <w:ind w:left="426" w:hanging="284"/>
        <w:rPr>
          <w:strike/>
          <w:sz w:val="22"/>
          <w:szCs w:val="22"/>
        </w:rPr>
      </w:pPr>
      <w:r w:rsidRPr="008B6E07">
        <w:rPr>
          <w:sz w:val="22"/>
          <w:szCs w:val="22"/>
        </w:rPr>
        <w:t>Informacja o złożonych ofertach zostanie opublikowana w Profilu Nabywcy niezwłocznie po przeprowadzeniu aukcji japońskiej i zawierać będzie następujące informacje: nazwy (firmy), adresy Wykonawców, informacje dotyczące ceny i informację o akceptacji przez Wykonawców wszystkich warunków określonych w SWZ a także nazwę Wykonawcy, który w wyniku aukcji złożył najkorzystniejszą ofertę.</w:t>
      </w:r>
    </w:p>
    <w:p w14:paraId="52BFA148" w14:textId="3F33929E" w:rsidR="00B552C7" w:rsidRPr="003D48DA" w:rsidRDefault="00B552C7" w:rsidP="00851DD9">
      <w:pPr>
        <w:pStyle w:val="Akapitzlist"/>
        <w:numPr>
          <w:ilvl w:val="0"/>
          <w:numId w:val="60"/>
        </w:numPr>
        <w:ind w:left="426" w:hanging="284"/>
        <w:jc w:val="both"/>
        <w:rPr>
          <w:bCs/>
          <w:sz w:val="22"/>
          <w:szCs w:val="22"/>
        </w:rPr>
      </w:pPr>
      <w:r w:rsidRPr="008B6E07">
        <w:rPr>
          <w:bCs/>
          <w:sz w:val="22"/>
          <w:szCs w:val="22"/>
        </w:rPr>
        <w:t>Wykonawca pozostaje związany złożoną ofertą</w:t>
      </w:r>
      <w:r w:rsidR="00157513" w:rsidRPr="008B6E07">
        <w:rPr>
          <w:bCs/>
          <w:sz w:val="22"/>
          <w:szCs w:val="22"/>
        </w:rPr>
        <w:t xml:space="preserve"> przez okres </w:t>
      </w:r>
      <w:r w:rsidR="00157513" w:rsidRPr="008B6E07">
        <w:rPr>
          <w:b/>
          <w:sz w:val="22"/>
          <w:szCs w:val="22"/>
        </w:rPr>
        <w:t>90 dni</w:t>
      </w:r>
      <w:r w:rsidR="00157513" w:rsidRPr="008B6E07">
        <w:rPr>
          <w:bCs/>
          <w:sz w:val="22"/>
          <w:szCs w:val="22"/>
        </w:rPr>
        <w:t xml:space="preserve"> począwszy od </w:t>
      </w:r>
      <w:r w:rsidRPr="008B6E07">
        <w:rPr>
          <w:bCs/>
          <w:sz w:val="22"/>
          <w:szCs w:val="22"/>
        </w:rPr>
        <w:t>dni</w:t>
      </w:r>
      <w:r w:rsidR="00157513" w:rsidRPr="008B6E07">
        <w:rPr>
          <w:bCs/>
          <w:sz w:val="22"/>
          <w:szCs w:val="22"/>
        </w:rPr>
        <w:t>a</w:t>
      </w:r>
      <w:r w:rsidRPr="008B6E07">
        <w:rPr>
          <w:bCs/>
          <w:sz w:val="22"/>
          <w:szCs w:val="22"/>
        </w:rPr>
        <w:t xml:space="preserve"> w którym upływa termin składania ofert.</w:t>
      </w:r>
      <w:bookmarkEnd w:id="40"/>
    </w:p>
    <w:p w14:paraId="63E611C2" w14:textId="0BCD4981" w:rsidR="00157513" w:rsidRPr="008B6E07" w:rsidRDefault="00157513" w:rsidP="00851DD9">
      <w:pPr>
        <w:pStyle w:val="Akapitzlist"/>
        <w:keepNext/>
        <w:numPr>
          <w:ilvl w:val="0"/>
          <w:numId w:val="49"/>
        </w:numPr>
        <w:snapToGrid w:val="0"/>
        <w:ind w:left="993" w:hanging="633"/>
        <w:jc w:val="both"/>
        <w:outlineLvl w:val="1"/>
        <w:rPr>
          <w:b/>
          <w:bCs/>
          <w:szCs w:val="28"/>
        </w:rPr>
      </w:pPr>
      <w:bookmarkStart w:id="41" w:name="_Toc216787917"/>
      <w:r w:rsidRPr="008B6E07">
        <w:rPr>
          <w:b/>
          <w:bCs/>
          <w:szCs w:val="28"/>
        </w:rPr>
        <w:t>Informacja o środkach komunikacji elektronicznej oraz wymaganiach technicznych i organizacyjnych</w:t>
      </w:r>
      <w:r w:rsidR="000B67F0" w:rsidRPr="008B6E07">
        <w:rPr>
          <w:b/>
          <w:bCs/>
          <w:szCs w:val="28"/>
        </w:rPr>
        <w:t xml:space="preserve"> sporządzania, wysyłania i odbierania korespondencji</w:t>
      </w:r>
      <w:bookmarkEnd w:id="41"/>
    </w:p>
    <w:p w14:paraId="1067AA14" w14:textId="77777777" w:rsidR="000B67F0" w:rsidRPr="008B6E07" w:rsidRDefault="000B67F0" w:rsidP="00851DD9">
      <w:pPr>
        <w:pStyle w:val="Akapitzlist"/>
        <w:numPr>
          <w:ilvl w:val="0"/>
          <w:numId w:val="61"/>
        </w:numPr>
        <w:ind w:left="426" w:hanging="284"/>
        <w:jc w:val="both"/>
        <w:rPr>
          <w:bCs/>
          <w:sz w:val="22"/>
          <w:szCs w:val="22"/>
        </w:rPr>
      </w:pPr>
      <w:r w:rsidRPr="008B6E07">
        <w:rPr>
          <w:bCs/>
          <w:sz w:val="22"/>
          <w:szCs w:val="22"/>
          <w:u w:val="single"/>
        </w:rPr>
        <w:t>Komunikacja Zamawiającego z Wykonawcami odbywa się za pomocą środków komunikacji elektronicznej</w:t>
      </w:r>
      <w:r w:rsidRPr="008B6E07">
        <w:rPr>
          <w:bCs/>
          <w:sz w:val="22"/>
          <w:szCs w:val="22"/>
        </w:rPr>
        <w:t>.</w:t>
      </w:r>
    </w:p>
    <w:p w14:paraId="73F46E72" w14:textId="77777777" w:rsidR="000B67F0" w:rsidRPr="008B6E07" w:rsidRDefault="000B67F0" w:rsidP="00851DD9">
      <w:pPr>
        <w:pStyle w:val="Akapitzlist"/>
        <w:numPr>
          <w:ilvl w:val="0"/>
          <w:numId w:val="61"/>
        </w:numPr>
        <w:ind w:left="426" w:hanging="284"/>
        <w:jc w:val="both"/>
        <w:rPr>
          <w:b/>
          <w:sz w:val="22"/>
          <w:szCs w:val="22"/>
        </w:rPr>
      </w:pPr>
      <w:r w:rsidRPr="008B6E07">
        <w:rPr>
          <w:b/>
          <w:sz w:val="22"/>
          <w:szCs w:val="22"/>
        </w:rPr>
        <w:t xml:space="preserve">Wykonawca przekazuje korespondencję przy użyciu Platformy EFO. </w:t>
      </w:r>
    </w:p>
    <w:p w14:paraId="033DF990" w14:textId="77777777" w:rsidR="000B67F0" w:rsidRPr="008B6E07" w:rsidRDefault="000B67F0" w:rsidP="00851DD9">
      <w:pPr>
        <w:pStyle w:val="Akapitzlist"/>
        <w:numPr>
          <w:ilvl w:val="0"/>
          <w:numId w:val="61"/>
        </w:numPr>
        <w:ind w:left="426" w:hanging="284"/>
        <w:jc w:val="both"/>
        <w:rPr>
          <w:bCs/>
          <w:sz w:val="22"/>
          <w:szCs w:val="22"/>
        </w:rPr>
      </w:pPr>
      <w:r w:rsidRPr="008B6E07">
        <w:rPr>
          <w:bCs/>
          <w:sz w:val="22"/>
          <w:szCs w:val="22"/>
        </w:rPr>
        <w:t>Zamawiający przekazuje korespondencję przy użyciu Platformy EFO lub przez zamieszczanie informacji w Profilu nabywcy.</w:t>
      </w:r>
    </w:p>
    <w:p w14:paraId="7B9BBD62" w14:textId="75B211E1" w:rsidR="000B67F0" w:rsidRPr="008B6E07" w:rsidRDefault="000B67F0" w:rsidP="00851DD9">
      <w:pPr>
        <w:pStyle w:val="Akapitzlist"/>
        <w:numPr>
          <w:ilvl w:val="0"/>
          <w:numId w:val="61"/>
        </w:numPr>
        <w:ind w:left="426" w:hanging="284"/>
        <w:jc w:val="both"/>
        <w:rPr>
          <w:bCs/>
          <w:sz w:val="22"/>
          <w:szCs w:val="22"/>
        </w:rPr>
      </w:pPr>
      <w:r w:rsidRPr="008B6E07">
        <w:rPr>
          <w:bCs/>
          <w:sz w:val="22"/>
          <w:szCs w:val="22"/>
        </w:rPr>
        <w:t xml:space="preserve">Wymagania techniczne oraz organizacyjne dotyczące korzystania z Platformy EFO są zamieszczone </w:t>
      </w:r>
      <w:r w:rsidR="009342C7" w:rsidRPr="008B6E07">
        <w:rPr>
          <w:bCs/>
          <w:sz w:val="22"/>
          <w:szCs w:val="22"/>
        </w:rPr>
        <w:br/>
      </w:r>
      <w:r w:rsidRPr="008B6E07">
        <w:rPr>
          <w:bCs/>
          <w:sz w:val="22"/>
          <w:szCs w:val="22"/>
        </w:rPr>
        <w:t xml:space="preserve">w Regulaminie korzystania z Platformy pod adresem efo.coig.biz oraz w zakładce </w:t>
      </w:r>
      <w:r w:rsidRPr="008B6E07">
        <w:rPr>
          <w:bCs/>
          <w:i/>
          <w:iCs/>
          <w:sz w:val="22"/>
          <w:szCs w:val="22"/>
        </w:rPr>
        <w:t>Pomoc.</w:t>
      </w:r>
    </w:p>
    <w:p w14:paraId="176125E4" w14:textId="593DC806" w:rsidR="003D11A1" w:rsidRPr="008B6E07" w:rsidRDefault="000B67F0" w:rsidP="00851DD9">
      <w:pPr>
        <w:pStyle w:val="Akapitzlist"/>
        <w:numPr>
          <w:ilvl w:val="0"/>
          <w:numId w:val="61"/>
        </w:numPr>
        <w:ind w:left="426" w:hanging="284"/>
        <w:jc w:val="both"/>
        <w:rPr>
          <w:bCs/>
          <w:sz w:val="22"/>
          <w:szCs w:val="22"/>
        </w:rPr>
      </w:pPr>
      <w:r w:rsidRPr="008B6E07">
        <w:rPr>
          <w:bCs/>
          <w:sz w:val="22"/>
          <w:szCs w:val="22"/>
        </w:rPr>
        <w:t>Wykonawcy, którzy dysponują podpisem elektronicznym wystawionym przez zagraniczny podmiot certyfikujący, zobowiązani są dołączyć do oferty wzór takiego podpisu. Zamawiający przekaże wzór ww. podpisu do administratora systemu.</w:t>
      </w:r>
    </w:p>
    <w:p w14:paraId="79F81321" w14:textId="77777777" w:rsidR="009158C2" w:rsidRPr="008B6E07" w:rsidRDefault="009158C2" w:rsidP="009158C2">
      <w:pPr>
        <w:pStyle w:val="Akapitzlist"/>
        <w:ind w:left="357"/>
        <w:jc w:val="both"/>
        <w:rPr>
          <w:bCs/>
        </w:rPr>
      </w:pPr>
    </w:p>
    <w:p w14:paraId="01137E6F" w14:textId="7D6EC951" w:rsidR="00157513" w:rsidRPr="008B6E07" w:rsidRDefault="009158C2" w:rsidP="00851DD9">
      <w:pPr>
        <w:pStyle w:val="Akapitzlist"/>
        <w:keepNext/>
        <w:numPr>
          <w:ilvl w:val="0"/>
          <w:numId w:val="49"/>
        </w:numPr>
        <w:tabs>
          <w:tab w:val="left" w:pos="720"/>
        </w:tabs>
        <w:snapToGrid w:val="0"/>
        <w:jc w:val="both"/>
        <w:outlineLvl w:val="1"/>
        <w:rPr>
          <w:sz w:val="22"/>
          <w:szCs w:val="22"/>
        </w:rPr>
      </w:pPr>
      <w:bookmarkStart w:id="42" w:name="_Toc216787918"/>
      <w:r w:rsidRPr="008B6E07">
        <w:rPr>
          <w:b/>
          <w:bCs/>
          <w:szCs w:val="28"/>
        </w:rPr>
        <w:t>Opis sposobu obliczenia ceny</w:t>
      </w:r>
      <w:bookmarkEnd w:id="42"/>
    </w:p>
    <w:p w14:paraId="5AE769D3" w14:textId="5EC59396" w:rsidR="009158C2" w:rsidRPr="00F16ACC" w:rsidRDefault="009158C2" w:rsidP="00851DD9">
      <w:pPr>
        <w:pStyle w:val="Akapitzlist"/>
        <w:numPr>
          <w:ilvl w:val="0"/>
          <w:numId w:val="62"/>
        </w:numPr>
        <w:ind w:left="426" w:hanging="284"/>
        <w:jc w:val="both"/>
        <w:rPr>
          <w:bCs/>
          <w:sz w:val="22"/>
          <w:szCs w:val="22"/>
        </w:rPr>
      </w:pPr>
      <w:r w:rsidRPr="008B6E07">
        <w:rPr>
          <w:bCs/>
          <w:sz w:val="22"/>
          <w:szCs w:val="22"/>
        </w:rPr>
        <w:t>Wykonawca podaje cenę oferty zgodnie z wymaganiami wynikającymi z Formularza Ofertowego.</w:t>
      </w:r>
    </w:p>
    <w:p w14:paraId="28ABF9E1" w14:textId="066BC751" w:rsidR="00F16ACC" w:rsidRDefault="00F16ACC" w:rsidP="00851DD9">
      <w:pPr>
        <w:pStyle w:val="Akapitzlist"/>
        <w:numPr>
          <w:ilvl w:val="0"/>
          <w:numId w:val="62"/>
        </w:numPr>
        <w:ind w:left="426" w:hanging="284"/>
        <w:jc w:val="both"/>
        <w:rPr>
          <w:bCs/>
          <w:sz w:val="22"/>
          <w:szCs w:val="22"/>
        </w:rPr>
      </w:pPr>
      <w:r w:rsidRPr="00F16ACC">
        <w:rPr>
          <w:bCs/>
          <w:sz w:val="22"/>
          <w:szCs w:val="22"/>
        </w:rPr>
        <w:t>Wartością umowy będzie kwota jaką zamawiający zamierza przeznaczyć na realizację zamówienia.</w:t>
      </w:r>
    </w:p>
    <w:p w14:paraId="24FFC8EB" w14:textId="77777777" w:rsidR="009158C2" w:rsidRPr="008B6E07" w:rsidRDefault="009158C2" w:rsidP="00851DD9">
      <w:pPr>
        <w:pStyle w:val="Akapitzlist"/>
        <w:numPr>
          <w:ilvl w:val="0"/>
          <w:numId w:val="62"/>
        </w:numPr>
        <w:ind w:left="426" w:hanging="284"/>
        <w:jc w:val="both"/>
        <w:rPr>
          <w:bCs/>
          <w:sz w:val="22"/>
          <w:szCs w:val="22"/>
        </w:rPr>
      </w:pPr>
      <w:r w:rsidRPr="008B6E07">
        <w:rPr>
          <w:bCs/>
          <w:sz w:val="22"/>
          <w:szCs w:val="22"/>
        </w:rPr>
        <w:t>Ceny należy podać w złotych polskich z dokładnością co do grosza.</w:t>
      </w:r>
    </w:p>
    <w:p w14:paraId="03CBB05F" w14:textId="41896032" w:rsidR="009158C2" w:rsidRDefault="003D2FC8" w:rsidP="00851DD9">
      <w:pPr>
        <w:pStyle w:val="Akapitzlist"/>
        <w:numPr>
          <w:ilvl w:val="0"/>
          <w:numId w:val="62"/>
        </w:numPr>
        <w:ind w:left="426" w:hanging="284"/>
        <w:jc w:val="both"/>
        <w:rPr>
          <w:bCs/>
          <w:sz w:val="22"/>
          <w:szCs w:val="22"/>
        </w:rPr>
      </w:pPr>
      <w:r w:rsidRPr="003D2FC8">
        <w:rPr>
          <w:bCs/>
          <w:sz w:val="22"/>
          <w:szCs w:val="22"/>
        </w:rPr>
        <w:t>Cena jednostkowa oraz stawki określone w Umowie stanowią podstawę do sporządzania kosztorysów powykonawczych, które określają wynagrodzenie za faktycznie wykonane usługi serwisowe. Wynagrodzenie Wykonawcy nie ma charakteru ryczałtowego i każdorazowo ustalane jest na podstawie zaakceptowanego przez Zamawiającego kosztorysu powykonawczego.</w:t>
      </w:r>
      <w:r w:rsidR="009158C2" w:rsidRPr="008B6E07">
        <w:rPr>
          <w:bCs/>
          <w:sz w:val="22"/>
          <w:szCs w:val="22"/>
        </w:rPr>
        <w:t xml:space="preserve"> </w:t>
      </w:r>
    </w:p>
    <w:p w14:paraId="2891672B" w14:textId="36F4E1F1" w:rsidR="002D2EA2" w:rsidRPr="0077393E" w:rsidRDefault="002D2EA2" w:rsidP="00851DD9">
      <w:pPr>
        <w:pStyle w:val="Akapitzlist"/>
        <w:numPr>
          <w:ilvl w:val="0"/>
          <w:numId w:val="62"/>
        </w:numPr>
        <w:ind w:left="426" w:hanging="284"/>
        <w:jc w:val="both"/>
        <w:rPr>
          <w:b/>
          <w:sz w:val="22"/>
          <w:szCs w:val="22"/>
        </w:rPr>
      </w:pPr>
      <w:r w:rsidRPr="0077393E">
        <w:rPr>
          <w:b/>
          <w:sz w:val="22"/>
          <w:szCs w:val="22"/>
        </w:rPr>
        <w:t xml:space="preserve">Wykonawca </w:t>
      </w:r>
      <w:r w:rsidR="0039653D" w:rsidRPr="0077393E">
        <w:rPr>
          <w:b/>
          <w:sz w:val="22"/>
          <w:szCs w:val="22"/>
        </w:rPr>
        <w:t>winien wskazać</w:t>
      </w:r>
      <w:r w:rsidRPr="0077393E">
        <w:rPr>
          <w:b/>
          <w:sz w:val="22"/>
          <w:szCs w:val="22"/>
        </w:rPr>
        <w:t xml:space="preserve"> w cenniku</w:t>
      </w:r>
      <w:r w:rsidR="0039653D" w:rsidRPr="0077393E">
        <w:rPr>
          <w:b/>
          <w:sz w:val="22"/>
          <w:szCs w:val="22"/>
        </w:rPr>
        <w:t xml:space="preserve"> </w:t>
      </w:r>
      <w:r w:rsidR="0077393E">
        <w:rPr>
          <w:b/>
          <w:sz w:val="22"/>
          <w:szCs w:val="22"/>
        </w:rPr>
        <w:t>(</w:t>
      </w:r>
      <w:r w:rsidR="0039653D" w:rsidRPr="0077393E">
        <w:rPr>
          <w:b/>
          <w:sz w:val="22"/>
          <w:szCs w:val="22"/>
        </w:rPr>
        <w:t>załącznik nr</w:t>
      </w:r>
      <w:r w:rsidR="0077393E">
        <w:rPr>
          <w:b/>
          <w:sz w:val="22"/>
          <w:szCs w:val="22"/>
        </w:rPr>
        <w:t xml:space="preserve"> 2) </w:t>
      </w:r>
      <w:r w:rsidRPr="0077393E">
        <w:rPr>
          <w:b/>
          <w:sz w:val="22"/>
          <w:szCs w:val="22"/>
        </w:rPr>
        <w:t xml:space="preserve">wysokości upustu stosowanego </w:t>
      </w:r>
      <w:r w:rsidR="0077393E">
        <w:rPr>
          <w:b/>
          <w:sz w:val="22"/>
          <w:szCs w:val="22"/>
        </w:rPr>
        <w:br/>
      </w:r>
      <w:r w:rsidRPr="0077393E">
        <w:rPr>
          <w:b/>
          <w:sz w:val="22"/>
          <w:szCs w:val="22"/>
        </w:rPr>
        <w:t>w przypadku wykonywania dwóch lub więcej legalizacji w tym samym dniu. W przypadku niewskazania wartości upustu w ofercie, a następnie w treści umowy, przyjmuje się, że Wykonawca nie udziela upustu.</w:t>
      </w:r>
    </w:p>
    <w:p w14:paraId="3839ED8D" w14:textId="77777777" w:rsidR="009158C2" w:rsidRPr="008B6E07" w:rsidRDefault="009158C2" w:rsidP="00851DD9">
      <w:pPr>
        <w:pStyle w:val="Akapitzlist"/>
        <w:numPr>
          <w:ilvl w:val="0"/>
          <w:numId w:val="62"/>
        </w:numPr>
        <w:ind w:left="426" w:hanging="284"/>
        <w:jc w:val="both"/>
        <w:rPr>
          <w:bCs/>
          <w:sz w:val="22"/>
          <w:szCs w:val="22"/>
        </w:rPr>
      </w:pPr>
      <w:r w:rsidRPr="008B6E07">
        <w:rPr>
          <w:bCs/>
          <w:sz w:val="22"/>
          <w:szCs w:val="22"/>
        </w:rPr>
        <w:t>Jeżeli wybór składanej oferty prowadzić będzie do powstania u Zamawiającego obowiązku podatkowego zgodnie z ustawą z 11.03.2004r. o podatku od towarów i usług Wykonawca obowiązany jest podać w ofercie:</w:t>
      </w:r>
    </w:p>
    <w:p w14:paraId="215B072D" w14:textId="20915910" w:rsidR="009158C2" w:rsidRPr="008B6E07" w:rsidRDefault="009158C2" w:rsidP="00851DD9">
      <w:pPr>
        <w:pStyle w:val="Akapitzlist"/>
        <w:numPr>
          <w:ilvl w:val="1"/>
          <w:numId w:val="62"/>
        </w:numPr>
        <w:ind w:left="709" w:hanging="283"/>
        <w:jc w:val="both"/>
        <w:rPr>
          <w:bCs/>
          <w:sz w:val="22"/>
          <w:szCs w:val="22"/>
        </w:rPr>
      </w:pPr>
      <w:r w:rsidRPr="008B6E07">
        <w:rPr>
          <w:bCs/>
          <w:sz w:val="22"/>
          <w:szCs w:val="22"/>
        </w:rPr>
        <w:t xml:space="preserve">Informację, że wybór tej oferty prowadził będzie do powstania obowiązku podatkowego </w:t>
      </w:r>
      <w:r w:rsidRPr="008B6E07">
        <w:rPr>
          <w:bCs/>
          <w:sz w:val="22"/>
          <w:szCs w:val="22"/>
        </w:rPr>
        <w:br/>
        <w:t>u Zamawiającego,</w:t>
      </w:r>
    </w:p>
    <w:p w14:paraId="3C2F11BB" w14:textId="03128AB1" w:rsidR="009158C2" w:rsidRPr="008B6E07" w:rsidRDefault="009158C2" w:rsidP="00851DD9">
      <w:pPr>
        <w:pStyle w:val="Akapitzlist"/>
        <w:numPr>
          <w:ilvl w:val="1"/>
          <w:numId w:val="62"/>
        </w:numPr>
        <w:ind w:left="709" w:hanging="283"/>
        <w:jc w:val="both"/>
        <w:rPr>
          <w:bCs/>
          <w:sz w:val="22"/>
          <w:szCs w:val="22"/>
        </w:rPr>
      </w:pPr>
      <w:r w:rsidRPr="008B6E07">
        <w:rPr>
          <w:bCs/>
          <w:sz w:val="22"/>
          <w:szCs w:val="22"/>
        </w:rPr>
        <w:t xml:space="preserve">Wskazanie nazwy (rodzaju) towaru lub usługi, których dostawa lub świadczenie będą prowadziły </w:t>
      </w:r>
      <w:r w:rsidRPr="008B6E07">
        <w:rPr>
          <w:bCs/>
          <w:sz w:val="22"/>
          <w:szCs w:val="22"/>
        </w:rPr>
        <w:br/>
        <w:t>do powstania obowiązku podatkowego,</w:t>
      </w:r>
    </w:p>
    <w:p w14:paraId="74C7F83D" w14:textId="795F4D89" w:rsidR="009158C2" w:rsidRPr="008B6E07" w:rsidRDefault="009158C2" w:rsidP="00851DD9">
      <w:pPr>
        <w:pStyle w:val="Akapitzlist"/>
        <w:numPr>
          <w:ilvl w:val="1"/>
          <w:numId w:val="62"/>
        </w:numPr>
        <w:ind w:left="709" w:hanging="283"/>
        <w:jc w:val="both"/>
        <w:rPr>
          <w:bCs/>
          <w:sz w:val="22"/>
          <w:szCs w:val="22"/>
        </w:rPr>
      </w:pPr>
      <w:r w:rsidRPr="008B6E07">
        <w:rPr>
          <w:bCs/>
          <w:sz w:val="22"/>
          <w:szCs w:val="22"/>
        </w:rPr>
        <w:t xml:space="preserve">Wskazanie wartości towaru lub usługi objętego obowiązkiem podatkowym zamawiającego, </w:t>
      </w:r>
      <w:r w:rsidRPr="008B6E07">
        <w:rPr>
          <w:bCs/>
          <w:sz w:val="22"/>
          <w:szCs w:val="22"/>
        </w:rPr>
        <w:br/>
        <w:t>bez kwoty podatku,</w:t>
      </w:r>
    </w:p>
    <w:p w14:paraId="368B3D0A" w14:textId="77777777" w:rsidR="009158C2" w:rsidRPr="008B6E07" w:rsidRDefault="009158C2" w:rsidP="00851DD9">
      <w:pPr>
        <w:pStyle w:val="Akapitzlist"/>
        <w:numPr>
          <w:ilvl w:val="1"/>
          <w:numId w:val="62"/>
        </w:numPr>
        <w:ind w:left="709" w:hanging="283"/>
        <w:jc w:val="both"/>
        <w:rPr>
          <w:bCs/>
          <w:sz w:val="22"/>
          <w:szCs w:val="22"/>
        </w:rPr>
      </w:pPr>
      <w:r w:rsidRPr="008B6E07">
        <w:rPr>
          <w:bCs/>
          <w:sz w:val="22"/>
          <w:szCs w:val="22"/>
        </w:rPr>
        <w:lastRenderedPageBreak/>
        <w:t>Wskazanie stawki podatku od towarów i usług, która zgodnie z wiedzą Wykonawcy będzie miała zastosowanie.</w:t>
      </w:r>
    </w:p>
    <w:p w14:paraId="16B16C4C" w14:textId="6AE923B7" w:rsidR="009158C2" w:rsidRPr="008B6E07" w:rsidRDefault="009158C2" w:rsidP="003D11A1">
      <w:pPr>
        <w:ind w:firstLine="284"/>
        <w:jc w:val="both"/>
        <w:rPr>
          <w:bCs/>
          <w:sz w:val="22"/>
          <w:szCs w:val="22"/>
        </w:rPr>
      </w:pPr>
      <w:r w:rsidRPr="008B6E07">
        <w:rPr>
          <w:bCs/>
          <w:sz w:val="22"/>
          <w:szCs w:val="22"/>
        </w:rPr>
        <w:t xml:space="preserve">Wzór informacji stanowi </w:t>
      </w:r>
      <w:r w:rsidRPr="008B6E07">
        <w:rPr>
          <w:b/>
          <w:sz w:val="22"/>
          <w:szCs w:val="22"/>
        </w:rPr>
        <w:t xml:space="preserve">Załącznik nr </w:t>
      </w:r>
      <w:r w:rsidR="00E960E6" w:rsidRPr="008B6E07">
        <w:rPr>
          <w:b/>
          <w:sz w:val="22"/>
          <w:szCs w:val="22"/>
        </w:rPr>
        <w:t>1</w:t>
      </w:r>
      <w:r w:rsidR="00E247EB" w:rsidRPr="008B6E07">
        <w:rPr>
          <w:b/>
          <w:sz w:val="22"/>
          <w:szCs w:val="22"/>
        </w:rPr>
        <w:t>2</w:t>
      </w:r>
      <w:r w:rsidRPr="008B6E07">
        <w:rPr>
          <w:b/>
          <w:sz w:val="22"/>
          <w:szCs w:val="22"/>
        </w:rPr>
        <w:t xml:space="preserve"> do SWZ.</w:t>
      </w:r>
    </w:p>
    <w:bookmarkEnd w:id="38"/>
    <w:p w14:paraId="29D90022" w14:textId="77777777" w:rsidR="009158C2" w:rsidRPr="006C1E0D" w:rsidRDefault="009158C2" w:rsidP="009158C2">
      <w:pPr>
        <w:pStyle w:val="Akapitzlist"/>
        <w:ind w:left="360"/>
        <w:jc w:val="both"/>
        <w:rPr>
          <w:bCs/>
          <w:sz w:val="22"/>
          <w:szCs w:val="22"/>
        </w:rPr>
      </w:pPr>
    </w:p>
    <w:p w14:paraId="0375F957" w14:textId="1E2E331F" w:rsidR="009158C2" w:rsidRPr="006C1E0D" w:rsidRDefault="009158C2" w:rsidP="00851DD9">
      <w:pPr>
        <w:pStyle w:val="Akapitzlist"/>
        <w:keepNext/>
        <w:numPr>
          <w:ilvl w:val="0"/>
          <w:numId w:val="49"/>
        </w:numPr>
        <w:snapToGrid w:val="0"/>
        <w:ind w:left="993" w:hanging="567"/>
        <w:jc w:val="both"/>
        <w:outlineLvl w:val="1"/>
        <w:rPr>
          <w:sz w:val="22"/>
          <w:szCs w:val="22"/>
        </w:rPr>
      </w:pPr>
      <w:bookmarkStart w:id="43" w:name="_Hlk108340819"/>
      <w:bookmarkStart w:id="44" w:name="_Toc216787919"/>
      <w:r w:rsidRPr="006C1E0D">
        <w:rPr>
          <w:b/>
          <w:bCs/>
          <w:szCs w:val="28"/>
        </w:rPr>
        <w:t>Kryteria oceny ofert</w:t>
      </w:r>
      <w:bookmarkEnd w:id="44"/>
    </w:p>
    <w:bookmarkEnd w:id="43"/>
    <w:p w14:paraId="4C0BB778" w14:textId="379FB5B1" w:rsidR="003850EE" w:rsidRPr="006C1E0D" w:rsidRDefault="003850EE" w:rsidP="00851DD9">
      <w:pPr>
        <w:pStyle w:val="bullet"/>
        <w:numPr>
          <w:ilvl w:val="0"/>
          <w:numId w:val="108"/>
        </w:numPr>
        <w:spacing w:before="0" w:after="0"/>
        <w:ind w:left="284" w:hanging="284"/>
        <w:jc w:val="both"/>
        <w:rPr>
          <w:sz w:val="22"/>
          <w:szCs w:val="22"/>
        </w:rPr>
      </w:pPr>
      <w:r w:rsidRPr="006C1E0D">
        <w:rPr>
          <w:sz w:val="22"/>
          <w:szCs w:val="22"/>
        </w:rPr>
        <w:t>W przypadku zadań 1-3:</w:t>
      </w:r>
    </w:p>
    <w:p w14:paraId="3D9AECEE" w14:textId="4A5B9717" w:rsidR="00F832E4" w:rsidRPr="006C1E0D" w:rsidRDefault="00F832E4" w:rsidP="00F832E4">
      <w:pPr>
        <w:pStyle w:val="bullet"/>
        <w:numPr>
          <w:ilvl w:val="0"/>
          <w:numId w:val="2"/>
        </w:numPr>
        <w:tabs>
          <w:tab w:val="clear" w:pos="-794"/>
        </w:tabs>
        <w:spacing w:before="0" w:after="0"/>
        <w:ind w:left="425" w:hanging="283"/>
        <w:jc w:val="both"/>
        <w:rPr>
          <w:sz w:val="22"/>
          <w:szCs w:val="22"/>
        </w:rPr>
      </w:pPr>
      <w:r w:rsidRPr="006C1E0D">
        <w:rPr>
          <w:bCs/>
        </w:rPr>
        <w:t>Zamawiający oceni oferty z zastosowaniem następujących kryteriów oceny ofert:</w:t>
      </w:r>
    </w:p>
    <w:p w14:paraId="483BD62B" w14:textId="77777777" w:rsidR="00F832E4" w:rsidRPr="006C1E0D" w:rsidRDefault="00F832E4" w:rsidP="00851DD9">
      <w:pPr>
        <w:pStyle w:val="Akapitzlist"/>
        <w:numPr>
          <w:ilvl w:val="1"/>
          <w:numId w:val="105"/>
        </w:numPr>
        <w:spacing w:before="120"/>
        <w:ind w:left="714" w:hanging="357"/>
        <w:jc w:val="both"/>
        <w:rPr>
          <w:bCs/>
        </w:rPr>
      </w:pPr>
      <w:r w:rsidRPr="006C1E0D">
        <w:rPr>
          <w:bCs/>
        </w:rPr>
        <w:t xml:space="preserve">cena/koszt i inne kryteria, gwarantujące uzyskanie najkorzystniejszej ekonomicznie </w:t>
      </w:r>
      <w:r w:rsidRPr="006C1E0D">
        <w:rPr>
          <w:bCs/>
        </w:rPr>
        <w:br/>
        <w:t xml:space="preserve">i jakościowo oferty. </w:t>
      </w:r>
    </w:p>
    <w:p w14:paraId="3A941DC5" w14:textId="42413215" w:rsidR="00F832E4" w:rsidRPr="006C1E0D" w:rsidRDefault="00F832E4" w:rsidP="00F832E4">
      <w:pPr>
        <w:pStyle w:val="Akapitzlist"/>
        <w:spacing w:before="120" w:line="312" w:lineRule="auto"/>
        <w:jc w:val="both"/>
        <w:rPr>
          <w:bCs/>
        </w:rPr>
      </w:pPr>
      <w:r w:rsidRPr="006C1E0D">
        <w:rPr>
          <w:bCs/>
        </w:rPr>
        <w:t xml:space="preserve">Opis kryteriów: </w:t>
      </w:r>
    </w:p>
    <w:p w14:paraId="4F036E89" w14:textId="5BB36F3E" w:rsidR="00F832E4" w:rsidRPr="006C1E0D" w:rsidRDefault="00F832E4" w:rsidP="00851DD9">
      <w:pPr>
        <w:pStyle w:val="Akapitzlist"/>
        <w:numPr>
          <w:ilvl w:val="0"/>
          <w:numId w:val="106"/>
        </w:numPr>
        <w:spacing w:before="120" w:line="312" w:lineRule="auto"/>
        <w:jc w:val="both"/>
        <w:rPr>
          <w:bCs/>
        </w:rPr>
      </w:pPr>
      <w:r w:rsidRPr="006C1E0D">
        <w:rPr>
          <w:bCs/>
        </w:rPr>
        <w:t xml:space="preserve">Cena – </w:t>
      </w:r>
      <w:r w:rsidR="00664ADE" w:rsidRPr="006C1E0D">
        <w:rPr>
          <w:bCs/>
        </w:rPr>
        <w:t>K</w:t>
      </w:r>
      <w:r w:rsidRPr="006C1E0D">
        <w:rPr>
          <w:bCs/>
          <w:vertAlign w:val="subscript"/>
        </w:rPr>
        <w:t>Z</w:t>
      </w:r>
      <w:r w:rsidRPr="006C1E0D">
        <w:rPr>
          <w:bCs/>
        </w:rPr>
        <w:t xml:space="preserve"> (80%)</w:t>
      </w:r>
    </w:p>
    <w:p w14:paraId="7A08454A" w14:textId="77777777" w:rsidR="003850EE" w:rsidRPr="006C1E0D" w:rsidRDefault="00F832E4" w:rsidP="00851DD9">
      <w:pPr>
        <w:pStyle w:val="Akapitzlist"/>
        <w:numPr>
          <w:ilvl w:val="0"/>
          <w:numId w:val="106"/>
        </w:numPr>
        <w:spacing w:before="120" w:line="312" w:lineRule="auto"/>
        <w:jc w:val="both"/>
        <w:rPr>
          <w:bCs/>
        </w:rPr>
      </w:pPr>
      <w:r w:rsidRPr="006C1E0D">
        <w:rPr>
          <w:bCs/>
        </w:rPr>
        <w:t>Upust udzielany w przypadku wykonywania dwóch lub więcej legalizacji w tym samym dniu – U (20%)</w:t>
      </w:r>
    </w:p>
    <w:p w14:paraId="487C7DD4" w14:textId="5C2A7DFD" w:rsidR="00360430" w:rsidRPr="006C1E0D" w:rsidRDefault="00360430" w:rsidP="00851DD9">
      <w:pPr>
        <w:pStyle w:val="Akapitzlist"/>
        <w:numPr>
          <w:ilvl w:val="0"/>
          <w:numId w:val="107"/>
        </w:numPr>
        <w:spacing w:before="120" w:line="312" w:lineRule="auto"/>
        <w:ind w:left="709"/>
        <w:jc w:val="both"/>
        <w:rPr>
          <w:bCs/>
        </w:rPr>
      </w:pPr>
      <w:r w:rsidRPr="006C1E0D">
        <w:rPr>
          <w:bCs/>
        </w:rPr>
        <w:t>Wartość oceniana w kryterium cena obejmuje:</w:t>
      </w:r>
    </w:p>
    <w:p w14:paraId="6AF4041B" w14:textId="7794EB07" w:rsidR="00360430" w:rsidRPr="006C1E0D" w:rsidRDefault="00664ADE" w:rsidP="00360430">
      <w:pPr>
        <w:spacing w:before="120" w:line="312" w:lineRule="auto"/>
        <w:ind w:left="349"/>
        <w:jc w:val="center"/>
        <w:rPr>
          <w:bCs/>
          <w:sz w:val="24"/>
          <w:szCs w:val="24"/>
        </w:rPr>
      </w:pPr>
      <w:r w:rsidRPr="006C1E0D">
        <w:rPr>
          <w:bCs/>
          <w:sz w:val="24"/>
          <w:szCs w:val="24"/>
        </w:rPr>
        <w:t>K</w:t>
      </w:r>
      <w:r w:rsidR="00360430" w:rsidRPr="006C1E0D">
        <w:rPr>
          <w:bCs/>
          <w:sz w:val="24"/>
          <w:szCs w:val="24"/>
          <w:vertAlign w:val="subscript"/>
        </w:rPr>
        <w:t>Z</w:t>
      </w:r>
      <w:r w:rsidR="00360430" w:rsidRPr="006C1E0D">
        <w:rPr>
          <w:bCs/>
          <w:sz w:val="24"/>
          <w:szCs w:val="24"/>
        </w:rPr>
        <w:t>=</w:t>
      </w:r>
      <w:r w:rsidR="0032232F" w:rsidRPr="006C1E0D">
        <w:rPr>
          <w:bCs/>
          <w:sz w:val="24"/>
          <w:szCs w:val="24"/>
        </w:rPr>
        <w:t>K</w:t>
      </w:r>
      <w:r w:rsidR="00360430" w:rsidRPr="006C1E0D">
        <w:rPr>
          <w:bCs/>
          <w:sz w:val="24"/>
          <w:szCs w:val="24"/>
          <w:vertAlign w:val="subscript"/>
        </w:rPr>
        <w:t>R</w:t>
      </w:r>
      <w:r w:rsidR="00360430" w:rsidRPr="006C1E0D">
        <w:rPr>
          <w:bCs/>
          <w:sz w:val="24"/>
          <w:szCs w:val="24"/>
        </w:rPr>
        <w:t>+</w:t>
      </w:r>
      <w:r w:rsidR="0032232F" w:rsidRPr="006C1E0D">
        <w:rPr>
          <w:bCs/>
          <w:sz w:val="24"/>
          <w:szCs w:val="24"/>
        </w:rPr>
        <w:t>K</w:t>
      </w:r>
      <w:r w:rsidR="00360430" w:rsidRPr="006C1E0D">
        <w:rPr>
          <w:bCs/>
          <w:sz w:val="24"/>
          <w:szCs w:val="24"/>
          <w:vertAlign w:val="subscript"/>
        </w:rPr>
        <w:t>L</w:t>
      </w:r>
    </w:p>
    <w:p w14:paraId="2E4E74B3" w14:textId="77777777" w:rsidR="00360430" w:rsidRPr="006C1E0D" w:rsidRDefault="00360430" w:rsidP="00360430">
      <w:pPr>
        <w:spacing w:before="120" w:line="312" w:lineRule="auto"/>
        <w:ind w:left="349"/>
        <w:jc w:val="both"/>
        <w:rPr>
          <w:bCs/>
          <w:sz w:val="24"/>
          <w:szCs w:val="24"/>
        </w:rPr>
      </w:pPr>
      <w:r w:rsidRPr="006C1E0D">
        <w:rPr>
          <w:bCs/>
          <w:sz w:val="24"/>
          <w:szCs w:val="24"/>
        </w:rPr>
        <w:t>gdzie:</w:t>
      </w:r>
    </w:p>
    <w:p w14:paraId="12DFB84B" w14:textId="09552E4B" w:rsidR="00360430" w:rsidRPr="006C1E0D" w:rsidRDefault="00664ADE" w:rsidP="0032232F">
      <w:pPr>
        <w:ind w:left="426"/>
        <w:jc w:val="both"/>
        <w:rPr>
          <w:sz w:val="24"/>
          <w:szCs w:val="24"/>
        </w:rPr>
      </w:pPr>
      <w:r w:rsidRPr="006C1E0D">
        <w:rPr>
          <w:sz w:val="24"/>
          <w:szCs w:val="24"/>
        </w:rPr>
        <w:t>K</w:t>
      </w:r>
      <w:r w:rsidR="00360430" w:rsidRPr="006C1E0D">
        <w:rPr>
          <w:sz w:val="24"/>
          <w:szCs w:val="24"/>
          <w:vertAlign w:val="subscript"/>
        </w:rPr>
        <w:t>R</w:t>
      </w:r>
      <w:r w:rsidR="00360430" w:rsidRPr="006C1E0D">
        <w:rPr>
          <w:sz w:val="24"/>
          <w:szCs w:val="24"/>
        </w:rPr>
        <w:t xml:space="preserve"> – wartość stawki roboczogodziny serwisowej przemnożonej przez ilość,</w:t>
      </w:r>
    </w:p>
    <w:p w14:paraId="2BADD0BE" w14:textId="073E10CF" w:rsidR="00360430" w:rsidRPr="006C1E0D" w:rsidRDefault="00664ADE" w:rsidP="0032232F">
      <w:pPr>
        <w:ind w:left="426"/>
        <w:jc w:val="both"/>
        <w:rPr>
          <w:sz w:val="24"/>
          <w:szCs w:val="24"/>
        </w:rPr>
      </w:pPr>
      <w:r w:rsidRPr="006C1E0D">
        <w:rPr>
          <w:sz w:val="24"/>
          <w:szCs w:val="24"/>
        </w:rPr>
        <w:t>K</w:t>
      </w:r>
      <w:r w:rsidR="00360430" w:rsidRPr="006C1E0D">
        <w:rPr>
          <w:sz w:val="24"/>
          <w:szCs w:val="24"/>
          <w:vertAlign w:val="subscript"/>
        </w:rPr>
        <w:t>L</w:t>
      </w:r>
      <w:r w:rsidR="00360430" w:rsidRPr="006C1E0D">
        <w:rPr>
          <w:sz w:val="24"/>
          <w:szCs w:val="24"/>
        </w:rPr>
        <w:t xml:space="preserve"> – wartość stawki legalizacji przemnożonej przez ilość.</w:t>
      </w:r>
    </w:p>
    <w:p w14:paraId="7407CDB4" w14:textId="77777777" w:rsidR="00360430" w:rsidRPr="006C1E0D" w:rsidRDefault="00360430" w:rsidP="003A20BF">
      <w:pPr>
        <w:spacing w:before="120" w:line="312" w:lineRule="auto"/>
        <w:jc w:val="both"/>
        <w:rPr>
          <w:bCs/>
        </w:rPr>
      </w:pPr>
    </w:p>
    <w:p w14:paraId="53AEBA19" w14:textId="663DCA3A" w:rsidR="003850EE" w:rsidRPr="006C1E0D" w:rsidRDefault="003850EE" w:rsidP="00F72D9C">
      <w:pPr>
        <w:pStyle w:val="Akapitzlist"/>
        <w:spacing w:before="120"/>
        <w:ind w:left="709"/>
        <w:jc w:val="both"/>
        <w:rPr>
          <w:bCs/>
        </w:rPr>
      </w:pPr>
      <w:r w:rsidRPr="006C1E0D">
        <w:rPr>
          <w:bCs/>
        </w:rPr>
        <w:t>Oferta z najniższą ceną otrzyma maksymalną liczbę punktów. Pozostałe oferty zostaną ocenione zgodnie ze wzorem:</w:t>
      </w:r>
    </w:p>
    <w:p w14:paraId="71262B38" w14:textId="2E4C67D6" w:rsidR="003850EE" w:rsidRPr="006C1E0D" w:rsidRDefault="00000000" w:rsidP="003850EE">
      <w:pPr>
        <w:spacing w:before="120" w:line="312" w:lineRule="auto"/>
        <w:ind w:left="426"/>
        <w:jc w:val="both"/>
        <w:rPr>
          <w:bCs/>
          <w:sz w:val="24"/>
          <w:szCs w:val="24"/>
        </w:rPr>
      </w:pPr>
      <m:oMathPara>
        <m:oMathParaPr>
          <m:jc m:val="center"/>
        </m:oMathParaPr>
        <m:oMath>
          <m:sSub>
            <m:sSubPr>
              <m:ctrlPr>
                <w:rPr>
                  <w:rFonts w:ascii="Cambria Math" w:hAnsi="Cambria Math"/>
                  <w:bCs/>
                  <w:i/>
                  <w:sz w:val="24"/>
                  <w:szCs w:val="24"/>
                </w:rPr>
              </m:ctrlPr>
            </m:sSubPr>
            <m:e>
              <m:r>
                <w:rPr>
                  <w:rFonts w:ascii="Cambria Math" w:hAnsi="Cambria Math"/>
                  <w:sz w:val="24"/>
                  <w:szCs w:val="24"/>
                </w:rPr>
                <m:t>P</m:t>
              </m:r>
            </m:e>
            <m:sub>
              <m:r>
                <w:rPr>
                  <w:rFonts w:ascii="Cambria Math" w:hAnsi="Cambria Math"/>
                  <w:sz w:val="24"/>
                  <w:szCs w:val="24"/>
                </w:rPr>
                <m:t>ofx</m:t>
              </m:r>
            </m:sub>
          </m:sSub>
          <m:r>
            <w:rPr>
              <w:rFonts w:ascii="Cambria Math" w:hAnsi="Cambria Math"/>
              <w:sz w:val="24"/>
              <w:szCs w:val="24"/>
            </w:rPr>
            <m:t>=</m:t>
          </m:r>
          <m:f>
            <m:fPr>
              <m:ctrlPr>
                <w:rPr>
                  <w:rFonts w:ascii="Cambria Math" w:hAnsi="Cambria Math"/>
                  <w:bCs/>
                  <w:i/>
                  <w:sz w:val="24"/>
                  <w:szCs w:val="24"/>
                </w:rPr>
              </m:ctrlPr>
            </m:fPr>
            <m:num>
              <m:sSub>
                <m:sSubPr>
                  <m:ctrlPr>
                    <w:rPr>
                      <w:rFonts w:ascii="Cambria Math" w:hAnsi="Cambria Math"/>
                      <w:bCs/>
                      <w:i/>
                      <w:sz w:val="24"/>
                      <w:szCs w:val="24"/>
                    </w:rPr>
                  </m:ctrlPr>
                </m:sSubPr>
                <m:e>
                  <m:r>
                    <w:rPr>
                      <w:rFonts w:ascii="Cambria Math" w:hAnsi="Cambria Math"/>
                      <w:sz w:val="24"/>
                      <w:szCs w:val="24"/>
                    </w:rPr>
                    <m:t>K</m:t>
                  </m:r>
                </m:e>
                <m:sub>
                  <m:r>
                    <w:rPr>
                      <w:rFonts w:ascii="Cambria Math" w:hAnsi="Cambria Math"/>
                      <w:sz w:val="24"/>
                      <w:szCs w:val="24"/>
                    </w:rPr>
                    <m:t>min</m:t>
                  </m:r>
                </m:sub>
              </m:sSub>
            </m:num>
            <m:den>
              <m:sSub>
                <m:sSubPr>
                  <m:ctrlPr>
                    <w:rPr>
                      <w:rFonts w:ascii="Cambria Math" w:hAnsi="Cambria Math"/>
                      <w:bCs/>
                      <w:i/>
                      <w:sz w:val="24"/>
                      <w:szCs w:val="24"/>
                    </w:rPr>
                  </m:ctrlPr>
                </m:sSubPr>
                <m:e>
                  <m:r>
                    <w:rPr>
                      <w:rFonts w:ascii="Cambria Math" w:hAnsi="Cambria Math"/>
                      <w:sz w:val="24"/>
                      <w:szCs w:val="24"/>
                    </w:rPr>
                    <m:t>K</m:t>
                  </m:r>
                </m:e>
                <m:sub>
                  <m:r>
                    <w:rPr>
                      <w:rFonts w:ascii="Cambria Math" w:hAnsi="Cambria Math"/>
                      <w:sz w:val="24"/>
                      <w:szCs w:val="24"/>
                    </w:rPr>
                    <m:t>x</m:t>
                  </m:r>
                </m:sub>
              </m:sSub>
            </m:den>
          </m:f>
          <m:r>
            <w:rPr>
              <w:rFonts w:ascii="Cambria Math" w:hAnsi="Cambria Math"/>
              <w:sz w:val="24"/>
              <w:szCs w:val="24"/>
            </w:rPr>
            <m:t>×80 pkt</m:t>
          </m:r>
        </m:oMath>
      </m:oMathPara>
    </w:p>
    <w:p w14:paraId="6054F0E3" w14:textId="77777777" w:rsidR="003850EE" w:rsidRPr="006C1E0D" w:rsidRDefault="003850EE" w:rsidP="003850EE">
      <w:pPr>
        <w:spacing w:before="120" w:line="312" w:lineRule="auto"/>
        <w:ind w:left="426"/>
        <w:jc w:val="both"/>
        <w:rPr>
          <w:bCs/>
          <w:sz w:val="24"/>
          <w:szCs w:val="24"/>
        </w:rPr>
      </w:pPr>
      <w:r w:rsidRPr="006C1E0D">
        <w:rPr>
          <w:bCs/>
          <w:sz w:val="24"/>
          <w:szCs w:val="24"/>
        </w:rPr>
        <w:t>gdzie:</w:t>
      </w:r>
    </w:p>
    <w:p w14:paraId="35AA23E2" w14:textId="7778C31C" w:rsidR="003850EE" w:rsidRPr="006C1E0D" w:rsidRDefault="003850EE" w:rsidP="003850EE">
      <w:pPr>
        <w:spacing w:line="312" w:lineRule="auto"/>
        <w:ind w:left="425"/>
        <w:jc w:val="both"/>
        <w:rPr>
          <w:bCs/>
          <w:sz w:val="24"/>
          <w:szCs w:val="24"/>
        </w:rPr>
      </w:pPr>
      <w:r w:rsidRPr="006C1E0D">
        <w:rPr>
          <w:bCs/>
          <w:sz w:val="24"/>
          <w:szCs w:val="24"/>
        </w:rPr>
        <w:t>P</w:t>
      </w:r>
      <w:r w:rsidRPr="006C1E0D">
        <w:rPr>
          <w:bCs/>
          <w:sz w:val="24"/>
          <w:szCs w:val="24"/>
          <w:vertAlign w:val="subscript"/>
        </w:rPr>
        <w:t>ofx</w:t>
      </w:r>
      <w:r w:rsidR="00941C95" w:rsidRPr="006C1E0D">
        <w:rPr>
          <w:bCs/>
          <w:sz w:val="24"/>
          <w:szCs w:val="24"/>
          <w:vertAlign w:val="subscript"/>
        </w:rPr>
        <w:t xml:space="preserve"> </w:t>
      </w:r>
      <w:r w:rsidR="00941C95" w:rsidRPr="006C1E0D">
        <w:rPr>
          <w:bCs/>
          <w:sz w:val="24"/>
          <w:szCs w:val="24"/>
        </w:rPr>
        <w:t>–</w:t>
      </w:r>
      <w:r w:rsidRPr="006C1E0D">
        <w:rPr>
          <w:bCs/>
          <w:sz w:val="24"/>
          <w:szCs w:val="24"/>
        </w:rPr>
        <w:t xml:space="preserve"> liczba</w:t>
      </w:r>
      <w:r w:rsidR="00941C95" w:rsidRPr="006C1E0D">
        <w:rPr>
          <w:bCs/>
          <w:sz w:val="24"/>
          <w:szCs w:val="24"/>
        </w:rPr>
        <w:t xml:space="preserve"> </w:t>
      </w:r>
      <w:r w:rsidRPr="006C1E0D">
        <w:rPr>
          <w:bCs/>
          <w:sz w:val="24"/>
          <w:szCs w:val="24"/>
        </w:rPr>
        <w:t xml:space="preserve">punktów w kryterium „Cena” dla oferty o numerze „x” </w:t>
      </w:r>
    </w:p>
    <w:p w14:paraId="5B2F72C3" w14:textId="77777777" w:rsidR="003850EE" w:rsidRPr="006C1E0D" w:rsidRDefault="003850EE" w:rsidP="003850EE">
      <w:pPr>
        <w:spacing w:line="312" w:lineRule="auto"/>
        <w:ind w:left="425"/>
        <w:jc w:val="both"/>
        <w:rPr>
          <w:bCs/>
          <w:sz w:val="24"/>
          <w:szCs w:val="24"/>
        </w:rPr>
      </w:pPr>
      <w:r w:rsidRPr="006C1E0D">
        <w:rPr>
          <w:bCs/>
          <w:sz w:val="24"/>
          <w:szCs w:val="24"/>
        </w:rPr>
        <w:t>K</w:t>
      </w:r>
      <w:r w:rsidRPr="006C1E0D">
        <w:rPr>
          <w:bCs/>
          <w:sz w:val="24"/>
          <w:szCs w:val="24"/>
          <w:vertAlign w:val="subscript"/>
        </w:rPr>
        <w:t>min</w:t>
      </w:r>
      <w:r w:rsidRPr="006C1E0D">
        <w:rPr>
          <w:bCs/>
          <w:sz w:val="24"/>
          <w:szCs w:val="24"/>
        </w:rPr>
        <w:t xml:space="preserve">– najniższa cena realizacji brutto oferty spośród wszystkich rozpatrywanych ofert </w:t>
      </w:r>
    </w:p>
    <w:p w14:paraId="46527EA0" w14:textId="77777777" w:rsidR="003850EE" w:rsidRPr="006C1E0D" w:rsidRDefault="003850EE" w:rsidP="003850EE">
      <w:pPr>
        <w:spacing w:line="312" w:lineRule="auto"/>
        <w:ind w:left="425"/>
        <w:jc w:val="both"/>
        <w:rPr>
          <w:bCs/>
          <w:sz w:val="24"/>
          <w:szCs w:val="24"/>
        </w:rPr>
      </w:pPr>
      <w:r w:rsidRPr="006C1E0D">
        <w:rPr>
          <w:bCs/>
          <w:sz w:val="24"/>
          <w:szCs w:val="24"/>
        </w:rPr>
        <w:t>K</w:t>
      </w:r>
      <w:r w:rsidRPr="006C1E0D">
        <w:rPr>
          <w:bCs/>
          <w:sz w:val="24"/>
          <w:szCs w:val="24"/>
          <w:vertAlign w:val="subscript"/>
        </w:rPr>
        <w:t>x</w:t>
      </w:r>
      <w:r w:rsidRPr="006C1E0D">
        <w:rPr>
          <w:bCs/>
          <w:sz w:val="24"/>
          <w:szCs w:val="24"/>
        </w:rPr>
        <w:t xml:space="preserve">   – cena realizacji brutto oferty o numerze „x”</w:t>
      </w:r>
    </w:p>
    <w:p w14:paraId="5BC8ABB9" w14:textId="77777777" w:rsidR="003850EE" w:rsidRPr="006C1E0D" w:rsidRDefault="003850EE" w:rsidP="003850EE">
      <w:pPr>
        <w:pStyle w:val="bullet"/>
        <w:spacing w:before="0" w:after="0"/>
        <w:ind w:left="142"/>
        <w:jc w:val="both"/>
        <w:rPr>
          <w:bCs/>
        </w:rPr>
      </w:pPr>
    </w:p>
    <w:p w14:paraId="6F537AFE" w14:textId="18E9C8CA" w:rsidR="00F832E4" w:rsidRPr="006C1E0D" w:rsidRDefault="003850EE" w:rsidP="00300503">
      <w:pPr>
        <w:pStyle w:val="bullet"/>
        <w:spacing w:before="0" w:after="0"/>
        <w:ind w:left="709"/>
        <w:jc w:val="both"/>
        <w:rPr>
          <w:bCs/>
        </w:rPr>
      </w:pPr>
      <w:r w:rsidRPr="006C1E0D">
        <w:rPr>
          <w:bCs/>
        </w:rPr>
        <w:t>Wyliczenie punktów zostanie dokonane z dokładnością do 8 miejsc po przecinku, zgodnie z matematycznymi zasadami zaokrąglania.</w:t>
      </w:r>
    </w:p>
    <w:p w14:paraId="7F4F0014" w14:textId="77777777" w:rsidR="00300503" w:rsidRPr="006C1E0D" w:rsidRDefault="00300503" w:rsidP="00300503">
      <w:pPr>
        <w:pStyle w:val="bullet"/>
        <w:spacing w:before="0" w:after="0"/>
        <w:jc w:val="both"/>
        <w:rPr>
          <w:bCs/>
        </w:rPr>
      </w:pPr>
    </w:p>
    <w:p w14:paraId="62BD95E5" w14:textId="5A5A6D49" w:rsidR="00300503" w:rsidRPr="006C1E0D" w:rsidRDefault="00EE20DC" w:rsidP="00851DD9">
      <w:pPr>
        <w:pStyle w:val="bullet"/>
        <w:numPr>
          <w:ilvl w:val="0"/>
          <w:numId w:val="109"/>
        </w:numPr>
        <w:spacing w:before="0" w:after="0"/>
        <w:ind w:left="709"/>
        <w:jc w:val="both"/>
        <w:rPr>
          <w:sz w:val="22"/>
          <w:szCs w:val="22"/>
        </w:rPr>
      </w:pPr>
      <w:r w:rsidRPr="006C1E0D">
        <w:rPr>
          <w:bCs/>
        </w:rPr>
        <w:t xml:space="preserve">W kryterium </w:t>
      </w:r>
      <w:r w:rsidR="00B96B41" w:rsidRPr="006C1E0D">
        <w:rPr>
          <w:bCs/>
        </w:rPr>
        <w:t>Upust – U</w:t>
      </w:r>
      <w:r w:rsidRPr="006C1E0D">
        <w:rPr>
          <w:bCs/>
        </w:rPr>
        <w:t xml:space="preserve"> ocenian</w:t>
      </w:r>
      <w:r w:rsidR="00941C95" w:rsidRPr="006C1E0D">
        <w:rPr>
          <w:bCs/>
        </w:rPr>
        <w:t>y</w:t>
      </w:r>
      <w:r w:rsidRPr="006C1E0D">
        <w:rPr>
          <w:bCs/>
        </w:rPr>
        <w:t xml:space="preserve"> będzie </w:t>
      </w:r>
      <w:r w:rsidR="00941C95" w:rsidRPr="006C1E0D">
        <w:rPr>
          <w:bCs/>
        </w:rPr>
        <w:t xml:space="preserve">zadeklarowany przez wykonawcę </w:t>
      </w:r>
      <w:r w:rsidR="00B96B41" w:rsidRPr="006C1E0D">
        <w:rPr>
          <w:bCs/>
        </w:rPr>
        <w:t>procentowy upust za wykonywanie dwóch lub więcej legalizacji w tym samym dniu.</w:t>
      </w:r>
    </w:p>
    <w:p w14:paraId="6A3D63C6" w14:textId="77777777" w:rsidR="008C66D1" w:rsidRPr="006C1E0D" w:rsidRDefault="008C66D1" w:rsidP="00090C06">
      <w:pPr>
        <w:pStyle w:val="bullet"/>
        <w:spacing w:before="0" w:after="0"/>
        <w:jc w:val="both"/>
        <w:rPr>
          <w:bCs/>
        </w:rPr>
      </w:pPr>
    </w:p>
    <w:p w14:paraId="40936B6B" w14:textId="77777777" w:rsidR="00090C06" w:rsidRPr="006C1E0D" w:rsidRDefault="00090C06" w:rsidP="00090C06">
      <w:pPr>
        <w:spacing w:before="100" w:beforeAutospacing="1" w:after="100" w:afterAutospacing="1"/>
        <w:rPr>
          <w:sz w:val="24"/>
          <w:szCs w:val="24"/>
        </w:rPr>
      </w:pPr>
      <w:r w:rsidRPr="006C1E0D">
        <w:rPr>
          <w:sz w:val="24"/>
          <w:szCs w:val="24"/>
        </w:rPr>
        <w:t>Zasady przyznawania punktów:</w:t>
      </w:r>
    </w:p>
    <w:p w14:paraId="728CAE14" w14:textId="77777777" w:rsidR="00090C06" w:rsidRPr="006C1E0D" w:rsidRDefault="00090C06" w:rsidP="00851DD9">
      <w:pPr>
        <w:numPr>
          <w:ilvl w:val="0"/>
          <w:numId w:val="110"/>
        </w:numPr>
        <w:spacing w:before="100" w:beforeAutospacing="1" w:after="100" w:afterAutospacing="1"/>
        <w:rPr>
          <w:sz w:val="24"/>
          <w:szCs w:val="24"/>
        </w:rPr>
      </w:pPr>
      <w:r w:rsidRPr="006C1E0D">
        <w:rPr>
          <w:sz w:val="24"/>
          <w:szCs w:val="24"/>
        </w:rPr>
        <w:t>Upust 20% lub większy = 20 pkt</w:t>
      </w:r>
    </w:p>
    <w:p w14:paraId="19FF2224" w14:textId="62645C4A" w:rsidR="00090C06" w:rsidRPr="006C1E0D" w:rsidRDefault="00090C06" w:rsidP="00851DD9">
      <w:pPr>
        <w:numPr>
          <w:ilvl w:val="0"/>
          <w:numId w:val="110"/>
        </w:numPr>
        <w:spacing w:before="100" w:beforeAutospacing="1" w:after="100" w:afterAutospacing="1"/>
        <w:rPr>
          <w:sz w:val="24"/>
          <w:szCs w:val="24"/>
        </w:rPr>
      </w:pPr>
      <w:r w:rsidRPr="006C1E0D">
        <w:rPr>
          <w:sz w:val="24"/>
          <w:szCs w:val="24"/>
        </w:rPr>
        <w:t xml:space="preserve">Upust </w:t>
      </w:r>
      <w:r w:rsidR="00941C95" w:rsidRPr="006C1E0D">
        <w:rPr>
          <w:sz w:val="24"/>
          <w:szCs w:val="24"/>
        </w:rPr>
        <w:t>poniżej</w:t>
      </w:r>
      <w:r w:rsidRPr="006C1E0D">
        <w:rPr>
          <w:sz w:val="24"/>
          <w:szCs w:val="24"/>
        </w:rPr>
        <w:t xml:space="preserve"> 20% = liczba punktów równa zadeklarowanemu procentowi</w:t>
      </w:r>
      <w:r w:rsidRPr="006C1E0D">
        <w:rPr>
          <w:sz w:val="24"/>
          <w:szCs w:val="24"/>
        </w:rPr>
        <w:br/>
        <w:t>(np. 16% upustu = 16 pkt, 7% = 7 pkt).</w:t>
      </w:r>
    </w:p>
    <w:p w14:paraId="17176EEA" w14:textId="1074471F" w:rsidR="00090C06" w:rsidRPr="006C1E0D" w:rsidRDefault="00000000" w:rsidP="00090C06">
      <w:pPr>
        <w:spacing w:before="100" w:beforeAutospacing="1" w:after="100" w:afterAutospacing="1"/>
        <w:rPr>
          <w:sz w:val="24"/>
          <w:szCs w:val="24"/>
        </w:rPr>
      </w:pPr>
      <m:oMathPara>
        <m:oMath>
          <m:sSub>
            <m:sSubPr>
              <m:ctrlPr>
                <w:rPr>
                  <w:rFonts w:ascii="Cambria Math" w:hAnsi="Cambria Math"/>
                  <w:i/>
                  <w:sz w:val="24"/>
                  <w:szCs w:val="24"/>
                </w:rPr>
              </m:ctrlPr>
            </m:sSubPr>
            <m:e>
              <m:r>
                <w:rPr>
                  <w:rFonts w:ascii="Cambria Math" w:hAnsi="Cambria Math"/>
                  <w:sz w:val="24"/>
                  <w:szCs w:val="24"/>
                </w:rPr>
                <m:t>P</m:t>
              </m:r>
            </m:e>
            <m:sub>
              <m:r>
                <w:rPr>
                  <w:rFonts w:ascii="Cambria Math" w:hAnsi="Cambria Math"/>
                  <w:sz w:val="24"/>
                  <w:szCs w:val="24"/>
                </w:rPr>
                <m:t>upust</m:t>
              </m:r>
            </m:sub>
          </m:sSub>
          <m:r>
            <w:rPr>
              <w:rFonts w:ascii="Cambria Math" w:hAnsi="Cambria Math"/>
              <w:sz w:val="24"/>
              <w:szCs w:val="24"/>
            </w:rPr>
            <m:t>=</m:t>
          </m:r>
          <m:d>
            <m:dPr>
              <m:begChr m:val="{"/>
              <m:endChr m:val=""/>
              <m:ctrlPr>
                <w:rPr>
                  <w:rFonts w:ascii="Cambria Math" w:hAnsi="Cambria Math"/>
                  <w:i/>
                  <w:sz w:val="24"/>
                  <w:szCs w:val="24"/>
                </w:rPr>
              </m:ctrlPr>
            </m:dPr>
            <m:e>
              <m:eqArr>
                <m:eqArrPr>
                  <m:ctrlPr>
                    <w:rPr>
                      <w:rFonts w:ascii="Cambria Math" w:hAnsi="Cambria Math"/>
                      <w:i/>
                      <w:sz w:val="24"/>
                      <w:szCs w:val="24"/>
                    </w:rPr>
                  </m:ctrlPr>
                </m:eqArrPr>
                <m:e>
                  <m:sSub>
                    <m:sSubPr>
                      <m:ctrlPr>
                        <w:rPr>
                          <w:rFonts w:ascii="Cambria Math" w:hAnsi="Cambria Math"/>
                          <w:i/>
                          <w:sz w:val="24"/>
                          <w:szCs w:val="24"/>
                        </w:rPr>
                      </m:ctrlPr>
                    </m:sSubPr>
                    <m:e>
                      <m:r>
                        <w:rPr>
                          <w:rFonts w:ascii="Cambria Math" w:hAnsi="Cambria Math"/>
                          <w:sz w:val="24"/>
                          <w:szCs w:val="24"/>
                        </w:rPr>
                        <m:t>U</m:t>
                      </m:r>
                    </m:e>
                    <m:sub>
                      <m:r>
                        <w:rPr>
                          <w:rFonts w:ascii="Cambria Math" w:hAnsi="Cambria Math"/>
                          <w:sz w:val="24"/>
                          <w:szCs w:val="24"/>
                        </w:rPr>
                        <m:t>bad</m:t>
                      </m:r>
                    </m:sub>
                  </m:sSub>
                  <m:r>
                    <w:rPr>
                      <w:rFonts w:ascii="Cambria Math" w:hAnsi="Cambria Math"/>
                      <w:sz w:val="24"/>
                      <w:szCs w:val="24"/>
                    </w:rPr>
                    <m:t xml:space="preserve">,  jeśli </m:t>
                  </m:r>
                  <m:sSub>
                    <m:sSubPr>
                      <m:ctrlPr>
                        <w:rPr>
                          <w:rFonts w:ascii="Cambria Math" w:hAnsi="Cambria Math"/>
                          <w:i/>
                          <w:sz w:val="24"/>
                          <w:szCs w:val="24"/>
                        </w:rPr>
                      </m:ctrlPr>
                    </m:sSubPr>
                    <m:e>
                      <m:r>
                        <w:rPr>
                          <w:rFonts w:ascii="Cambria Math" w:hAnsi="Cambria Math"/>
                          <w:sz w:val="24"/>
                          <w:szCs w:val="24"/>
                        </w:rPr>
                        <m:t>U</m:t>
                      </m:r>
                    </m:e>
                    <m:sub>
                      <m:r>
                        <w:rPr>
                          <w:rFonts w:ascii="Cambria Math" w:hAnsi="Cambria Math"/>
                          <w:sz w:val="24"/>
                          <w:szCs w:val="24"/>
                        </w:rPr>
                        <m:t>bad</m:t>
                      </m:r>
                    </m:sub>
                  </m:sSub>
                  <m:r>
                    <w:rPr>
                      <w:rFonts w:ascii="Cambria Math" w:hAnsi="Cambria Math"/>
                      <w:sz w:val="24"/>
                      <w:szCs w:val="24"/>
                    </w:rPr>
                    <m:t>&lt;20</m:t>
                  </m:r>
                </m:e>
                <m:e>
                  <m:r>
                    <w:rPr>
                      <w:rFonts w:ascii="Cambria Math" w:hAnsi="Cambria Math"/>
                      <w:sz w:val="24"/>
                      <w:szCs w:val="24"/>
                    </w:rPr>
                    <m:t xml:space="preserve">20,  jeśli </m:t>
                  </m:r>
                  <m:sSub>
                    <m:sSubPr>
                      <m:ctrlPr>
                        <w:rPr>
                          <w:rFonts w:ascii="Cambria Math" w:hAnsi="Cambria Math"/>
                          <w:i/>
                          <w:sz w:val="24"/>
                          <w:szCs w:val="24"/>
                        </w:rPr>
                      </m:ctrlPr>
                    </m:sSubPr>
                    <m:e>
                      <m:r>
                        <w:rPr>
                          <w:rFonts w:ascii="Cambria Math" w:hAnsi="Cambria Math"/>
                          <w:sz w:val="24"/>
                          <w:szCs w:val="24"/>
                        </w:rPr>
                        <m:t>U</m:t>
                      </m:r>
                    </m:e>
                    <m:sub>
                      <m:r>
                        <w:rPr>
                          <w:rFonts w:ascii="Cambria Math" w:hAnsi="Cambria Math"/>
                          <w:sz w:val="24"/>
                          <w:szCs w:val="24"/>
                        </w:rPr>
                        <m:t>bad</m:t>
                      </m:r>
                    </m:sub>
                  </m:sSub>
                  <m:r>
                    <w:rPr>
                      <w:rFonts w:ascii="Cambria Math" w:hAnsi="Cambria Math"/>
                      <w:sz w:val="24"/>
                      <w:szCs w:val="24"/>
                    </w:rPr>
                    <m:t>≥20</m:t>
                  </m:r>
                </m:e>
              </m:eqArr>
            </m:e>
          </m:d>
        </m:oMath>
      </m:oMathPara>
    </w:p>
    <w:p w14:paraId="3E13C1F8" w14:textId="1A15B8E7" w:rsidR="001C5561" w:rsidRPr="006C1E0D" w:rsidRDefault="00090C06" w:rsidP="001C5561">
      <w:pPr>
        <w:spacing w:before="100" w:beforeAutospacing="1" w:after="100" w:afterAutospacing="1"/>
        <w:rPr>
          <w:sz w:val="24"/>
          <w:szCs w:val="24"/>
        </w:rPr>
      </w:pPr>
      <w:r w:rsidRPr="006C1E0D">
        <w:rPr>
          <w:sz w:val="24"/>
          <w:szCs w:val="24"/>
        </w:rPr>
        <w:lastRenderedPageBreak/>
        <w:t>gdzie U</w:t>
      </w:r>
      <w:r w:rsidRPr="006C1E0D">
        <w:rPr>
          <w:sz w:val="24"/>
          <w:szCs w:val="24"/>
          <w:vertAlign w:val="subscript"/>
        </w:rPr>
        <w:t>bad</w:t>
      </w:r>
      <w:r w:rsidRPr="006C1E0D">
        <w:rPr>
          <w:sz w:val="24"/>
          <w:szCs w:val="24"/>
        </w:rPr>
        <w:t xml:space="preserve"> to procent upustu </w:t>
      </w:r>
      <w:r w:rsidR="00941C95" w:rsidRPr="006C1E0D">
        <w:rPr>
          <w:sz w:val="24"/>
          <w:szCs w:val="24"/>
        </w:rPr>
        <w:t>za</w:t>
      </w:r>
      <w:r w:rsidRPr="006C1E0D">
        <w:rPr>
          <w:sz w:val="24"/>
          <w:szCs w:val="24"/>
        </w:rPr>
        <w:t>oferowany przez wykonawcę.</w:t>
      </w:r>
    </w:p>
    <w:p w14:paraId="66A25AFF" w14:textId="27E53D29" w:rsidR="001C5561" w:rsidRPr="006C1E0D" w:rsidRDefault="001C5561" w:rsidP="00851DD9">
      <w:pPr>
        <w:pStyle w:val="Akapitzlist"/>
        <w:numPr>
          <w:ilvl w:val="0"/>
          <w:numId w:val="111"/>
        </w:numPr>
        <w:spacing w:before="100" w:beforeAutospacing="1" w:after="100" w:afterAutospacing="1"/>
        <w:ind w:left="709"/>
      </w:pPr>
      <w:r w:rsidRPr="006C1E0D">
        <w:t>Łączna punktacja oferty</w:t>
      </w:r>
    </w:p>
    <w:p w14:paraId="0E597AEB" w14:textId="194A7D00" w:rsidR="001C5561" w:rsidRPr="006C1E0D" w:rsidRDefault="001C5561" w:rsidP="001C5561">
      <w:pPr>
        <w:jc w:val="center"/>
        <w:rPr>
          <w:sz w:val="24"/>
          <w:szCs w:val="24"/>
        </w:rPr>
      </w:pPr>
      <w:proofErr w:type="spellStart"/>
      <w:r w:rsidRPr="006C1E0D">
        <w:rPr>
          <w:sz w:val="24"/>
          <w:szCs w:val="24"/>
        </w:rPr>
        <w:t>P</w:t>
      </w:r>
      <w:r w:rsidRPr="006C1E0D">
        <w:rPr>
          <w:sz w:val="24"/>
          <w:szCs w:val="24"/>
          <w:vertAlign w:val="subscript"/>
        </w:rPr>
        <w:t>łączna</w:t>
      </w:r>
      <w:proofErr w:type="spellEnd"/>
      <w:r w:rsidRPr="006C1E0D">
        <w:rPr>
          <w:sz w:val="24"/>
          <w:szCs w:val="24"/>
        </w:rPr>
        <w:t>=</w:t>
      </w:r>
      <w:proofErr w:type="spellStart"/>
      <w:r w:rsidRPr="006C1E0D">
        <w:rPr>
          <w:sz w:val="24"/>
          <w:szCs w:val="24"/>
        </w:rPr>
        <w:t>P</w:t>
      </w:r>
      <w:r w:rsidRPr="006C1E0D">
        <w:rPr>
          <w:sz w:val="24"/>
          <w:szCs w:val="24"/>
          <w:vertAlign w:val="subscript"/>
        </w:rPr>
        <w:t>ofx</w:t>
      </w:r>
      <w:r w:rsidRPr="006C1E0D">
        <w:rPr>
          <w:sz w:val="24"/>
          <w:szCs w:val="24"/>
        </w:rPr>
        <w:t>+P</w:t>
      </w:r>
      <w:r w:rsidRPr="006C1E0D">
        <w:rPr>
          <w:sz w:val="24"/>
          <w:szCs w:val="24"/>
          <w:vertAlign w:val="subscript"/>
        </w:rPr>
        <w:t>upust</w:t>
      </w:r>
      <w:proofErr w:type="spellEnd"/>
    </w:p>
    <w:p w14:paraId="646F3037" w14:textId="77777777" w:rsidR="00E57BDA" w:rsidRPr="006C1E0D" w:rsidRDefault="00E57BDA" w:rsidP="001C5561">
      <w:pPr>
        <w:jc w:val="center"/>
        <w:rPr>
          <w:sz w:val="24"/>
          <w:szCs w:val="24"/>
        </w:rPr>
      </w:pPr>
    </w:p>
    <w:p w14:paraId="2E5C7DD7" w14:textId="77777777" w:rsidR="001C5561" w:rsidRPr="006C1E0D" w:rsidRDefault="001C5561" w:rsidP="00E57BDA">
      <w:pPr>
        <w:rPr>
          <w:sz w:val="24"/>
          <w:szCs w:val="24"/>
        </w:rPr>
      </w:pPr>
      <w:r w:rsidRPr="006C1E0D">
        <w:rPr>
          <w:sz w:val="24"/>
          <w:szCs w:val="24"/>
        </w:rPr>
        <w:t xml:space="preserve">Maksymalna liczba punktów możliwa do uzyskania: </w:t>
      </w:r>
      <w:r w:rsidRPr="006C1E0D">
        <w:rPr>
          <w:b/>
          <w:bCs/>
          <w:sz w:val="24"/>
          <w:szCs w:val="24"/>
        </w:rPr>
        <w:t>100 pkt</w:t>
      </w:r>
      <w:r w:rsidRPr="006C1E0D">
        <w:rPr>
          <w:sz w:val="24"/>
          <w:szCs w:val="24"/>
        </w:rPr>
        <w:t>.</w:t>
      </w:r>
    </w:p>
    <w:p w14:paraId="2D546391" w14:textId="77777777" w:rsidR="001C5561" w:rsidRPr="006C1E0D" w:rsidRDefault="001C5561" w:rsidP="00E57BDA">
      <w:pPr>
        <w:rPr>
          <w:sz w:val="24"/>
          <w:szCs w:val="24"/>
        </w:rPr>
      </w:pPr>
      <w:r w:rsidRPr="006C1E0D">
        <w:rPr>
          <w:sz w:val="24"/>
          <w:szCs w:val="24"/>
        </w:rPr>
        <w:t xml:space="preserve">Za najkorzystniejszą zostanie uznana oferta, która uzyska </w:t>
      </w:r>
      <w:r w:rsidRPr="006C1E0D">
        <w:rPr>
          <w:b/>
          <w:bCs/>
          <w:sz w:val="24"/>
          <w:szCs w:val="24"/>
        </w:rPr>
        <w:t>najwyższą liczbę punktów</w:t>
      </w:r>
      <w:r w:rsidRPr="006C1E0D">
        <w:rPr>
          <w:sz w:val="24"/>
          <w:szCs w:val="24"/>
        </w:rPr>
        <w:t>.</w:t>
      </w:r>
    </w:p>
    <w:p w14:paraId="12207ACA" w14:textId="77777777" w:rsidR="00664ADE" w:rsidRPr="006C1E0D" w:rsidRDefault="00664ADE" w:rsidP="00E57BDA">
      <w:pPr>
        <w:rPr>
          <w:sz w:val="24"/>
          <w:szCs w:val="24"/>
        </w:rPr>
      </w:pPr>
    </w:p>
    <w:p w14:paraId="6EC3D21B" w14:textId="0B21BFEE" w:rsidR="0003002E" w:rsidRPr="006C1E0D" w:rsidRDefault="0003002E" w:rsidP="00851DD9">
      <w:pPr>
        <w:pStyle w:val="bullet"/>
        <w:numPr>
          <w:ilvl w:val="0"/>
          <w:numId w:val="108"/>
        </w:numPr>
        <w:spacing w:before="0" w:after="0"/>
        <w:ind w:left="284" w:hanging="284"/>
        <w:jc w:val="both"/>
        <w:rPr>
          <w:b/>
          <w:bCs/>
          <w:sz w:val="22"/>
          <w:szCs w:val="22"/>
        </w:rPr>
      </w:pPr>
      <w:r w:rsidRPr="006C1E0D">
        <w:rPr>
          <w:sz w:val="22"/>
          <w:szCs w:val="22"/>
        </w:rPr>
        <w:t>W przypadku zadania nr 4:</w:t>
      </w:r>
    </w:p>
    <w:p w14:paraId="4EA07633" w14:textId="77777777" w:rsidR="003850EE" w:rsidRPr="006C1E0D" w:rsidRDefault="003850EE" w:rsidP="003850EE">
      <w:pPr>
        <w:pStyle w:val="bullet"/>
        <w:spacing w:before="0" w:after="0"/>
        <w:jc w:val="both"/>
        <w:rPr>
          <w:sz w:val="22"/>
          <w:szCs w:val="22"/>
        </w:rPr>
      </w:pPr>
    </w:p>
    <w:p w14:paraId="68E17071" w14:textId="35CA6552" w:rsidR="003F2816" w:rsidRPr="006C1E0D" w:rsidRDefault="003850EE" w:rsidP="003850EE">
      <w:pPr>
        <w:pStyle w:val="bullet"/>
        <w:spacing w:before="0" w:after="0"/>
        <w:jc w:val="both"/>
        <w:rPr>
          <w:sz w:val="22"/>
          <w:szCs w:val="22"/>
        </w:rPr>
      </w:pPr>
      <w:r w:rsidRPr="006C1E0D">
        <w:rPr>
          <w:sz w:val="22"/>
          <w:szCs w:val="22"/>
        </w:rPr>
        <w:t xml:space="preserve">Kryterium oceny ofert będzie: wartość oceniana liczona jako bilans oferowanych cen jednostkowych </w:t>
      </w:r>
      <w:r w:rsidRPr="006C1E0D">
        <w:rPr>
          <w:sz w:val="22"/>
          <w:szCs w:val="22"/>
        </w:rPr>
        <w:br/>
        <w:t>tj. stawki roboczogodziny serwisowej.</w:t>
      </w:r>
    </w:p>
    <w:p w14:paraId="581A712D" w14:textId="39EED2B2" w:rsidR="003F2816" w:rsidRPr="006C1E0D" w:rsidRDefault="003F2816" w:rsidP="00851DD9">
      <w:pPr>
        <w:pStyle w:val="Akapitzlist"/>
        <w:numPr>
          <w:ilvl w:val="1"/>
          <w:numId w:val="104"/>
        </w:numPr>
        <w:spacing w:before="120" w:line="312" w:lineRule="auto"/>
        <w:contextualSpacing/>
        <w:jc w:val="both"/>
        <w:rPr>
          <w:bCs/>
        </w:rPr>
      </w:pPr>
      <w:r w:rsidRPr="006C1E0D">
        <w:rPr>
          <w:bCs/>
        </w:rPr>
        <w:t xml:space="preserve">najniższa cena (C) </w:t>
      </w:r>
      <w:r w:rsidR="00941C95" w:rsidRPr="006C1E0D">
        <w:rPr>
          <w:bCs/>
        </w:rPr>
        <w:t>–</w:t>
      </w:r>
      <w:r w:rsidRPr="006C1E0D">
        <w:rPr>
          <w:bCs/>
        </w:rPr>
        <w:t xml:space="preserve"> waga</w:t>
      </w:r>
      <w:r w:rsidR="00941C95" w:rsidRPr="006C1E0D">
        <w:rPr>
          <w:bCs/>
        </w:rPr>
        <w:t xml:space="preserve"> </w:t>
      </w:r>
      <w:r w:rsidRPr="006C1E0D">
        <w:rPr>
          <w:bCs/>
        </w:rPr>
        <w:t xml:space="preserve">100 % </w:t>
      </w:r>
    </w:p>
    <w:p w14:paraId="37D0A96D" w14:textId="77777777" w:rsidR="003850EE" w:rsidRPr="006C1E0D" w:rsidRDefault="003850EE" w:rsidP="003850EE">
      <w:pPr>
        <w:pStyle w:val="bullet"/>
        <w:spacing w:before="0" w:after="0"/>
        <w:jc w:val="both"/>
        <w:rPr>
          <w:b/>
          <w:bCs/>
          <w:sz w:val="22"/>
          <w:szCs w:val="22"/>
        </w:rPr>
      </w:pPr>
    </w:p>
    <w:p w14:paraId="47460C1C" w14:textId="4F7FA636" w:rsidR="0003002E" w:rsidRPr="006C1E0D" w:rsidRDefault="0003002E" w:rsidP="0003002E">
      <w:pPr>
        <w:pStyle w:val="Tekstpodstawowywcity2"/>
        <w:spacing w:before="120" w:line="360" w:lineRule="auto"/>
        <w:ind w:left="426" w:hanging="426"/>
        <w:rPr>
          <w:rFonts w:ascii="Times New Roman" w:hAnsi="Times New Roman"/>
          <w:b w:val="0"/>
          <w:i w:val="0"/>
          <w:sz w:val="22"/>
          <w:szCs w:val="22"/>
          <w:u w:val="none"/>
          <w:vertAlign w:val="subscript"/>
        </w:rPr>
      </w:pPr>
      <w:r w:rsidRPr="006C1E0D">
        <w:rPr>
          <w:rFonts w:ascii="Times New Roman" w:hAnsi="Times New Roman"/>
          <w:b w:val="0"/>
          <w:i w:val="0"/>
          <w:sz w:val="22"/>
          <w:szCs w:val="22"/>
          <w:u w:val="none"/>
        </w:rPr>
        <w:t>W</w:t>
      </w:r>
      <w:r w:rsidRPr="006C1E0D">
        <w:rPr>
          <w:rFonts w:ascii="Times New Roman" w:hAnsi="Times New Roman"/>
          <w:b w:val="0"/>
          <w:i w:val="0"/>
          <w:sz w:val="22"/>
          <w:szCs w:val="22"/>
          <w:u w:val="none"/>
          <w:vertAlign w:val="subscript"/>
        </w:rPr>
        <w:t>Z</w:t>
      </w:r>
      <w:r w:rsidRPr="006C1E0D">
        <w:rPr>
          <w:rFonts w:ascii="Times New Roman" w:hAnsi="Times New Roman"/>
          <w:b w:val="0"/>
          <w:i w:val="0"/>
          <w:sz w:val="22"/>
          <w:szCs w:val="22"/>
          <w:u w:val="none"/>
        </w:rPr>
        <w:t xml:space="preserve"> = W</w:t>
      </w:r>
      <w:r w:rsidRPr="006C1E0D">
        <w:rPr>
          <w:rFonts w:ascii="Times New Roman" w:hAnsi="Times New Roman"/>
          <w:b w:val="0"/>
          <w:i w:val="0"/>
          <w:sz w:val="22"/>
          <w:szCs w:val="22"/>
          <w:u w:val="none"/>
          <w:vertAlign w:val="subscript"/>
        </w:rPr>
        <w:t>R</w:t>
      </w:r>
    </w:p>
    <w:p w14:paraId="654B5DE5" w14:textId="77777777" w:rsidR="0003002E" w:rsidRPr="006C1E0D" w:rsidRDefault="0003002E" w:rsidP="0003002E">
      <w:pPr>
        <w:pStyle w:val="bullet"/>
        <w:spacing w:before="0" w:after="0"/>
        <w:ind w:left="426" w:hanging="426"/>
        <w:jc w:val="both"/>
        <w:rPr>
          <w:sz w:val="22"/>
          <w:szCs w:val="22"/>
        </w:rPr>
      </w:pPr>
      <w:r w:rsidRPr="006C1E0D">
        <w:rPr>
          <w:sz w:val="22"/>
          <w:szCs w:val="22"/>
        </w:rPr>
        <w:t>gdzie:</w:t>
      </w:r>
    </w:p>
    <w:p w14:paraId="175DFE39" w14:textId="77777777" w:rsidR="0003002E" w:rsidRPr="006C1E0D" w:rsidRDefault="0003002E" w:rsidP="0003002E">
      <w:pPr>
        <w:pStyle w:val="bullet"/>
        <w:spacing w:before="0" w:after="0"/>
        <w:ind w:left="426" w:hanging="426"/>
        <w:jc w:val="both"/>
        <w:rPr>
          <w:sz w:val="22"/>
          <w:szCs w:val="22"/>
        </w:rPr>
      </w:pPr>
      <w:r w:rsidRPr="006C1E0D">
        <w:rPr>
          <w:sz w:val="22"/>
          <w:szCs w:val="22"/>
        </w:rPr>
        <w:t>W</w:t>
      </w:r>
      <w:r w:rsidRPr="006C1E0D">
        <w:rPr>
          <w:szCs w:val="24"/>
          <w:vertAlign w:val="subscript"/>
        </w:rPr>
        <w:t>Z</w:t>
      </w:r>
      <w:r w:rsidRPr="006C1E0D">
        <w:rPr>
          <w:sz w:val="22"/>
          <w:szCs w:val="22"/>
        </w:rPr>
        <w:t xml:space="preserve"> – wartość oceniana – pozycje wyszczególnione w załączniku nr 2a,</w:t>
      </w:r>
    </w:p>
    <w:p w14:paraId="54EFE8DF" w14:textId="0F123A92" w:rsidR="0003002E" w:rsidRPr="006C1E0D" w:rsidRDefault="0003002E" w:rsidP="0003002E">
      <w:pPr>
        <w:pStyle w:val="bullet"/>
        <w:spacing w:before="0" w:after="0"/>
        <w:ind w:left="426" w:hanging="426"/>
        <w:jc w:val="both"/>
        <w:rPr>
          <w:sz w:val="22"/>
          <w:szCs w:val="22"/>
        </w:rPr>
      </w:pPr>
      <w:r w:rsidRPr="006C1E0D">
        <w:rPr>
          <w:sz w:val="22"/>
          <w:szCs w:val="22"/>
        </w:rPr>
        <w:t>W</w:t>
      </w:r>
      <w:r w:rsidRPr="006C1E0D">
        <w:rPr>
          <w:sz w:val="22"/>
          <w:szCs w:val="22"/>
          <w:vertAlign w:val="subscript"/>
        </w:rPr>
        <w:t xml:space="preserve">R </w:t>
      </w:r>
      <w:r w:rsidRPr="006C1E0D">
        <w:rPr>
          <w:sz w:val="22"/>
          <w:szCs w:val="22"/>
        </w:rPr>
        <w:t>– wartość stawki roboczogodziny serwisowej przemnożonej przez ilość,</w:t>
      </w:r>
    </w:p>
    <w:p w14:paraId="0AB2A100" w14:textId="77777777" w:rsidR="009158C2" w:rsidRPr="006C1E0D" w:rsidRDefault="009158C2" w:rsidP="009158C2">
      <w:pPr>
        <w:pStyle w:val="bullet"/>
        <w:spacing w:before="0" w:after="0"/>
        <w:ind w:left="360"/>
        <w:jc w:val="center"/>
        <w:rPr>
          <w:sz w:val="14"/>
          <w:szCs w:val="14"/>
        </w:rPr>
      </w:pPr>
    </w:p>
    <w:p w14:paraId="4D8B51C2" w14:textId="0DA2CA79" w:rsidR="009158C2" w:rsidRPr="006C1E0D" w:rsidRDefault="009158C2" w:rsidP="009158C2">
      <w:pPr>
        <w:pStyle w:val="bullet"/>
        <w:spacing w:before="0" w:after="0"/>
        <w:jc w:val="both"/>
        <w:rPr>
          <w:sz w:val="22"/>
          <w:szCs w:val="22"/>
        </w:rPr>
      </w:pPr>
      <w:r w:rsidRPr="006C1E0D">
        <w:rPr>
          <w:sz w:val="22"/>
          <w:szCs w:val="22"/>
        </w:rPr>
        <w:t>Ofertą najkorzystniejszą zostanie uznana oferta z najniższą wartością ocenianą W</w:t>
      </w:r>
      <w:r w:rsidR="00F06D2F" w:rsidRPr="006C1E0D">
        <w:rPr>
          <w:sz w:val="22"/>
          <w:szCs w:val="22"/>
          <w:vertAlign w:val="subscript"/>
        </w:rPr>
        <w:t>Z</w:t>
      </w:r>
      <w:r w:rsidRPr="006C1E0D">
        <w:rPr>
          <w:sz w:val="22"/>
          <w:szCs w:val="22"/>
        </w:rPr>
        <w:t xml:space="preserve"> .</w:t>
      </w:r>
    </w:p>
    <w:p w14:paraId="39E95C03" w14:textId="77777777" w:rsidR="00860826" w:rsidRPr="008B6E07" w:rsidRDefault="00860826" w:rsidP="009158C2">
      <w:pPr>
        <w:pStyle w:val="bullet"/>
        <w:spacing w:before="0" w:after="0"/>
        <w:jc w:val="both"/>
        <w:rPr>
          <w:sz w:val="20"/>
        </w:rPr>
      </w:pPr>
    </w:p>
    <w:p w14:paraId="0EB0943F" w14:textId="6D6BE821" w:rsidR="009158C2" w:rsidRPr="008B6E07" w:rsidRDefault="009158C2" w:rsidP="00851DD9">
      <w:pPr>
        <w:pStyle w:val="Akapitzlist"/>
        <w:keepNext/>
        <w:numPr>
          <w:ilvl w:val="0"/>
          <w:numId w:val="49"/>
        </w:numPr>
        <w:tabs>
          <w:tab w:val="left" w:pos="720"/>
        </w:tabs>
        <w:snapToGrid w:val="0"/>
        <w:jc w:val="both"/>
        <w:outlineLvl w:val="1"/>
        <w:rPr>
          <w:sz w:val="22"/>
          <w:szCs w:val="22"/>
        </w:rPr>
      </w:pPr>
      <w:bookmarkStart w:id="45" w:name="_Hlk108341162"/>
      <w:bookmarkStart w:id="46" w:name="_Toc216787920"/>
      <w:r w:rsidRPr="008B6E07">
        <w:rPr>
          <w:b/>
          <w:bCs/>
          <w:szCs w:val="28"/>
        </w:rPr>
        <w:t>Aukcja elektroniczna</w:t>
      </w:r>
      <w:bookmarkEnd w:id="46"/>
    </w:p>
    <w:p w14:paraId="0E1B4FD1" w14:textId="77777777" w:rsidR="001550B0" w:rsidRDefault="001550B0" w:rsidP="00851DD9">
      <w:pPr>
        <w:numPr>
          <w:ilvl w:val="1"/>
          <w:numId w:val="63"/>
        </w:numPr>
        <w:jc w:val="both"/>
        <w:rPr>
          <w:bCs/>
          <w:sz w:val="22"/>
          <w:szCs w:val="22"/>
        </w:rPr>
      </w:pPr>
      <w:bookmarkStart w:id="47" w:name="_Hlk68869954"/>
      <w:bookmarkStart w:id="48" w:name="_Hlk108341249"/>
      <w:bookmarkEnd w:id="45"/>
      <w:r w:rsidRPr="00716E6B">
        <w:rPr>
          <w:bCs/>
          <w:sz w:val="22"/>
          <w:szCs w:val="22"/>
        </w:rPr>
        <w:t xml:space="preserve">Zamawiający zamierza dokonać wyboru najkorzystniejszej oferty z zastosowaniem aukcji elektronicznej. </w:t>
      </w:r>
    </w:p>
    <w:p w14:paraId="11D9A0BD" w14:textId="2DA535C1" w:rsidR="00520C3F" w:rsidRPr="00520C3F" w:rsidRDefault="00520C3F" w:rsidP="00851DD9">
      <w:pPr>
        <w:numPr>
          <w:ilvl w:val="1"/>
          <w:numId w:val="63"/>
        </w:numPr>
        <w:jc w:val="both"/>
        <w:rPr>
          <w:bCs/>
          <w:sz w:val="22"/>
          <w:szCs w:val="22"/>
        </w:rPr>
      </w:pPr>
      <w:r w:rsidRPr="00520C3F">
        <w:rPr>
          <w:sz w:val="22"/>
          <w:szCs w:val="22"/>
        </w:rPr>
        <w:t xml:space="preserve">Przedmiotem aukcji elektronicznej będzie: </w:t>
      </w:r>
    </w:p>
    <w:p w14:paraId="20460019" w14:textId="377FB1F0" w:rsidR="00520C3F" w:rsidRPr="00520C3F" w:rsidRDefault="00520C3F" w:rsidP="00520C3F">
      <w:pPr>
        <w:pStyle w:val="Akapitzlist"/>
        <w:tabs>
          <w:tab w:val="left" w:pos="284"/>
        </w:tabs>
        <w:ind w:left="567"/>
        <w:rPr>
          <w:sz w:val="22"/>
          <w:szCs w:val="22"/>
        </w:rPr>
      </w:pPr>
      <w:r w:rsidRPr="00520C3F">
        <w:rPr>
          <w:sz w:val="22"/>
          <w:szCs w:val="22"/>
        </w:rPr>
        <w:t>1)   kryterium ceny</w:t>
      </w:r>
    </w:p>
    <w:p w14:paraId="48D1AC6A" w14:textId="77777777" w:rsidR="001550B0" w:rsidRPr="00017160" w:rsidRDefault="001550B0" w:rsidP="00851DD9">
      <w:pPr>
        <w:numPr>
          <w:ilvl w:val="1"/>
          <w:numId w:val="63"/>
        </w:numPr>
        <w:jc w:val="both"/>
        <w:rPr>
          <w:bCs/>
          <w:strike/>
          <w:color w:val="EE0000"/>
          <w:sz w:val="22"/>
          <w:szCs w:val="22"/>
        </w:rPr>
      </w:pPr>
      <w:r w:rsidRPr="00520C3F">
        <w:rPr>
          <w:bCs/>
          <w:sz w:val="22"/>
          <w:szCs w:val="22"/>
        </w:rPr>
        <w:t>Zamawiający przeprowadzi aukcję elektroniczną w formie aukcji japońskiej / angielskiej /</w:t>
      </w:r>
      <w:r w:rsidRPr="00017160">
        <w:rPr>
          <w:bCs/>
          <w:sz w:val="22"/>
          <w:szCs w:val="22"/>
        </w:rPr>
        <w:t xml:space="preserve"> holenderskiej – odwróconej, zwanej dalej aukcją holenderską, która może odbyć się nawet przy uczestnictwie jednego Wykonawcy.</w:t>
      </w:r>
    </w:p>
    <w:p w14:paraId="2ED044C9" w14:textId="77777777" w:rsidR="001550B0" w:rsidRPr="00017160" w:rsidRDefault="001550B0" w:rsidP="00851DD9">
      <w:pPr>
        <w:numPr>
          <w:ilvl w:val="1"/>
          <w:numId w:val="63"/>
        </w:numPr>
        <w:jc w:val="both"/>
        <w:rPr>
          <w:bCs/>
          <w:sz w:val="22"/>
          <w:szCs w:val="22"/>
        </w:rPr>
      </w:pPr>
      <w:r w:rsidRPr="00017160">
        <w:rPr>
          <w:bCs/>
          <w:sz w:val="22"/>
          <w:szCs w:val="22"/>
        </w:rPr>
        <w:t>Zamawiający, w toku aukcji elektronicznej, stosować będzie kryterium zgodnie z zapisami SWZ.</w:t>
      </w:r>
    </w:p>
    <w:p w14:paraId="06EBAA8A" w14:textId="4C411F99" w:rsidR="001550B0" w:rsidRPr="00716E6B" w:rsidRDefault="001550B0" w:rsidP="00851DD9">
      <w:pPr>
        <w:numPr>
          <w:ilvl w:val="1"/>
          <w:numId w:val="63"/>
        </w:numPr>
        <w:jc w:val="both"/>
        <w:rPr>
          <w:bCs/>
          <w:sz w:val="22"/>
          <w:szCs w:val="22"/>
        </w:rPr>
      </w:pPr>
      <w:r w:rsidRPr="00716E6B">
        <w:rPr>
          <w:bCs/>
          <w:sz w:val="22"/>
          <w:szCs w:val="22"/>
        </w:rPr>
        <w:t>Adres</w:t>
      </w:r>
      <w:r w:rsidRPr="00716E6B">
        <w:rPr>
          <w:sz w:val="22"/>
          <w:szCs w:val="22"/>
        </w:rPr>
        <w:t xml:space="preserve"> strony internetowej, na której będzie prowadzona aukcja elektroniczna </w:t>
      </w:r>
      <w:r w:rsidRPr="00716E6B">
        <w:rPr>
          <w:bCs/>
          <w:sz w:val="22"/>
          <w:szCs w:val="22"/>
        </w:rPr>
        <w:t xml:space="preserve">będzie podany </w:t>
      </w:r>
      <w:r w:rsidR="0088753F">
        <w:rPr>
          <w:bCs/>
          <w:sz w:val="22"/>
          <w:szCs w:val="22"/>
        </w:rPr>
        <w:br/>
      </w:r>
      <w:r w:rsidRPr="00716E6B">
        <w:rPr>
          <w:bCs/>
          <w:sz w:val="22"/>
          <w:szCs w:val="22"/>
        </w:rPr>
        <w:t>w zaproszeniu do aukcji.</w:t>
      </w:r>
    </w:p>
    <w:p w14:paraId="19FA299B" w14:textId="77777777" w:rsidR="001550B0" w:rsidRPr="00723B72" w:rsidRDefault="001550B0" w:rsidP="00851DD9">
      <w:pPr>
        <w:numPr>
          <w:ilvl w:val="1"/>
          <w:numId w:val="63"/>
        </w:numPr>
        <w:jc w:val="both"/>
        <w:rPr>
          <w:bCs/>
          <w:sz w:val="22"/>
          <w:szCs w:val="22"/>
        </w:rPr>
      </w:pPr>
      <w:r w:rsidRPr="00723B72">
        <w:rPr>
          <w:color w:val="000000"/>
          <w:sz w:val="22"/>
          <w:szCs w:val="22"/>
        </w:rPr>
        <w:t>Powiadomienie o aukcji elektronicznej jest wysyłane niezwłocznie (zazwyczaj do 15 minut) po otwarciu ofert. Termin rozpoczęcia aukcji elektronicznej ustalany jest zazwyczaj na 90 minut po otwarciu ofert, przy czym Zamawiający zastrzega sobie prawo ustalenia innego terminu rozpoczęcia aukcji. W przypadku postępowań wielozadaniowych, dopuszcza się możliwość prowadzenia jednocześnie aukcji dla kilku zadań, przy czym aukcje dla części zadań mogą odbywać się w kolejnych dniach.</w:t>
      </w:r>
    </w:p>
    <w:p w14:paraId="2D1ADF00" w14:textId="77777777" w:rsidR="001550B0" w:rsidRPr="00716E6B" w:rsidRDefault="001550B0" w:rsidP="00851DD9">
      <w:pPr>
        <w:numPr>
          <w:ilvl w:val="1"/>
          <w:numId w:val="63"/>
        </w:numPr>
        <w:jc w:val="both"/>
        <w:rPr>
          <w:sz w:val="22"/>
          <w:szCs w:val="22"/>
        </w:rPr>
      </w:pPr>
      <w:r w:rsidRPr="00716E6B">
        <w:rPr>
          <w:sz w:val="22"/>
          <w:szCs w:val="22"/>
        </w:rPr>
        <w:t>Powiadomienia o rozpoczęciu aukcji otrzymują:</w:t>
      </w:r>
    </w:p>
    <w:p w14:paraId="7AE9C59C" w14:textId="3EBBDEAB" w:rsidR="001550B0" w:rsidRPr="00716E6B" w:rsidRDefault="001550B0" w:rsidP="00851DD9">
      <w:pPr>
        <w:pStyle w:val="Akapitzlist"/>
        <w:numPr>
          <w:ilvl w:val="6"/>
          <w:numId w:val="63"/>
        </w:numPr>
        <w:ind w:left="851" w:hanging="284"/>
        <w:jc w:val="both"/>
        <w:rPr>
          <w:sz w:val="22"/>
          <w:szCs w:val="22"/>
        </w:rPr>
      </w:pPr>
      <w:r w:rsidRPr="00716E6B">
        <w:rPr>
          <w:sz w:val="22"/>
          <w:szCs w:val="22"/>
        </w:rPr>
        <w:t>w przypadku aukcji angielskiej tylko osoby wpisane w Formularzu Ofertowym w polu „Osoby prowadzące postępowanie” jaki i „Osoby upoważnione do składania ofert w aukcji”;</w:t>
      </w:r>
    </w:p>
    <w:p w14:paraId="754EDDDE" w14:textId="5BB926B6" w:rsidR="001550B0" w:rsidRPr="00723B72" w:rsidRDefault="001550B0" w:rsidP="00851DD9">
      <w:pPr>
        <w:pStyle w:val="Akapitzlist"/>
        <w:numPr>
          <w:ilvl w:val="6"/>
          <w:numId w:val="63"/>
        </w:numPr>
        <w:ind w:left="851" w:hanging="284"/>
        <w:jc w:val="both"/>
        <w:rPr>
          <w:sz w:val="22"/>
          <w:szCs w:val="22"/>
        </w:rPr>
      </w:pPr>
      <w:r w:rsidRPr="00723B72">
        <w:rPr>
          <w:sz w:val="22"/>
          <w:szCs w:val="22"/>
        </w:rPr>
        <w:t xml:space="preserve">w przypadku aukcji japońskiej albo holenderskiej w postępowaniu innym niż na zawarcie umowy wykonawczej – powiadomienie wraz z tymczasowym loginem i hasłem jest wysyłane do osób ujętych na liście „Osoby upoważnione do składania ofert w aukcji”. Natomiast do osób ujętych </w:t>
      </w:r>
      <w:r w:rsidR="00723B72">
        <w:rPr>
          <w:sz w:val="22"/>
          <w:szCs w:val="22"/>
        </w:rPr>
        <w:br/>
      </w:r>
      <w:r w:rsidRPr="00723B72">
        <w:rPr>
          <w:sz w:val="22"/>
          <w:szCs w:val="22"/>
        </w:rPr>
        <w:t>w polu „Osoba prowadząca postępowanie” jest wysyłane powiadomienie o terminie aukcji bez informacji o tymczasowym loginie.</w:t>
      </w:r>
    </w:p>
    <w:p w14:paraId="6DA27293" w14:textId="77777777" w:rsidR="001550B0" w:rsidRPr="00716E6B" w:rsidRDefault="001550B0" w:rsidP="00851DD9">
      <w:pPr>
        <w:numPr>
          <w:ilvl w:val="1"/>
          <w:numId w:val="63"/>
        </w:numPr>
        <w:jc w:val="both"/>
        <w:rPr>
          <w:sz w:val="22"/>
          <w:szCs w:val="22"/>
        </w:rPr>
      </w:pPr>
      <w:r w:rsidRPr="00716E6B">
        <w:rPr>
          <w:sz w:val="22"/>
          <w:szCs w:val="22"/>
        </w:rPr>
        <w:t>Nie ma konieczności indywidualnego zakładania konta użytkownika w systemie aukcyjnym przed rozpoczęciem aukcji:</w:t>
      </w:r>
    </w:p>
    <w:p w14:paraId="0C126505" w14:textId="77777777" w:rsidR="001550B0" w:rsidRPr="00716E6B" w:rsidRDefault="001550B0" w:rsidP="00851DD9">
      <w:pPr>
        <w:pStyle w:val="Akapitzlist"/>
        <w:numPr>
          <w:ilvl w:val="6"/>
          <w:numId w:val="63"/>
        </w:numPr>
        <w:ind w:left="851" w:hanging="284"/>
        <w:jc w:val="both"/>
        <w:rPr>
          <w:sz w:val="22"/>
          <w:szCs w:val="22"/>
        </w:rPr>
      </w:pPr>
      <w:r w:rsidRPr="00716E6B">
        <w:rPr>
          <w:sz w:val="22"/>
          <w:szCs w:val="22"/>
        </w:rPr>
        <w:t xml:space="preserve">w przypadku aukcji angielskiej obowiązuje "uniwersalne" konto zakładane automatycznie dla osób wymienionych na listach „Osoby prowadzące postępowanie” i „Osoby upoważnione do składania ofert w aukcji”. Jeżeli w polu „Osoba prowadząca postępowanie” oraz na liście „Osoby upoważnione do składania ofert w aukcji” wprowadzona jest ta sama osoba, o tym samym imieniu </w:t>
      </w:r>
      <w:r w:rsidRPr="00716E6B">
        <w:rPr>
          <w:sz w:val="22"/>
          <w:szCs w:val="22"/>
        </w:rPr>
        <w:lastRenderedPageBreak/>
        <w:t>i nazwisku oraz adresie e</w:t>
      </w:r>
      <w:r w:rsidRPr="00716E6B">
        <w:rPr>
          <w:sz w:val="22"/>
          <w:szCs w:val="22"/>
        </w:rPr>
        <w:noBreakHyphen/>
        <w:t>mail, to konto uczestnika zostanie utworzone tylko jedno i odpowiednio zostanie tylko raz wysłane jedno powiadomienie o utworzeniu konta użytkownika Portalu LAIN3;</w:t>
      </w:r>
    </w:p>
    <w:p w14:paraId="38BA2EC8" w14:textId="77777777" w:rsidR="001550B0" w:rsidRPr="00716E6B" w:rsidRDefault="001550B0" w:rsidP="00851DD9">
      <w:pPr>
        <w:pStyle w:val="Akapitzlist"/>
        <w:numPr>
          <w:ilvl w:val="6"/>
          <w:numId w:val="63"/>
        </w:numPr>
        <w:ind w:left="851" w:hanging="284"/>
        <w:jc w:val="both"/>
        <w:rPr>
          <w:sz w:val="22"/>
          <w:szCs w:val="22"/>
        </w:rPr>
      </w:pPr>
      <w:r w:rsidRPr="00723B72">
        <w:rPr>
          <w:sz w:val="22"/>
          <w:szCs w:val="22"/>
        </w:rPr>
        <w:t>w przypadku aukcji japońskiej i holenderskiej tworzone jest "tymczasowe" konto dedykowane dla</w:t>
      </w:r>
      <w:r w:rsidRPr="00716E6B">
        <w:rPr>
          <w:sz w:val="22"/>
          <w:szCs w:val="22"/>
        </w:rPr>
        <w:t xml:space="preserve"> aukcji z konkretnego postępowania. Konto jest wysyłane tylko do osób ujętych na liście „Osoby upoważnione do składania ofert w aukcji”.</w:t>
      </w:r>
    </w:p>
    <w:p w14:paraId="59A190D0" w14:textId="77777777" w:rsidR="001550B0" w:rsidRPr="00716E6B" w:rsidRDefault="001550B0" w:rsidP="00851DD9">
      <w:pPr>
        <w:pStyle w:val="Akapitzlist"/>
        <w:numPr>
          <w:ilvl w:val="1"/>
          <w:numId w:val="63"/>
        </w:numPr>
        <w:jc w:val="both"/>
        <w:rPr>
          <w:sz w:val="22"/>
          <w:szCs w:val="22"/>
        </w:rPr>
      </w:pPr>
      <w:r w:rsidRPr="00716E6B">
        <w:rPr>
          <w:sz w:val="22"/>
          <w:szCs w:val="22"/>
        </w:rPr>
        <w:t>Jeśli aukcja zostanie unieważniona, to powtórzona aukcja nie odbywa się na dedykowanych loginach tymczasowych, ale na zwykłych loginach i powiadomienie o ogłoszeniu powtórzonej aukcji jest wysyłane zarówno do osoby wprowadzonej w polu „Osoba prowadząca postępowanie”, jak również do osób ujętych na liście „Osoby upoważnione do składania ofert w aukcji”.</w:t>
      </w:r>
    </w:p>
    <w:p w14:paraId="263D5375" w14:textId="7D42945E" w:rsidR="001550B0" w:rsidRPr="00716E6B" w:rsidRDefault="001550B0" w:rsidP="00851DD9">
      <w:pPr>
        <w:pStyle w:val="Akapitzlist"/>
        <w:numPr>
          <w:ilvl w:val="1"/>
          <w:numId w:val="63"/>
        </w:numPr>
        <w:jc w:val="both"/>
        <w:rPr>
          <w:sz w:val="22"/>
          <w:szCs w:val="22"/>
        </w:rPr>
      </w:pPr>
      <w:r w:rsidRPr="00716E6B">
        <w:rPr>
          <w:sz w:val="22"/>
          <w:szCs w:val="22"/>
        </w:rPr>
        <w:t>Wykonawca zobowiązany jest zalogować się w systemie: Aukcje elektroniczne w momencie otrzymania zaproszenia drogą mailową. Zaproszenie zawiera wytyczne pomagające przejść przez proces aktywacji automatycznie założonego konta użytkownika.</w:t>
      </w:r>
    </w:p>
    <w:p w14:paraId="19B76574" w14:textId="5D451BB4" w:rsidR="001550B0" w:rsidRPr="00716E6B" w:rsidRDefault="001550B0" w:rsidP="00851DD9">
      <w:pPr>
        <w:numPr>
          <w:ilvl w:val="1"/>
          <w:numId w:val="63"/>
        </w:numPr>
        <w:jc w:val="both"/>
        <w:rPr>
          <w:sz w:val="22"/>
          <w:szCs w:val="22"/>
        </w:rPr>
      </w:pPr>
      <w:r w:rsidRPr="00716E6B">
        <w:rPr>
          <w:sz w:val="22"/>
          <w:szCs w:val="22"/>
        </w:rPr>
        <w:t xml:space="preserve">Zwracamy uwagę aby Wykonawca miał dostęp do skrzynki mailowej wskazanej w Formularzu Ofertowym, szczególnie w wyznaczonym dniu do przeprowadzenia aukcji. </w:t>
      </w:r>
    </w:p>
    <w:p w14:paraId="2BBBE497" w14:textId="77777777" w:rsidR="001550B0" w:rsidRPr="00716E6B" w:rsidRDefault="001550B0" w:rsidP="00851DD9">
      <w:pPr>
        <w:numPr>
          <w:ilvl w:val="1"/>
          <w:numId w:val="63"/>
        </w:numPr>
        <w:jc w:val="both"/>
        <w:rPr>
          <w:sz w:val="22"/>
          <w:szCs w:val="22"/>
        </w:rPr>
      </w:pPr>
      <w:r w:rsidRPr="00716E6B">
        <w:rPr>
          <w:sz w:val="22"/>
          <w:szCs w:val="22"/>
        </w:rPr>
        <w:t>Wymagania sprzętowe:</w:t>
      </w:r>
    </w:p>
    <w:p w14:paraId="623D3957" w14:textId="77777777" w:rsidR="001550B0" w:rsidRPr="00716E6B" w:rsidRDefault="001550B0" w:rsidP="00716E6B">
      <w:pPr>
        <w:pStyle w:val="Akapitzlist"/>
        <w:autoSpaceDE w:val="0"/>
        <w:autoSpaceDN w:val="0"/>
        <w:adjustRightInd w:val="0"/>
        <w:ind w:left="851" w:hanging="284"/>
        <w:jc w:val="both"/>
        <w:rPr>
          <w:sz w:val="22"/>
          <w:szCs w:val="22"/>
        </w:rPr>
      </w:pPr>
      <w:r w:rsidRPr="00716E6B">
        <w:rPr>
          <w:sz w:val="22"/>
          <w:szCs w:val="22"/>
        </w:rPr>
        <w:t xml:space="preserve">a) korzystanie z szerokopasmowego łącza internetowego, </w:t>
      </w:r>
    </w:p>
    <w:p w14:paraId="61CD9931" w14:textId="77777777" w:rsidR="001550B0" w:rsidRPr="00716E6B" w:rsidRDefault="001550B0" w:rsidP="00716E6B">
      <w:pPr>
        <w:pStyle w:val="Akapitzlist"/>
        <w:autoSpaceDE w:val="0"/>
        <w:autoSpaceDN w:val="0"/>
        <w:adjustRightInd w:val="0"/>
        <w:ind w:left="851" w:hanging="284"/>
        <w:jc w:val="both"/>
        <w:rPr>
          <w:sz w:val="22"/>
          <w:szCs w:val="22"/>
        </w:rPr>
      </w:pPr>
      <w:r w:rsidRPr="00716E6B">
        <w:rPr>
          <w:sz w:val="22"/>
          <w:szCs w:val="22"/>
        </w:rPr>
        <w:t xml:space="preserve">b) korzystanie ze stabilnych wersji (bez wsparcia dla wersji beta) przeglądarki Internet Explorer (wersja 10 lub 11), alternatywnie Microsoft Edge lub Mozilla </w:t>
      </w:r>
      <w:proofErr w:type="spellStart"/>
      <w:r w:rsidRPr="00716E6B">
        <w:rPr>
          <w:sz w:val="22"/>
          <w:szCs w:val="22"/>
        </w:rPr>
        <w:t>Firefox</w:t>
      </w:r>
      <w:proofErr w:type="spellEnd"/>
      <w:r w:rsidRPr="00716E6B">
        <w:rPr>
          <w:sz w:val="22"/>
          <w:szCs w:val="22"/>
        </w:rPr>
        <w:t xml:space="preserve"> od wersji 50, </w:t>
      </w:r>
    </w:p>
    <w:p w14:paraId="277ADDCB" w14:textId="77777777" w:rsidR="001550B0" w:rsidRPr="00716E6B" w:rsidRDefault="001550B0" w:rsidP="00716E6B">
      <w:pPr>
        <w:pStyle w:val="Akapitzlist"/>
        <w:autoSpaceDE w:val="0"/>
        <w:autoSpaceDN w:val="0"/>
        <w:adjustRightInd w:val="0"/>
        <w:ind w:left="851" w:hanging="284"/>
        <w:jc w:val="both"/>
        <w:rPr>
          <w:sz w:val="22"/>
          <w:szCs w:val="22"/>
        </w:rPr>
      </w:pPr>
      <w:r w:rsidRPr="00716E6B">
        <w:rPr>
          <w:sz w:val="22"/>
          <w:szCs w:val="22"/>
        </w:rPr>
        <w:t xml:space="preserve">c) korzystanie z komputera klasy PC z jednym z następujących systemów operacyjnych: Windows 7, Windows 8, Windows 10, Windows 11 (bez wsparcia dla Windows XP, Windows Vista), </w:t>
      </w:r>
    </w:p>
    <w:p w14:paraId="2F9B8B4A" w14:textId="77777777" w:rsidR="001550B0" w:rsidRPr="00716E6B" w:rsidRDefault="001550B0" w:rsidP="00716E6B">
      <w:pPr>
        <w:pStyle w:val="Akapitzlist"/>
        <w:autoSpaceDE w:val="0"/>
        <w:autoSpaceDN w:val="0"/>
        <w:adjustRightInd w:val="0"/>
        <w:ind w:left="851" w:hanging="284"/>
        <w:jc w:val="both"/>
        <w:rPr>
          <w:sz w:val="22"/>
          <w:szCs w:val="22"/>
        </w:rPr>
      </w:pPr>
      <w:r w:rsidRPr="00716E6B">
        <w:rPr>
          <w:sz w:val="22"/>
          <w:szCs w:val="22"/>
        </w:rPr>
        <w:t xml:space="preserve">d) włączenie obsługi JavaScript w wykorzystywanej przeglądarce internetowej, </w:t>
      </w:r>
    </w:p>
    <w:p w14:paraId="7D3B67DA" w14:textId="77777777" w:rsidR="001550B0" w:rsidRPr="00716E6B" w:rsidRDefault="001550B0" w:rsidP="00716E6B">
      <w:pPr>
        <w:pStyle w:val="Akapitzlist"/>
        <w:autoSpaceDE w:val="0"/>
        <w:autoSpaceDN w:val="0"/>
        <w:adjustRightInd w:val="0"/>
        <w:ind w:left="851" w:hanging="284"/>
        <w:jc w:val="both"/>
        <w:rPr>
          <w:sz w:val="22"/>
          <w:szCs w:val="22"/>
        </w:rPr>
      </w:pPr>
      <w:r w:rsidRPr="00716E6B">
        <w:rPr>
          <w:sz w:val="22"/>
          <w:szCs w:val="22"/>
        </w:rPr>
        <w:t>e) minimalna rozdzielczość ekranu do poprawnego działania platformy: 1366x768.</w:t>
      </w:r>
    </w:p>
    <w:p w14:paraId="6B0C0B75" w14:textId="77777777" w:rsidR="001550B0" w:rsidRPr="00B97D6F" w:rsidRDefault="001550B0" w:rsidP="00851DD9">
      <w:pPr>
        <w:numPr>
          <w:ilvl w:val="1"/>
          <w:numId w:val="63"/>
        </w:numPr>
        <w:jc w:val="both"/>
        <w:rPr>
          <w:sz w:val="22"/>
          <w:szCs w:val="22"/>
        </w:rPr>
      </w:pPr>
      <w:r w:rsidRPr="00B97D6F">
        <w:rPr>
          <w:bCs/>
          <w:sz w:val="22"/>
          <w:szCs w:val="22"/>
        </w:rPr>
        <w:t>W toku aukcji holenderskiej w oknie licytacji dla wszystkich uczestników aukcji jest wyświetlona cena wywoławcza, jako propozycja oferty do zaakceptowania przez uczestników. Cena startowa to cena niższa od najniższej ceny ofertowej. Po upływie określonego czasu trwania kroku cena startowa zostanie automatycznie przez system zwiększona o krok postąpienia. Aukcję wygra wykonawca, który pierwszy potwierdzi wyświetloną na ekranie cenę. Aukcja może trwać nadal, pomimo, że doszło do pierwszego potwierdzenia, – aby ustalić ceny ofert następnych wykonawców. Licytacja zakończy się w momencie, gdy:</w:t>
      </w:r>
    </w:p>
    <w:p w14:paraId="48206BAF" w14:textId="2E46DBDC" w:rsidR="001550B0" w:rsidRPr="00B97D6F" w:rsidRDefault="001550B0" w:rsidP="00851DD9">
      <w:pPr>
        <w:pStyle w:val="Akapitzlist"/>
        <w:numPr>
          <w:ilvl w:val="0"/>
          <w:numId w:val="99"/>
        </w:numPr>
        <w:jc w:val="both"/>
        <w:rPr>
          <w:sz w:val="22"/>
          <w:szCs w:val="22"/>
        </w:rPr>
      </w:pPr>
      <w:r w:rsidRPr="00B97D6F">
        <w:rPr>
          <w:sz w:val="22"/>
          <w:szCs w:val="22"/>
        </w:rPr>
        <w:t>wszyscy Wykonawcy potwierdzą cenę proponowaną przez system aukcyjny (po potwierdzeniu ceny przez ostatniego Wykonawcę), lub</w:t>
      </w:r>
    </w:p>
    <w:p w14:paraId="1ECFECDF" w14:textId="77777777" w:rsidR="001550B0" w:rsidRPr="00B97D6F" w:rsidRDefault="001550B0" w:rsidP="00851DD9">
      <w:pPr>
        <w:pStyle w:val="Akapitzlist"/>
        <w:numPr>
          <w:ilvl w:val="0"/>
          <w:numId w:val="99"/>
        </w:numPr>
        <w:jc w:val="both"/>
        <w:rPr>
          <w:sz w:val="22"/>
          <w:szCs w:val="22"/>
        </w:rPr>
      </w:pPr>
      <w:r w:rsidRPr="00B97D6F">
        <w:rPr>
          <w:sz w:val="22"/>
          <w:szCs w:val="22"/>
        </w:rPr>
        <w:t>nie wszyscy Wykonawcy potwierdzą cenę proponowaną przez system aukcyjny, jeśli proponowana przez system nowa cena będzie równa lub wyższa niż najwyższa cena zaoferowana przez uczestników w złożonej ofercie pierwotnej (przed aukcją), lub</w:t>
      </w:r>
    </w:p>
    <w:p w14:paraId="29BEE7C0" w14:textId="77777777" w:rsidR="001550B0" w:rsidRPr="00B97D6F" w:rsidRDefault="001550B0" w:rsidP="00851DD9">
      <w:pPr>
        <w:pStyle w:val="Akapitzlist"/>
        <w:numPr>
          <w:ilvl w:val="0"/>
          <w:numId w:val="99"/>
        </w:numPr>
        <w:jc w:val="both"/>
        <w:rPr>
          <w:sz w:val="22"/>
          <w:szCs w:val="22"/>
        </w:rPr>
      </w:pPr>
      <w:r w:rsidRPr="00B97D6F">
        <w:rPr>
          <w:sz w:val="22"/>
          <w:szCs w:val="22"/>
        </w:rPr>
        <w:t>cena wywoławcza osiągnie maksymalny poziom wyznaczony przez system aukcyjny.</w:t>
      </w:r>
    </w:p>
    <w:p w14:paraId="1BCD8832" w14:textId="77777777" w:rsidR="001550B0" w:rsidRPr="00B97D6F" w:rsidRDefault="001550B0" w:rsidP="00237B46">
      <w:pPr>
        <w:ind w:left="567"/>
        <w:jc w:val="both"/>
        <w:rPr>
          <w:bCs/>
          <w:sz w:val="22"/>
          <w:szCs w:val="22"/>
        </w:rPr>
      </w:pPr>
      <w:r w:rsidRPr="00B97D6F">
        <w:rPr>
          <w:bCs/>
          <w:sz w:val="22"/>
          <w:szCs w:val="22"/>
        </w:rPr>
        <w:t xml:space="preserve">Uczestnik aukcji może zalogować się w dowolnym momencie w czasie trwania aukcji </w:t>
      </w:r>
      <w:r w:rsidRPr="00B97D6F">
        <w:rPr>
          <w:bCs/>
          <w:sz w:val="22"/>
          <w:szCs w:val="22"/>
        </w:rPr>
        <w:br/>
        <w:t>i zaakceptować aktualnie wyświetloną kwotę oferty</w:t>
      </w:r>
    </w:p>
    <w:p w14:paraId="36EE98AB" w14:textId="013ACBF3" w:rsidR="001550B0" w:rsidRPr="00716E6B" w:rsidRDefault="001550B0" w:rsidP="00237B46">
      <w:pPr>
        <w:ind w:left="567"/>
        <w:jc w:val="both"/>
        <w:rPr>
          <w:bCs/>
          <w:sz w:val="22"/>
          <w:szCs w:val="22"/>
        </w:rPr>
      </w:pPr>
      <w:r w:rsidRPr="00B97D6F">
        <w:rPr>
          <w:bCs/>
          <w:sz w:val="22"/>
          <w:szCs w:val="22"/>
        </w:rPr>
        <w:t xml:space="preserve">Aukcja nie zostanie uruchomiona przez system aukcyjny w przypadku, gdy cena oferty jednego </w:t>
      </w:r>
      <w:r w:rsidR="00DC29F6" w:rsidRPr="00B97D6F">
        <w:rPr>
          <w:bCs/>
          <w:sz w:val="22"/>
          <w:szCs w:val="22"/>
        </w:rPr>
        <w:br/>
      </w:r>
      <w:r w:rsidRPr="00B97D6F">
        <w:rPr>
          <w:bCs/>
          <w:sz w:val="22"/>
          <w:szCs w:val="22"/>
        </w:rPr>
        <w:t>z uczestników jest poniżej poziomu określonego przez Zamawiającego. W takim przypadku stosowny komunikat pojawi się w Portalu Aukcji Niepublicznych</w:t>
      </w:r>
      <w:r w:rsidR="00DC29F6" w:rsidRPr="00B97D6F">
        <w:rPr>
          <w:bCs/>
          <w:sz w:val="22"/>
          <w:szCs w:val="22"/>
        </w:rPr>
        <w:t>.</w:t>
      </w:r>
    </w:p>
    <w:p w14:paraId="7A639BEE" w14:textId="77777777" w:rsidR="001550B0" w:rsidRPr="00716E6B" w:rsidRDefault="001550B0" w:rsidP="00851DD9">
      <w:pPr>
        <w:pStyle w:val="Akapitzlist"/>
        <w:numPr>
          <w:ilvl w:val="1"/>
          <w:numId w:val="63"/>
        </w:numPr>
        <w:ind w:left="499" w:hanging="357"/>
        <w:jc w:val="both"/>
        <w:rPr>
          <w:bCs/>
          <w:sz w:val="22"/>
          <w:szCs w:val="22"/>
        </w:rPr>
      </w:pPr>
      <w:bookmarkStart w:id="49" w:name="_Hlk96508933"/>
      <w:r w:rsidRPr="00716E6B">
        <w:rPr>
          <w:bCs/>
          <w:sz w:val="22"/>
          <w:szCs w:val="22"/>
        </w:rPr>
        <w:t>Jeżeli aukcja będzie przeprowadzona na zasadach aukcji japońskiej to:</w:t>
      </w:r>
    </w:p>
    <w:p w14:paraId="5A61E20F" w14:textId="77777777" w:rsidR="001550B0" w:rsidRPr="00716E6B" w:rsidRDefault="001550B0" w:rsidP="00851DD9">
      <w:pPr>
        <w:pStyle w:val="Akapitzlist"/>
        <w:numPr>
          <w:ilvl w:val="0"/>
          <w:numId w:val="100"/>
        </w:numPr>
        <w:jc w:val="both"/>
        <w:rPr>
          <w:bCs/>
          <w:sz w:val="22"/>
          <w:szCs w:val="22"/>
        </w:rPr>
      </w:pPr>
      <w:r w:rsidRPr="00716E6B">
        <w:rPr>
          <w:bCs/>
          <w:sz w:val="22"/>
          <w:szCs w:val="22"/>
        </w:rPr>
        <w:t>Składanie ofert w aukcji japońskiej będzie polegać na zaakceptowaniu przez platformę wartości. Wartość obniżana będzie kolejno w ustalonych odstępach czasu wskazanego przez Zamawiającego.</w:t>
      </w:r>
    </w:p>
    <w:p w14:paraId="782A492A" w14:textId="77777777" w:rsidR="001550B0" w:rsidRPr="00716E6B" w:rsidRDefault="001550B0" w:rsidP="00851DD9">
      <w:pPr>
        <w:pStyle w:val="Akapitzlist"/>
        <w:numPr>
          <w:ilvl w:val="0"/>
          <w:numId w:val="100"/>
        </w:numPr>
        <w:jc w:val="both"/>
        <w:rPr>
          <w:bCs/>
          <w:sz w:val="22"/>
          <w:szCs w:val="22"/>
        </w:rPr>
      </w:pPr>
      <w:r w:rsidRPr="00716E6B">
        <w:rPr>
          <w:bCs/>
          <w:sz w:val="22"/>
          <w:szCs w:val="22"/>
        </w:rPr>
        <w:t>Wykonawca uczestniczący w aukcji akceptuje kolejne postąpienia, proponowane przez platformę, co jest równoznaczne ze złożeniem postąpienia. Wygrywa ten Wykonawca, który potwierdzi ostatnią wartość proponowaną przez platformę.</w:t>
      </w:r>
    </w:p>
    <w:p w14:paraId="0945C9CC" w14:textId="77777777" w:rsidR="001550B0" w:rsidRPr="00716E6B" w:rsidRDefault="001550B0" w:rsidP="00851DD9">
      <w:pPr>
        <w:pStyle w:val="Akapitzlist"/>
        <w:numPr>
          <w:ilvl w:val="0"/>
          <w:numId w:val="100"/>
        </w:numPr>
        <w:jc w:val="both"/>
        <w:rPr>
          <w:bCs/>
          <w:sz w:val="22"/>
          <w:szCs w:val="22"/>
        </w:rPr>
      </w:pPr>
      <w:r w:rsidRPr="00716E6B">
        <w:rPr>
          <w:bCs/>
          <w:sz w:val="22"/>
          <w:szCs w:val="22"/>
        </w:rPr>
        <w:t>W przypadku, gdy dwóch lub więcej Wykonawców potwierdzi wartość proponowaną przez platformę, a następnie nie potwierdzi kolejnej wartości zaproponowanej przez platformę, rozpoczyna się kolejny etap postępowania przetargowego, tzw. dogrywka, przeprowadzany na zasadach aukcji angielskiej – klasycznej, w toku, której Wykonawcy licytują cenę w dół składając kolejne postąpienia, rywalizując między sobą. Do dogrywki zostaną dopuszczeni jedynie Wykonawcy, którzy potwierdzili wartość w ostatnim kroku aukcji japońskiej.</w:t>
      </w:r>
    </w:p>
    <w:p w14:paraId="555B3C33" w14:textId="05D098F7" w:rsidR="001550B0" w:rsidRPr="00716E6B" w:rsidRDefault="001550B0" w:rsidP="00851DD9">
      <w:pPr>
        <w:pStyle w:val="Akapitzlist"/>
        <w:numPr>
          <w:ilvl w:val="0"/>
          <w:numId w:val="100"/>
        </w:numPr>
        <w:jc w:val="both"/>
        <w:rPr>
          <w:bCs/>
          <w:sz w:val="22"/>
          <w:szCs w:val="22"/>
        </w:rPr>
      </w:pPr>
      <w:r w:rsidRPr="00716E6B">
        <w:rPr>
          <w:bCs/>
          <w:sz w:val="22"/>
          <w:szCs w:val="22"/>
        </w:rPr>
        <w:t xml:space="preserve">Ceną wywoławczą w dogrywce po aukcji japońskiej będzie ostatnia zaakceptowana cena </w:t>
      </w:r>
      <w:r w:rsidR="00DC29F6">
        <w:rPr>
          <w:bCs/>
          <w:sz w:val="22"/>
          <w:szCs w:val="22"/>
        </w:rPr>
        <w:br/>
      </w:r>
      <w:r w:rsidRPr="00716E6B">
        <w:rPr>
          <w:bCs/>
          <w:sz w:val="22"/>
          <w:szCs w:val="22"/>
        </w:rPr>
        <w:t xml:space="preserve">z aukcji japońskiej, a w przypadku braku postąpień w toku aukcji japońskiej – cena złożonej </w:t>
      </w:r>
      <w:r w:rsidRPr="00716E6B">
        <w:rPr>
          <w:bCs/>
          <w:sz w:val="22"/>
          <w:szCs w:val="22"/>
        </w:rPr>
        <w:lastRenderedPageBreak/>
        <w:t>oferty. Wartość postąpienia będzie wynosiła określony procent wartości ostatniej zaakceptowanej ceny z aukcji japońskiej.</w:t>
      </w:r>
    </w:p>
    <w:p w14:paraId="282146FF" w14:textId="77777777" w:rsidR="001550B0" w:rsidRPr="00716E6B" w:rsidRDefault="001550B0" w:rsidP="00851DD9">
      <w:pPr>
        <w:pStyle w:val="Akapitzlist"/>
        <w:numPr>
          <w:ilvl w:val="0"/>
          <w:numId w:val="100"/>
        </w:numPr>
        <w:jc w:val="both"/>
        <w:rPr>
          <w:bCs/>
          <w:sz w:val="22"/>
          <w:szCs w:val="22"/>
        </w:rPr>
      </w:pPr>
      <w:r w:rsidRPr="00716E6B">
        <w:rPr>
          <w:bCs/>
          <w:sz w:val="22"/>
          <w:szCs w:val="22"/>
        </w:rPr>
        <w:t>Wykonawca nie może potwierdzić wyświetlonego postąpienia, jeżeli nie potwierdzi żadnego z trzech wcześniej następujących po sobie wyświetlanych postąpień. Aukcja zostaje zakończona, jeżeli w ciągu trzech kolejnych propozycji wartości dokonywanych przez platformę żaden z Wykonawców nie potwierdzi jej przyjęcia.</w:t>
      </w:r>
    </w:p>
    <w:p w14:paraId="1FAD6FA4" w14:textId="77777777" w:rsidR="001550B0" w:rsidRPr="00716E6B" w:rsidRDefault="001550B0" w:rsidP="00851DD9">
      <w:pPr>
        <w:pStyle w:val="Akapitzlist"/>
        <w:numPr>
          <w:ilvl w:val="0"/>
          <w:numId w:val="100"/>
        </w:numPr>
        <w:jc w:val="both"/>
        <w:rPr>
          <w:bCs/>
          <w:sz w:val="22"/>
          <w:szCs w:val="22"/>
        </w:rPr>
      </w:pPr>
      <w:r w:rsidRPr="00716E6B">
        <w:rPr>
          <w:bCs/>
          <w:sz w:val="22"/>
          <w:szCs w:val="22"/>
        </w:rPr>
        <w:t>Dogrywka zostaje zakończona, gdy żaden z Wykonawców nie złoży kolejnego postąpienia. Wygrywa ten Wykonawca, który złoży najkorzystniejszą ofertę.</w:t>
      </w:r>
    </w:p>
    <w:p w14:paraId="5BA0B999" w14:textId="77777777" w:rsidR="001550B0" w:rsidRPr="00716E6B" w:rsidRDefault="001550B0" w:rsidP="00851DD9">
      <w:pPr>
        <w:pStyle w:val="Akapitzlist"/>
        <w:numPr>
          <w:ilvl w:val="0"/>
          <w:numId w:val="100"/>
        </w:numPr>
        <w:jc w:val="both"/>
        <w:rPr>
          <w:bCs/>
          <w:sz w:val="22"/>
          <w:szCs w:val="22"/>
        </w:rPr>
      </w:pPr>
      <w:r w:rsidRPr="00716E6B">
        <w:rPr>
          <w:bCs/>
          <w:sz w:val="22"/>
          <w:szCs w:val="22"/>
        </w:rPr>
        <w:t>W przypadku, gdy żaden z Wykonawców nie złoży postąpienia w dogrywce (aukcji klasycznej) i dogrywka zakończy się sytuacją, w której oferty dwóch lub więcej Wykonawców są równe (w tej samej cenie) – to o wyborze najkorzystniejszej oferty decyduje wcześniejsze postąpienie w aukcji japońskiej (tzn. czas złożenia postąpienia w aukcji japońskiej, co należy rozumieć, że za korzystniejszą ofertę zostanie uznana oferta Wykonawcy, który szybciej zaakceptował ostatnią cenę w aukcji japońskiej).</w:t>
      </w:r>
    </w:p>
    <w:p w14:paraId="3FFD0650" w14:textId="77777777" w:rsidR="001550B0" w:rsidRPr="00716E6B" w:rsidRDefault="001550B0" w:rsidP="00851DD9">
      <w:pPr>
        <w:pStyle w:val="Akapitzlist"/>
        <w:numPr>
          <w:ilvl w:val="0"/>
          <w:numId w:val="100"/>
        </w:numPr>
        <w:jc w:val="both"/>
        <w:rPr>
          <w:bCs/>
          <w:sz w:val="22"/>
          <w:szCs w:val="22"/>
        </w:rPr>
      </w:pPr>
      <w:r w:rsidRPr="00716E6B">
        <w:rPr>
          <w:bCs/>
          <w:sz w:val="22"/>
          <w:szCs w:val="22"/>
        </w:rPr>
        <w:t>W przypadku dalszego nierozstrzygnięcia postępowania (tj. równego czasu złożenia postąpień – godzina, minuta, sekunda) o wyborze najkorzystniejszej oferty decydują pozostałe sposoby uzyskania ostatecznej ceny, takie jak negocjacje.</w:t>
      </w:r>
    </w:p>
    <w:p w14:paraId="68E7FBD5" w14:textId="599C9DC4" w:rsidR="001550B0" w:rsidRPr="00716E6B" w:rsidRDefault="001550B0" w:rsidP="00851DD9">
      <w:pPr>
        <w:pStyle w:val="Akapitzlist"/>
        <w:numPr>
          <w:ilvl w:val="1"/>
          <w:numId w:val="63"/>
        </w:numPr>
        <w:jc w:val="both"/>
        <w:rPr>
          <w:bCs/>
          <w:sz w:val="22"/>
          <w:szCs w:val="22"/>
        </w:rPr>
      </w:pPr>
      <w:r w:rsidRPr="00716E6B">
        <w:rPr>
          <w:bCs/>
          <w:sz w:val="22"/>
          <w:szCs w:val="22"/>
        </w:rPr>
        <w:t xml:space="preserve">Zamawiający zastrzega sobie prawo do powtórzenia aukcji, zgodnie z zapisami </w:t>
      </w:r>
      <w:r w:rsidRPr="000E3DCF">
        <w:rPr>
          <w:bCs/>
          <w:color w:val="000000"/>
          <w:sz w:val="22"/>
          <w:szCs w:val="22"/>
        </w:rPr>
        <w:t>§ 37 ust. 8 Regulaminu. O terminie rozpoczęcia nowej aukcji Zamawiający powiadomi w sposób</w:t>
      </w:r>
      <w:r w:rsidRPr="00716E6B">
        <w:rPr>
          <w:bCs/>
          <w:color w:val="000000"/>
          <w:sz w:val="22"/>
          <w:szCs w:val="22"/>
        </w:rPr>
        <w:t xml:space="preserve"> określony w SWZ.</w:t>
      </w:r>
    </w:p>
    <w:p w14:paraId="26B5133D" w14:textId="77777777" w:rsidR="001550B0" w:rsidRPr="00716E6B" w:rsidRDefault="001550B0" w:rsidP="00851DD9">
      <w:pPr>
        <w:pStyle w:val="Akapitzlist"/>
        <w:numPr>
          <w:ilvl w:val="1"/>
          <w:numId w:val="63"/>
        </w:numPr>
        <w:jc w:val="both"/>
        <w:rPr>
          <w:bCs/>
          <w:sz w:val="22"/>
          <w:szCs w:val="22"/>
        </w:rPr>
      </w:pPr>
      <w:r w:rsidRPr="00716E6B">
        <w:rPr>
          <w:bCs/>
          <w:sz w:val="22"/>
          <w:szCs w:val="22"/>
        </w:rPr>
        <w:t>Informacja o zastosowaniu aukcji japońskiej / aukcji angielskiej / aukcji holenderskiej zostanie umieszczona w zaproszeniu do aukcji.</w:t>
      </w:r>
    </w:p>
    <w:p w14:paraId="0BAFE47A" w14:textId="77777777" w:rsidR="001550B0" w:rsidRPr="00716E6B" w:rsidRDefault="001550B0" w:rsidP="00851DD9">
      <w:pPr>
        <w:pStyle w:val="Akapitzlist"/>
        <w:numPr>
          <w:ilvl w:val="0"/>
          <w:numId w:val="101"/>
        </w:numPr>
        <w:jc w:val="both"/>
        <w:rPr>
          <w:bCs/>
          <w:sz w:val="22"/>
          <w:szCs w:val="22"/>
        </w:rPr>
      </w:pPr>
      <w:r w:rsidRPr="00716E6B">
        <w:rPr>
          <w:bCs/>
          <w:sz w:val="22"/>
          <w:szCs w:val="22"/>
        </w:rPr>
        <w:t>W sprawach dotyczących przebiegu aukcji a w szczególności obsługi funkcjonalnej portalu należy kontaktować się zgodnie z informacjami podanymi na stronie internetowej, na której przeprowadzana jest aukcja.</w:t>
      </w:r>
    </w:p>
    <w:p w14:paraId="75DCE393" w14:textId="61A08B1F" w:rsidR="001550B0" w:rsidRPr="00716E6B" w:rsidRDefault="001550B0" w:rsidP="00851DD9">
      <w:pPr>
        <w:pStyle w:val="Akapitzlist"/>
        <w:numPr>
          <w:ilvl w:val="1"/>
          <w:numId w:val="63"/>
        </w:numPr>
        <w:jc w:val="both"/>
        <w:rPr>
          <w:bCs/>
          <w:sz w:val="22"/>
          <w:szCs w:val="22"/>
        </w:rPr>
      </w:pPr>
      <w:r w:rsidRPr="00716E6B">
        <w:rPr>
          <w:bCs/>
          <w:sz w:val="22"/>
          <w:szCs w:val="22"/>
        </w:rPr>
        <w:t>Film instruktażowy dotyczący zasady działania aukcji holenderskiej jest zamieszczony na Platformie EFO w zakładce POMOC oraz w Portalu Aukcji Niepublicznych w zakładce POMOC.</w:t>
      </w:r>
    </w:p>
    <w:bookmarkEnd w:id="49"/>
    <w:p w14:paraId="7F369791" w14:textId="1BFC5EFD" w:rsidR="00677E0C" w:rsidRPr="008B6E07" w:rsidRDefault="00784E3A" w:rsidP="00851DD9">
      <w:pPr>
        <w:pStyle w:val="Akapitzlist"/>
        <w:numPr>
          <w:ilvl w:val="1"/>
          <w:numId w:val="63"/>
        </w:numPr>
        <w:ind w:left="284" w:hanging="284"/>
        <w:contextualSpacing/>
        <w:jc w:val="both"/>
        <w:rPr>
          <w:b/>
        </w:rPr>
      </w:pPr>
      <w:r>
        <w:rPr>
          <w:b/>
        </w:rPr>
        <w:t xml:space="preserve"> </w:t>
      </w:r>
      <w:r w:rsidR="00677E0C" w:rsidRPr="008B6E07">
        <w:rPr>
          <w:b/>
        </w:rPr>
        <w:t>Sposób wyliczenia cen jednostkowych i wartości zamówienia</w:t>
      </w:r>
      <w:r w:rsidR="00EB49F7" w:rsidRPr="008B6E07">
        <w:rPr>
          <w:b/>
        </w:rPr>
        <w:t>.</w:t>
      </w:r>
    </w:p>
    <w:bookmarkEnd w:id="47"/>
    <w:p w14:paraId="56E1B89A" w14:textId="77777777" w:rsidR="001D72FF" w:rsidRPr="008B6E07" w:rsidRDefault="001D72FF" w:rsidP="001D72FF">
      <w:pPr>
        <w:pStyle w:val="bullet"/>
        <w:spacing w:before="0" w:after="0"/>
        <w:jc w:val="both"/>
        <w:rPr>
          <w:sz w:val="22"/>
        </w:rPr>
      </w:pPr>
      <w:r w:rsidRPr="008B6E07">
        <w:rPr>
          <w:sz w:val="22"/>
        </w:rPr>
        <w:t>W przypadku gdy wybór najkorzystniejszej oferty zostanie dokonany w wyniku przeprowadzenia aukcji elektronicznej, po zakończeniu aukcji, Zamawiający dokona wyliczenia cen jednostkowych netto przyjętych do rozliczania umowy oraz wartości zamówienia w następujący sposób:</w:t>
      </w:r>
    </w:p>
    <w:p w14:paraId="2FA4F5AE" w14:textId="6D11C46F" w:rsidR="00784E3A" w:rsidRPr="008B6E07" w:rsidRDefault="001D72FF" w:rsidP="00851DD9">
      <w:pPr>
        <w:numPr>
          <w:ilvl w:val="3"/>
          <w:numId w:val="30"/>
        </w:numPr>
        <w:ind w:left="567" w:hanging="283"/>
        <w:jc w:val="both"/>
        <w:rPr>
          <w:sz w:val="22"/>
        </w:rPr>
      </w:pPr>
      <w:r w:rsidRPr="008B6E07">
        <w:rPr>
          <w:sz w:val="22"/>
        </w:rPr>
        <w:t xml:space="preserve">w pierwszej kolejności wyliczony zostanie procentowy wskaźnik upustu cenowego od </w:t>
      </w:r>
      <w:r w:rsidRPr="008B6E07">
        <w:rPr>
          <w:b/>
          <w:bCs/>
          <w:sz w:val="22"/>
          <w:u w:val="single"/>
        </w:rPr>
        <w:t>wartości ocenianej</w:t>
      </w:r>
      <w:r w:rsidRPr="008B6E07">
        <w:rPr>
          <w:sz w:val="22"/>
        </w:rPr>
        <w:t xml:space="preserve"> zawartej oferty pierwotnej</w:t>
      </w:r>
      <w:r w:rsidR="00CD7DFB">
        <w:rPr>
          <w:sz w:val="22"/>
        </w:rPr>
        <w:t xml:space="preserve"> </w:t>
      </w:r>
      <w:r w:rsidR="001550B0">
        <w:rPr>
          <w:sz w:val="22"/>
        </w:rPr>
        <w:t>-</w:t>
      </w:r>
      <w:r w:rsidR="00CD7DFB">
        <w:rPr>
          <w:sz w:val="22"/>
        </w:rPr>
        <w:t xml:space="preserve"> </w:t>
      </w:r>
      <w:r w:rsidR="001550B0">
        <w:rPr>
          <w:sz w:val="22"/>
        </w:rPr>
        <w:t>cennik</w:t>
      </w:r>
      <w:r w:rsidR="00CD7DFB">
        <w:rPr>
          <w:sz w:val="22"/>
        </w:rPr>
        <w:t xml:space="preserve"> nr 2a</w:t>
      </w:r>
      <w:r w:rsidRPr="008B6E07">
        <w:rPr>
          <w:sz w:val="22"/>
        </w:rPr>
        <w:t xml:space="preserve"> (złożonej w odpowiedzi na ogłoszenie), uzyskany </w:t>
      </w:r>
      <w:r w:rsidR="009342C7" w:rsidRPr="008B6E07">
        <w:rPr>
          <w:sz w:val="22"/>
        </w:rPr>
        <w:br/>
      </w:r>
      <w:r w:rsidRPr="008B6E07">
        <w:rPr>
          <w:sz w:val="22"/>
        </w:rPr>
        <w:t xml:space="preserve">w wyniku aukcji, który zostanie zaokrąglony do dwóch miejsc po przecinku wg matematycznych zasad zaokrąglania. </w:t>
      </w:r>
    </w:p>
    <w:p w14:paraId="2C73DA04" w14:textId="5CF7F5FE" w:rsidR="001D72FF" w:rsidRPr="008B6E07" w:rsidRDefault="001D72FF" w:rsidP="00784E3A">
      <w:pPr>
        <w:ind w:left="567"/>
        <w:jc w:val="both"/>
        <w:rPr>
          <w:sz w:val="22"/>
        </w:rPr>
      </w:pPr>
      <w:r w:rsidRPr="008B6E07">
        <w:rPr>
          <w:sz w:val="22"/>
        </w:rPr>
        <w:t>Obliczenia zostaną wykonane wg wzoru:</w:t>
      </w:r>
    </w:p>
    <w:p w14:paraId="737F9EC5" w14:textId="77777777" w:rsidR="001D72FF" w:rsidRPr="008B6E07" w:rsidRDefault="001D72FF" w:rsidP="001D72FF">
      <w:pPr>
        <w:pStyle w:val="bullet"/>
        <w:spacing w:before="0" w:after="0"/>
        <w:ind w:left="2829"/>
        <w:rPr>
          <w:b/>
          <w:sz w:val="22"/>
          <w:vertAlign w:val="subscript"/>
        </w:rPr>
      </w:pPr>
      <w:r w:rsidRPr="008B6E07">
        <w:rPr>
          <w:b/>
          <w:sz w:val="22"/>
        </w:rPr>
        <w:t xml:space="preserve">W </w:t>
      </w:r>
      <w:r w:rsidRPr="008B6E07">
        <w:rPr>
          <w:b/>
          <w:sz w:val="22"/>
          <w:vertAlign w:val="subscript"/>
        </w:rPr>
        <w:t>oferty</w:t>
      </w:r>
      <w:r w:rsidRPr="008B6E07">
        <w:rPr>
          <w:b/>
          <w:sz w:val="22"/>
        </w:rPr>
        <w:t xml:space="preserve"> – W </w:t>
      </w:r>
      <w:r w:rsidRPr="008B6E07">
        <w:rPr>
          <w:b/>
          <w:sz w:val="22"/>
          <w:vertAlign w:val="subscript"/>
        </w:rPr>
        <w:t>aukcji</w:t>
      </w:r>
    </w:p>
    <w:p w14:paraId="01FAEB2C" w14:textId="77777777" w:rsidR="001D72FF" w:rsidRPr="008B6E07" w:rsidRDefault="001D72FF" w:rsidP="001D72FF">
      <w:pPr>
        <w:pStyle w:val="bullet"/>
        <w:spacing w:before="0" w:after="0"/>
        <w:ind w:left="2830" w:hanging="851"/>
        <w:rPr>
          <w:b/>
          <w:sz w:val="22"/>
        </w:rPr>
      </w:pPr>
      <w:r w:rsidRPr="008B6E07">
        <w:rPr>
          <w:b/>
          <w:sz w:val="20"/>
          <w:szCs w:val="22"/>
        </w:rPr>
        <w:t>U = -------------------------------------- x 100 (%)</w:t>
      </w:r>
    </w:p>
    <w:p w14:paraId="72B2AC4B" w14:textId="4308AC40" w:rsidR="001D72FF" w:rsidRPr="008B6E07" w:rsidRDefault="001D72FF" w:rsidP="00AE31A7">
      <w:pPr>
        <w:spacing w:after="120"/>
        <w:ind w:left="3050" w:firstLine="493"/>
        <w:rPr>
          <w:b/>
          <w:sz w:val="18"/>
          <w:vertAlign w:val="subscript"/>
        </w:rPr>
      </w:pPr>
      <w:r w:rsidRPr="008B6E07">
        <w:rPr>
          <w:b/>
          <w:sz w:val="18"/>
        </w:rPr>
        <w:t xml:space="preserve">W </w:t>
      </w:r>
      <w:r w:rsidRPr="008B6E07">
        <w:rPr>
          <w:b/>
          <w:sz w:val="18"/>
          <w:vertAlign w:val="subscript"/>
        </w:rPr>
        <w:t>oferty</w:t>
      </w:r>
    </w:p>
    <w:p w14:paraId="3850E23A" w14:textId="77777777" w:rsidR="00784E3A" w:rsidRPr="008B6E07" w:rsidRDefault="001D72FF" w:rsidP="00851DD9">
      <w:pPr>
        <w:numPr>
          <w:ilvl w:val="3"/>
          <w:numId w:val="30"/>
        </w:numPr>
        <w:ind w:left="567" w:hanging="283"/>
        <w:jc w:val="both"/>
        <w:rPr>
          <w:sz w:val="22"/>
        </w:rPr>
      </w:pPr>
      <w:r w:rsidRPr="008B6E07">
        <w:rPr>
          <w:sz w:val="22"/>
        </w:rPr>
        <w:t xml:space="preserve">Następnie wyliczone zostaną indywidualnie poszczególne ceny jednostkowe netto poprzez obniżenie cen jednostkowych z oferty pierwotnej o wartość upustu wyliczoną przy zastosowaniu wartości wskaźnika upustu (U), przy czym ceny te zostaną zaokrąglone wg matematycznych zasad zaokrąglania do dwóch miejsc po przecinku. </w:t>
      </w:r>
    </w:p>
    <w:p w14:paraId="4B88BDB8" w14:textId="6671D6F8" w:rsidR="001D72FF" w:rsidRPr="008B6E07" w:rsidRDefault="001D72FF" w:rsidP="00784E3A">
      <w:pPr>
        <w:ind w:left="567"/>
        <w:jc w:val="both"/>
        <w:rPr>
          <w:sz w:val="22"/>
        </w:rPr>
      </w:pPr>
      <w:r w:rsidRPr="008B6E07">
        <w:rPr>
          <w:sz w:val="22"/>
        </w:rPr>
        <w:t>Obliczenia zostaną wykonane wg wzoru:</w:t>
      </w:r>
    </w:p>
    <w:p w14:paraId="57E31B14" w14:textId="77777777" w:rsidR="001D72FF" w:rsidRPr="008B6E07" w:rsidRDefault="001D72FF" w:rsidP="001D72FF">
      <w:pPr>
        <w:jc w:val="both"/>
        <w:rPr>
          <w:sz w:val="8"/>
          <w:szCs w:val="10"/>
        </w:rPr>
      </w:pPr>
    </w:p>
    <w:p w14:paraId="3E92A2EF" w14:textId="77777777" w:rsidR="001D72FF" w:rsidRPr="008B6E07" w:rsidRDefault="001D72FF" w:rsidP="001D72FF">
      <w:pPr>
        <w:ind w:left="1080"/>
        <w:jc w:val="center"/>
        <w:rPr>
          <w:b/>
          <w:sz w:val="18"/>
        </w:rPr>
      </w:pPr>
      <w:r w:rsidRPr="008B6E07">
        <w:rPr>
          <w:b/>
          <w:sz w:val="18"/>
        </w:rPr>
        <w:t xml:space="preserve">C </w:t>
      </w:r>
      <w:r w:rsidRPr="008B6E07">
        <w:rPr>
          <w:b/>
          <w:sz w:val="18"/>
          <w:vertAlign w:val="subscript"/>
        </w:rPr>
        <w:t>aukcji</w:t>
      </w:r>
      <w:r w:rsidRPr="008B6E07">
        <w:rPr>
          <w:b/>
          <w:sz w:val="18"/>
        </w:rPr>
        <w:t xml:space="preserve"> = C </w:t>
      </w:r>
      <w:r w:rsidRPr="008B6E07">
        <w:rPr>
          <w:b/>
          <w:sz w:val="18"/>
          <w:vertAlign w:val="subscript"/>
        </w:rPr>
        <w:t>oferty</w:t>
      </w:r>
      <w:r w:rsidRPr="008B6E07">
        <w:rPr>
          <w:b/>
          <w:sz w:val="18"/>
        </w:rPr>
        <w:t xml:space="preserve"> – (C </w:t>
      </w:r>
      <w:r w:rsidRPr="008B6E07">
        <w:rPr>
          <w:b/>
          <w:sz w:val="18"/>
          <w:vertAlign w:val="subscript"/>
        </w:rPr>
        <w:t>oferty</w:t>
      </w:r>
      <w:r w:rsidRPr="008B6E07">
        <w:rPr>
          <w:b/>
          <w:sz w:val="18"/>
        </w:rPr>
        <w:t xml:space="preserve"> x U)</w:t>
      </w:r>
    </w:p>
    <w:p w14:paraId="1A818E68" w14:textId="77777777" w:rsidR="001D72FF" w:rsidRPr="008B6E07" w:rsidRDefault="001D72FF" w:rsidP="001D72FF">
      <w:pPr>
        <w:ind w:left="1080"/>
        <w:jc w:val="both"/>
        <w:rPr>
          <w:sz w:val="22"/>
          <w:szCs w:val="24"/>
        </w:rPr>
      </w:pPr>
      <w:r w:rsidRPr="008B6E07">
        <w:rPr>
          <w:sz w:val="22"/>
          <w:szCs w:val="24"/>
        </w:rPr>
        <w:t>gdzie:</w:t>
      </w:r>
    </w:p>
    <w:p w14:paraId="7740EE9D" w14:textId="77777777" w:rsidR="001D72FF" w:rsidRPr="008B6E07" w:rsidRDefault="001D72FF" w:rsidP="001D72FF">
      <w:pPr>
        <w:tabs>
          <w:tab w:val="left" w:pos="1800"/>
        </w:tabs>
        <w:ind w:left="1800" w:hanging="720"/>
        <w:jc w:val="both"/>
        <w:rPr>
          <w:sz w:val="22"/>
          <w:szCs w:val="24"/>
        </w:rPr>
      </w:pPr>
      <w:r w:rsidRPr="008B6E07">
        <w:rPr>
          <w:sz w:val="22"/>
          <w:szCs w:val="24"/>
        </w:rPr>
        <w:t xml:space="preserve">U – wartość wskaźnika upustu cenowego od wartości oferty </w:t>
      </w:r>
      <w:r w:rsidRPr="008B6E07">
        <w:rPr>
          <w:sz w:val="22"/>
        </w:rPr>
        <w:t>pierwotnej</w:t>
      </w:r>
      <w:r w:rsidRPr="008B6E07">
        <w:rPr>
          <w:sz w:val="22"/>
          <w:szCs w:val="24"/>
        </w:rPr>
        <w:t xml:space="preserve"> uzyskanego w wyniku akcji elektronicznej</w:t>
      </w:r>
    </w:p>
    <w:p w14:paraId="110EFE24" w14:textId="77777777" w:rsidR="001D72FF" w:rsidRPr="008B6E07" w:rsidRDefault="001D72FF" w:rsidP="001D72FF">
      <w:pPr>
        <w:tabs>
          <w:tab w:val="left" w:pos="1800"/>
        </w:tabs>
        <w:ind w:left="1080"/>
        <w:jc w:val="both"/>
        <w:rPr>
          <w:sz w:val="22"/>
          <w:szCs w:val="24"/>
        </w:rPr>
      </w:pPr>
      <w:r w:rsidRPr="008B6E07">
        <w:rPr>
          <w:sz w:val="22"/>
          <w:szCs w:val="24"/>
        </w:rPr>
        <w:t xml:space="preserve">W </w:t>
      </w:r>
      <w:r w:rsidRPr="008B6E07">
        <w:rPr>
          <w:sz w:val="22"/>
          <w:szCs w:val="24"/>
          <w:vertAlign w:val="subscript"/>
        </w:rPr>
        <w:t>oferty</w:t>
      </w:r>
      <w:r w:rsidRPr="008B6E07">
        <w:rPr>
          <w:sz w:val="22"/>
          <w:szCs w:val="24"/>
        </w:rPr>
        <w:tab/>
        <w:t xml:space="preserve">– wartość oferty </w:t>
      </w:r>
      <w:r w:rsidRPr="008B6E07">
        <w:rPr>
          <w:sz w:val="22"/>
        </w:rPr>
        <w:t>pierwotnej</w:t>
      </w:r>
    </w:p>
    <w:p w14:paraId="07385D5C" w14:textId="77777777" w:rsidR="001D72FF" w:rsidRPr="008B6E07" w:rsidRDefault="001D72FF" w:rsidP="001D72FF">
      <w:pPr>
        <w:tabs>
          <w:tab w:val="left" w:pos="1800"/>
        </w:tabs>
        <w:ind w:left="1080"/>
        <w:jc w:val="both"/>
        <w:rPr>
          <w:sz w:val="22"/>
          <w:szCs w:val="24"/>
        </w:rPr>
      </w:pPr>
      <w:r w:rsidRPr="008B6E07">
        <w:rPr>
          <w:sz w:val="22"/>
          <w:szCs w:val="24"/>
        </w:rPr>
        <w:t xml:space="preserve">W </w:t>
      </w:r>
      <w:r w:rsidRPr="008B6E07">
        <w:rPr>
          <w:sz w:val="22"/>
          <w:szCs w:val="24"/>
          <w:vertAlign w:val="subscript"/>
        </w:rPr>
        <w:t>aukcji</w:t>
      </w:r>
      <w:r w:rsidRPr="008B6E07">
        <w:rPr>
          <w:sz w:val="22"/>
          <w:szCs w:val="24"/>
        </w:rPr>
        <w:tab/>
        <w:t>– wartość oferty uzyskanej w toku aukcji elektronicznej</w:t>
      </w:r>
    </w:p>
    <w:p w14:paraId="18624154" w14:textId="77777777" w:rsidR="001D72FF" w:rsidRPr="008B6E07" w:rsidRDefault="001D72FF" w:rsidP="001D72FF">
      <w:pPr>
        <w:tabs>
          <w:tab w:val="left" w:pos="1800"/>
        </w:tabs>
        <w:ind w:left="1080"/>
        <w:jc w:val="both"/>
        <w:rPr>
          <w:sz w:val="22"/>
          <w:szCs w:val="24"/>
        </w:rPr>
      </w:pPr>
      <w:r w:rsidRPr="008B6E07">
        <w:rPr>
          <w:sz w:val="22"/>
          <w:szCs w:val="24"/>
        </w:rPr>
        <w:t xml:space="preserve">C </w:t>
      </w:r>
      <w:r w:rsidRPr="008B6E07">
        <w:rPr>
          <w:sz w:val="22"/>
          <w:szCs w:val="24"/>
          <w:vertAlign w:val="subscript"/>
        </w:rPr>
        <w:t>aukcji</w:t>
      </w:r>
      <w:r w:rsidRPr="008B6E07">
        <w:rPr>
          <w:sz w:val="22"/>
          <w:szCs w:val="24"/>
        </w:rPr>
        <w:tab/>
        <w:t>– cena jednostkowa netto przyjęta do umowy</w:t>
      </w:r>
    </w:p>
    <w:p w14:paraId="5612EC6B" w14:textId="1DA634F9" w:rsidR="006B54BD" w:rsidRPr="008B6E07" w:rsidRDefault="001D72FF" w:rsidP="00AE31A7">
      <w:pPr>
        <w:tabs>
          <w:tab w:val="left" w:pos="1800"/>
        </w:tabs>
        <w:ind w:left="1080"/>
        <w:jc w:val="both"/>
        <w:rPr>
          <w:sz w:val="22"/>
        </w:rPr>
      </w:pPr>
      <w:r w:rsidRPr="008B6E07">
        <w:rPr>
          <w:sz w:val="22"/>
          <w:szCs w:val="24"/>
        </w:rPr>
        <w:t xml:space="preserve">C </w:t>
      </w:r>
      <w:r w:rsidRPr="008B6E07">
        <w:rPr>
          <w:sz w:val="22"/>
          <w:szCs w:val="24"/>
          <w:vertAlign w:val="subscript"/>
        </w:rPr>
        <w:t>oferty</w:t>
      </w:r>
      <w:r w:rsidRPr="008B6E07">
        <w:rPr>
          <w:sz w:val="22"/>
          <w:szCs w:val="24"/>
        </w:rPr>
        <w:tab/>
        <w:t xml:space="preserve">– cena jednostkowa netto oferty </w:t>
      </w:r>
      <w:r w:rsidRPr="008B6E07">
        <w:rPr>
          <w:sz w:val="22"/>
        </w:rPr>
        <w:t>pierwotnej</w:t>
      </w:r>
    </w:p>
    <w:p w14:paraId="666B0121" w14:textId="77777777" w:rsidR="001D72FF" w:rsidRPr="008B6E07" w:rsidRDefault="001D72FF" w:rsidP="001D72FF">
      <w:pPr>
        <w:tabs>
          <w:tab w:val="left" w:pos="1800"/>
        </w:tabs>
        <w:jc w:val="both"/>
        <w:rPr>
          <w:sz w:val="8"/>
          <w:szCs w:val="10"/>
        </w:rPr>
      </w:pPr>
    </w:p>
    <w:p w14:paraId="1557005D" w14:textId="53AE1D48" w:rsidR="00784E3A" w:rsidRPr="003D48DA" w:rsidRDefault="001D72FF" w:rsidP="00851DD9">
      <w:pPr>
        <w:numPr>
          <w:ilvl w:val="3"/>
          <w:numId w:val="30"/>
        </w:numPr>
        <w:spacing w:after="120"/>
        <w:ind w:left="568" w:hanging="284"/>
        <w:jc w:val="both"/>
        <w:rPr>
          <w:sz w:val="22"/>
          <w:szCs w:val="22"/>
        </w:rPr>
      </w:pPr>
      <w:r w:rsidRPr="008B6E07">
        <w:rPr>
          <w:sz w:val="22"/>
          <w:szCs w:val="24"/>
        </w:rPr>
        <w:t xml:space="preserve">Wartością </w:t>
      </w:r>
      <w:r w:rsidR="00784E3A" w:rsidRPr="008B6E07">
        <w:rPr>
          <w:sz w:val="22"/>
          <w:szCs w:val="24"/>
        </w:rPr>
        <w:t>U</w:t>
      </w:r>
      <w:r w:rsidRPr="008B6E07">
        <w:rPr>
          <w:sz w:val="22"/>
          <w:szCs w:val="24"/>
        </w:rPr>
        <w:t xml:space="preserve">mowy netto będzie kwota jaką </w:t>
      </w:r>
      <w:r w:rsidR="00784E3A" w:rsidRPr="008B6E07">
        <w:rPr>
          <w:sz w:val="22"/>
          <w:szCs w:val="24"/>
        </w:rPr>
        <w:t>Z</w:t>
      </w:r>
      <w:r w:rsidRPr="008B6E07">
        <w:rPr>
          <w:sz w:val="22"/>
          <w:szCs w:val="24"/>
        </w:rPr>
        <w:t xml:space="preserve">amawiający zamierza przeznaczyć na realizację zamówienia w okresie obowiązywania </w:t>
      </w:r>
      <w:r w:rsidR="00DB4257" w:rsidRPr="008B6E07">
        <w:rPr>
          <w:sz w:val="22"/>
          <w:szCs w:val="24"/>
        </w:rPr>
        <w:t>U</w:t>
      </w:r>
      <w:r w:rsidRPr="008B6E07">
        <w:rPr>
          <w:sz w:val="22"/>
          <w:szCs w:val="24"/>
        </w:rPr>
        <w:t>mowy.</w:t>
      </w:r>
    </w:p>
    <w:p w14:paraId="73833EC0" w14:textId="756B726B" w:rsidR="009342C7" w:rsidRPr="008B6E07" w:rsidRDefault="009342C7" w:rsidP="00851DD9">
      <w:pPr>
        <w:pStyle w:val="Akapitzlist"/>
        <w:keepNext/>
        <w:numPr>
          <w:ilvl w:val="0"/>
          <w:numId w:val="49"/>
        </w:numPr>
        <w:tabs>
          <w:tab w:val="left" w:pos="720"/>
        </w:tabs>
        <w:snapToGrid w:val="0"/>
        <w:jc w:val="both"/>
        <w:outlineLvl w:val="1"/>
        <w:rPr>
          <w:sz w:val="22"/>
          <w:szCs w:val="22"/>
        </w:rPr>
      </w:pPr>
      <w:bookmarkStart w:id="50" w:name="_Hlk108341338"/>
      <w:bookmarkStart w:id="51" w:name="_Toc216787921"/>
      <w:bookmarkEnd w:id="48"/>
      <w:r w:rsidRPr="008B6E07">
        <w:rPr>
          <w:b/>
          <w:bCs/>
          <w:szCs w:val="28"/>
        </w:rPr>
        <w:lastRenderedPageBreak/>
        <w:t>Kolejność podejmowania czynności przez Zamawiającego</w:t>
      </w:r>
      <w:bookmarkEnd w:id="51"/>
    </w:p>
    <w:p w14:paraId="1C94949E" w14:textId="64153738" w:rsidR="009342C7" w:rsidRPr="008B6E07" w:rsidRDefault="009342C7" w:rsidP="00851DD9">
      <w:pPr>
        <w:pStyle w:val="Akapitzlist"/>
        <w:numPr>
          <w:ilvl w:val="0"/>
          <w:numId w:val="64"/>
        </w:numPr>
        <w:ind w:left="426" w:hanging="284"/>
        <w:jc w:val="both"/>
        <w:rPr>
          <w:bCs/>
          <w:strike/>
          <w:color w:val="000000" w:themeColor="text1"/>
          <w:sz w:val="22"/>
          <w:szCs w:val="22"/>
        </w:rPr>
      </w:pPr>
      <w:r w:rsidRPr="008B6E07">
        <w:rPr>
          <w:bCs/>
          <w:sz w:val="22"/>
          <w:szCs w:val="22"/>
        </w:rPr>
        <w:t xml:space="preserve">Po złożeniu ofert i przeprowadzeniu aukcji elektronicznej </w:t>
      </w:r>
      <w:r w:rsidRPr="008B6E07">
        <w:rPr>
          <w:bCs/>
          <w:color w:val="000000" w:themeColor="text1"/>
          <w:sz w:val="22"/>
          <w:szCs w:val="22"/>
        </w:rPr>
        <w:t xml:space="preserve">Zamawiający dokona badania i oceny ofert, </w:t>
      </w:r>
      <w:r w:rsidRPr="008B6E07">
        <w:rPr>
          <w:bCs/>
          <w:color w:val="000000" w:themeColor="text1"/>
          <w:sz w:val="22"/>
          <w:szCs w:val="22"/>
        </w:rPr>
        <w:br/>
        <w:t xml:space="preserve">w tym poprawy omyłek zgodnie z </w:t>
      </w:r>
      <w:r w:rsidRPr="008B6E07">
        <w:rPr>
          <w:bCs/>
          <w:iCs/>
          <w:color w:val="000000" w:themeColor="text1"/>
          <w:sz w:val="22"/>
          <w:szCs w:val="22"/>
        </w:rPr>
        <w:t>§ 39 ust. 9 Regulaminu.</w:t>
      </w:r>
    </w:p>
    <w:p w14:paraId="04DD3857" w14:textId="42BDAF22" w:rsidR="00784E3A" w:rsidRPr="003D48DA" w:rsidRDefault="009342C7" w:rsidP="00851DD9">
      <w:pPr>
        <w:pStyle w:val="Ustp"/>
        <w:numPr>
          <w:ilvl w:val="0"/>
          <w:numId w:val="64"/>
        </w:numPr>
        <w:spacing w:before="0" w:after="120" w:line="240" w:lineRule="auto"/>
        <w:ind w:left="426" w:hanging="284"/>
        <w:rPr>
          <w:color w:val="000000" w:themeColor="text1"/>
          <w:sz w:val="22"/>
          <w:szCs w:val="22"/>
        </w:rPr>
      </w:pPr>
      <w:r w:rsidRPr="008B6E07">
        <w:rPr>
          <w:bCs/>
          <w:color w:val="000000" w:themeColor="text1"/>
          <w:sz w:val="22"/>
          <w:szCs w:val="22"/>
        </w:rPr>
        <w:t xml:space="preserve">Zamawiający zgodnie z </w:t>
      </w:r>
      <w:r w:rsidRPr="008B6E07">
        <w:rPr>
          <w:color w:val="000000" w:themeColor="text1"/>
          <w:sz w:val="22"/>
          <w:szCs w:val="22"/>
        </w:rPr>
        <w:t xml:space="preserve"> </w:t>
      </w:r>
      <w:r w:rsidRPr="008B6E07">
        <w:rPr>
          <w:bCs/>
          <w:iCs/>
          <w:color w:val="000000" w:themeColor="text1"/>
          <w:sz w:val="22"/>
          <w:szCs w:val="22"/>
        </w:rPr>
        <w:t xml:space="preserve">§ 39 ust. 1 Regulaminu, </w:t>
      </w:r>
      <w:r w:rsidRPr="008B6E07">
        <w:rPr>
          <w:bCs/>
          <w:color w:val="000000" w:themeColor="text1"/>
          <w:sz w:val="22"/>
          <w:szCs w:val="22"/>
          <w:u w:val="single"/>
        </w:rPr>
        <w:t xml:space="preserve">wezwie Wykonawcę, który złożył najkorzystniejszą ofertę </w:t>
      </w:r>
      <w:r w:rsidRPr="008B6E07">
        <w:rPr>
          <w:bCs/>
          <w:color w:val="000000" w:themeColor="text1"/>
          <w:sz w:val="22"/>
          <w:szCs w:val="22"/>
        </w:rPr>
        <w:t xml:space="preserve">do przedstawienia podmiotowych i przedmiotowych środków dowodowych oraz wymaganych oświadczeń i dokumentów, o których mowa w części IX SWZ, </w:t>
      </w:r>
      <w:r w:rsidRPr="008B6E07">
        <w:rPr>
          <w:color w:val="000000" w:themeColor="text1"/>
          <w:sz w:val="22"/>
          <w:szCs w:val="22"/>
        </w:rPr>
        <w:t>chyba, że pomimo ich złożenia konieczne byłoby unieważnienie postępowania lub odrzucenie oferty.</w:t>
      </w:r>
    </w:p>
    <w:p w14:paraId="491BBFB9" w14:textId="3611758C" w:rsidR="00EB49F7" w:rsidRPr="008B6E07" w:rsidRDefault="00EB49F7" w:rsidP="00851DD9">
      <w:pPr>
        <w:pStyle w:val="Akapitzlist"/>
        <w:keepNext/>
        <w:numPr>
          <w:ilvl w:val="0"/>
          <w:numId w:val="49"/>
        </w:numPr>
        <w:tabs>
          <w:tab w:val="left" w:pos="720"/>
        </w:tabs>
        <w:snapToGrid w:val="0"/>
        <w:jc w:val="both"/>
        <w:outlineLvl w:val="1"/>
        <w:rPr>
          <w:sz w:val="22"/>
          <w:szCs w:val="22"/>
        </w:rPr>
      </w:pPr>
      <w:bookmarkStart w:id="52" w:name="_Toc216787922"/>
      <w:r w:rsidRPr="008B6E07">
        <w:rPr>
          <w:b/>
          <w:bCs/>
          <w:szCs w:val="28"/>
        </w:rPr>
        <w:t>Zabezpieczenie należytego wykonywania umowy</w:t>
      </w:r>
      <w:bookmarkEnd w:id="52"/>
    </w:p>
    <w:p w14:paraId="770CFE1E" w14:textId="5563F456" w:rsidR="00784E3A" w:rsidRPr="003D48DA" w:rsidRDefault="00EB49F7" w:rsidP="003D48DA">
      <w:pPr>
        <w:pStyle w:val="Akapitzlist"/>
        <w:spacing w:after="120"/>
        <w:ind w:left="357"/>
        <w:jc w:val="both"/>
        <w:rPr>
          <w:bCs/>
          <w:sz w:val="22"/>
          <w:szCs w:val="22"/>
        </w:rPr>
      </w:pPr>
      <w:r w:rsidRPr="008B6E07">
        <w:rPr>
          <w:bCs/>
          <w:sz w:val="22"/>
          <w:szCs w:val="22"/>
        </w:rPr>
        <w:t>Zamawiający nie wymaga wniesienia zabezpieczenia należytego wykonania umowy</w:t>
      </w:r>
      <w:r w:rsidR="00784E3A" w:rsidRPr="008B6E07">
        <w:rPr>
          <w:bCs/>
          <w:sz w:val="22"/>
          <w:szCs w:val="22"/>
        </w:rPr>
        <w:t>.</w:t>
      </w:r>
    </w:p>
    <w:p w14:paraId="6E30D5BC" w14:textId="252A2624" w:rsidR="00EB49F7" w:rsidRPr="008B6E07" w:rsidRDefault="00EB49F7" w:rsidP="00851DD9">
      <w:pPr>
        <w:pStyle w:val="Akapitzlist"/>
        <w:keepNext/>
        <w:numPr>
          <w:ilvl w:val="0"/>
          <w:numId w:val="49"/>
        </w:numPr>
        <w:tabs>
          <w:tab w:val="left" w:pos="720"/>
        </w:tabs>
        <w:snapToGrid w:val="0"/>
        <w:jc w:val="both"/>
        <w:outlineLvl w:val="1"/>
        <w:rPr>
          <w:b/>
          <w:bCs/>
          <w:color w:val="FF0000"/>
        </w:rPr>
      </w:pPr>
      <w:bookmarkStart w:id="53" w:name="_Toc106095856"/>
      <w:bookmarkStart w:id="54" w:name="_Toc106096400"/>
      <w:bookmarkStart w:id="55" w:name="_Toc107402504"/>
      <w:bookmarkStart w:id="56" w:name="_Toc216787923"/>
      <w:r w:rsidRPr="008B6E07">
        <w:rPr>
          <w:b/>
          <w:bCs/>
        </w:rPr>
        <w:t>Istotne postanowienia umowy</w:t>
      </w:r>
      <w:bookmarkEnd w:id="53"/>
      <w:bookmarkEnd w:id="54"/>
      <w:bookmarkEnd w:id="55"/>
      <w:bookmarkEnd w:id="56"/>
    </w:p>
    <w:p w14:paraId="2C25A606" w14:textId="75BEB8D0" w:rsidR="00431179" w:rsidRPr="008B6E07" w:rsidRDefault="00431179" w:rsidP="00851DD9">
      <w:pPr>
        <w:pStyle w:val="Akapitzlist"/>
        <w:numPr>
          <w:ilvl w:val="0"/>
          <w:numId w:val="65"/>
        </w:numPr>
        <w:ind w:left="426" w:hanging="284"/>
        <w:jc w:val="both"/>
        <w:rPr>
          <w:sz w:val="22"/>
          <w:szCs w:val="22"/>
        </w:rPr>
      </w:pPr>
      <w:r w:rsidRPr="008B6E07">
        <w:rPr>
          <w:b/>
          <w:bCs/>
          <w:sz w:val="22"/>
          <w:szCs w:val="22"/>
        </w:rPr>
        <w:t xml:space="preserve">Załącznik nr </w:t>
      </w:r>
      <w:r w:rsidR="00E247EB" w:rsidRPr="008B6E07">
        <w:rPr>
          <w:b/>
          <w:bCs/>
          <w:sz w:val="22"/>
          <w:szCs w:val="22"/>
        </w:rPr>
        <w:t>14</w:t>
      </w:r>
      <w:r w:rsidRPr="008B6E07">
        <w:rPr>
          <w:b/>
          <w:bCs/>
          <w:sz w:val="22"/>
          <w:szCs w:val="22"/>
        </w:rPr>
        <w:t xml:space="preserve"> do SWZ</w:t>
      </w:r>
      <w:r w:rsidRPr="008B6E07">
        <w:rPr>
          <w:sz w:val="22"/>
          <w:szCs w:val="22"/>
        </w:rPr>
        <w:t xml:space="preserve"> zawiera projektowane postanowienia, które zostaną wprowadzone do </w:t>
      </w:r>
      <w:r w:rsidR="00AC6B00" w:rsidRPr="008B6E07">
        <w:rPr>
          <w:sz w:val="22"/>
          <w:szCs w:val="22"/>
        </w:rPr>
        <w:t>U</w:t>
      </w:r>
      <w:r w:rsidRPr="008B6E07">
        <w:rPr>
          <w:sz w:val="22"/>
          <w:szCs w:val="22"/>
        </w:rPr>
        <w:t>mowy w sprawie udzielenia zamówienia.</w:t>
      </w:r>
    </w:p>
    <w:p w14:paraId="0D70467C" w14:textId="017A0739" w:rsidR="00784E3A" w:rsidRPr="003D48DA" w:rsidRDefault="00431179" w:rsidP="00851DD9">
      <w:pPr>
        <w:pStyle w:val="Akapitzlist"/>
        <w:numPr>
          <w:ilvl w:val="0"/>
          <w:numId w:val="65"/>
        </w:numPr>
        <w:spacing w:after="120"/>
        <w:ind w:left="426" w:hanging="284"/>
        <w:jc w:val="both"/>
        <w:rPr>
          <w:sz w:val="22"/>
          <w:szCs w:val="22"/>
        </w:rPr>
      </w:pPr>
      <w:bookmarkStart w:id="57" w:name="_Hlk106044996"/>
      <w:r w:rsidRPr="008B6E07">
        <w:rPr>
          <w:sz w:val="22"/>
          <w:szCs w:val="22"/>
        </w:rPr>
        <w:t>Postanowienia, które wprowadzone zostaną do</w:t>
      </w:r>
      <w:r w:rsidR="00DB4257" w:rsidRPr="008B6E07">
        <w:rPr>
          <w:sz w:val="22"/>
          <w:szCs w:val="22"/>
        </w:rPr>
        <w:t xml:space="preserve"> </w:t>
      </w:r>
      <w:r w:rsidR="00AC6B00" w:rsidRPr="008B6E07">
        <w:rPr>
          <w:sz w:val="22"/>
          <w:szCs w:val="22"/>
        </w:rPr>
        <w:t>U</w:t>
      </w:r>
      <w:r w:rsidRPr="008B6E07">
        <w:rPr>
          <w:sz w:val="22"/>
          <w:szCs w:val="22"/>
        </w:rPr>
        <w:t xml:space="preserve">mowy, zawierają informacje w sprawie ochrony osób fizycznych w związku z przetwarzaniem danych osobowych i w sprawie swobodnego przepływu takich danych zgodnie z Rozporządzeniem Parlamentu Europejskiego i Rady z dnia 27 kwietnia 2016 r. </w:t>
      </w:r>
      <w:r w:rsidRPr="008B6E07">
        <w:rPr>
          <w:sz w:val="22"/>
          <w:szCs w:val="22"/>
        </w:rPr>
        <w:br/>
        <w:t xml:space="preserve">w sprawie ochrony osób fizycznych w związku z przetwarzaniem danych osobowych i w sprawie swobodnego przepływu takich danych oraz uchylenia dyrektywy 95/46/WE (ogólne rozporządzenie </w:t>
      </w:r>
      <w:r w:rsidRPr="008B6E07">
        <w:rPr>
          <w:sz w:val="22"/>
          <w:szCs w:val="22"/>
        </w:rPr>
        <w:br/>
        <w:t>o ochronie danych osobowych) (Dz. Urz. UE L.2016.119.1 z dnia 4 maja 2016 roku).</w:t>
      </w:r>
    </w:p>
    <w:p w14:paraId="187927BA" w14:textId="41826091" w:rsidR="00431179" w:rsidRPr="008B6E07" w:rsidRDefault="00431179" w:rsidP="00851DD9">
      <w:pPr>
        <w:pStyle w:val="Akapitzlist"/>
        <w:keepNext/>
        <w:numPr>
          <w:ilvl w:val="0"/>
          <w:numId w:val="49"/>
        </w:numPr>
        <w:tabs>
          <w:tab w:val="left" w:pos="720"/>
        </w:tabs>
        <w:snapToGrid w:val="0"/>
        <w:jc w:val="both"/>
        <w:outlineLvl w:val="1"/>
        <w:rPr>
          <w:b/>
          <w:bCs/>
          <w:color w:val="FF0000"/>
        </w:rPr>
      </w:pPr>
      <w:bookmarkStart w:id="58" w:name="_Toc216787924"/>
      <w:r w:rsidRPr="008B6E07">
        <w:rPr>
          <w:b/>
          <w:bCs/>
        </w:rPr>
        <w:t>Formalności, jakich należy dopełnić przed zawarciem umowy</w:t>
      </w:r>
      <w:bookmarkEnd w:id="58"/>
    </w:p>
    <w:p w14:paraId="08F7FDA1" w14:textId="149818FD" w:rsidR="00784E3A" w:rsidRPr="008B6E07" w:rsidRDefault="00431179" w:rsidP="00AE31A7">
      <w:pPr>
        <w:pStyle w:val="Akapitzlist"/>
        <w:spacing w:after="120"/>
        <w:ind w:left="357"/>
        <w:jc w:val="both"/>
        <w:rPr>
          <w:sz w:val="22"/>
          <w:szCs w:val="22"/>
        </w:rPr>
      </w:pPr>
      <w:r w:rsidRPr="008B6E07">
        <w:rPr>
          <w:sz w:val="22"/>
          <w:szCs w:val="22"/>
        </w:rPr>
        <w:t xml:space="preserve">Zamawiający nie wymaga szczególnych formalności przed zawarciem </w:t>
      </w:r>
      <w:r w:rsidR="00784E3A" w:rsidRPr="008B6E07">
        <w:rPr>
          <w:sz w:val="22"/>
          <w:szCs w:val="22"/>
        </w:rPr>
        <w:t>U</w:t>
      </w:r>
      <w:r w:rsidRPr="008B6E07">
        <w:rPr>
          <w:sz w:val="22"/>
          <w:szCs w:val="22"/>
        </w:rPr>
        <w:t>mowy.</w:t>
      </w:r>
    </w:p>
    <w:p w14:paraId="56953B9B" w14:textId="734E94FD" w:rsidR="00431179" w:rsidRPr="008B6E07" w:rsidRDefault="00431179" w:rsidP="00851DD9">
      <w:pPr>
        <w:pStyle w:val="Akapitzlist"/>
        <w:keepNext/>
        <w:numPr>
          <w:ilvl w:val="0"/>
          <w:numId w:val="49"/>
        </w:numPr>
        <w:tabs>
          <w:tab w:val="left" w:pos="720"/>
        </w:tabs>
        <w:snapToGrid w:val="0"/>
        <w:jc w:val="both"/>
        <w:outlineLvl w:val="1"/>
        <w:rPr>
          <w:b/>
          <w:bCs/>
        </w:rPr>
      </w:pPr>
      <w:bookmarkStart w:id="59" w:name="_Toc106095858"/>
      <w:bookmarkStart w:id="60" w:name="_Toc106096402"/>
      <w:bookmarkStart w:id="61" w:name="_Toc107402506"/>
      <w:bookmarkStart w:id="62" w:name="_Toc216787925"/>
      <w:bookmarkEnd w:id="57"/>
      <w:r w:rsidRPr="008B6E07">
        <w:rPr>
          <w:b/>
          <w:bCs/>
        </w:rPr>
        <w:t>Pouczenie o środkach ochrony prawnej</w:t>
      </w:r>
      <w:bookmarkEnd w:id="59"/>
      <w:bookmarkEnd w:id="60"/>
      <w:bookmarkEnd w:id="61"/>
      <w:bookmarkEnd w:id="62"/>
    </w:p>
    <w:p w14:paraId="774D7C82" w14:textId="4B2AF42E" w:rsidR="00AA3A36" w:rsidRDefault="00431179" w:rsidP="00AA3A36">
      <w:pPr>
        <w:pStyle w:val="Akapitzlist"/>
        <w:ind w:left="360"/>
        <w:jc w:val="both"/>
        <w:rPr>
          <w:sz w:val="22"/>
          <w:szCs w:val="22"/>
        </w:rPr>
      </w:pPr>
      <w:r w:rsidRPr="008B6E07">
        <w:rPr>
          <w:sz w:val="22"/>
          <w:szCs w:val="22"/>
        </w:rPr>
        <w:t>W toku postępowania o udzielenie zamówienia Wykonawcom przysługują środki ochrony prawnej zgodnie z §47 Regulaminu.</w:t>
      </w:r>
      <w:bookmarkEnd w:id="50"/>
    </w:p>
    <w:p w14:paraId="248FB5F0" w14:textId="77777777" w:rsidR="003D560C" w:rsidRDefault="003D560C" w:rsidP="00AA3A36">
      <w:pPr>
        <w:pStyle w:val="Akapitzlist"/>
        <w:ind w:left="360"/>
        <w:jc w:val="both"/>
        <w:rPr>
          <w:sz w:val="22"/>
          <w:szCs w:val="22"/>
        </w:rPr>
      </w:pPr>
    </w:p>
    <w:p w14:paraId="11D318E7" w14:textId="77777777" w:rsidR="003D560C" w:rsidRDefault="003D560C" w:rsidP="00AA3A36">
      <w:pPr>
        <w:pStyle w:val="Akapitzlist"/>
        <w:ind w:left="360"/>
        <w:jc w:val="both"/>
        <w:rPr>
          <w:sz w:val="22"/>
          <w:szCs w:val="22"/>
        </w:rPr>
      </w:pPr>
    </w:p>
    <w:p w14:paraId="21252DE7" w14:textId="77777777" w:rsidR="003D560C" w:rsidRDefault="003D560C" w:rsidP="00AA3A36">
      <w:pPr>
        <w:pStyle w:val="Akapitzlist"/>
        <w:ind w:left="360"/>
        <w:jc w:val="both"/>
        <w:rPr>
          <w:sz w:val="22"/>
          <w:szCs w:val="22"/>
        </w:rPr>
      </w:pPr>
    </w:p>
    <w:p w14:paraId="14E3C8DE" w14:textId="77777777" w:rsidR="003D560C" w:rsidRDefault="003D560C" w:rsidP="00AA3A36">
      <w:pPr>
        <w:pStyle w:val="Akapitzlist"/>
        <w:ind w:left="360"/>
        <w:jc w:val="both"/>
        <w:rPr>
          <w:sz w:val="22"/>
          <w:szCs w:val="22"/>
        </w:rPr>
      </w:pPr>
    </w:p>
    <w:p w14:paraId="7F1B8E6C" w14:textId="77777777" w:rsidR="003D560C" w:rsidRDefault="003D560C" w:rsidP="00AA3A36">
      <w:pPr>
        <w:pStyle w:val="Akapitzlist"/>
        <w:ind w:left="360"/>
        <w:jc w:val="both"/>
        <w:rPr>
          <w:sz w:val="22"/>
          <w:szCs w:val="22"/>
        </w:rPr>
      </w:pPr>
    </w:p>
    <w:p w14:paraId="1DFB11B5" w14:textId="77777777" w:rsidR="003D560C" w:rsidRDefault="003D560C" w:rsidP="00AA3A36">
      <w:pPr>
        <w:pStyle w:val="Akapitzlist"/>
        <w:ind w:left="360"/>
        <w:jc w:val="both"/>
        <w:rPr>
          <w:sz w:val="22"/>
          <w:szCs w:val="22"/>
        </w:rPr>
      </w:pPr>
    </w:p>
    <w:p w14:paraId="2D8F1A4D" w14:textId="77777777" w:rsidR="003D560C" w:rsidRDefault="003D560C" w:rsidP="00AA3A36">
      <w:pPr>
        <w:pStyle w:val="Akapitzlist"/>
        <w:ind w:left="360"/>
        <w:jc w:val="both"/>
        <w:rPr>
          <w:sz w:val="22"/>
          <w:szCs w:val="22"/>
        </w:rPr>
      </w:pPr>
    </w:p>
    <w:p w14:paraId="074CEC53" w14:textId="77777777" w:rsidR="003D560C" w:rsidRDefault="003D560C" w:rsidP="00AA3A36">
      <w:pPr>
        <w:pStyle w:val="Akapitzlist"/>
        <w:ind w:left="360"/>
        <w:jc w:val="both"/>
        <w:rPr>
          <w:sz w:val="22"/>
          <w:szCs w:val="22"/>
        </w:rPr>
      </w:pPr>
    </w:p>
    <w:p w14:paraId="7DC5221C" w14:textId="77777777" w:rsidR="003D560C" w:rsidRDefault="003D560C" w:rsidP="00AA3A36">
      <w:pPr>
        <w:pStyle w:val="Akapitzlist"/>
        <w:ind w:left="360"/>
        <w:jc w:val="both"/>
        <w:rPr>
          <w:sz w:val="22"/>
          <w:szCs w:val="22"/>
        </w:rPr>
      </w:pPr>
    </w:p>
    <w:p w14:paraId="79648112" w14:textId="77777777" w:rsidR="003D560C" w:rsidRDefault="003D560C" w:rsidP="00AA3A36">
      <w:pPr>
        <w:pStyle w:val="Akapitzlist"/>
        <w:ind w:left="360"/>
        <w:jc w:val="both"/>
        <w:rPr>
          <w:sz w:val="22"/>
          <w:szCs w:val="22"/>
        </w:rPr>
      </w:pPr>
    </w:p>
    <w:p w14:paraId="41539767" w14:textId="77777777" w:rsidR="001402AD" w:rsidRDefault="001402AD" w:rsidP="00AA3A36">
      <w:pPr>
        <w:pStyle w:val="Akapitzlist"/>
        <w:ind w:left="360"/>
        <w:jc w:val="both"/>
        <w:rPr>
          <w:sz w:val="22"/>
          <w:szCs w:val="22"/>
        </w:rPr>
      </w:pPr>
    </w:p>
    <w:p w14:paraId="32979BDF" w14:textId="77777777" w:rsidR="001402AD" w:rsidRDefault="001402AD" w:rsidP="00AA3A36">
      <w:pPr>
        <w:pStyle w:val="Akapitzlist"/>
        <w:ind w:left="360"/>
        <w:jc w:val="both"/>
        <w:rPr>
          <w:sz w:val="22"/>
          <w:szCs w:val="22"/>
        </w:rPr>
      </w:pPr>
    </w:p>
    <w:p w14:paraId="25032E81" w14:textId="77777777" w:rsidR="001402AD" w:rsidRDefault="001402AD" w:rsidP="00AA3A36">
      <w:pPr>
        <w:pStyle w:val="Akapitzlist"/>
        <w:ind w:left="360"/>
        <w:jc w:val="both"/>
        <w:rPr>
          <w:sz w:val="22"/>
          <w:szCs w:val="22"/>
        </w:rPr>
      </w:pPr>
    </w:p>
    <w:p w14:paraId="718FDF35" w14:textId="77777777" w:rsidR="001402AD" w:rsidRDefault="001402AD" w:rsidP="00AA3A36">
      <w:pPr>
        <w:pStyle w:val="Akapitzlist"/>
        <w:ind w:left="360"/>
        <w:jc w:val="both"/>
        <w:rPr>
          <w:sz w:val="22"/>
          <w:szCs w:val="22"/>
        </w:rPr>
      </w:pPr>
    </w:p>
    <w:p w14:paraId="4BE5EE9E" w14:textId="77777777" w:rsidR="001402AD" w:rsidRDefault="001402AD" w:rsidP="00AA3A36">
      <w:pPr>
        <w:pStyle w:val="Akapitzlist"/>
        <w:ind w:left="360"/>
        <w:jc w:val="both"/>
        <w:rPr>
          <w:sz w:val="22"/>
          <w:szCs w:val="22"/>
        </w:rPr>
      </w:pPr>
    </w:p>
    <w:p w14:paraId="4F9FA7F1" w14:textId="77777777" w:rsidR="001402AD" w:rsidRDefault="001402AD" w:rsidP="00AA3A36">
      <w:pPr>
        <w:pStyle w:val="Akapitzlist"/>
        <w:ind w:left="360"/>
        <w:jc w:val="both"/>
        <w:rPr>
          <w:sz w:val="22"/>
          <w:szCs w:val="22"/>
        </w:rPr>
      </w:pPr>
    </w:p>
    <w:p w14:paraId="3C0F49AF" w14:textId="77777777" w:rsidR="001402AD" w:rsidRDefault="001402AD" w:rsidP="00AA3A36">
      <w:pPr>
        <w:pStyle w:val="Akapitzlist"/>
        <w:ind w:left="360"/>
        <w:jc w:val="both"/>
        <w:rPr>
          <w:sz w:val="22"/>
          <w:szCs w:val="22"/>
        </w:rPr>
      </w:pPr>
    </w:p>
    <w:p w14:paraId="297C74EB" w14:textId="77777777" w:rsidR="001402AD" w:rsidRDefault="001402AD" w:rsidP="00AA3A36">
      <w:pPr>
        <w:pStyle w:val="Akapitzlist"/>
        <w:ind w:left="360"/>
        <w:jc w:val="both"/>
        <w:rPr>
          <w:sz w:val="22"/>
          <w:szCs w:val="22"/>
        </w:rPr>
      </w:pPr>
    </w:p>
    <w:p w14:paraId="1D6C55CD" w14:textId="77777777" w:rsidR="001402AD" w:rsidRDefault="001402AD" w:rsidP="00AA3A36">
      <w:pPr>
        <w:pStyle w:val="Akapitzlist"/>
        <w:ind w:left="360"/>
        <w:jc w:val="both"/>
        <w:rPr>
          <w:sz w:val="22"/>
          <w:szCs w:val="22"/>
        </w:rPr>
      </w:pPr>
    </w:p>
    <w:p w14:paraId="6ED0939B" w14:textId="77777777" w:rsidR="001402AD" w:rsidRDefault="001402AD" w:rsidP="00AA3A36">
      <w:pPr>
        <w:pStyle w:val="Akapitzlist"/>
        <w:ind w:left="360"/>
        <w:jc w:val="both"/>
        <w:rPr>
          <w:sz w:val="22"/>
          <w:szCs w:val="22"/>
        </w:rPr>
      </w:pPr>
    </w:p>
    <w:p w14:paraId="020D9D7A" w14:textId="77777777" w:rsidR="001402AD" w:rsidRDefault="001402AD" w:rsidP="00AA3A36">
      <w:pPr>
        <w:pStyle w:val="Akapitzlist"/>
        <w:ind w:left="360"/>
        <w:jc w:val="both"/>
        <w:rPr>
          <w:sz w:val="22"/>
          <w:szCs w:val="22"/>
        </w:rPr>
      </w:pPr>
    </w:p>
    <w:p w14:paraId="5C6FEA76" w14:textId="77777777" w:rsidR="001402AD" w:rsidRDefault="001402AD" w:rsidP="00AA3A36">
      <w:pPr>
        <w:pStyle w:val="Akapitzlist"/>
        <w:ind w:left="360"/>
        <w:jc w:val="both"/>
        <w:rPr>
          <w:sz w:val="22"/>
          <w:szCs w:val="22"/>
        </w:rPr>
      </w:pPr>
    </w:p>
    <w:p w14:paraId="4A1270C4" w14:textId="77777777" w:rsidR="001402AD" w:rsidRDefault="001402AD" w:rsidP="00AA3A36">
      <w:pPr>
        <w:pStyle w:val="Akapitzlist"/>
        <w:ind w:left="360"/>
        <w:jc w:val="both"/>
        <w:rPr>
          <w:sz w:val="22"/>
          <w:szCs w:val="22"/>
        </w:rPr>
      </w:pPr>
    </w:p>
    <w:p w14:paraId="142A4F7B" w14:textId="77777777" w:rsidR="001402AD" w:rsidRDefault="001402AD" w:rsidP="00AA3A36">
      <w:pPr>
        <w:pStyle w:val="Akapitzlist"/>
        <w:ind w:left="360"/>
        <w:jc w:val="both"/>
        <w:rPr>
          <w:sz w:val="22"/>
          <w:szCs w:val="22"/>
        </w:rPr>
      </w:pPr>
    </w:p>
    <w:p w14:paraId="17275580" w14:textId="77777777" w:rsidR="001402AD" w:rsidRDefault="001402AD" w:rsidP="00AA3A36">
      <w:pPr>
        <w:pStyle w:val="Akapitzlist"/>
        <w:ind w:left="360"/>
        <w:jc w:val="both"/>
        <w:rPr>
          <w:sz w:val="22"/>
          <w:szCs w:val="22"/>
        </w:rPr>
      </w:pPr>
    </w:p>
    <w:p w14:paraId="555C70A5" w14:textId="77777777" w:rsidR="001402AD" w:rsidRDefault="001402AD" w:rsidP="00AA3A36">
      <w:pPr>
        <w:pStyle w:val="Akapitzlist"/>
        <w:ind w:left="360"/>
        <w:jc w:val="both"/>
        <w:rPr>
          <w:sz w:val="22"/>
          <w:szCs w:val="22"/>
        </w:rPr>
      </w:pPr>
    </w:p>
    <w:p w14:paraId="60D89677" w14:textId="77777777" w:rsidR="001402AD" w:rsidRDefault="001402AD" w:rsidP="00AA3A36">
      <w:pPr>
        <w:pStyle w:val="Akapitzlist"/>
        <w:ind w:left="360"/>
        <w:jc w:val="both"/>
        <w:rPr>
          <w:sz w:val="22"/>
          <w:szCs w:val="22"/>
        </w:rPr>
      </w:pPr>
    </w:p>
    <w:p w14:paraId="5DC71F8A" w14:textId="77777777" w:rsidR="001402AD" w:rsidRDefault="001402AD" w:rsidP="00AA3A36">
      <w:pPr>
        <w:pStyle w:val="Akapitzlist"/>
        <w:ind w:left="360"/>
        <w:jc w:val="both"/>
        <w:rPr>
          <w:sz w:val="22"/>
          <w:szCs w:val="22"/>
        </w:rPr>
      </w:pPr>
    </w:p>
    <w:p w14:paraId="3431894E" w14:textId="77777777" w:rsidR="001402AD" w:rsidRDefault="001402AD" w:rsidP="00AA3A36">
      <w:pPr>
        <w:pStyle w:val="Akapitzlist"/>
        <w:ind w:left="360"/>
        <w:jc w:val="both"/>
        <w:rPr>
          <w:sz w:val="22"/>
          <w:szCs w:val="22"/>
        </w:rPr>
      </w:pPr>
    </w:p>
    <w:p w14:paraId="5767325A" w14:textId="77777777" w:rsidR="001402AD" w:rsidRDefault="001402AD" w:rsidP="00AA3A36">
      <w:pPr>
        <w:pStyle w:val="Akapitzlist"/>
        <w:ind w:left="360"/>
        <w:jc w:val="both"/>
        <w:rPr>
          <w:sz w:val="22"/>
          <w:szCs w:val="22"/>
        </w:rPr>
      </w:pPr>
    </w:p>
    <w:p w14:paraId="7C274543" w14:textId="77777777" w:rsidR="001402AD" w:rsidRDefault="001402AD" w:rsidP="00AA3A36">
      <w:pPr>
        <w:pStyle w:val="Akapitzlist"/>
        <w:ind w:left="360"/>
        <w:jc w:val="both"/>
        <w:rPr>
          <w:sz w:val="22"/>
          <w:szCs w:val="22"/>
        </w:rPr>
      </w:pPr>
    </w:p>
    <w:p w14:paraId="5315A5FB" w14:textId="77777777" w:rsidR="001402AD" w:rsidRDefault="001402AD" w:rsidP="00AA3A36">
      <w:pPr>
        <w:pStyle w:val="Akapitzlist"/>
        <w:ind w:left="360"/>
        <w:jc w:val="both"/>
        <w:rPr>
          <w:sz w:val="22"/>
          <w:szCs w:val="22"/>
        </w:rPr>
      </w:pPr>
    </w:p>
    <w:p w14:paraId="5F95965E" w14:textId="630F3767" w:rsidR="008C4032" w:rsidRPr="00472A8E" w:rsidRDefault="008C4032" w:rsidP="002667A5">
      <w:pPr>
        <w:jc w:val="right"/>
        <w:outlineLvl w:val="1"/>
        <w:rPr>
          <w:b/>
          <w:sz w:val="22"/>
          <w:szCs w:val="22"/>
        </w:rPr>
      </w:pPr>
      <w:bookmarkStart w:id="63" w:name="_Toc216787926"/>
      <w:r w:rsidRPr="00B41BF7">
        <w:rPr>
          <w:b/>
          <w:bCs/>
          <w:sz w:val="24"/>
          <w:szCs w:val="28"/>
        </w:rPr>
        <w:t>Załącznik nr 1</w:t>
      </w:r>
      <w:r w:rsidR="003C50D0" w:rsidRPr="00B41BF7">
        <w:rPr>
          <w:b/>
          <w:bCs/>
          <w:sz w:val="24"/>
          <w:szCs w:val="28"/>
        </w:rPr>
        <w:t xml:space="preserve"> do </w:t>
      </w:r>
      <w:r w:rsidR="00B60CDC" w:rsidRPr="00B41BF7">
        <w:rPr>
          <w:b/>
          <w:bCs/>
          <w:sz w:val="24"/>
          <w:szCs w:val="28"/>
        </w:rPr>
        <w:t>SWZ</w:t>
      </w:r>
      <w:r w:rsidR="00334125" w:rsidRPr="00334125">
        <w:rPr>
          <w:b/>
          <w:bCs/>
          <w:sz w:val="24"/>
          <w:szCs w:val="28"/>
        </w:rPr>
        <w:t>. Szczegółowy opis przedmiotu zamówienia - SOPZ</w:t>
      </w:r>
      <w:bookmarkEnd w:id="63"/>
    </w:p>
    <w:p w14:paraId="24FDBA20" w14:textId="77777777" w:rsidR="00B41BF7" w:rsidRDefault="00B41BF7" w:rsidP="00D976EF">
      <w:pPr>
        <w:jc w:val="center"/>
        <w:rPr>
          <w:b/>
          <w:sz w:val="22"/>
          <w:szCs w:val="22"/>
        </w:rPr>
      </w:pPr>
    </w:p>
    <w:p w14:paraId="08B66A9F" w14:textId="08B05DAC" w:rsidR="00A00F3F" w:rsidRPr="008B6E07" w:rsidRDefault="00A00F3F" w:rsidP="00D976EF">
      <w:pPr>
        <w:jc w:val="center"/>
        <w:rPr>
          <w:b/>
          <w:sz w:val="24"/>
          <w:szCs w:val="24"/>
        </w:rPr>
      </w:pPr>
      <w:r w:rsidRPr="008B6E07">
        <w:rPr>
          <w:b/>
          <w:sz w:val="24"/>
          <w:szCs w:val="24"/>
        </w:rPr>
        <w:t xml:space="preserve">SZCZEGÓŁOWY </w:t>
      </w:r>
      <w:r w:rsidR="00B41BF7" w:rsidRPr="008B6E07">
        <w:rPr>
          <w:b/>
          <w:sz w:val="24"/>
          <w:szCs w:val="24"/>
        </w:rPr>
        <w:t>OPIS PRZEMIOTU ZAMÓWIENIA</w:t>
      </w:r>
      <w:r w:rsidR="00784E3A" w:rsidRPr="008B6E07">
        <w:rPr>
          <w:b/>
          <w:sz w:val="24"/>
          <w:szCs w:val="24"/>
        </w:rPr>
        <w:t xml:space="preserve"> (SOPZ)</w:t>
      </w:r>
    </w:p>
    <w:p w14:paraId="7AA7146F" w14:textId="604B89C7" w:rsidR="00A00F3F" w:rsidRPr="008B6E07" w:rsidRDefault="002F385D">
      <w:pPr>
        <w:numPr>
          <w:ilvl w:val="0"/>
          <w:numId w:val="8"/>
        </w:numPr>
        <w:tabs>
          <w:tab w:val="clear" w:pos="720"/>
        </w:tabs>
        <w:spacing w:before="120" w:after="120"/>
        <w:ind w:left="426" w:hanging="426"/>
        <w:rPr>
          <w:b/>
          <w:sz w:val="22"/>
          <w:szCs w:val="22"/>
        </w:rPr>
      </w:pPr>
      <w:r w:rsidRPr="008B6E07">
        <w:rPr>
          <w:b/>
          <w:bCs/>
          <w:sz w:val="22"/>
          <w:szCs w:val="22"/>
        </w:rPr>
        <w:t>Przedmiot zamówienia</w:t>
      </w:r>
      <w:r w:rsidR="00A00F3F" w:rsidRPr="008B6E07">
        <w:rPr>
          <w:b/>
          <w:sz w:val="22"/>
          <w:szCs w:val="22"/>
        </w:rPr>
        <w:t>:</w:t>
      </w:r>
    </w:p>
    <w:p w14:paraId="6F5F09B7" w14:textId="62DE9EFF" w:rsidR="00FC4D72" w:rsidRPr="008B6E07" w:rsidRDefault="004360C4" w:rsidP="004360C4">
      <w:pPr>
        <w:spacing w:after="120"/>
        <w:ind w:left="426"/>
        <w:jc w:val="both"/>
        <w:rPr>
          <w:b/>
          <w:sz w:val="22"/>
          <w:szCs w:val="22"/>
        </w:rPr>
      </w:pPr>
      <w:r w:rsidRPr="008B6E07">
        <w:rPr>
          <w:b/>
          <w:sz w:val="22"/>
          <w:szCs w:val="22"/>
        </w:rPr>
        <w:t>Świadczenie usług serwisowych i legalizacji urządzeń pomiarowych przeznaczonych do oznaczenia masy, zabudowanych w ZPM dla PGG S.A. o/KWK Sośnica z podziałem na zadania:</w:t>
      </w:r>
    </w:p>
    <w:p w14:paraId="21BB6764" w14:textId="77777777" w:rsidR="00314850" w:rsidRPr="008B6E07" w:rsidRDefault="00314850" w:rsidP="00314850">
      <w:pPr>
        <w:spacing w:after="120"/>
        <w:ind w:left="426"/>
        <w:jc w:val="both"/>
        <w:rPr>
          <w:b/>
          <w:sz w:val="22"/>
          <w:szCs w:val="22"/>
        </w:rPr>
      </w:pPr>
      <w:r w:rsidRPr="008B6E07">
        <w:rPr>
          <w:b/>
          <w:sz w:val="22"/>
          <w:szCs w:val="22"/>
        </w:rPr>
        <w:t>Zadanie nr 1 - Usługi serwisowe i legalizacja wag samochodowych zabudowanych w ZPMW.</w:t>
      </w:r>
    </w:p>
    <w:p w14:paraId="2D7A37BA" w14:textId="77777777" w:rsidR="00314850" w:rsidRPr="008B6E07" w:rsidRDefault="00314850" w:rsidP="00314850">
      <w:pPr>
        <w:spacing w:after="120"/>
        <w:ind w:left="426"/>
        <w:jc w:val="both"/>
        <w:rPr>
          <w:b/>
          <w:sz w:val="22"/>
          <w:szCs w:val="22"/>
        </w:rPr>
      </w:pPr>
      <w:r w:rsidRPr="008B6E07">
        <w:rPr>
          <w:b/>
          <w:sz w:val="22"/>
          <w:szCs w:val="22"/>
        </w:rPr>
        <w:t>Zadanie nr 2 - Usługi serwisowe i legalizacja wag kolejowych zabudowanych w ZPMW.</w:t>
      </w:r>
    </w:p>
    <w:p w14:paraId="44B8B097" w14:textId="77777777" w:rsidR="00314850" w:rsidRPr="008B6E07" w:rsidRDefault="00314850" w:rsidP="00314850">
      <w:pPr>
        <w:spacing w:after="120"/>
        <w:ind w:left="426"/>
        <w:jc w:val="both"/>
        <w:rPr>
          <w:b/>
          <w:sz w:val="22"/>
          <w:szCs w:val="22"/>
        </w:rPr>
      </w:pPr>
      <w:r w:rsidRPr="008B6E07">
        <w:rPr>
          <w:b/>
          <w:sz w:val="22"/>
          <w:szCs w:val="22"/>
        </w:rPr>
        <w:t>Zadanie nr 3 - Usługi serwisowe i legalizacja wag zbiornikowych zabudowanych w ZPMW.</w:t>
      </w:r>
    </w:p>
    <w:p w14:paraId="482C760D" w14:textId="0707439A" w:rsidR="004360C4" w:rsidRPr="008B6E07" w:rsidRDefault="00314850" w:rsidP="00314850">
      <w:pPr>
        <w:spacing w:after="120"/>
        <w:ind w:left="426"/>
        <w:jc w:val="both"/>
        <w:rPr>
          <w:b/>
          <w:sz w:val="22"/>
          <w:szCs w:val="22"/>
        </w:rPr>
      </w:pPr>
      <w:r w:rsidRPr="008B6E07">
        <w:rPr>
          <w:b/>
          <w:sz w:val="22"/>
          <w:szCs w:val="22"/>
        </w:rPr>
        <w:t>Zadanie nr 4 - Usługi serwisowe oraz wzorcowanie wag taśmowych typu WMTP i ROL 400.</w:t>
      </w:r>
    </w:p>
    <w:p w14:paraId="489BE9FE" w14:textId="77777777" w:rsidR="00314850" w:rsidRPr="008B6E07" w:rsidRDefault="00314850" w:rsidP="00314850">
      <w:pPr>
        <w:spacing w:before="120" w:after="120"/>
        <w:jc w:val="both"/>
        <w:rPr>
          <w:sz w:val="22"/>
          <w:szCs w:val="22"/>
        </w:rPr>
      </w:pPr>
      <w:r w:rsidRPr="008B6E07">
        <w:rPr>
          <w:sz w:val="22"/>
          <w:szCs w:val="22"/>
        </w:rPr>
        <w:t>Wykonanie napraw serwisowych polegać będzie na usunięciu awarii stwierdzonej w czasie eksploatacji wagi zgodnie z „Wezwaniem serwisowym” wystawionym przez Zamawiającego, w którym zostanie określony zakres i termin wykonania tych usług.</w:t>
      </w:r>
    </w:p>
    <w:p w14:paraId="7FAF9DB9" w14:textId="76B82E1A" w:rsidR="00314850" w:rsidRPr="008B6E07" w:rsidRDefault="00314850" w:rsidP="007C7E39">
      <w:pPr>
        <w:spacing w:before="120" w:after="120"/>
        <w:jc w:val="both"/>
        <w:rPr>
          <w:sz w:val="22"/>
          <w:szCs w:val="22"/>
        </w:rPr>
      </w:pPr>
      <w:r w:rsidRPr="008B6E07">
        <w:rPr>
          <w:sz w:val="22"/>
          <w:szCs w:val="22"/>
        </w:rPr>
        <w:t>Wszystkie usługi serwisowe (naprawy) wykonane będą w sposób określony w DTR/ instrukcji użytkowania, a  naprawiona maszyna/ urządzenie będzie odpowiadać DTR/ instrukcji użytkowania.</w:t>
      </w:r>
    </w:p>
    <w:p w14:paraId="0F42AC16" w14:textId="77777777" w:rsidR="00314850" w:rsidRPr="008B6E07" w:rsidRDefault="00314850" w:rsidP="00851DD9">
      <w:pPr>
        <w:numPr>
          <w:ilvl w:val="0"/>
          <w:numId w:val="85"/>
        </w:numPr>
        <w:ind w:left="1145" w:hanging="357"/>
        <w:jc w:val="both"/>
        <w:rPr>
          <w:sz w:val="22"/>
          <w:szCs w:val="22"/>
        </w:rPr>
      </w:pPr>
      <w:bookmarkStart w:id="64" w:name="_Hlk200607571"/>
      <w:r w:rsidRPr="008B6E07">
        <w:rPr>
          <w:sz w:val="22"/>
          <w:szCs w:val="22"/>
        </w:rPr>
        <w:t>Zadanie  1 -   Usługi serwisowe i legalizacja wag samochodowych, zabudowanych w ZPMW.</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46"/>
        <w:gridCol w:w="1026"/>
        <w:gridCol w:w="7815"/>
      </w:tblGrid>
      <w:tr w:rsidR="00314850" w:rsidRPr="008B6E07" w14:paraId="17BEE1AA" w14:textId="77777777" w:rsidTr="00091668">
        <w:trPr>
          <w:jc w:val="center"/>
        </w:trPr>
        <w:tc>
          <w:tcPr>
            <w:tcW w:w="340" w:type="pct"/>
          </w:tcPr>
          <w:p w14:paraId="0BD06E6F" w14:textId="77777777" w:rsidR="00314850" w:rsidRPr="008B6E07" w:rsidRDefault="00314850" w:rsidP="00091668">
            <w:pPr>
              <w:spacing w:after="60"/>
              <w:contextualSpacing/>
              <w:jc w:val="both"/>
              <w:rPr>
                <w:bCs/>
              </w:rPr>
            </w:pPr>
            <w:bookmarkStart w:id="65" w:name="_Hlk200625465"/>
            <w:r w:rsidRPr="008B6E07">
              <w:rPr>
                <w:bCs/>
              </w:rPr>
              <w:t>Lp.</w:t>
            </w:r>
          </w:p>
        </w:tc>
        <w:tc>
          <w:tcPr>
            <w:tcW w:w="541" w:type="pct"/>
          </w:tcPr>
          <w:p w14:paraId="562952C4" w14:textId="77777777" w:rsidR="00314850" w:rsidRPr="008B6E07" w:rsidRDefault="00314850" w:rsidP="00091668">
            <w:pPr>
              <w:spacing w:after="60"/>
              <w:contextualSpacing/>
              <w:jc w:val="both"/>
              <w:rPr>
                <w:bCs/>
              </w:rPr>
            </w:pPr>
            <w:r w:rsidRPr="008B6E07">
              <w:rPr>
                <w:bCs/>
              </w:rPr>
              <w:t>Ilość wag</w:t>
            </w:r>
          </w:p>
        </w:tc>
        <w:tc>
          <w:tcPr>
            <w:tcW w:w="4119" w:type="pct"/>
          </w:tcPr>
          <w:p w14:paraId="0A591D1F" w14:textId="77777777" w:rsidR="00314850" w:rsidRPr="008B6E07" w:rsidRDefault="00314850" w:rsidP="00091668">
            <w:pPr>
              <w:spacing w:after="60"/>
              <w:ind w:left="1416"/>
              <w:contextualSpacing/>
              <w:jc w:val="both"/>
              <w:rPr>
                <w:b/>
              </w:rPr>
            </w:pPr>
            <w:r w:rsidRPr="008B6E07">
              <w:rPr>
                <w:b/>
              </w:rPr>
              <w:t>NAZWA I TYP WAGI</w:t>
            </w:r>
          </w:p>
        </w:tc>
      </w:tr>
      <w:tr w:rsidR="00314850" w:rsidRPr="008B6E07" w14:paraId="1618E961" w14:textId="77777777" w:rsidTr="00091668">
        <w:trPr>
          <w:jc w:val="center"/>
        </w:trPr>
        <w:tc>
          <w:tcPr>
            <w:tcW w:w="5000" w:type="pct"/>
            <w:gridSpan w:val="3"/>
          </w:tcPr>
          <w:p w14:paraId="10E40177" w14:textId="77777777" w:rsidR="00314850" w:rsidRPr="008B6E07" w:rsidRDefault="00314850" w:rsidP="00091668">
            <w:pPr>
              <w:spacing w:after="60"/>
              <w:contextualSpacing/>
              <w:jc w:val="both"/>
              <w:rPr>
                <w:b/>
              </w:rPr>
            </w:pPr>
            <w:r w:rsidRPr="008B6E07">
              <w:rPr>
                <w:b/>
              </w:rPr>
              <w:t>WAGI  SAMOCHODOWE</w:t>
            </w:r>
          </w:p>
        </w:tc>
      </w:tr>
      <w:tr w:rsidR="00314850" w:rsidRPr="008B6E07" w14:paraId="7CFCE38B" w14:textId="77777777" w:rsidTr="00693487">
        <w:trPr>
          <w:jc w:val="center"/>
        </w:trPr>
        <w:tc>
          <w:tcPr>
            <w:tcW w:w="340" w:type="pct"/>
            <w:vAlign w:val="center"/>
          </w:tcPr>
          <w:p w14:paraId="54BDFC16" w14:textId="77777777" w:rsidR="00314850" w:rsidRPr="008B6E07" w:rsidRDefault="00314850" w:rsidP="00693487">
            <w:pPr>
              <w:spacing w:after="60"/>
              <w:contextualSpacing/>
              <w:jc w:val="center"/>
            </w:pPr>
            <w:r w:rsidRPr="008B6E07">
              <w:t>1.</w:t>
            </w:r>
          </w:p>
        </w:tc>
        <w:tc>
          <w:tcPr>
            <w:tcW w:w="541" w:type="pct"/>
          </w:tcPr>
          <w:p w14:paraId="177CCDA2" w14:textId="77777777" w:rsidR="00314850" w:rsidRPr="008B6E07" w:rsidRDefault="00314850" w:rsidP="00091668">
            <w:pPr>
              <w:spacing w:after="60"/>
              <w:contextualSpacing/>
              <w:jc w:val="both"/>
            </w:pPr>
            <w:r w:rsidRPr="008B6E07">
              <w:t>1 szt.</w:t>
            </w:r>
          </w:p>
        </w:tc>
        <w:tc>
          <w:tcPr>
            <w:tcW w:w="4119" w:type="pct"/>
          </w:tcPr>
          <w:p w14:paraId="29E97A13" w14:textId="77777777" w:rsidR="00314850" w:rsidRPr="008B6E07" w:rsidRDefault="00314850" w:rsidP="00091668">
            <w:pPr>
              <w:spacing w:after="60"/>
              <w:contextualSpacing/>
              <w:jc w:val="both"/>
            </w:pPr>
            <w:r w:rsidRPr="008B6E07">
              <w:t>Waga nieautomatyczna elektroniczna samochodowa X 201-A 60 Mg</w:t>
            </w:r>
          </w:p>
        </w:tc>
      </w:tr>
      <w:tr w:rsidR="00314850" w:rsidRPr="008B6E07" w14:paraId="347F593E" w14:textId="77777777" w:rsidTr="00693487">
        <w:trPr>
          <w:jc w:val="center"/>
        </w:trPr>
        <w:tc>
          <w:tcPr>
            <w:tcW w:w="340" w:type="pct"/>
            <w:vAlign w:val="center"/>
          </w:tcPr>
          <w:p w14:paraId="0CB257FD" w14:textId="77777777" w:rsidR="00314850" w:rsidRPr="008B6E07" w:rsidRDefault="00314850" w:rsidP="00693487">
            <w:pPr>
              <w:spacing w:after="60"/>
              <w:contextualSpacing/>
              <w:jc w:val="center"/>
            </w:pPr>
            <w:r w:rsidRPr="008B6E07">
              <w:t>2.</w:t>
            </w:r>
          </w:p>
        </w:tc>
        <w:tc>
          <w:tcPr>
            <w:tcW w:w="541" w:type="pct"/>
          </w:tcPr>
          <w:p w14:paraId="30E64E91" w14:textId="77777777" w:rsidR="00314850" w:rsidRPr="008B6E07" w:rsidRDefault="00314850" w:rsidP="00091668">
            <w:pPr>
              <w:spacing w:after="60"/>
              <w:contextualSpacing/>
              <w:jc w:val="both"/>
            </w:pPr>
            <w:r w:rsidRPr="008B6E07">
              <w:t>1 szt.</w:t>
            </w:r>
          </w:p>
        </w:tc>
        <w:tc>
          <w:tcPr>
            <w:tcW w:w="4119" w:type="pct"/>
          </w:tcPr>
          <w:p w14:paraId="0E60D95C" w14:textId="77777777" w:rsidR="00314850" w:rsidRPr="008B6E07" w:rsidRDefault="00314850" w:rsidP="00091668">
            <w:pPr>
              <w:spacing w:after="60"/>
              <w:contextualSpacing/>
              <w:jc w:val="both"/>
            </w:pPr>
            <w:r w:rsidRPr="008B6E07">
              <w:t>Waga samochodowa  SCALEX 1900e</w:t>
            </w:r>
          </w:p>
        </w:tc>
      </w:tr>
      <w:bookmarkEnd w:id="65"/>
    </w:tbl>
    <w:p w14:paraId="148F698E" w14:textId="77777777" w:rsidR="00314850" w:rsidRPr="008B6E07" w:rsidRDefault="00314850" w:rsidP="00314850">
      <w:pPr>
        <w:tabs>
          <w:tab w:val="num" w:pos="851"/>
          <w:tab w:val="num" w:pos="1134"/>
        </w:tabs>
        <w:spacing w:after="60"/>
        <w:jc w:val="both"/>
      </w:pPr>
    </w:p>
    <w:p w14:paraId="5CD131BE" w14:textId="77777777" w:rsidR="00314850" w:rsidRPr="008B6E07" w:rsidRDefault="00314850" w:rsidP="00314850">
      <w:pPr>
        <w:spacing w:after="60"/>
        <w:ind w:left="284"/>
        <w:jc w:val="both"/>
        <w:rPr>
          <w:b/>
          <w:bCs/>
          <w:u w:val="single"/>
        </w:rPr>
      </w:pPr>
      <w:r w:rsidRPr="008B6E07">
        <w:rPr>
          <w:b/>
          <w:bCs/>
          <w:u w:val="single"/>
        </w:rPr>
        <w:t>Wykaz wag samochodowych przeznaczonych do legalizacji w latach 2026-2028r.:</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A0" w:firstRow="1" w:lastRow="0" w:firstColumn="1" w:lastColumn="0" w:noHBand="0" w:noVBand="0"/>
      </w:tblPr>
      <w:tblGrid>
        <w:gridCol w:w="413"/>
        <w:gridCol w:w="2667"/>
        <w:gridCol w:w="1185"/>
        <w:gridCol w:w="1010"/>
        <w:gridCol w:w="1388"/>
        <w:gridCol w:w="1387"/>
        <w:gridCol w:w="1437"/>
      </w:tblGrid>
      <w:tr w:rsidR="00314850" w:rsidRPr="008B6E07" w14:paraId="4BD426A5" w14:textId="77777777" w:rsidTr="00693487">
        <w:trPr>
          <w:trHeight w:val="229"/>
          <w:jc w:val="center"/>
        </w:trPr>
        <w:tc>
          <w:tcPr>
            <w:tcW w:w="0" w:type="auto"/>
            <w:vAlign w:val="center"/>
          </w:tcPr>
          <w:p w14:paraId="606E38F6" w14:textId="77777777" w:rsidR="00314850" w:rsidRPr="008B6E07" w:rsidRDefault="00314850" w:rsidP="00091668">
            <w:pPr>
              <w:jc w:val="both"/>
            </w:pPr>
            <w:r w:rsidRPr="008B6E07">
              <w:t>Lp.</w:t>
            </w:r>
          </w:p>
        </w:tc>
        <w:tc>
          <w:tcPr>
            <w:tcW w:w="0" w:type="auto"/>
            <w:vAlign w:val="center"/>
          </w:tcPr>
          <w:p w14:paraId="7F8C27A1" w14:textId="77777777" w:rsidR="00314850" w:rsidRPr="008B6E07" w:rsidRDefault="00314850" w:rsidP="00693487">
            <w:r w:rsidRPr="008B6E07">
              <w:t>Nazwa i typ wagi</w:t>
            </w:r>
          </w:p>
        </w:tc>
        <w:tc>
          <w:tcPr>
            <w:tcW w:w="0" w:type="auto"/>
            <w:vAlign w:val="center"/>
          </w:tcPr>
          <w:p w14:paraId="3ED94BC4" w14:textId="77777777" w:rsidR="00314850" w:rsidRPr="008B6E07" w:rsidRDefault="00314850" w:rsidP="00693487">
            <w:r w:rsidRPr="008B6E07">
              <w:t>Numer fabryczny</w:t>
            </w:r>
          </w:p>
        </w:tc>
        <w:tc>
          <w:tcPr>
            <w:tcW w:w="0" w:type="auto"/>
            <w:vAlign w:val="center"/>
          </w:tcPr>
          <w:p w14:paraId="313C76D8" w14:textId="77777777" w:rsidR="00314850" w:rsidRPr="008B6E07" w:rsidRDefault="00314850" w:rsidP="00693487">
            <w:r w:rsidRPr="008B6E07">
              <w:t>Rok produkcji</w:t>
            </w:r>
          </w:p>
        </w:tc>
        <w:tc>
          <w:tcPr>
            <w:tcW w:w="0" w:type="auto"/>
            <w:vAlign w:val="center"/>
          </w:tcPr>
          <w:p w14:paraId="77A811BC" w14:textId="77777777" w:rsidR="00314850" w:rsidRPr="008B6E07" w:rsidRDefault="00314850" w:rsidP="00693487">
            <w:r w:rsidRPr="008B6E07">
              <w:t>Legalizacja ważna do dnia</w:t>
            </w:r>
          </w:p>
        </w:tc>
        <w:tc>
          <w:tcPr>
            <w:tcW w:w="0" w:type="auto"/>
            <w:vAlign w:val="center"/>
          </w:tcPr>
          <w:p w14:paraId="05BD4E44" w14:textId="77777777" w:rsidR="00314850" w:rsidRPr="008B6E07" w:rsidRDefault="00314850" w:rsidP="00693487">
            <w:r w:rsidRPr="008B6E07">
              <w:t>Ilość legalizacji 2026 -2028 r.</w:t>
            </w:r>
          </w:p>
        </w:tc>
        <w:tc>
          <w:tcPr>
            <w:tcW w:w="0" w:type="auto"/>
            <w:vAlign w:val="center"/>
          </w:tcPr>
          <w:p w14:paraId="4A7028A5" w14:textId="77777777" w:rsidR="00314850" w:rsidRPr="008B6E07" w:rsidRDefault="00314850" w:rsidP="00693487">
            <w:r w:rsidRPr="008B6E07">
              <w:t>Numer inwentarzowy</w:t>
            </w:r>
          </w:p>
        </w:tc>
      </w:tr>
      <w:tr w:rsidR="00314850" w:rsidRPr="008B6E07" w14:paraId="0603024D" w14:textId="77777777" w:rsidTr="00693487">
        <w:trPr>
          <w:trHeight w:val="229"/>
          <w:jc w:val="center"/>
        </w:trPr>
        <w:tc>
          <w:tcPr>
            <w:tcW w:w="0" w:type="auto"/>
            <w:vAlign w:val="center"/>
          </w:tcPr>
          <w:p w14:paraId="24DB6694" w14:textId="77777777" w:rsidR="00314850" w:rsidRPr="008B6E07" w:rsidRDefault="00314850" w:rsidP="00693487">
            <w:pPr>
              <w:jc w:val="center"/>
            </w:pPr>
            <w:r w:rsidRPr="008B6E07">
              <w:t>1.</w:t>
            </w:r>
          </w:p>
        </w:tc>
        <w:tc>
          <w:tcPr>
            <w:tcW w:w="0" w:type="auto"/>
          </w:tcPr>
          <w:p w14:paraId="0FFAFF0E" w14:textId="77777777" w:rsidR="00314850" w:rsidRPr="008B6E07" w:rsidRDefault="00314850" w:rsidP="00091668">
            <w:pPr>
              <w:pStyle w:val="Bezodstpw"/>
              <w:rPr>
                <w:rFonts w:ascii="Times New Roman" w:hAnsi="Times New Roman"/>
                <w:sz w:val="20"/>
                <w:szCs w:val="20"/>
              </w:rPr>
            </w:pPr>
            <w:r w:rsidRPr="008B6E07">
              <w:rPr>
                <w:rFonts w:ascii="Times New Roman" w:hAnsi="Times New Roman"/>
                <w:sz w:val="20"/>
                <w:szCs w:val="20"/>
              </w:rPr>
              <w:t>Waga nieautomatyczna elektroniczna samochodowa X 201-A 60 Mg</w:t>
            </w:r>
          </w:p>
        </w:tc>
        <w:tc>
          <w:tcPr>
            <w:tcW w:w="0" w:type="auto"/>
            <w:vAlign w:val="center"/>
          </w:tcPr>
          <w:p w14:paraId="2B1773E9" w14:textId="77777777" w:rsidR="00314850" w:rsidRPr="008B6E07" w:rsidRDefault="00314850" w:rsidP="00091668">
            <w:pPr>
              <w:jc w:val="center"/>
            </w:pPr>
            <w:r w:rsidRPr="008B6E07">
              <w:t>08F670901</w:t>
            </w:r>
          </w:p>
        </w:tc>
        <w:tc>
          <w:tcPr>
            <w:tcW w:w="0" w:type="auto"/>
            <w:vAlign w:val="center"/>
          </w:tcPr>
          <w:p w14:paraId="3DC6717C" w14:textId="77777777" w:rsidR="00314850" w:rsidRPr="008B6E07" w:rsidRDefault="00314850" w:rsidP="00091668">
            <w:pPr>
              <w:jc w:val="center"/>
            </w:pPr>
            <w:r w:rsidRPr="008B6E07">
              <w:t>2004</w:t>
            </w:r>
          </w:p>
        </w:tc>
        <w:tc>
          <w:tcPr>
            <w:tcW w:w="0" w:type="auto"/>
            <w:vAlign w:val="center"/>
          </w:tcPr>
          <w:p w14:paraId="00FC7299" w14:textId="77777777" w:rsidR="00314850" w:rsidRPr="008B6E07" w:rsidRDefault="00314850" w:rsidP="00091668">
            <w:pPr>
              <w:jc w:val="center"/>
            </w:pPr>
            <w:r w:rsidRPr="008B6E07">
              <w:t>15.01.2026 r.</w:t>
            </w:r>
          </w:p>
        </w:tc>
        <w:tc>
          <w:tcPr>
            <w:tcW w:w="0" w:type="auto"/>
            <w:vAlign w:val="center"/>
          </w:tcPr>
          <w:p w14:paraId="6FC5152C" w14:textId="77777777" w:rsidR="00314850" w:rsidRPr="008B6E07" w:rsidRDefault="00314850" w:rsidP="00091668">
            <w:pPr>
              <w:jc w:val="center"/>
            </w:pPr>
            <w:r w:rsidRPr="008B6E07">
              <w:t>2</w:t>
            </w:r>
          </w:p>
        </w:tc>
        <w:tc>
          <w:tcPr>
            <w:tcW w:w="0" w:type="auto"/>
          </w:tcPr>
          <w:p w14:paraId="76CA1EA9" w14:textId="77777777" w:rsidR="00314850" w:rsidRPr="008B6E07" w:rsidRDefault="00314850" w:rsidP="00091668">
            <w:pPr>
              <w:jc w:val="center"/>
            </w:pPr>
          </w:p>
          <w:p w14:paraId="43073181" w14:textId="77777777" w:rsidR="00314850" w:rsidRPr="008B6E07" w:rsidRDefault="00314850" w:rsidP="00091668">
            <w:pPr>
              <w:jc w:val="center"/>
            </w:pPr>
            <w:r w:rsidRPr="008B6E07">
              <w:t>1/660/23240</w:t>
            </w:r>
          </w:p>
        </w:tc>
      </w:tr>
      <w:tr w:rsidR="00314850" w:rsidRPr="008B6E07" w14:paraId="62506567" w14:textId="77777777" w:rsidTr="00693487">
        <w:trPr>
          <w:trHeight w:val="229"/>
          <w:jc w:val="center"/>
        </w:trPr>
        <w:tc>
          <w:tcPr>
            <w:tcW w:w="0" w:type="auto"/>
            <w:vAlign w:val="center"/>
          </w:tcPr>
          <w:p w14:paraId="3C7BEEAF" w14:textId="77777777" w:rsidR="00314850" w:rsidRPr="008B6E07" w:rsidRDefault="00314850" w:rsidP="00693487">
            <w:pPr>
              <w:jc w:val="center"/>
            </w:pPr>
            <w:r w:rsidRPr="008B6E07">
              <w:t>2.</w:t>
            </w:r>
          </w:p>
        </w:tc>
        <w:tc>
          <w:tcPr>
            <w:tcW w:w="0" w:type="auto"/>
          </w:tcPr>
          <w:p w14:paraId="79807794" w14:textId="77777777" w:rsidR="00314850" w:rsidRPr="008B6E07" w:rsidRDefault="00314850" w:rsidP="00091668">
            <w:pPr>
              <w:pStyle w:val="Bezodstpw"/>
              <w:rPr>
                <w:rFonts w:ascii="Times New Roman" w:hAnsi="Times New Roman"/>
                <w:sz w:val="20"/>
                <w:szCs w:val="20"/>
              </w:rPr>
            </w:pPr>
            <w:r w:rsidRPr="008B6E07">
              <w:rPr>
                <w:rFonts w:ascii="Times New Roman" w:hAnsi="Times New Roman"/>
                <w:sz w:val="20"/>
                <w:szCs w:val="20"/>
              </w:rPr>
              <w:t>Waga nieautomatyczna elektroniczna samochodowa  SCALEX 1900 E</w:t>
            </w:r>
          </w:p>
        </w:tc>
        <w:tc>
          <w:tcPr>
            <w:tcW w:w="0" w:type="auto"/>
            <w:vAlign w:val="center"/>
          </w:tcPr>
          <w:p w14:paraId="507857F5" w14:textId="77777777" w:rsidR="00314850" w:rsidRPr="008B6E07" w:rsidRDefault="00314850" w:rsidP="00091668">
            <w:pPr>
              <w:jc w:val="center"/>
            </w:pPr>
            <w:r w:rsidRPr="008B6E07">
              <w:t>201233</w:t>
            </w:r>
          </w:p>
        </w:tc>
        <w:tc>
          <w:tcPr>
            <w:tcW w:w="0" w:type="auto"/>
            <w:vAlign w:val="center"/>
          </w:tcPr>
          <w:p w14:paraId="33D34120" w14:textId="77777777" w:rsidR="00314850" w:rsidRPr="008B6E07" w:rsidRDefault="00314850" w:rsidP="00091668">
            <w:pPr>
              <w:jc w:val="center"/>
            </w:pPr>
            <w:r w:rsidRPr="008B6E07">
              <w:t>2012</w:t>
            </w:r>
          </w:p>
        </w:tc>
        <w:tc>
          <w:tcPr>
            <w:tcW w:w="0" w:type="auto"/>
            <w:vAlign w:val="center"/>
          </w:tcPr>
          <w:p w14:paraId="4A762A69" w14:textId="77777777" w:rsidR="00314850" w:rsidRPr="008B6E07" w:rsidRDefault="00314850" w:rsidP="00091668">
            <w:pPr>
              <w:jc w:val="center"/>
            </w:pPr>
            <w:r w:rsidRPr="008B6E07">
              <w:t>15.01.2026 r.</w:t>
            </w:r>
          </w:p>
        </w:tc>
        <w:tc>
          <w:tcPr>
            <w:tcW w:w="0" w:type="auto"/>
            <w:vAlign w:val="center"/>
          </w:tcPr>
          <w:p w14:paraId="3245EA6B" w14:textId="77777777" w:rsidR="00314850" w:rsidRPr="008B6E07" w:rsidRDefault="00314850" w:rsidP="00091668">
            <w:pPr>
              <w:jc w:val="center"/>
            </w:pPr>
            <w:r w:rsidRPr="008B6E07">
              <w:t>2</w:t>
            </w:r>
          </w:p>
        </w:tc>
        <w:tc>
          <w:tcPr>
            <w:tcW w:w="0" w:type="auto"/>
          </w:tcPr>
          <w:p w14:paraId="3F3ED068" w14:textId="77777777" w:rsidR="00314850" w:rsidRPr="008B6E07" w:rsidRDefault="00314850" w:rsidP="00091668">
            <w:pPr>
              <w:jc w:val="center"/>
            </w:pPr>
          </w:p>
          <w:p w14:paraId="67CDEED6" w14:textId="77777777" w:rsidR="00314850" w:rsidRPr="008B6E07" w:rsidRDefault="00314850" w:rsidP="00091668">
            <w:pPr>
              <w:jc w:val="center"/>
            </w:pPr>
            <w:r w:rsidRPr="008B6E07">
              <w:t>1/660/26648</w:t>
            </w:r>
          </w:p>
        </w:tc>
      </w:tr>
      <w:bookmarkEnd w:id="64"/>
    </w:tbl>
    <w:p w14:paraId="7837FFB6" w14:textId="77777777" w:rsidR="00FB307A" w:rsidRPr="008B6E07" w:rsidRDefault="00FB307A" w:rsidP="00FB307A">
      <w:pPr>
        <w:ind w:left="1145"/>
        <w:jc w:val="both"/>
        <w:rPr>
          <w:sz w:val="22"/>
          <w:szCs w:val="22"/>
        </w:rPr>
      </w:pPr>
    </w:p>
    <w:p w14:paraId="0E2E444A" w14:textId="2862FAB0" w:rsidR="00314850" w:rsidRPr="008B6E07" w:rsidRDefault="00314850" w:rsidP="00851DD9">
      <w:pPr>
        <w:numPr>
          <w:ilvl w:val="0"/>
          <w:numId w:val="85"/>
        </w:numPr>
        <w:ind w:left="1145" w:hanging="357"/>
        <w:jc w:val="both"/>
        <w:rPr>
          <w:sz w:val="22"/>
          <w:szCs w:val="22"/>
        </w:rPr>
      </w:pPr>
      <w:r w:rsidRPr="008B6E07">
        <w:rPr>
          <w:sz w:val="22"/>
          <w:szCs w:val="22"/>
        </w:rPr>
        <w:t>Zadanie  2 - Usługi serwisowe i legalizacja wag kolejowych zabudowanych w ZPMW.</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46"/>
        <w:gridCol w:w="1026"/>
        <w:gridCol w:w="7815"/>
      </w:tblGrid>
      <w:tr w:rsidR="00314850" w:rsidRPr="008B6E07" w14:paraId="0880E7AE" w14:textId="77777777" w:rsidTr="00091668">
        <w:trPr>
          <w:jc w:val="center"/>
        </w:trPr>
        <w:tc>
          <w:tcPr>
            <w:tcW w:w="340" w:type="pct"/>
          </w:tcPr>
          <w:p w14:paraId="1FFE85DB" w14:textId="77777777" w:rsidR="00314850" w:rsidRPr="008B6E07" w:rsidRDefault="00314850" w:rsidP="00091668">
            <w:pPr>
              <w:spacing w:after="60"/>
              <w:contextualSpacing/>
              <w:jc w:val="both"/>
              <w:rPr>
                <w:bCs/>
              </w:rPr>
            </w:pPr>
            <w:bookmarkStart w:id="66" w:name="_Hlk200625507"/>
            <w:r w:rsidRPr="008B6E07">
              <w:rPr>
                <w:bCs/>
              </w:rPr>
              <w:t>Lp.</w:t>
            </w:r>
          </w:p>
        </w:tc>
        <w:tc>
          <w:tcPr>
            <w:tcW w:w="541" w:type="pct"/>
          </w:tcPr>
          <w:p w14:paraId="0261D42A" w14:textId="77777777" w:rsidR="00314850" w:rsidRPr="008B6E07" w:rsidRDefault="00314850" w:rsidP="00091668">
            <w:pPr>
              <w:spacing w:after="60"/>
              <w:contextualSpacing/>
              <w:jc w:val="both"/>
              <w:rPr>
                <w:bCs/>
              </w:rPr>
            </w:pPr>
            <w:r w:rsidRPr="008B6E07">
              <w:rPr>
                <w:bCs/>
              </w:rPr>
              <w:t>Ilość wag</w:t>
            </w:r>
          </w:p>
        </w:tc>
        <w:tc>
          <w:tcPr>
            <w:tcW w:w="4119" w:type="pct"/>
          </w:tcPr>
          <w:p w14:paraId="7E150C2C" w14:textId="77777777" w:rsidR="00314850" w:rsidRPr="008B6E07" w:rsidRDefault="00314850" w:rsidP="00091668">
            <w:pPr>
              <w:spacing w:after="60"/>
              <w:ind w:left="1416"/>
              <w:contextualSpacing/>
              <w:jc w:val="both"/>
              <w:rPr>
                <w:b/>
              </w:rPr>
            </w:pPr>
            <w:r w:rsidRPr="008B6E07">
              <w:rPr>
                <w:b/>
              </w:rPr>
              <w:t>NAZWA I TYP WAGI</w:t>
            </w:r>
          </w:p>
        </w:tc>
      </w:tr>
      <w:tr w:rsidR="00314850" w:rsidRPr="008B6E07" w14:paraId="6AB1FAFC" w14:textId="77777777" w:rsidTr="00091668">
        <w:trPr>
          <w:jc w:val="center"/>
        </w:trPr>
        <w:tc>
          <w:tcPr>
            <w:tcW w:w="5000" w:type="pct"/>
            <w:gridSpan w:val="3"/>
          </w:tcPr>
          <w:p w14:paraId="5444B3C9" w14:textId="77777777" w:rsidR="00314850" w:rsidRPr="008B6E07" w:rsidRDefault="00314850" w:rsidP="00091668">
            <w:pPr>
              <w:spacing w:after="60"/>
              <w:contextualSpacing/>
              <w:jc w:val="both"/>
              <w:rPr>
                <w:b/>
              </w:rPr>
            </w:pPr>
            <w:r w:rsidRPr="008B6E07">
              <w:rPr>
                <w:b/>
              </w:rPr>
              <w:t>WAGI  KOLEJOWE</w:t>
            </w:r>
          </w:p>
        </w:tc>
      </w:tr>
      <w:tr w:rsidR="00314850" w:rsidRPr="008B6E07" w14:paraId="34410653" w14:textId="77777777" w:rsidTr="00693487">
        <w:trPr>
          <w:jc w:val="center"/>
        </w:trPr>
        <w:tc>
          <w:tcPr>
            <w:tcW w:w="340" w:type="pct"/>
            <w:vAlign w:val="center"/>
          </w:tcPr>
          <w:p w14:paraId="48F69500" w14:textId="77777777" w:rsidR="00314850" w:rsidRPr="008B6E07" w:rsidRDefault="00314850" w:rsidP="00693487">
            <w:pPr>
              <w:spacing w:after="60"/>
              <w:contextualSpacing/>
              <w:jc w:val="center"/>
            </w:pPr>
            <w:r w:rsidRPr="008B6E07">
              <w:t>1.</w:t>
            </w:r>
          </w:p>
        </w:tc>
        <w:tc>
          <w:tcPr>
            <w:tcW w:w="541" w:type="pct"/>
          </w:tcPr>
          <w:p w14:paraId="36BEF9B7" w14:textId="77777777" w:rsidR="00314850" w:rsidRPr="008B6E07" w:rsidRDefault="00314850" w:rsidP="00091668">
            <w:pPr>
              <w:spacing w:after="60"/>
              <w:contextualSpacing/>
              <w:jc w:val="both"/>
            </w:pPr>
            <w:r w:rsidRPr="008B6E07">
              <w:t>1 szt.</w:t>
            </w:r>
          </w:p>
        </w:tc>
        <w:tc>
          <w:tcPr>
            <w:tcW w:w="4119" w:type="pct"/>
          </w:tcPr>
          <w:p w14:paraId="577EBDB7" w14:textId="77777777" w:rsidR="00314850" w:rsidRPr="008B6E07" w:rsidRDefault="00314850" w:rsidP="00091668">
            <w:pPr>
              <w:spacing w:after="60"/>
              <w:contextualSpacing/>
              <w:jc w:val="both"/>
            </w:pPr>
            <w:r w:rsidRPr="008B6E07">
              <w:t>Waga kolejowa TRAPPER do ważenia wagonów w ruchu typu PLT</w:t>
            </w:r>
          </w:p>
        </w:tc>
      </w:tr>
      <w:tr w:rsidR="00314850" w:rsidRPr="008B6E07" w14:paraId="1FC3F4ED" w14:textId="77777777" w:rsidTr="00693487">
        <w:trPr>
          <w:jc w:val="center"/>
        </w:trPr>
        <w:tc>
          <w:tcPr>
            <w:tcW w:w="340" w:type="pct"/>
            <w:vAlign w:val="center"/>
          </w:tcPr>
          <w:p w14:paraId="3D9C66C2" w14:textId="77777777" w:rsidR="00314850" w:rsidRPr="008B6E07" w:rsidRDefault="00314850" w:rsidP="00693487">
            <w:pPr>
              <w:spacing w:after="60"/>
              <w:contextualSpacing/>
              <w:jc w:val="center"/>
            </w:pPr>
            <w:r w:rsidRPr="008B6E07">
              <w:t>2.</w:t>
            </w:r>
          </w:p>
        </w:tc>
        <w:tc>
          <w:tcPr>
            <w:tcW w:w="541" w:type="pct"/>
          </w:tcPr>
          <w:p w14:paraId="341EFAB1" w14:textId="77777777" w:rsidR="00314850" w:rsidRPr="008B6E07" w:rsidRDefault="00314850" w:rsidP="00091668">
            <w:pPr>
              <w:spacing w:after="60"/>
              <w:contextualSpacing/>
              <w:jc w:val="both"/>
            </w:pPr>
            <w:r w:rsidRPr="008B6E07">
              <w:t>2 szt.</w:t>
            </w:r>
          </w:p>
        </w:tc>
        <w:tc>
          <w:tcPr>
            <w:tcW w:w="4119" w:type="pct"/>
          </w:tcPr>
          <w:p w14:paraId="23842674" w14:textId="77777777" w:rsidR="00314850" w:rsidRPr="008B6E07" w:rsidRDefault="00314850" w:rsidP="00091668">
            <w:pPr>
              <w:spacing w:after="60"/>
              <w:contextualSpacing/>
              <w:jc w:val="both"/>
            </w:pPr>
            <w:r w:rsidRPr="008B6E07">
              <w:t>Waga nieautomatyczna wagonowa – klasa dokładności III – elektroniczna  EWP-WK   16/100</w:t>
            </w:r>
          </w:p>
        </w:tc>
      </w:tr>
      <w:tr w:rsidR="00314850" w:rsidRPr="008B6E07" w14:paraId="6DB80AED" w14:textId="77777777" w:rsidTr="00693487">
        <w:trPr>
          <w:jc w:val="center"/>
        </w:trPr>
        <w:tc>
          <w:tcPr>
            <w:tcW w:w="340" w:type="pct"/>
            <w:vAlign w:val="center"/>
          </w:tcPr>
          <w:p w14:paraId="3B97F832" w14:textId="77777777" w:rsidR="00314850" w:rsidRPr="008B6E07" w:rsidRDefault="00314850" w:rsidP="00693487">
            <w:pPr>
              <w:spacing w:after="60"/>
              <w:contextualSpacing/>
              <w:jc w:val="center"/>
            </w:pPr>
            <w:r w:rsidRPr="008B6E07">
              <w:t>3.</w:t>
            </w:r>
          </w:p>
        </w:tc>
        <w:tc>
          <w:tcPr>
            <w:tcW w:w="541" w:type="pct"/>
          </w:tcPr>
          <w:p w14:paraId="501976AC" w14:textId="77777777" w:rsidR="00314850" w:rsidRPr="008B6E07" w:rsidRDefault="00314850" w:rsidP="00091668">
            <w:pPr>
              <w:spacing w:after="60"/>
              <w:contextualSpacing/>
              <w:jc w:val="both"/>
            </w:pPr>
            <w:r w:rsidRPr="008B6E07">
              <w:t>1 szt.</w:t>
            </w:r>
          </w:p>
        </w:tc>
        <w:tc>
          <w:tcPr>
            <w:tcW w:w="4119" w:type="pct"/>
          </w:tcPr>
          <w:p w14:paraId="7BEA7C86" w14:textId="77777777" w:rsidR="00314850" w:rsidRPr="008B6E07" w:rsidRDefault="00314850" w:rsidP="00091668">
            <w:pPr>
              <w:spacing w:after="60"/>
              <w:contextualSpacing/>
              <w:jc w:val="both"/>
            </w:pPr>
            <w:r w:rsidRPr="008B6E07">
              <w:t xml:space="preserve">Waga nieautomatyczna wagonowa elektroniczna X201-As 10 </w:t>
            </w:r>
            <w:proofErr w:type="spellStart"/>
            <w:r w:rsidRPr="008B6E07">
              <w:t>Precia</w:t>
            </w:r>
            <w:proofErr w:type="spellEnd"/>
            <w:r w:rsidRPr="008B6E07">
              <w:t xml:space="preserve"> </w:t>
            </w:r>
            <w:proofErr w:type="spellStart"/>
            <w:r w:rsidRPr="008B6E07">
              <w:t>Molen</w:t>
            </w:r>
            <w:proofErr w:type="spellEnd"/>
          </w:p>
        </w:tc>
      </w:tr>
      <w:bookmarkEnd w:id="66"/>
    </w:tbl>
    <w:p w14:paraId="488815D1" w14:textId="77777777" w:rsidR="00314850" w:rsidRPr="008B6E07" w:rsidRDefault="00314850" w:rsidP="00FB307A">
      <w:pPr>
        <w:ind w:left="1134" w:hanging="709"/>
        <w:jc w:val="both"/>
        <w:rPr>
          <w:b/>
          <w:bCs/>
          <w:u w:val="single"/>
        </w:rPr>
      </w:pPr>
    </w:p>
    <w:p w14:paraId="27B9C62C" w14:textId="77777777" w:rsidR="00314850" w:rsidRPr="008B6E07" w:rsidRDefault="00314850" w:rsidP="00314850">
      <w:pPr>
        <w:spacing w:after="60"/>
        <w:ind w:left="284"/>
        <w:jc w:val="both"/>
        <w:rPr>
          <w:b/>
          <w:bCs/>
          <w:u w:val="single"/>
        </w:rPr>
      </w:pPr>
      <w:r w:rsidRPr="008B6E07">
        <w:rPr>
          <w:b/>
          <w:bCs/>
          <w:u w:val="single"/>
        </w:rPr>
        <w:t>Wykaz wag przeznaczonych do legalizacji w latach 2026-2028r.:</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A0" w:firstRow="1" w:lastRow="0" w:firstColumn="1" w:lastColumn="0" w:noHBand="0" w:noVBand="0"/>
      </w:tblPr>
      <w:tblGrid>
        <w:gridCol w:w="413"/>
        <w:gridCol w:w="2881"/>
        <w:gridCol w:w="1075"/>
        <w:gridCol w:w="992"/>
        <w:gridCol w:w="1405"/>
        <w:gridCol w:w="1313"/>
        <w:gridCol w:w="1408"/>
      </w:tblGrid>
      <w:tr w:rsidR="00314850" w:rsidRPr="008B6E07" w14:paraId="3ADEED7B" w14:textId="77777777" w:rsidTr="00693487">
        <w:trPr>
          <w:trHeight w:val="229"/>
          <w:jc w:val="center"/>
        </w:trPr>
        <w:tc>
          <w:tcPr>
            <w:tcW w:w="0" w:type="auto"/>
            <w:vAlign w:val="center"/>
          </w:tcPr>
          <w:p w14:paraId="1CF45842" w14:textId="77777777" w:rsidR="00314850" w:rsidRPr="008B6E07" w:rsidRDefault="00314850" w:rsidP="00091668">
            <w:pPr>
              <w:jc w:val="both"/>
            </w:pPr>
            <w:r w:rsidRPr="008B6E07">
              <w:t>Lp.</w:t>
            </w:r>
          </w:p>
        </w:tc>
        <w:tc>
          <w:tcPr>
            <w:tcW w:w="0" w:type="auto"/>
            <w:vAlign w:val="center"/>
          </w:tcPr>
          <w:p w14:paraId="64EAA062" w14:textId="77777777" w:rsidR="00314850" w:rsidRPr="008B6E07" w:rsidRDefault="00314850" w:rsidP="00091668">
            <w:pPr>
              <w:jc w:val="both"/>
            </w:pPr>
            <w:r w:rsidRPr="008B6E07">
              <w:t>Nazwa i typ wagi</w:t>
            </w:r>
          </w:p>
        </w:tc>
        <w:tc>
          <w:tcPr>
            <w:tcW w:w="0" w:type="auto"/>
            <w:vAlign w:val="center"/>
          </w:tcPr>
          <w:p w14:paraId="1817C996" w14:textId="77777777" w:rsidR="00314850" w:rsidRPr="008B6E07" w:rsidRDefault="00314850" w:rsidP="00091668">
            <w:pPr>
              <w:jc w:val="both"/>
            </w:pPr>
            <w:r w:rsidRPr="008B6E07">
              <w:t>Numer fabryczny</w:t>
            </w:r>
          </w:p>
        </w:tc>
        <w:tc>
          <w:tcPr>
            <w:tcW w:w="0" w:type="auto"/>
            <w:vAlign w:val="center"/>
          </w:tcPr>
          <w:p w14:paraId="639D4E3D" w14:textId="77777777" w:rsidR="00314850" w:rsidRPr="008B6E07" w:rsidRDefault="00314850" w:rsidP="00091668">
            <w:pPr>
              <w:jc w:val="both"/>
            </w:pPr>
            <w:r w:rsidRPr="008B6E07">
              <w:t>Rok produkcji</w:t>
            </w:r>
          </w:p>
        </w:tc>
        <w:tc>
          <w:tcPr>
            <w:tcW w:w="0" w:type="auto"/>
            <w:vAlign w:val="center"/>
          </w:tcPr>
          <w:p w14:paraId="24CF76B1" w14:textId="77777777" w:rsidR="00314850" w:rsidRPr="008B6E07" w:rsidRDefault="00314850" w:rsidP="00091668">
            <w:pPr>
              <w:jc w:val="both"/>
            </w:pPr>
            <w:r w:rsidRPr="008B6E07">
              <w:t>Legalizacja ważna do dnia</w:t>
            </w:r>
          </w:p>
        </w:tc>
        <w:tc>
          <w:tcPr>
            <w:tcW w:w="0" w:type="auto"/>
            <w:vAlign w:val="center"/>
          </w:tcPr>
          <w:p w14:paraId="460939CB" w14:textId="77777777" w:rsidR="00314850" w:rsidRPr="008B6E07" w:rsidRDefault="00314850" w:rsidP="00693487">
            <w:r w:rsidRPr="008B6E07">
              <w:t>Ilość legalizacji 2026 -2028 r.</w:t>
            </w:r>
          </w:p>
        </w:tc>
        <w:tc>
          <w:tcPr>
            <w:tcW w:w="0" w:type="auto"/>
            <w:vAlign w:val="center"/>
          </w:tcPr>
          <w:p w14:paraId="6AFB0440" w14:textId="77777777" w:rsidR="00314850" w:rsidRPr="008B6E07" w:rsidRDefault="00314850" w:rsidP="00693487">
            <w:r w:rsidRPr="008B6E07">
              <w:t>Numer inwentarzowy</w:t>
            </w:r>
          </w:p>
        </w:tc>
      </w:tr>
      <w:tr w:rsidR="00314850" w:rsidRPr="008B6E07" w14:paraId="55BD4252" w14:textId="77777777" w:rsidTr="001C7D37">
        <w:trPr>
          <w:trHeight w:val="798"/>
          <w:jc w:val="center"/>
        </w:trPr>
        <w:tc>
          <w:tcPr>
            <w:tcW w:w="0" w:type="auto"/>
            <w:vAlign w:val="center"/>
          </w:tcPr>
          <w:p w14:paraId="1549669F" w14:textId="77777777" w:rsidR="00314850" w:rsidRPr="008B6E07" w:rsidRDefault="00314850" w:rsidP="00693487">
            <w:pPr>
              <w:jc w:val="center"/>
            </w:pPr>
            <w:r w:rsidRPr="008B6E07">
              <w:t>1.</w:t>
            </w:r>
          </w:p>
        </w:tc>
        <w:tc>
          <w:tcPr>
            <w:tcW w:w="0" w:type="auto"/>
          </w:tcPr>
          <w:p w14:paraId="3BF29A8F" w14:textId="77777777" w:rsidR="00314850" w:rsidRPr="008B6E07" w:rsidRDefault="00314850" w:rsidP="00091668">
            <w:pPr>
              <w:pStyle w:val="Bezodstpw"/>
              <w:rPr>
                <w:rFonts w:ascii="Times New Roman" w:hAnsi="Times New Roman"/>
                <w:sz w:val="20"/>
                <w:szCs w:val="20"/>
              </w:rPr>
            </w:pPr>
            <w:r w:rsidRPr="008B6E07">
              <w:rPr>
                <w:rFonts w:ascii="Times New Roman" w:hAnsi="Times New Roman"/>
                <w:sz w:val="20"/>
                <w:szCs w:val="20"/>
              </w:rPr>
              <w:t>Waga nieautomatyczna wagonowa – klasa dokładności III – elektroniczna  EWP-WK   16/100</w:t>
            </w:r>
          </w:p>
        </w:tc>
        <w:tc>
          <w:tcPr>
            <w:tcW w:w="0" w:type="auto"/>
            <w:vAlign w:val="center"/>
          </w:tcPr>
          <w:p w14:paraId="65202DA6" w14:textId="77777777" w:rsidR="00314850" w:rsidRPr="008B6E07" w:rsidRDefault="00314850" w:rsidP="00091668">
            <w:pPr>
              <w:jc w:val="center"/>
            </w:pPr>
            <w:r w:rsidRPr="008B6E07">
              <w:t>PL 2/2007</w:t>
            </w:r>
          </w:p>
        </w:tc>
        <w:tc>
          <w:tcPr>
            <w:tcW w:w="0" w:type="auto"/>
            <w:vAlign w:val="center"/>
          </w:tcPr>
          <w:p w14:paraId="1E842102" w14:textId="77777777" w:rsidR="00314850" w:rsidRPr="008B6E07" w:rsidRDefault="00314850" w:rsidP="00091668">
            <w:pPr>
              <w:jc w:val="center"/>
            </w:pPr>
            <w:r w:rsidRPr="008B6E07">
              <w:t>2007</w:t>
            </w:r>
          </w:p>
        </w:tc>
        <w:tc>
          <w:tcPr>
            <w:tcW w:w="0" w:type="auto"/>
            <w:vAlign w:val="center"/>
          </w:tcPr>
          <w:p w14:paraId="4DF30C30" w14:textId="77777777" w:rsidR="00314850" w:rsidRPr="008B6E07" w:rsidRDefault="00314850" w:rsidP="00091668">
            <w:pPr>
              <w:jc w:val="center"/>
            </w:pPr>
            <w:r w:rsidRPr="008B6E07">
              <w:t>13.03.2026.r</w:t>
            </w:r>
          </w:p>
        </w:tc>
        <w:tc>
          <w:tcPr>
            <w:tcW w:w="0" w:type="auto"/>
            <w:vAlign w:val="center"/>
          </w:tcPr>
          <w:p w14:paraId="00276BB4" w14:textId="77777777" w:rsidR="00314850" w:rsidRPr="008B6E07" w:rsidRDefault="00314850" w:rsidP="00091668">
            <w:pPr>
              <w:jc w:val="center"/>
            </w:pPr>
            <w:r w:rsidRPr="008B6E07">
              <w:t>2</w:t>
            </w:r>
          </w:p>
        </w:tc>
        <w:tc>
          <w:tcPr>
            <w:tcW w:w="0" w:type="auto"/>
            <w:vAlign w:val="center"/>
          </w:tcPr>
          <w:p w14:paraId="6737762B" w14:textId="77777777" w:rsidR="00314850" w:rsidRPr="008B6E07" w:rsidRDefault="00314850" w:rsidP="001C7D37">
            <w:pPr>
              <w:jc w:val="center"/>
            </w:pPr>
            <w:r w:rsidRPr="008B6E07">
              <w:t>1/660/23135</w:t>
            </w:r>
          </w:p>
        </w:tc>
      </w:tr>
      <w:tr w:rsidR="00314850" w:rsidRPr="008B6E07" w14:paraId="180E823C" w14:textId="77777777" w:rsidTr="001C7D37">
        <w:trPr>
          <w:trHeight w:val="229"/>
          <w:jc w:val="center"/>
        </w:trPr>
        <w:tc>
          <w:tcPr>
            <w:tcW w:w="0" w:type="auto"/>
            <w:vAlign w:val="center"/>
          </w:tcPr>
          <w:p w14:paraId="58A630A9" w14:textId="77777777" w:rsidR="00314850" w:rsidRPr="008B6E07" w:rsidRDefault="00314850" w:rsidP="00693487">
            <w:pPr>
              <w:jc w:val="center"/>
            </w:pPr>
            <w:r w:rsidRPr="008B6E07">
              <w:t>2.</w:t>
            </w:r>
          </w:p>
        </w:tc>
        <w:tc>
          <w:tcPr>
            <w:tcW w:w="0" w:type="auto"/>
          </w:tcPr>
          <w:p w14:paraId="7AA59A4F" w14:textId="77777777" w:rsidR="00314850" w:rsidRPr="008B6E07" w:rsidRDefault="00314850" w:rsidP="00091668">
            <w:pPr>
              <w:pStyle w:val="Bezodstpw"/>
              <w:rPr>
                <w:rFonts w:ascii="Times New Roman" w:hAnsi="Times New Roman"/>
                <w:sz w:val="20"/>
                <w:szCs w:val="20"/>
              </w:rPr>
            </w:pPr>
            <w:r w:rsidRPr="008B6E07">
              <w:rPr>
                <w:rFonts w:ascii="Times New Roman" w:hAnsi="Times New Roman"/>
                <w:sz w:val="20"/>
                <w:szCs w:val="20"/>
              </w:rPr>
              <w:t>Waga nieautomatyczna wagonowa – klasa dokładności III – elektroniczna  EWP-WK  16/100</w:t>
            </w:r>
          </w:p>
        </w:tc>
        <w:tc>
          <w:tcPr>
            <w:tcW w:w="0" w:type="auto"/>
            <w:vAlign w:val="center"/>
          </w:tcPr>
          <w:p w14:paraId="3E1DBD83" w14:textId="77777777" w:rsidR="00314850" w:rsidRPr="008B6E07" w:rsidRDefault="00314850" w:rsidP="00091668">
            <w:pPr>
              <w:jc w:val="center"/>
            </w:pPr>
            <w:r w:rsidRPr="008B6E07">
              <w:t>PL 30/2006</w:t>
            </w:r>
          </w:p>
        </w:tc>
        <w:tc>
          <w:tcPr>
            <w:tcW w:w="0" w:type="auto"/>
            <w:vAlign w:val="center"/>
          </w:tcPr>
          <w:p w14:paraId="15FC2B53" w14:textId="77777777" w:rsidR="00314850" w:rsidRPr="008B6E07" w:rsidRDefault="00314850" w:rsidP="00091668">
            <w:pPr>
              <w:jc w:val="center"/>
            </w:pPr>
            <w:r w:rsidRPr="008B6E07">
              <w:t>2006</w:t>
            </w:r>
          </w:p>
        </w:tc>
        <w:tc>
          <w:tcPr>
            <w:tcW w:w="0" w:type="auto"/>
            <w:vAlign w:val="center"/>
          </w:tcPr>
          <w:p w14:paraId="0616D5BD" w14:textId="77777777" w:rsidR="00314850" w:rsidRPr="008B6E07" w:rsidRDefault="00314850" w:rsidP="00091668">
            <w:pPr>
              <w:jc w:val="center"/>
              <w:rPr>
                <w:color w:val="FF0000"/>
              </w:rPr>
            </w:pPr>
            <w:r w:rsidRPr="008B6E07">
              <w:t>13.03.2026 r.</w:t>
            </w:r>
          </w:p>
        </w:tc>
        <w:tc>
          <w:tcPr>
            <w:tcW w:w="0" w:type="auto"/>
            <w:vAlign w:val="center"/>
          </w:tcPr>
          <w:p w14:paraId="35126B2F" w14:textId="77777777" w:rsidR="00314850" w:rsidRPr="008B6E07" w:rsidRDefault="00314850" w:rsidP="00091668">
            <w:pPr>
              <w:jc w:val="center"/>
            </w:pPr>
            <w:r w:rsidRPr="008B6E07">
              <w:t>2</w:t>
            </w:r>
          </w:p>
        </w:tc>
        <w:tc>
          <w:tcPr>
            <w:tcW w:w="0" w:type="auto"/>
            <w:vAlign w:val="center"/>
          </w:tcPr>
          <w:p w14:paraId="7C63B472" w14:textId="77777777" w:rsidR="00314850" w:rsidRPr="008B6E07" w:rsidRDefault="00314850" w:rsidP="001C7D37">
            <w:pPr>
              <w:jc w:val="center"/>
            </w:pPr>
            <w:r w:rsidRPr="008B6E07">
              <w:t>1/660/23136</w:t>
            </w:r>
          </w:p>
        </w:tc>
      </w:tr>
      <w:tr w:rsidR="00314850" w:rsidRPr="008B6E07" w14:paraId="664FAD66" w14:textId="77777777" w:rsidTr="001C7D37">
        <w:trPr>
          <w:trHeight w:val="229"/>
          <w:jc w:val="center"/>
        </w:trPr>
        <w:tc>
          <w:tcPr>
            <w:tcW w:w="0" w:type="auto"/>
            <w:vAlign w:val="center"/>
          </w:tcPr>
          <w:p w14:paraId="7FA70558" w14:textId="77777777" w:rsidR="00314850" w:rsidRPr="008B6E07" w:rsidRDefault="00314850" w:rsidP="00693487">
            <w:pPr>
              <w:jc w:val="center"/>
            </w:pPr>
            <w:r w:rsidRPr="008B6E07">
              <w:lastRenderedPageBreak/>
              <w:t>3.</w:t>
            </w:r>
          </w:p>
        </w:tc>
        <w:tc>
          <w:tcPr>
            <w:tcW w:w="0" w:type="auto"/>
          </w:tcPr>
          <w:p w14:paraId="45850119" w14:textId="77777777" w:rsidR="00314850" w:rsidRPr="008B6E07" w:rsidRDefault="00314850" w:rsidP="00091668">
            <w:pPr>
              <w:pStyle w:val="Bezodstpw"/>
              <w:rPr>
                <w:rFonts w:ascii="Times New Roman" w:hAnsi="Times New Roman"/>
                <w:sz w:val="20"/>
                <w:szCs w:val="20"/>
              </w:rPr>
            </w:pPr>
            <w:r w:rsidRPr="008B6E07">
              <w:rPr>
                <w:rFonts w:ascii="Times New Roman" w:hAnsi="Times New Roman"/>
                <w:sz w:val="20"/>
                <w:szCs w:val="20"/>
              </w:rPr>
              <w:t xml:space="preserve">Waga nieautomatyczna wagonowa elektroniczna X201-As 10 </w:t>
            </w:r>
            <w:proofErr w:type="spellStart"/>
            <w:r w:rsidRPr="008B6E07">
              <w:rPr>
                <w:rFonts w:ascii="Times New Roman" w:hAnsi="Times New Roman"/>
                <w:sz w:val="20"/>
                <w:szCs w:val="20"/>
              </w:rPr>
              <w:t>Precia</w:t>
            </w:r>
            <w:proofErr w:type="spellEnd"/>
            <w:r w:rsidRPr="008B6E07">
              <w:rPr>
                <w:rFonts w:ascii="Times New Roman" w:hAnsi="Times New Roman"/>
                <w:sz w:val="20"/>
                <w:szCs w:val="20"/>
              </w:rPr>
              <w:t xml:space="preserve"> </w:t>
            </w:r>
            <w:proofErr w:type="spellStart"/>
            <w:r w:rsidRPr="008B6E07">
              <w:rPr>
                <w:rFonts w:ascii="Times New Roman" w:hAnsi="Times New Roman"/>
                <w:sz w:val="20"/>
                <w:szCs w:val="20"/>
              </w:rPr>
              <w:t>Molen</w:t>
            </w:r>
            <w:proofErr w:type="spellEnd"/>
          </w:p>
        </w:tc>
        <w:tc>
          <w:tcPr>
            <w:tcW w:w="0" w:type="auto"/>
            <w:vAlign w:val="center"/>
          </w:tcPr>
          <w:p w14:paraId="1A87E6F0" w14:textId="77777777" w:rsidR="00314850" w:rsidRPr="008B6E07" w:rsidRDefault="00314850" w:rsidP="00091668">
            <w:pPr>
              <w:jc w:val="center"/>
            </w:pPr>
            <w:r w:rsidRPr="008B6E07">
              <w:t>5/73</w:t>
            </w:r>
          </w:p>
        </w:tc>
        <w:tc>
          <w:tcPr>
            <w:tcW w:w="0" w:type="auto"/>
            <w:vAlign w:val="center"/>
          </w:tcPr>
          <w:p w14:paraId="6AB34A45" w14:textId="77777777" w:rsidR="00314850" w:rsidRPr="008B6E07" w:rsidRDefault="00314850" w:rsidP="00091668">
            <w:pPr>
              <w:jc w:val="center"/>
            </w:pPr>
            <w:r w:rsidRPr="008B6E07">
              <w:t>2014</w:t>
            </w:r>
          </w:p>
        </w:tc>
        <w:tc>
          <w:tcPr>
            <w:tcW w:w="0" w:type="auto"/>
            <w:vAlign w:val="center"/>
          </w:tcPr>
          <w:p w14:paraId="7B352509" w14:textId="77777777" w:rsidR="00314850" w:rsidRPr="008B6E07" w:rsidRDefault="00314850" w:rsidP="00091668">
            <w:pPr>
              <w:jc w:val="center"/>
            </w:pPr>
            <w:r w:rsidRPr="008B6E07">
              <w:t>12.03.2026 r.</w:t>
            </w:r>
          </w:p>
        </w:tc>
        <w:tc>
          <w:tcPr>
            <w:tcW w:w="0" w:type="auto"/>
            <w:vAlign w:val="center"/>
          </w:tcPr>
          <w:p w14:paraId="40DAC0A8" w14:textId="77777777" w:rsidR="00314850" w:rsidRPr="008B6E07" w:rsidRDefault="00314850" w:rsidP="00091668">
            <w:pPr>
              <w:jc w:val="center"/>
            </w:pPr>
            <w:r w:rsidRPr="008B6E07">
              <w:t>2</w:t>
            </w:r>
          </w:p>
        </w:tc>
        <w:tc>
          <w:tcPr>
            <w:tcW w:w="0" w:type="auto"/>
            <w:vAlign w:val="center"/>
          </w:tcPr>
          <w:p w14:paraId="4857AB33" w14:textId="77777777" w:rsidR="00314850" w:rsidRPr="008B6E07" w:rsidRDefault="00314850" w:rsidP="001C7D37">
            <w:pPr>
              <w:jc w:val="center"/>
            </w:pPr>
            <w:r w:rsidRPr="008B6E07">
              <w:t>1/660/23137</w:t>
            </w:r>
          </w:p>
        </w:tc>
      </w:tr>
      <w:tr w:rsidR="00314850" w:rsidRPr="008B6E07" w14:paraId="19B4E951" w14:textId="77777777" w:rsidTr="001C7D37">
        <w:trPr>
          <w:trHeight w:val="229"/>
          <w:jc w:val="center"/>
        </w:trPr>
        <w:tc>
          <w:tcPr>
            <w:tcW w:w="0" w:type="auto"/>
            <w:vAlign w:val="center"/>
          </w:tcPr>
          <w:p w14:paraId="19BC1526" w14:textId="77777777" w:rsidR="00314850" w:rsidRPr="008B6E07" w:rsidRDefault="00314850" w:rsidP="00693487">
            <w:pPr>
              <w:jc w:val="center"/>
            </w:pPr>
            <w:r w:rsidRPr="008B6E07">
              <w:t>4.</w:t>
            </w:r>
          </w:p>
        </w:tc>
        <w:tc>
          <w:tcPr>
            <w:tcW w:w="0" w:type="auto"/>
          </w:tcPr>
          <w:p w14:paraId="5F840647" w14:textId="77777777" w:rsidR="00314850" w:rsidRPr="008B6E07" w:rsidRDefault="00314850" w:rsidP="00091668">
            <w:pPr>
              <w:pStyle w:val="Bezodstpw"/>
              <w:rPr>
                <w:rFonts w:ascii="Times New Roman" w:hAnsi="Times New Roman"/>
                <w:sz w:val="20"/>
                <w:szCs w:val="20"/>
              </w:rPr>
            </w:pPr>
            <w:r w:rsidRPr="008B6E07">
              <w:rPr>
                <w:rFonts w:ascii="Times New Roman" w:hAnsi="Times New Roman"/>
                <w:sz w:val="20"/>
                <w:szCs w:val="20"/>
              </w:rPr>
              <w:t>Waga kolejowa TRAPPER do ważenia wagonów w ruchu typu PLT</w:t>
            </w:r>
          </w:p>
        </w:tc>
        <w:tc>
          <w:tcPr>
            <w:tcW w:w="0" w:type="auto"/>
            <w:vAlign w:val="center"/>
          </w:tcPr>
          <w:p w14:paraId="66F1C9D3" w14:textId="77777777" w:rsidR="00314850" w:rsidRPr="008B6E07" w:rsidRDefault="00314850" w:rsidP="00091668">
            <w:pPr>
              <w:jc w:val="center"/>
            </w:pPr>
            <w:r w:rsidRPr="008B6E07">
              <w:t>200645</w:t>
            </w:r>
          </w:p>
        </w:tc>
        <w:tc>
          <w:tcPr>
            <w:tcW w:w="0" w:type="auto"/>
            <w:vAlign w:val="center"/>
          </w:tcPr>
          <w:p w14:paraId="64D8A367" w14:textId="77777777" w:rsidR="00314850" w:rsidRPr="008B6E07" w:rsidRDefault="00314850" w:rsidP="00091668">
            <w:pPr>
              <w:jc w:val="center"/>
            </w:pPr>
            <w:r w:rsidRPr="008B6E07">
              <w:t>2006</w:t>
            </w:r>
          </w:p>
        </w:tc>
        <w:tc>
          <w:tcPr>
            <w:tcW w:w="0" w:type="auto"/>
            <w:vAlign w:val="center"/>
          </w:tcPr>
          <w:p w14:paraId="66019B01" w14:textId="1CAEB0A9" w:rsidR="00314850" w:rsidRPr="008B6E07" w:rsidRDefault="00FB307A" w:rsidP="00091668">
            <w:pPr>
              <w:jc w:val="center"/>
            </w:pPr>
            <w:r w:rsidRPr="008B6E07">
              <w:t>28</w:t>
            </w:r>
            <w:r w:rsidR="00314850" w:rsidRPr="008B6E07">
              <w:t>.08.20</w:t>
            </w:r>
            <w:r w:rsidRPr="008B6E07">
              <w:t>26</w:t>
            </w:r>
            <w:r w:rsidR="00314850" w:rsidRPr="008B6E07">
              <w:t xml:space="preserve"> r.</w:t>
            </w:r>
          </w:p>
        </w:tc>
        <w:tc>
          <w:tcPr>
            <w:tcW w:w="0" w:type="auto"/>
            <w:vAlign w:val="center"/>
          </w:tcPr>
          <w:p w14:paraId="66A4677A" w14:textId="77777777" w:rsidR="00314850" w:rsidRPr="008B6E07" w:rsidRDefault="00314850" w:rsidP="00091668">
            <w:pPr>
              <w:jc w:val="center"/>
            </w:pPr>
            <w:r w:rsidRPr="008B6E07">
              <w:t>2</w:t>
            </w:r>
          </w:p>
        </w:tc>
        <w:tc>
          <w:tcPr>
            <w:tcW w:w="0" w:type="auto"/>
            <w:vAlign w:val="center"/>
          </w:tcPr>
          <w:p w14:paraId="683A2546" w14:textId="77777777" w:rsidR="00314850" w:rsidRPr="008B6E07" w:rsidRDefault="00314850" w:rsidP="001C7D37">
            <w:pPr>
              <w:jc w:val="center"/>
            </w:pPr>
            <w:r w:rsidRPr="008B6E07">
              <w:t>1/660/23145</w:t>
            </w:r>
          </w:p>
        </w:tc>
      </w:tr>
    </w:tbl>
    <w:p w14:paraId="4C6777B5" w14:textId="77777777" w:rsidR="00314850" w:rsidRPr="008B6E07" w:rsidRDefault="00314850" w:rsidP="00445E5E">
      <w:pPr>
        <w:jc w:val="both"/>
      </w:pPr>
    </w:p>
    <w:p w14:paraId="386825D5" w14:textId="77777777" w:rsidR="00314850" w:rsidRPr="008B6E07" w:rsidRDefault="00314850" w:rsidP="00851DD9">
      <w:pPr>
        <w:numPr>
          <w:ilvl w:val="0"/>
          <w:numId w:val="85"/>
        </w:numPr>
        <w:ind w:left="1145" w:hanging="357"/>
        <w:jc w:val="both"/>
        <w:rPr>
          <w:sz w:val="22"/>
          <w:szCs w:val="22"/>
        </w:rPr>
      </w:pPr>
      <w:r w:rsidRPr="008B6E07">
        <w:rPr>
          <w:sz w:val="22"/>
          <w:szCs w:val="22"/>
        </w:rPr>
        <w:t>Zadanie 3-  Usługi serwisowe i legalizacja wag zbiornikowych zabudowanych w ZPMW.</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46"/>
        <w:gridCol w:w="1026"/>
        <w:gridCol w:w="7815"/>
      </w:tblGrid>
      <w:tr w:rsidR="00314850" w:rsidRPr="008B6E07" w14:paraId="1FCAAB1A" w14:textId="77777777" w:rsidTr="00091668">
        <w:trPr>
          <w:jc w:val="center"/>
        </w:trPr>
        <w:tc>
          <w:tcPr>
            <w:tcW w:w="340" w:type="pct"/>
          </w:tcPr>
          <w:p w14:paraId="0E80365F" w14:textId="77777777" w:rsidR="00314850" w:rsidRPr="008B6E07" w:rsidRDefault="00314850" w:rsidP="00091668">
            <w:pPr>
              <w:spacing w:after="60"/>
              <w:contextualSpacing/>
              <w:jc w:val="both"/>
              <w:rPr>
                <w:b/>
              </w:rPr>
            </w:pPr>
            <w:r w:rsidRPr="008B6E07">
              <w:rPr>
                <w:b/>
              </w:rPr>
              <w:t>Lp.</w:t>
            </w:r>
          </w:p>
        </w:tc>
        <w:tc>
          <w:tcPr>
            <w:tcW w:w="541" w:type="pct"/>
          </w:tcPr>
          <w:p w14:paraId="67B293C1" w14:textId="77777777" w:rsidR="00314850" w:rsidRPr="008B6E07" w:rsidRDefault="00314850" w:rsidP="00091668">
            <w:pPr>
              <w:spacing w:after="60"/>
              <w:contextualSpacing/>
              <w:jc w:val="both"/>
              <w:rPr>
                <w:b/>
              </w:rPr>
            </w:pPr>
            <w:r w:rsidRPr="008B6E07">
              <w:rPr>
                <w:b/>
              </w:rPr>
              <w:t>Ilość wag</w:t>
            </w:r>
          </w:p>
        </w:tc>
        <w:tc>
          <w:tcPr>
            <w:tcW w:w="4119" w:type="pct"/>
          </w:tcPr>
          <w:p w14:paraId="48DB4AA0" w14:textId="77777777" w:rsidR="00314850" w:rsidRPr="008B6E07" w:rsidRDefault="00314850" w:rsidP="00091668">
            <w:pPr>
              <w:spacing w:after="60"/>
              <w:ind w:left="1416"/>
              <w:contextualSpacing/>
              <w:jc w:val="both"/>
              <w:rPr>
                <w:b/>
              </w:rPr>
            </w:pPr>
            <w:r w:rsidRPr="008B6E07">
              <w:rPr>
                <w:b/>
              </w:rPr>
              <w:t>NAZWA I TYP WAGI</w:t>
            </w:r>
          </w:p>
        </w:tc>
      </w:tr>
      <w:tr w:rsidR="00314850" w:rsidRPr="008B6E07" w14:paraId="14BBCCAA" w14:textId="77777777" w:rsidTr="00091668">
        <w:trPr>
          <w:jc w:val="center"/>
        </w:trPr>
        <w:tc>
          <w:tcPr>
            <w:tcW w:w="5000" w:type="pct"/>
            <w:gridSpan w:val="3"/>
          </w:tcPr>
          <w:p w14:paraId="3D12C928" w14:textId="77777777" w:rsidR="00314850" w:rsidRPr="008B6E07" w:rsidRDefault="00314850" w:rsidP="00091668">
            <w:pPr>
              <w:spacing w:after="60"/>
              <w:contextualSpacing/>
              <w:jc w:val="both"/>
              <w:rPr>
                <w:b/>
              </w:rPr>
            </w:pPr>
            <w:r w:rsidRPr="008B6E07">
              <w:rPr>
                <w:b/>
              </w:rPr>
              <w:t>WAGI  ZBIORNIKOWE</w:t>
            </w:r>
          </w:p>
        </w:tc>
      </w:tr>
      <w:tr w:rsidR="00314850" w:rsidRPr="008B6E07" w14:paraId="2109A6F9" w14:textId="77777777" w:rsidTr="00693487">
        <w:trPr>
          <w:jc w:val="center"/>
        </w:trPr>
        <w:tc>
          <w:tcPr>
            <w:tcW w:w="340" w:type="pct"/>
            <w:vAlign w:val="center"/>
          </w:tcPr>
          <w:p w14:paraId="03A75407" w14:textId="77777777" w:rsidR="00314850" w:rsidRPr="008B6E07" w:rsidRDefault="00314850" w:rsidP="00693487">
            <w:pPr>
              <w:spacing w:after="60"/>
              <w:contextualSpacing/>
              <w:jc w:val="center"/>
            </w:pPr>
            <w:r w:rsidRPr="008B6E07">
              <w:t>1.</w:t>
            </w:r>
          </w:p>
        </w:tc>
        <w:tc>
          <w:tcPr>
            <w:tcW w:w="541" w:type="pct"/>
          </w:tcPr>
          <w:p w14:paraId="454F41D9" w14:textId="77777777" w:rsidR="00314850" w:rsidRPr="008B6E07" w:rsidRDefault="00314850" w:rsidP="00091668">
            <w:pPr>
              <w:spacing w:after="60"/>
              <w:contextualSpacing/>
              <w:jc w:val="both"/>
            </w:pPr>
            <w:r w:rsidRPr="008B6E07">
              <w:t>4 szt.</w:t>
            </w:r>
          </w:p>
        </w:tc>
        <w:tc>
          <w:tcPr>
            <w:tcW w:w="4119" w:type="pct"/>
          </w:tcPr>
          <w:p w14:paraId="0C9DE93E" w14:textId="77777777" w:rsidR="00314850" w:rsidRPr="008B6E07" w:rsidRDefault="00314850" w:rsidP="00091668">
            <w:pPr>
              <w:spacing w:after="60"/>
              <w:contextualSpacing/>
              <w:jc w:val="both"/>
            </w:pPr>
            <w:r w:rsidRPr="008B6E07">
              <w:t>Waga nieautomatyczna elektroniczna zbiornikowa typu 82b plus</w:t>
            </w:r>
          </w:p>
        </w:tc>
      </w:tr>
      <w:tr w:rsidR="00314850" w:rsidRPr="008B6E07" w14:paraId="3913F841" w14:textId="77777777" w:rsidTr="00693487">
        <w:trPr>
          <w:jc w:val="center"/>
        </w:trPr>
        <w:tc>
          <w:tcPr>
            <w:tcW w:w="340" w:type="pct"/>
            <w:vAlign w:val="center"/>
          </w:tcPr>
          <w:p w14:paraId="0A5761D2" w14:textId="77777777" w:rsidR="00314850" w:rsidRPr="008B6E07" w:rsidRDefault="00314850" w:rsidP="00693487">
            <w:pPr>
              <w:spacing w:after="60"/>
              <w:contextualSpacing/>
              <w:jc w:val="center"/>
            </w:pPr>
            <w:r w:rsidRPr="008B6E07">
              <w:t>2.</w:t>
            </w:r>
          </w:p>
        </w:tc>
        <w:tc>
          <w:tcPr>
            <w:tcW w:w="541" w:type="pct"/>
          </w:tcPr>
          <w:p w14:paraId="55507414" w14:textId="77777777" w:rsidR="00314850" w:rsidRPr="008B6E07" w:rsidRDefault="00314850" w:rsidP="00091668">
            <w:pPr>
              <w:spacing w:after="60"/>
              <w:contextualSpacing/>
              <w:jc w:val="both"/>
            </w:pPr>
            <w:r w:rsidRPr="008B6E07">
              <w:t>2 szt.</w:t>
            </w:r>
          </w:p>
        </w:tc>
        <w:tc>
          <w:tcPr>
            <w:tcW w:w="4119" w:type="pct"/>
          </w:tcPr>
          <w:p w14:paraId="0A82055A" w14:textId="77777777" w:rsidR="00314850" w:rsidRPr="008B6E07" w:rsidRDefault="00314850" w:rsidP="00091668">
            <w:pPr>
              <w:spacing w:after="60"/>
              <w:contextualSpacing/>
              <w:jc w:val="both"/>
            </w:pPr>
            <w:r w:rsidRPr="008B6E07">
              <w:t>Waga nieautomatyczna elektroniczna zbiornikowa typu RHEWA 82comfort</w:t>
            </w:r>
          </w:p>
        </w:tc>
      </w:tr>
    </w:tbl>
    <w:p w14:paraId="4E27B60C" w14:textId="77777777" w:rsidR="00314850" w:rsidRPr="008B6E07" w:rsidRDefault="00314850" w:rsidP="00445E5E">
      <w:pPr>
        <w:jc w:val="both"/>
        <w:rPr>
          <w:b/>
          <w:bCs/>
          <w:u w:val="single"/>
        </w:rPr>
      </w:pPr>
    </w:p>
    <w:p w14:paraId="647FBB6E" w14:textId="77777777" w:rsidR="00314850" w:rsidRPr="008B6E07" w:rsidRDefault="00314850" w:rsidP="00314850">
      <w:pPr>
        <w:spacing w:after="120"/>
        <w:jc w:val="both"/>
        <w:rPr>
          <w:b/>
          <w:bCs/>
          <w:u w:val="single"/>
        </w:rPr>
      </w:pPr>
      <w:r w:rsidRPr="008B6E07">
        <w:rPr>
          <w:b/>
          <w:bCs/>
          <w:u w:val="single"/>
        </w:rPr>
        <w:t>Wykaz wag przeznaczonych do legalizacji w latach 2026-2028 r.:</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A0" w:firstRow="1" w:lastRow="0" w:firstColumn="1" w:lastColumn="0" w:noHBand="0" w:noVBand="0"/>
      </w:tblPr>
      <w:tblGrid>
        <w:gridCol w:w="413"/>
        <w:gridCol w:w="2834"/>
        <w:gridCol w:w="1092"/>
        <w:gridCol w:w="1003"/>
        <w:gridCol w:w="1364"/>
        <w:gridCol w:w="1356"/>
        <w:gridCol w:w="1425"/>
      </w:tblGrid>
      <w:tr w:rsidR="00314850" w:rsidRPr="008B6E07" w14:paraId="1E7F73EB" w14:textId="77777777" w:rsidTr="00693487">
        <w:trPr>
          <w:trHeight w:val="229"/>
          <w:jc w:val="center"/>
        </w:trPr>
        <w:tc>
          <w:tcPr>
            <w:tcW w:w="0" w:type="auto"/>
            <w:vAlign w:val="center"/>
          </w:tcPr>
          <w:p w14:paraId="13465955" w14:textId="77777777" w:rsidR="00314850" w:rsidRPr="008B6E07" w:rsidRDefault="00314850" w:rsidP="00091668">
            <w:pPr>
              <w:jc w:val="both"/>
            </w:pPr>
            <w:r w:rsidRPr="008B6E07">
              <w:t>Lp.</w:t>
            </w:r>
          </w:p>
        </w:tc>
        <w:tc>
          <w:tcPr>
            <w:tcW w:w="0" w:type="auto"/>
            <w:vAlign w:val="center"/>
          </w:tcPr>
          <w:p w14:paraId="0CDDDAB6" w14:textId="77777777" w:rsidR="00314850" w:rsidRPr="008B6E07" w:rsidRDefault="00314850" w:rsidP="00091668">
            <w:pPr>
              <w:jc w:val="both"/>
            </w:pPr>
            <w:r w:rsidRPr="008B6E07">
              <w:t>Nazwa i typ wagi</w:t>
            </w:r>
          </w:p>
        </w:tc>
        <w:tc>
          <w:tcPr>
            <w:tcW w:w="0" w:type="auto"/>
            <w:vAlign w:val="center"/>
          </w:tcPr>
          <w:p w14:paraId="361C40E0" w14:textId="77777777" w:rsidR="00314850" w:rsidRPr="008B6E07" w:rsidRDefault="00314850" w:rsidP="00091668">
            <w:pPr>
              <w:jc w:val="both"/>
            </w:pPr>
            <w:r w:rsidRPr="008B6E07">
              <w:t>Numer fabryczny</w:t>
            </w:r>
          </w:p>
        </w:tc>
        <w:tc>
          <w:tcPr>
            <w:tcW w:w="0" w:type="auto"/>
            <w:vAlign w:val="center"/>
          </w:tcPr>
          <w:p w14:paraId="74F19329" w14:textId="77777777" w:rsidR="00314850" w:rsidRPr="008B6E07" w:rsidRDefault="00314850" w:rsidP="00091668">
            <w:pPr>
              <w:jc w:val="both"/>
            </w:pPr>
            <w:r w:rsidRPr="008B6E07">
              <w:t>Rok produkcji</w:t>
            </w:r>
          </w:p>
        </w:tc>
        <w:tc>
          <w:tcPr>
            <w:tcW w:w="0" w:type="auto"/>
            <w:vAlign w:val="center"/>
          </w:tcPr>
          <w:p w14:paraId="72A7782A" w14:textId="77777777" w:rsidR="00314850" w:rsidRPr="008B6E07" w:rsidRDefault="00314850" w:rsidP="00091668">
            <w:pPr>
              <w:jc w:val="both"/>
            </w:pPr>
            <w:r w:rsidRPr="008B6E07">
              <w:t>Legalizacja ważna do dnia</w:t>
            </w:r>
          </w:p>
        </w:tc>
        <w:tc>
          <w:tcPr>
            <w:tcW w:w="0" w:type="auto"/>
          </w:tcPr>
          <w:p w14:paraId="1DB9CF3B" w14:textId="77777777" w:rsidR="00314850" w:rsidRPr="008B6E07" w:rsidRDefault="00314850" w:rsidP="00091668">
            <w:pPr>
              <w:jc w:val="both"/>
            </w:pPr>
            <w:r w:rsidRPr="008B6E07">
              <w:t>Ilość legalizacji 2026 -2028 r.</w:t>
            </w:r>
          </w:p>
        </w:tc>
        <w:tc>
          <w:tcPr>
            <w:tcW w:w="0" w:type="auto"/>
            <w:vAlign w:val="center"/>
          </w:tcPr>
          <w:p w14:paraId="7C4FDA87" w14:textId="77777777" w:rsidR="00314850" w:rsidRPr="008B6E07" w:rsidRDefault="00314850" w:rsidP="00693487">
            <w:r w:rsidRPr="008B6E07">
              <w:t>Numer inwentarzowy</w:t>
            </w:r>
          </w:p>
        </w:tc>
      </w:tr>
      <w:tr w:rsidR="00314850" w:rsidRPr="008B6E07" w14:paraId="22F96DBC" w14:textId="77777777" w:rsidTr="00693487">
        <w:trPr>
          <w:trHeight w:val="229"/>
          <w:jc w:val="center"/>
        </w:trPr>
        <w:tc>
          <w:tcPr>
            <w:tcW w:w="0" w:type="auto"/>
            <w:vAlign w:val="center"/>
          </w:tcPr>
          <w:p w14:paraId="1A8EB00D" w14:textId="77777777" w:rsidR="00314850" w:rsidRPr="008B6E07" w:rsidRDefault="00314850" w:rsidP="00693487">
            <w:pPr>
              <w:jc w:val="center"/>
            </w:pPr>
            <w:r w:rsidRPr="008B6E07">
              <w:t>1.</w:t>
            </w:r>
          </w:p>
        </w:tc>
        <w:tc>
          <w:tcPr>
            <w:tcW w:w="0" w:type="auto"/>
          </w:tcPr>
          <w:p w14:paraId="6F04A69B" w14:textId="77777777" w:rsidR="00314850" w:rsidRPr="008B6E07" w:rsidRDefault="00314850" w:rsidP="00091668">
            <w:pPr>
              <w:pStyle w:val="Bezodstpw"/>
              <w:rPr>
                <w:rFonts w:ascii="Times New Roman" w:hAnsi="Times New Roman"/>
                <w:sz w:val="20"/>
                <w:szCs w:val="20"/>
              </w:rPr>
            </w:pPr>
            <w:r w:rsidRPr="008B6E07">
              <w:rPr>
                <w:rFonts w:ascii="Times New Roman" w:hAnsi="Times New Roman"/>
                <w:sz w:val="20"/>
                <w:szCs w:val="20"/>
              </w:rPr>
              <w:t>Waga nieautomatyczna elektroniczna zbiornikowa typ 50 Mg RHEWA 82 Comfort</w:t>
            </w:r>
          </w:p>
        </w:tc>
        <w:tc>
          <w:tcPr>
            <w:tcW w:w="0" w:type="auto"/>
            <w:vAlign w:val="center"/>
          </w:tcPr>
          <w:p w14:paraId="207877E1" w14:textId="77777777" w:rsidR="00314850" w:rsidRPr="008B6E07" w:rsidRDefault="00314850" w:rsidP="00091668">
            <w:pPr>
              <w:jc w:val="center"/>
            </w:pPr>
            <w:r w:rsidRPr="008B6E07">
              <w:t>140268</w:t>
            </w:r>
          </w:p>
        </w:tc>
        <w:tc>
          <w:tcPr>
            <w:tcW w:w="0" w:type="auto"/>
            <w:vAlign w:val="center"/>
          </w:tcPr>
          <w:p w14:paraId="489BB80C" w14:textId="77777777" w:rsidR="00314850" w:rsidRPr="008B6E07" w:rsidRDefault="00314850" w:rsidP="00091668">
            <w:pPr>
              <w:jc w:val="center"/>
            </w:pPr>
            <w:r w:rsidRPr="008B6E07">
              <w:t>2014</w:t>
            </w:r>
          </w:p>
        </w:tc>
        <w:tc>
          <w:tcPr>
            <w:tcW w:w="0" w:type="auto"/>
            <w:vAlign w:val="center"/>
          </w:tcPr>
          <w:p w14:paraId="18F07EE0" w14:textId="77777777" w:rsidR="00314850" w:rsidRPr="008B6E07" w:rsidRDefault="00314850" w:rsidP="00091668">
            <w:pPr>
              <w:jc w:val="center"/>
            </w:pPr>
            <w:r w:rsidRPr="008B6E07">
              <w:t>28.02.2026 r.</w:t>
            </w:r>
          </w:p>
        </w:tc>
        <w:tc>
          <w:tcPr>
            <w:tcW w:w="0" w:type="auto"/>
            <w:vAlign w:val="center"/>
          </w:tcPr>
          <w:p w14:paraId="5D401B09" w14:textId="77777777" w:rsidR="00314850" w:rsidRPr="008B6E07" w:rsidRDefault="00314850" w:rsidP="00091668">
            <w:pPr>
              <w:jc w:val="center"/>
            </w:pPr>
            <w:r w:rsidRPr="008B6E07">
              <w:t>2</w:t>
            </w:r>
          </w:p>
        </w:tc>
        <w:tc>
          <w:tcPr>
            <w:tcW w:w="0" w:type="auto"/>
          </w:tcPr>
          <w:p w14:paraId="7F5A02EE" w14:textId="77777777" w:rsidR="00314850" w:rsidRPr="008B6E07" w:rsidRDefault="00314850" w:rsidP="00091668">
            <w:pPr>
              <w:jc w:val="center"/>
            </w:pPr>
          </w:p>
          <w:p w14:paraId="3B2F5C6C" w14:textId="77777777" w:rsidR="00314850" w:rsidRPr="008B6E07" w:rsidRDefault="00314850" w:rsidP="00091668">
            <w:pPr>
              <w:jc w:val="center"/>
            </w:pPr>
            <w:r w:rsidRPr="008B6E07">
              <w:t>1/660/23241</w:t>
            </w:r>
          </w:p>
        </w:tc>
      </w:tr>
      <w:tr w:rsidR="00314850" w:rsidRPr="008B6E07" w14:paraId="4DC76652" w14:textId="77777777" w:rsidTr="00693487">
        <w:trPr>
          <w:trHeight w:val="229"/>
          <w:jc w:val="center"/>
        </w:trPr>
        <w:tc>
          <w:tcPr>
            <w:tcW w:w="0" w:type="auto"/>
            <w:vAlign w:val="center"/>
          </w:tcPr>
          <w:p w14:paraId="55F3783F" w14:textId="77777777" w:rsidR="00314850" w:rsidRPr="008B6E07" w:rsidRDefault="00314850" w:rsidP="00693487">
            <w:pPr>
              <w:jc w:val="center"/>
            </w:pPr>
            <w:r w:rsidRPr="008B6E07">
              <w:t>2.</w:t>
            </w:r>
          </w:p>
        </w:tc>
        <w:tc>
          <w:tcPr>
            <w:tcW w:w="0" w:type="auto"/>
          </w:tcPr>
          <w:p w14:paraId="7858F681" w14:textId="77777777" w:rsidR="00314850" w:rsidRPr="008B6E07" w:rsidRDefault="00314850" w:rsidP="00091668">
            <w:pPr>
              <w:pStyle w:val="Bezodstpw"/>
              <w:rPr>
                <w:rFonts w:ascii="Times New Roman" w:hAnsi="Times New Roman"/>
                <w:sz w:val="20"/>
                <w:szCs w:val="20"/>
              </w:rPr>
            </w:pPr>
            <w:r w:rsidRPr="008B6E07">
              <w:rPr>
                <w:rFonts w:ascii="Times New Roman" w:hAnsi="Times New Roman"/>
                <w:sz w:val="20"/>
                <w:szCs w:val="20"/>
              </w:rPr>
              <w:t>Waga nieautomatyczna elektroniczna zbiornikowa typ 50 Mg RHEWA 82 Comfort</w:t>
            </w:r>
          </w:p>
        </w:tc>
        <w:tc>
          <w:tcPr>
            <w:tcW w:w="0" w:type="auto"/>
            <w:vAlign w:val="center"/>
          </w:tcPr>
          <w:p w14:paraId="07F5A91B" w14:textId="77777777" w:rsidR="00314850" w:rsidRPr="008B6E07" w:rsidRDefault="00314850" w:rsidP="00091668">
            <w:pPr>
              <w:jc w:val="center"/>
            </w:pPr>
            <w:r w:rsidRPr="008B6E07">
              <w:t>140269</w:t>
            </w:r>
          </w:p>
        </w:tc>
        <w:tc>
          <w:tcPr>
            <w:tcW w:w="0" w:type="auto"/>
            <w:vAlign w:val="center"/>
          </w:tcPr>
          <w:p w14:paraId="76651632" w14:textId="77777777" w:rsidR="00314850" w:rsidRPr="008B6E07" w:rsidRDefault="00314850" w:rsidP="00091668">
            <w:pPr>
              <w:jc w:val="center"/>
            </w:pPr>
            <w:r w:rsidRPr="008B6E07">
              <w:t>2014</w:t>
            </w:r>
          </w:p>
        </w:tc>
        <w:tc>
          <w:tcPr>
            <w:tcW w:w="0" w:type="auto"/>
            <w:vAlign w:val="center"/>
          </w:tcPr>
          <w:p w14:paraId="1F116E82" w14:textId="77777777" w:rsidR="00314850" w:rsidRPr="008B6E07" w:rsidRDefault="00314850" w:rsidP="00091668">
            <w:pPr>
              <w:jc w:val="center"/>
            </w:pPr>
            <w:r w:rsidRPr="008B6E07">
              <w:t>28.02.2026 r.</w:t>
            </w:r>
          </w:p>
        </w:tc>
        <w:tc>
          <w:tcPr>
            <w:tcW w:w="0" w:type="auto"/>
            <w:vAlign w:val="center"/>
          </w:tcPr>
          <w:p w14:paraId="7AC92BE4" w14:textId="77777777" w:rsidR="00314850" w:rsidRPr="008B6E07" w:rsidRDefault="00314850" w:rsidP="00091668">
            <w:pPr>
              <w:jc w:val="center"/>
            </w:pPr>
            <w:r w:rsidRPr="008B6E07">
              <w:t>2</w:t>
            </w:r>
          </w:p>
        </w:tc>
        <w:tc>
          <w:tcPr>
            <w:tcW w:w="0" w:type="auto"/>
          </w:tcPr>
          <w:p w14:paraId="12A5D2A6" w14:textId="77777777" w:rsidR="00314850" w:rsidRPr="008B6E07" w:rsidRDefault="00314850" w:rsidP="00091668">
            <w:pPr>
              <w:jc w:val="center"/>
            </w:pPr>
          </w:p>
          <w:p w14:paraId="7E8EF7DA" w14:textId="77777777" w:rsidR="00314850" w:rsidRPr="008B6E07" w:rsidRDefault="00314850" w:rsidP="00091668">
            <w:pPr>
              <w:jc w:val="center"/>
            </w:pPr>
            <w:r w:rsidRPr="008B6E07">
              <w:t>1/660/23242</w:t>
            </w:r>
          </w:p>
        </w:tc>
      </w:tr>
      <w:tr w:rsidR="00314850" w:rsidRPr="008B6E07" w14:paraId="793163E8" w14:textId="77777777" w:rsidTr="00693487">
        <w:trPr>
          <w:trHeight w:val="229"/>
          <w:jc w:val="center"/>
        </w:trPr>
        <w:tc>
          <w:tcPr>
            <w:tcW w:w="0" w:type="auto"/>
            <w:vAlign w:val="center"/>
          </w:tcPr>
          <w:p w14:paraId="75AD4901" w14:textId="77777777" w:rsidR="00314850" w:rsidRPr="008B6E07" w:rsidRDefault="00314850" w:rsidP="00693487">
            <w:pPr>
              <w:jc w:val="center"/>
            </w:pPr>
            <w:r w:rsidRPr="008B6E07">
              <w:t>3.</w:t>
            </w:r>
          </w:p>
        </w:tc>
        <w:tc>
          <w:tcPr>
            <w:tcW w:w="0" w:type="auto"/>
          </w:tcPr>
          <w:p w14:paraId="13D696D0" w14:textId="77777777" w:rsidR="00314850" w:rsidRPr="008B6E07" w:rsidRDefault="00314850" w:rsidP="00091668">
            <w:pPr>
              <w:pStyle w:val="Bezodstpw"/>
              <w:rPr>
                <w:rFonts w:ascii="Times New Roman" w:hAnsi="Times New Roman"/>
                <w:sz w:val="20"/>
                <w:szCs w:val="20"/>
              </w:rPr>
            </w:pPr>
            <w:r w:rsidRPr="008B6E07">
              <w:rPr>
                <w:rFonts w:ascii="Times New Roman" w:hAnsi="Times New Roman"/>
                <w:sz w:val="20"/>
                <w:szCs w:val="20"/>
              </w:rPr>
              <w:t>Waga nieautomatyczna elektroniczna zbiornikowa typu 82b plus</w:t>
            </w:r>
          </w:p>
        </w:tc>
        <w:tc>
          <w:tcPr>
            <w:tcW w:w="0" w:type="auto"/>
            <w:vAlign w:val="center"/>
          </w:tcPr>
          <w:p w14:paraId="2A646F53" w14:textId="77777777" w:rsidR="00314850" w:rsidRPr="008B6E07" w:rsidRDefault="00314850" w:rsidP="00091668">
            <w:pPr>
              <w:jc w:val="center"/>
            </w:pPr>
            <w:r w:rsidRPr="008B6E07">
              <w:t>151655</w:t>
            </w:r>
          </w:p>
        </w:tc>
        <w:tc>
          <w:tcPr>
            <w:tcW w:w="0" w:type="auto"/>
            <w:vAlign w:val="center"/>
          </w:tcPr>
          <w:p w14:paraId="6A0F7ABF" w14:textId="77777777" w:rsidR="00314850" w:rsidRPr="008B6E07" w:rsidRDefault="00314850" w:rsidP="00091668">
            <w:pPr>
              <w:jc w:val="center"/>
            </w:pPr>
            <w:r w:rsidRPr="008B6E07">
              <w:t>2015</w:t>
            </w:r>
          </w:p>
        </w:tc>
        <w:tc>
          <w:tcPr>
            <w:tcW w:w="0" w:type="auto"/>
            <w:vAlign w:val="center"/>
          </w:tcPr>
          <w:p w14:paraId="6EE4E90B" w14:textId="77777777" w:rsidR="00314850" w:rsidRPr="008B6E07" w:rsidRDefault="00314850" w:rsidP="00091668">
            <w:pPr>
              <w:jc w:val="center"/>
              <w:rPr>
                <w:color w:val="1F497D" w:themeColor="text2"/>
              </w:rPr>
            </w:pPr>
            <w:r w:rsidRPr="008B6E07">
              <w:t>14.03.2027 r</w:t>
            </w:r>
          </w:p>
        </w:tc>
        <w:tc>
          <w:tcPr>
            <w:tcW w:w="0" w:type="auto"/>
            <w:vAlign w:val="center"/>
          </w:tcPr>
          <w:p w14:paraId="5ECD4E45" w14:textId="77777777" w:rsidR="00314850" w:rsidRPr="008B6E07" w:rsidRDefault="00314850" w:rsidP="00091668">
            <w:pPr>
              <w:jc w:val="center"/>
            </w:pPr>
            <w:r w:rsidRPr="008B6E07">
              <w:t>1</w:t>
            </w:r>
          </w:p>
        </w:tc>
        <w:tc>
          <w:tcPr>
            <w:tcW w:w="0" w:type="auto"/>
          </w:tcPr>
          <w:p w14:paraId="05408FE7" w14:textId="77777777" w:rsidR="00314850" w:rsidRPr="008B6E07" w:rsidRDefault="00314850" w:rsidP="00091668">
            <w:pPr>
              <w:jc w:val="center"/>
            </w:pPr>
          </w:p>
          <w:p w14:paraId="18DD3470" w14:textId="77777777" w:rsidR="00314850" w:rsidRPr="008B6E07" w:rsidRDefault="00314850" w:rsidP="00091668">
            <w:pPr>
              <w:jc w:val="center"/>
            </w:pPr>
            <w:r w:rsidRPr="008B6E07">
              <w:t>1/660/23238</w:t>
            </w:r>
          </w:p>
        </w:tc>
      </w:tr>
      <w:tr w:rsidR="00314850" w:rsidRPr="008B6E07" w14:paraId="43A3E91C" w14:textId="77777777" w:rsidTr="00693487">
        <w:trPr>
          <w:trHeight w:val="229"/>
          <w:jc w:val="center"/>
        </w:trPr>
        <w:tc>
          <w:tcPr>
            <w:tcW w:w="0" w:type="auto"/>
            <w:vAlign w:val="center"/>
          </w:tcPr>
          <w:p w14:paraId="76D2B676" w14:textId="77777777" w:rsidR="00314850" w:rsidRPr="008B6E07" w:rsidRDefault="00314850" w:rsidP="00693487">
            <w:pPr>
              <w:jc w:val="center"/>
            </w:pPr>
            <w:r w:rsidRPr="008B6E07">
              <w:t>4.</w:t>
            </w:r>
          </w:p>
        </w:tc>
        <w:tc>
          <w:tcPr>
            <w:tcW w:w="0" w:type="auto"/>
          </w:tcPr>
          <w:p w14:paraId="0CAEBE63" w14:textId="77777777" w:rsidR="00314850" w:rsidRPr="008B6E07" w:rsidRDefault="00314850" w:rsidP="00091668">
            <w:pPr>
              <w:pStyle w:val="Bezodstpw"/>
              <w:rPr>
                <w:rFonts w:ascii="Times New Roman" w:hAnsi="Times New Roman"/>
                <w:sz w:val="20"/>
                <w:szCs w:val="20"/>
              </w:rPr>
            </w:pPr>
            <w:r w:rsidRPr="008B6E07">
              <w:rPr>
                <w:rFonts w:ascii="Times New Roman" w:hAnsi="Times New Roman"/>
                <w:sz w:val="20"/>
                <w:szCs w:val="20"/>
              </w:rPr>
              <w:t>Waga nieautomatyczna elektroniczna zbiornikowa typu 82b plus</w:t>
            </w:r>
          </w:p>
        </w:tc>
        <w:tc>
          <w:tcPr>
            <w:tcW w:w="0" w:type="auto"/>
            <w:vAlign w:val="center"/>
          </w:tcPr>
          <w:p w14:paraId="26CA96A3" w14:textId="77777777" w:rsidR="00314850" w:rsidRPr="008B6E07" w:rsidRDefault="00314850" w:rsidP="00091668">
            <w:pPr>
              <w:jc w:val="center"/>
            </w:pPr>
            <w:r w:rsidRPr="008B6E07">
              <w:t>155143</w:t>
            </w:r>
          </w:p>
        </w:tc>
        <w:tc>
          <w:tcPr>
            <w:tcW w:w="0" w:type="auto"/>
            <w:vAlign w:val="center"/>
          </w:tcPr>
          <w:p w14:paraId="4501A74F" w14:textId="77777777" w:rsidR="00314850" w:rsidRPr="008B6E07" w:rsidRDefault="00314850" w:rsidP="00091668">
            <w:pPr>
              <w:jc w:val="center"/>
            </w:pPr>
            <w:r w:rsidRPr="008B6E07">
              <w:t>2015</w:t>
            </w:r>
          </w:p>
        </w:tc>
        <w:tc>
          <w:tcPr>
            <w:tcW w:w="0" w:type="auto"/>
            <w:vAlign w:val="center"/>
          </w:tcPr>
          <w:p w14:paraId="6B7C4F19" w14:textId="77777777" w:rsidR="00314850" w:rsidRPr="008B6E07" w:rsidRDefault="00314850" w:rsidP="00091668">
            <w:pPr>
              <w:jc w:val="center"/>
              <w:rPr>
                <w:color w:val="1F497D" w:themeColor="text2"/>
              </w:rPr>
            </w:pPr>
            <w:r w:rsidRPr="008B6E07">
              <w:t>14.03.2027 r</w:t>
            </w:r>
          </w:p>
        </w:tc>
        <w:tc>
          <w:tcPr>
            <w:tcW w:w="0" w:type="auto"/>
            <w:vAlign w:val="center"/>
          </w:tcPr>
          <w:p w14:paraId="1AF36446" w14:textId="77777777" w:rsidR="00314850" w:rsidRPr="008B6E07" w:rsidRDefault="00314850" w:rsidP="00091668">
            <w:pPr>
              <w:jc w:val="center"/>
            </w:pPr>
            <w:r w:rsidRPr="008B6E07">
              <w:t>1</w:t>
            </w:r>
          </w:p>
        </w:tc>
        <w:tc>
          <w:tcPr>
            <w:tcW w:w="0" w:type="auto"/>
          </w:tcPr>
          <w:p w14:paraId="065AA461" w14:textId="77777777" w:rsidR="00314850" w:rsidRPr="008B6E07" w:rsidRDefault="00314850" w:rsidP="00091668">
            <w:pPr>
              <w:jc w:val="center"/>
            </w:pPr>
          </w:p>
          <w:p w14:paraId="5E60D3A2" w14:textId="77777777" w:rsidR="00314850" w:rsidRPr="008B6E07" w:rsidRDefault="00314850" w:rsidP="00091668">
            <w:pPr>
              <w:jc w:val="center"/>
            </w:pPr>
            <w:r w:rsidRPr="008B6E07">
              <w:t>1/660/23239</w:t>
            </w:r>
          </w:p>
        </w:tc>
      </w:tr>
      <w:tr w:rsidR="00314850" w:rsidRPr="008B6E07" w14:paraId="49F9A951" w14:textId="77777777" w:rsidTr="00693487">
        <w:trPr>
          <w:trHeight w:val="229"/>
          <w:jc w:val="center"/>
        </w:trPr>
        <w:tc>
          <w:tcPr>
            <w:tcW w:w="0" w:type="auto"/>
            <w:vAlign w:val="center"/>
          </w:tcPr>
          <w:p w14:paraId="0232A94C" w14:textId="77777777" w:rsidR="00314850" w:rsidRPr="008B6E07" w:rsidRDefault="00314850" w:rsidP="00693487">
            <w:pPr>
              <w:jc w:val="center"/>
            </w:pPr>
            <w:r w:rsidRPr="008B6E07">
              <w:t>5.</w:t>
            </w:r>
          </w:p>
        </w:tc>
        <w:tc>
          <w:tcPr>
            <w:tcW w:w="0" w:type="auto"/>
          </w:tcPr>
          <w:p w14:paraId="6C957F14" w14:textId="77777777" w:rsidR="00314850" w:rsidRPr="008B6E07" w:rsidRDefault="00314850" w:rsidP="00091668">
            <w:pPr>
              <w:pStyle w:val="Bezodstpw"/>
              <w:rPr>
                <w:rFonts w:ascii="Times New Roman" w:hAnsi="Times New Roman"/>
                <w:sz w:val="20"/>
                <w:szCs w:val="20"/>
              </w:rPr>
            </w:pPr>
            <w:r w:rsidRPr="008B6E07">
              <w:rPr>
                <w:rFonts w:ascii="Times New Roman" w:hAnsi="Times New Roman"/>
                <w:sz w:val="20"/>
                <w:szCs w:val="20"/>
              </w:rPr>
              <w:t>Waga nieautomatyczna elektroniczna zbiornikowa typu 82b plus</w:t>
            </w:r>
          </w:p>
        </w:tc>
        <w:tc>
          <w:tcPr>
            <w:tcW w:w="0" w:type="auto"/>
            <w:vAlign w:val="center"/>
          </w:tcPr>
          <w:p w14:paraId="3E39247E" w14:textId="77777777" w:rsidR="00314850" w:rsidRPr="008B6E07" w:rsidRDefault="00314850" w:rsidP="00091668">
            <w:pPr>
              <w:jc w:val="center"/>
            </w:pPr>
            <w:r w:rsidRPr="008B6E07">
              <w:t>155144</w:t>
            </w:r>
          </w:p>
        </w:tc>
        <w:tc>
          <w:tcPr>
            <w:tcW w:w="0" w:type="auto"/>
            <w:vAlign w:val="center"/>
          </w:tcPr>
          <w:p w14:paraId="3139DADA" w14:textId="77777777" w:rsidR="00314850" w:rsidRPr="008B6E07" w:rsidRDefault="00314850" w:rsidP="00091668">
            <w:pPr>
              <w:jc w:val="center"/>
            </w:pPr>
            <w:r w:rsidRPr="008B6E07">
              <w:t>2015</w:t>
            </w:r>
          </w:p>
        </w:tc>
        <w:tc>
          <w:tcPr>
            <w:tcW w:w="0" w:type="auto"/>
            <w:vAlign w:val="center"/>
          </w:tcPr>
          <w:p w14:paraId="138DB850" w14:textId="77777777" w:rsidR="00314850" w:rsidRPr="008B6E07" w:rsidRDefault="00314850" w:rsidP="00091668">
            <w:pPr>
              <w:jc w:val="center"/>
              <w:rPr>
                <w:color w:val="1F497D" w:themeColor="text2"/>
              </w:rPr>
            </w:pPr>
            <w:r w:rsidRPr="008B6E07">
              <w:t>14.03.2027 r</w:t>
            </w:r>
          </w:p>
        </w:tc>
        <w:tc>
          <w:tcPr>
            <w:tcW w:w="0" w:type="auto"/>
            <w:vAlign w:val="center"/>
          </w:tcPr>
          <w:p w14:paraId="3EE483BE" w14:textId="77777777" w:rsidR="00314850" w:rsidRPr="008B6E07" w:rsidRDefault="00314850" w:rsidP="00091668">
            <w:pPr>
              <w:jc w:val="center"/>
            </w:pPr>
            <w:r w:rsidRPr="008B6E07">
              <w:t>1</w:t>
            </w:r>
          </w:p>
        </w:tc>
        <w:tc>
          <w:tcPr>
            <w:tcW w:w="0" w:type="auto"/>
          </w:tcPr>
          <w:p w14:paraId="5F9EF014" w14:textId="77777777" w:rsidR="00314850" w:rsidRPr="008B6E07" w:rsidRDefault="00314850" w:rsidP="00091668">
            <w:pPr>
              <w:jc w:val="center"/>
            </w:pPr>
          </w:p>
          <w:p w14:paraId="6F6D2A38" w14:textId="77777777" w:rsidR="00314850" w:rsidRPr="008B6E07" w:rsidRDefault="00314850" w:rsidP="00091668">
            <w:pPr>
              <w:jc w:val="center"/>
            </w:pPr>
            <w:r w:rsidRPr="008B6E07">
              <w:t>1/660/26276</w:t>
            </w:r>
          </w:p>
        </w:tc>
      </w:tr>
      <w:tr w:rsidR="00314850" w:rsidRPr="008B6E07" w14:paraId="73B054A0" w14:textId="77777777" w:rsidTr="00693487">
        <w:trPr>
          <w:trHeight w:val="229"/>
          <w:jc w:val="center"/>
        </w:trPr>
        <w:tc>
          <w:tcPr>
            <w:tcW w:w="0" w:type="auto"/>
            <w:vAlign w:val="center"/>
          </w:tcPr>
          <w:p w14:paraId="09E175C0" w14:textId="77777777" w:rsidR="00314850" w:rsidRPr="008B6E07" w:rsidRDefault="00314850" w:rsidP="00693487">
            <w:pPr>
              <w:jc w:val="center"/>
            </w:pPr>
            <w:r w:rsidRPr="008B6E07">
              <w:t>6.</w:t>
            </w:r>
          </w:p>
        </w:tc>
        <w:tc>
          <w:tcPr>
            <w:tcW w:w="0" w:type="auto"/>
          </w:tcPr>
          <w:p w14:paraId="296EFAC0" w14:textId="77777777" w:rsidR="00314850" w:rsidRPr="008B6E07" w:rsidRDefault="00314850" w:rsidP="00091668">
            <w:pPr>
              <w:pStyle w:val="Bezodstpw"/>
              <w:rPr>
                <w:rFonts w:ascii="Times New Roman" w:hAnsi="Times New Roman"/>
                <w:sz w:val="20"/>
                <w:szCs w:val="20"/>
              </w:rPr>
            </w:pPr>
            <w:r w:rsidRPr="008B6E07">
              <w:rPr>
                <w:rFonts w:ascii="Times New Roman" w:hAnsi="Times New Roman"/>
                <w:sz w:val="20"/>
                <w:szCs w:val="20"/>
              </w:rPr>
              <w:t>Waga nieautomatyczna elektroniczna zbiornikowa typu 82b plus</w:t>
            </w:r>
          </w:p>
        </w:tc>
        <w:tc>
          <w:tcPr>
            <w:tcW w:w="0" w:type="auto"/>
            <w:vAlign w:val="center"/>
          </w:tcPr>
          <w:p w14:paraId="219673D7" w14:textId="77777777" w:rsidR="00314850" w:rsidRPr="008B6E07" w:rsidRDefault="00314850" w:rsidP="00091668">
            <w:pPr>
              <w:jc w:val="center"/>
            </w:pPr>
            <w:r w:rsidRPr="008B6E07">
              <w:t>155147</w:t>
            </w:r>
          </w:p>
        </w:tc>
        <w:tc>
          <w:tcPr>
            <w:tcW w:w="0" w:type="auto"/>
            <w:vAlign w:val="center"/>
          </w:tcPr>
          <w:p w14:paraId="23E6BBA6" w14:textId="77777777" w:rsidR="00314850" w:rsidRPr="008B6E07" w:rsidRDefault="00314850" w:rsidP="00091668">
            <w:pPr>
              <w:jc w:val="center"/>
            </w:pPr>
            <w:r w:rsidRPr="008B6E07">
              <w:t>2015</w:t>
            </w:r>
          </w:p>
        </w:tc>
        <w:tc>
          <w:tcPr>
            <w:tcW w:w="0" w:type="auto"/>
            <w:vAlign w:val="center"/>
          </w:tcPr>
          <w:p w14:paraId="65B9A026" w14:textId="77777777" w:rsidR="00314850" w:rsidRPr="008B6E07" w:rsidRDefault="00314850" w:rsidP="00091668">
            <w:pPr>
              <w:jc w:val="center"/>
              <w:rPr>
                <w:color w:val="1F497D" w:themeColor="text2"/>
              </w:rPr>
            </w:pPr>
            <w:r w:rsidRPr="008B6E07">
              <w:t>14.03.2027 r</w:t>
            </w:r>
          </w:p>
        </w:tc>
        <w:tc>
          <w:tcPr>
            <w:tcW w:w="0" w:type="auto"/>
            <w:vAlign w:val="center"/>
          </w:tcPr>
          <w:p w14:paraId="1D41D1A3" w14:textId="77777777" w:rsidR="00314850" w:rsidRPr="008B6E07" w:rsidRDefault="00314850" w:rsidP="00091668">
            <w:pPr>
              <w:jc w:val="center"/>
            </w:pPr>
            <w:r w:rsidRPr="008B6E07">
              <w:t>1</w:t>
            </w:r>
          </w:p>
        </w:tc>
        <w:tc>
          <w:tcPr>
            <w:tcW w:w="0" w:type="auto"/>
          </w:tcPr>
          <w:p w14:paraId="0114090D" w14:textId="77777777" w:rsidR="00314850" w:rsidRPr="008B6E07" w:rsidRDefault="00314850" w:rsidP="00091668">
            <w:pPr>
              <w:jc w:val="center"/>
            </w:pPr>
          </w:p>
          <w:p w14:paraId="78ABD8FD" w14:textId="77777777" w:rsidR="00314850" w:rsidRPr="008B6E07" w:rsidRDefault="00314850" w:rsidP="00091668">
            <w:pPr>
              <w:jc w:val="center"/>
            </w:pPr>
            <w:r w:rsidRPr="008B6E07">
              <w:t>1/660/27035</w:t>
            </w:r>
          </w:p>
        </w:tc>
      </w:tr>
    </w:tbl>
    <w:p w14:paraId="4EAB6719" w14:textId="77777777" w:rsidR="00314850" w:rsidRPr="008B6E07" w:rsidRDefault="00314850" w:rsidP="00445E5E">
      <w:pPr>
        <w:jc w:val="both"/>
        <w:rPr>
          <w:b/>
        </w:rPr>
      </w:pPr>
    </w:p>
    <w:p w14:paraId="209F165B" w14:textId="77777777" w:rsidR="00314850" w:rsidRPr="008B6E07" w:rsidRDefault="00314850" w:rsidP="00851DD9">
      <w:pPr>
        <w:numPr>
          <w:ilvl w:val="0"/>
          <w:numId w:val="85"/>
        </w:numPr>
        <w:spacing w:after="60" w:line="276" w:lineRule="auto"/>
        <w:contextualSpacing/>
        <w:jc w:val="both"/>
        <w:rPr>
          <w:b/>
          <w:sz w:val="22"/>
          <w:szCs w:val="22"/>
        </w:rPr>
      </w:pPr>
      <w:r w:rsidRPr="008B6E07">
        <w:rPr>
          <w:b/>
          <w:sz w:val="22"/>
          <w:szCs w:val="22"/>
        </w:rPr>
        <w:t xml:space="preserve">Zadanie  4-  </w:t>
      </w:r>
      <w:r w:rsidRPr="008B6E07">
        <w:rPr>
          <w:bCs/>
          <w:sz w:val="22"/>
          <w:szCs w:val="22"/>
        </w:rPr>
        <w:t>Usługi serwisowe oraz wzorcowanie wag taśmowych typu WMTP i ROL 400</w:t>
      </w:r>
    </w:p>
    <w:p w14:paraId="2B31C117" w14:textId="77777777" w:rsidR="00314850" w:rsidRPr="008B6E07" w:rsidRDefault="00314850" w:rsidP="00314850">
      <w:pPr>
        <w:spacing w:after="60"/>
        <w:ind w:firstLine="425"/>
        <w:contextualSpacing/>
        <w:jc w:val="both"/>
        <w:rPr>
          <w:b/>
          <w:u w:val="single"/>
        </w:rPr>
      </w:pPr>
    </w:p>
    <w:p w14:paraId="2EC96B25" w14:textId="77777777" w:rsidR="00314850" w:rsidRPr="008B6E07" w:rsidRDefault="00314850" w:rsidP="00851DD9">
      <w:pPr>
        <w:numPr>
          <w:ilvl w:val="0"/>
          <w:numId w:val="84"/>
        </w:numPr>
        <w:tabs>
          <w:tab w:val="left" w:pos="1134"/>
        </w:tabs>
        <w:spacing w:after="60" w:line="276" w:lineRule="auto"/>
        <w:ind w:left="993"/>
        <w:jc w:val="both"/>
      </w:pPr>
      <w:r w:rsidRPr="008B6E07">
        <w:t>Serwis 11 wag przenośnikowych typu WMTP i 2 szt. typu ROL.</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A0" w:firstRow="1" w:lastRow="0" w:firstColumn="1" w:lastColumn="0" w:noHBand="0" w:noVBand="0"/>
      </w:tblPr>
      <w:tblGrid>
        <w:gridCol w:w="496"/>
        <w:gridCol w:w="5298"/>
        <w:gridCol w:w="1285"/>
        <w:gridCol w:w="1123"/>
        <w:gridCol w:w="1285"/>
      </w:tblGrid>
      <w:tr w:rsidR="00314850" w:rsidRPr="008B6E07" w14:paraId="4F7DB48E" w14:textId="77777777" w:rsidTr="00693487">
        <w:trPr>
          <w:trHeight w:val="468"/>
          <w:jc w:val="center"/>
        </w:trPr>
        <w:tc>
          <w:tcPr>
            <w:tcW w:w="262" w:type="pct"/>
            <w:vAlign w:val="center"/>
          </w:tcPr>
          <w:p w14:paraId="0020317A" w14:textId="77777777" w:rsidR="00314850" w:rsidRPr="008B6E07" w:rsidRDefault="00314850" w:rsidP="00A21376">
            <w:pPr>
              <w:rPr>
                <w:b/>
              </w:rPr>
            </w:pPr>
            <w:r w:rsidRPr="008B6E07">
              <w:rPr>
                <w:b/>
              </w:rPr>
              <w:t>Lp.</w:t>
            </w:r>
          </w:p>
        </w:tc>
        <w:tc>
          <w:tcPr>
            <w:tcW w:w="2792" w:type="pct"/>
            <w:vAlign w:val="center"/>
          </w:tcPr>
          <w:p w14:paraId="6E16D049" w14:textId="77777777" w:rsidR="00314850" w:rsidRPr="008B6E07" w:rsidRDefault="00314850" w:rsidP="00A21376">
            <w:pPr>
              <w:rPr>
                <w:i/>
              </w:rPr>
            </w:pPr>
            <w:bookmarkStart w:id="67" w:name="_Toc213838180"/>
            <w:bookmarkStart w:id="68" w:name="_Toc213841180"/>
            <w:r w:rsidRPr="008B6E07">
              <w:rPr>
                <w:b/>
                <w:i/>
              </w:rPr>
              <w:t>Nazwa i typ wagi</w:t>
            </w:r>
            <w:bookmarkEnd w:id="67"/>
            <w:bookmarkEnd w:id="68"/>
          </w:p>
        </w:tc>
        <w:tc>
          <w:tcPr>
            <w:tcW w:w="677" w:type="pct"/>
            <w:vAlign w:val="center"/>
          </w:tcPr>
          <w:p w14:paraId="7C417ED9" w14:textId="77777777" w:rsidR="00314850" w:rsidRPr="008B6E07" w:rsidRDefault="00314850" w:rsidP="00A21376">
            <w:pPr>
              <w:rPr>
                <w:b/>
              </w:rPr>
            </w:pPr>
            <w:r w:rsidRPr="008B6E07">
              <w:rPr>
                <w:b/>
              </w:rPr>
              <w:t>Numer</w:t>
            </w:r>
          </w:p>
          <w:p w14:paraId="77AC3C7F" w14:textId="77777777" w:rsidR="00314850" w:rsidRPr="008B6E07" w:rsidRDefault="00314850" w:rsidP="00A21376">
            <w:pPr>
              <w:rPr>
                <w:b/>
              </w:rPr>
            </w:pPr>
            <w:r w:rsidRPr="008B6E07">
              <w:rPr>
                <w:b/>
              </w:rPr>
              <w:t>fabryczny</w:t>
            </w:r>
          </w:p>
        </w:tc>
        <w:tc>
          <w:tcPr>
            <w:tcW w:w="592" w:type="pct"/>
            <w:vAlign w:val="center"/>
          </w:tcPr>
          <w:p w14:paraId="2599C31C" w14:textId="77777777" w:rsidR="00314850" w:rsidRPr="008B6E07" w:rsidRDefault="00314850" w:rsidP="00A21376">
            <w:pPr>
              <w:rPr>
                <w:b/>
              </w:rPr>
            </w:pPr>
            <w:bookmarkStart w:id="69" w:name="_Toc213838181"/>
            <w:r w:rsidRPr="008B6E07">
              <w:rPr>
                <w:b/>
              </w:rPr>
              <w:t>Rok</w:t>
            </w:r>
            <w:bookmarkEnd w:id="69"/>
          </w:p>
          <w:p w14:paraId="16DEBD1A" w14:textId="77777777" w:rsidR="00314850" w:rsidRPr="008B6E07" w:rsidRDefault="00314850" w:rsidP="00A21376">
            <w:pPr>
              <w:rPr>
                <w:b/>
              </w:rPr>
            </w:pPr>
            <w:r w:rsidRPr="008B6E07">
              <w:rPr>
                <w:b/>
              </w:rPr>
              <w:t>produkcji</w:t>
            </w:r>
          </w:p>
        </w:tc>
        <w:tc>
          <w:tcPr>
            <w:tcW w:w="677" w:type="pct"/>
            <w:vAlign w:val="center"/>
          </w:tcPr>
          <w:p w14:paraId="7A093D33" w14:textId="77777777" w:rsidR="00314850" w:rsidRPr="008B6E07" w:rsidRDefault="00314850" w:rsidP="00A21376">
            <w:pPr>
              <w:rPr>
                <w:b/>
              </w:rPr>
            </w:pPr>
            <w:r w:rsidRPr="008B6E07">
              <w:rPr>
                <w:b/>
              </w:rPr>
              <w:t>Pozycja</w:t>
            </w:r>
          </w:p>
        </w:tc>
      </w:tr>
      <w:tr w:rsidR="00314850" w:rsidRPr="008B6E07" w14:paraId="49951E84" w14:textId="77777777" w:rsidTr="00445E5E">
        <w:trPr>
          <w:cantSplit/>
          <w:trHeight w:val="229"/>
          <w:jc w:val="center"/>
        </w:trPr>
        <w:tc>
          <w:tcPr>
            <w:tcW w:w="262" w:type="pct"/>
            <w:vAlign w:val="center"/>
          </w:tcPr>
          <w:p w14:paraId="24847C23" w14:textId="77777777" w:rsidR="00314850" w:rsidRPr="008B6E07" w:rsidRDefault="00314850" w:rsidP="00693487">
            <w:pPr>
              <w:jc w:val="center"/>
            </w:pPr>
            <w:r w:rsidRPr="008B6E07">
              <w:t>1.</w:t>
            </w:r>
          </w:p>
        </w:tc>
        <w:tc>
          <w:tcPr>
            <w:tcW w:w="2792" w:type="pct"/>
            <w:vAlign w:val="center"/>
          </w:tcPr>
          <w:p w14:paraId="099B084F" w14:textId="77777777" w:rsidR="00314850" w:rsidRPr="008B6E07" w:rsidRDefault="00314850" w:rsidP="00445E5E">
            <w:r w:rsidRPr="008B6E07">
              <w:t>Waga automatyczna przenośnikowa typu WMTP (poz. 1106)</w:t>
            </w:r>
          </w:p>
        </w:tc>
        <w:tc>
          <w:tcPr>
            <w:tcW w:w="677" w:type="pct"/>
            <w:vAlign w:val="center"/>
          </w:tcPr>
          <w:p w14:paraId="1B9A7E04" w14:textId="77777777" w:rsidR="00314850" w:rsidRPr="008B6E07" w:rsidRDefault="00314850" w:rsidP="00091668">
            <w:pPr>
              <w:jc w:val="center"/>
            </w:pPr>
            <w:r w:rsidRPr="008B6E07">
              <w:t>36/1996</w:t>
            </w:r>
          </w:p>
        </w:tc>
        <w:tc>
          <w:tcPr>
            <w:tcW w:w="592" w:type="pct"/>
            <w:vAlign w:val="center"/>
          </w:tcPr>
          <w:p w14:paraId="10E12597" w14:textId="77777777" w:rsidR="00314850" w:rsidRPr="008B6E07" w:rsidRDefault="00314850" w:rsidP="00091668">
            <w:pPr>
              <w:jc w:val="center"/>
            </w:pPr>
            <w:r w:rsidRPr="008B6E07">
              <w:t>1996</w:t>
            </w:r>
          </w:p>
        </w:tc>
        <w:tc>
          <w:tcPr>
            <w:tcW w:w="677" w:type="pct"/>
            <w:vAlign w:val="center"/>
          </w:tcPr>
          <w:p w14:paraId="286BC5EF" w14:textId="77777777" w:rsidR="00314850" w:rsidRPr="008B6E07" w:rsidRDefault="00314850" w:rsidP="00091668">
            <w:pPr>
              <w:jc w:val="center"/>
            </w:pPr>
            <w:r w:rsidRPr="008B6E07">
              <w:t>1106</w:t>
            </w:r>
          </w:p>
        </w:tc>
      </w:tr>
      <w:tr w:rsidR="00314850" w:rsidRPr="008B6E07" w14:paraId="0CAFBF82" w14:textId="77777777" w:rsidTr="00445E5E">
        <w:trPr>
          <w:cantSplit/>
          <w:trHeight w:val="229"/>
          <w:jc w:val="center"/>
        </w:trPr>
        <w:tc>
          <w:tcPr>
            <w:tcW w:w="262" w:type="pct"/>
            <w:vAlign w:val="center"/>
          </w:tcPr>
          <w:p w14:paraId="78C08CBC" w14:textId="77777777" w:rsidR="00314850" w:rsidRPr="008B6E07" w:rsidRDefault="00314850" w:rsidP="00693487">
            <w:pPr>
              <w:jc w:val="center"/>
            </w:pPr>
            <w:r w:rsidRPr="008B6E07">
              <w:t>2.</w:t>
            </w:r>
          </w:p>
        </w:tc>
        <w:tc>
          <w:tcPr>
            <w:tcW w:w="2792" w:type="pct"/>
            <w:vAlign w:val="center"/>
          </w:tcPr>
          <w:p w14:paraId="0DE3FFE3" w14:textId="77777777" w:rsidR="00314850" w:rsidRPr="008B6E07" w:rsidRDefault="00314850" w:rsidP="00445E5E">
            <w:r w:rsidRPr="008B6E07">
              <w:t>Waga automatyczna przenośnikowa typu WMTP (poz. 1107)</w:t>
            </w:r>
          </w:p>
        </w:tc>
        <w:tc>
          <w:tcPr>
            <w:tcW w:w="677" w:type="pct"/>
            <w:vAlign w:val="center"/>
          </w:tcPr>
          <w:p w14:paraId="7EDC570A" w14:textId="77777777" w:rsidR="00314850" w:rsidRPr="008B6E07" w:rsidRDefault="00314850" w:rsidP="00091668">
            <w:pPr>
              <w:jc w:val="center"/>
            </w:pPr>
            <w:r w:rsidRPr="008B6E07">
              <w:t>38/1996</w:t>
            </w:r>
          </w:p>
        </w:tc>
        <w:tc>
          <w:tcPr>
            <w:tcW w:w="592" w:type="pct"/>
            <w:vAlign w:val="center"/>
          </w:tcPr>
          <w:p w14:paraId="660427F2" w14:textId="77777777" w:rsidR="00314850" w:rsidRPr="008B6E07" w:rsidRDefault="00314850" w:rsidP="00091668">
            <w:pPr>
              <w:jc w:val="center"/>
            </w:pPr>
            <w:r w:rsidRPr="008B6E07">
              <w:t>1996</w:t>
            </w:r>
          </w:p>
        </w:tc>
        <w:tc>
          <w:tcPr>
            <w:tcW w:w="677" w:type="pct"/>
            <w:vAlign w:val="center"/>
          </w:tcPr>
          <w:p w14:paraId="487D5EEF" w14:textId="77777777" w:rsidR="00314850" w:rsidRPr="008B6E07" w:rsidRDefault="00314850" w:rsidP="00091668">
            <w:pPr>
              <w:jc w:val="center"/>
            </w:pPr>
            <w:r w:rsidRPr="008B6E07">
              <w:t>1107</w:t>
            </w:r>
          </w:p>
        </w:tc>
      </w:tr>
      <w:tr w:rsidR="00314850" w:rsidRPr="008B6E07" w14:paraId="7793EF3C" w14:textId="77777777" w:rsidTr="00445E5E">
        <w:trPr>
          <w:cantSplit/>
          <w:trHeight w:val="229"/>
          <w:jc w:val="center"/>
        </w:trPr>
        <w:tc>
          <w:tcPr>
            <w:tcW w:w="262" w:type="pct"/>
            <w:vAlign w:val="center"/>
          </w:tcPr>
          <w:p w14:paraId="4D52990B" w14:textId="77777777" w:rsidR="00314850" w:rsidRPr="008B6E07" w:rsidRDefault="00314850" w:rsidP="00693487">
            <w:pPr>
              <w:jc w:val="center"/>
            </w:pPr>
            <w:r w:rsidRPr="008B6E07">
              <w:t>3.</w:t>
            </w:r>
          </w:p>
        </w:tc>
        <w:tc>
          <w:tcPr>
            <w:tcW w:w="2792" w:type="pct"/>
            <w:vAlign w:val="center"/>
          </w:tcPr>
          <w:p w14:paraId="74C62B63" w14:textId="77777777" w:rsidR="00314850" w:rsidRPr="008B6E07" w:rsidRDefault="00314850" w:rsidP="00445E5E">
            <w:pPr>
              <w:ind w:left="31"/>
            </w:pPr>
            <w:r w:rsidRPr="008B6E07">
              <w:t>Waga automatyczna przenośnikowa typu WMTP</w:t>
            </w:r>
          </w:p>
        </w:tc>
        <w:tc>
          <w:tcPr>
            <w:tcW w:w="677" w:type="pct"/>
            <w:vAlign w:val="center"/>
          </w:tcPr>
          <w:p w14:paraId="717B607C" w14:textId="77777777" w:rsidR="00314850" w:rsidRPr="008B6E07" w:rsidRDefault="00314850" w:rsidP="00091668">
            <w:pPr>
              <w:jc w:val="center"/>
            </w:pPr>
            <w:r w:rsidRPr="008B6E07">
              <w:t>37/96</w:t>
            </w:r>
          </w:p>
        </w:tc>
        <w:tc>
          <w:tcPr>
            <w:tcW w:w="592" w:type="pct"/>
            <w:vAlign w:val="center"/>
          </w:tcPr>
          <w:p w14:paraId="25316810" w14:textId="77777777" w:rsidR="00314850" w:rsidRPr="008B6E07" w:rsidRDefault="00314850" w:rsidP="00091668">
            <w:pPr>
              <w:jc w:val="center"/>
            </w:pPr>
            <w:r w:rsidRPr="008B6E07">
              <w:t>1996</w:t>
            </w:r>
          </w:p>
        </w:tc>
        <w:tc>
          <w:tcPr>
            <w:tcW w:w="677" w:type="pct"/>
            <w:vAlign w:val="center"/>
          </w:tcPr>
          <w:p w14:paraId="737200C1" w14:textId="77777777" w:rsidR="00314850" w:rsidRPr="008B6E07" w:rsidRDefault="00314850" w:rsidP="00091668">
            <w:pPr>
              <w:jc w:val="center"/>
            </w:pPr>
            <w:r w:rsidRPr="008B6E07">
              <w:t>563</w:t>
            </w:r>
          </w:p>
        </w:tc>
      </w:tr>
      <w:tr w:rsidR="00314850" w:rsidRPr="008B6E07" w14:paraId="522B0D94" w14:textId="77777777" w:rsidTr="00445E5E">
        <w:trPr>
          <w:cantSplit/>
          <w:trHeight w:val="229"/>
          <w:jc w:val="center"/>
        </w:trPr>
        <w:tc>
          <w:tcPr>
            <w:tcW w:w="262" w:type="pct"/>
            <w:vAlign w:val="center"/>
          </w:tcPr>
          <w:p w14:paraId="014DCC35" w14:textId="77777777" w:rsidR="00314850" w:rsidRPr="008B6E07" w:rsidRDefault="00314850" w:rsidP="00693487">
            <w:pPr>
              <w:jc w:val="center"/>
            </w:pPr>
            <w:r w:rsidRPr="008B6E07">
              <w:t>4.</w:t>
            </w:r>
          </w:p>
        </w:tc>
        <w:tc>
          <w:tcPr>
            <w:tcW w:w="2792" w:type="pct"/>
            <w:vAlign w:val="center"/>
          </w:tcPr>
          <w:p w14:paraId="209FC707" w14:textId="77777777" w:rsidR="00314850" w:rsidRPr="008B6E07" w:rsidRDefault="00314850" w:rsidP="00445E5E">
            <w:r w:rsidRPr="008B6E07">
              <w:t>Waga automatyczna przenośnikowa typu WMTP</w:t>
            </w:r>
          </w:p>
        </w:tc>
        <w:tc>
          <w:tcPr>
            <w:tcW w:w="677" w:type="pct"/>
            <w:vAlign w:val="center"/>
          </w:tcPr>
          <w:p w14:paraId="2CA30CBF" w14:textId="77777777" w:rsidR="00314850" w:rsidRPr="008B6E07" w:rsidRDefault="00314850" w:rsidP="00091668">
            <w:pPr>
              <w:jc w:val="center"/>
            </w:pPr>
            <w:r w:rsidRPr="008B6E07">
              <w:t>39/1996</w:t>
            </w:r>
          </w:p>
        </w:tc>
        <w:tc>
          <w:tcPr>
            <w:tcW w:w="592" w:type="pct"/>
            <w:vAlign w:val="center"/>
          </w:tcPr>
          <w:p w14:paraId="062CB905" w14:textId="77777777" w:rsidR="00314850" w:rsidRPr="008B6E07" w:rsidRDefault="00314850" w:rsidP="00091668">
            <w:pPr>
              <w:jc w:val="center"/>
            </w:pPr>
            <w:r w:rsidRPr="008B6E07">
              <w:t>1996</w:t>
            </w:r>
          </w:p>
        </w:tc>
        <w:tc>
          <w:tcPr>
            <w:tcW w:w="677" w:type="pct"/>
            <w:vAlign w:val="center"/>
          </w:tcPr>
          <w:p w14:paraId="7CC2A46E" w14:textId="77777777" w:rsidR="00314850" w:rsidRPr="008B6E07" w:rsidRDefault="00314850" w:rsidP="00091668">
            <w:pPr>
              <w:jc w:val="center"/>
            </w:pPr>
            <w:r w:rsidRPr="008B6E07">
              <w:t>1272</w:t>
            </w:r>
          </w:p>
        </w:tc>
      </w:tr>
      <w:tr w:rsidR="00314850" w:rsidRPr="008B6E07" w14:paraId="63493B73" w14:textId="77777777" w:rsidTr="00445E5E">
        <w:trPr>
          <w:cantSplit/>
          <w:trHeight w:val="229"/>
          <w:jc w:val="center"/>
        </w:trPr>
        <w:tc>
          <w:tcPr>
            <w:tcW w:w="262" w:type="pct"/>
            <w:vAlign w:val="center"/>
          </w:tcPr>
          <w:p w14:paraId="58B4C181" w14:textId="77777777" w:rsidR="00314850" w:rsidRPr="008B6E07" w:rsidRDefault="00314850" w:rsidP="00693487">
            <w:pPr>
              <w:jc w:val="center"/>
            </w:pPr>
            <w:r w:rsidRPr="008B6E07">
              <w:t>5.</w:t>
            </w:r>
          </w:p>
        </w:tc>
        <w:tc>
          <w:tcPr>
            <w:tcW w:w="2792" w:type="pct"/>
            <w:vAlign w:val="center"/>
          </w:tcPr>
          <w:p w14:paraId="29704A6E" w14:textId="77777777" w:rsidR="00314850" w:rsidRPr="008B6E07" w:rsidRDefault="00314850" w:rsidP="00445E5E">
            <w:r w:rsidRPr="008B6E07">
              <w:t>Waga automatyczna przenośnikowa typu WMTP</w:t>
            </w:r>
          </w:p>
        </w:tc>
        <w:tc>
          <w:tcPr>
            <w:tcW w:w="677" w:type="pct"/>
            <w:vAlign w:val="center"/>
          </w:tcPr>
          <w:p w14:paraId="53E42C43" w14:textId="77777777" w:rsidR="00314850" w:rsidRPr="008B6E07" w:rsidRDefault="00314850" w:rsidP="00091668">
            <w:pPr>
              <w:jc w:val="center"/>
            </w:pPr>
            <w:r w:rsidRPr="008B6E07">
              <w:t>3/1996</w:t>
            </w:r>
          </w:p>
        </w:tc>
        <w:tc>
          <w:tcPr>
            <w:tcW w:w="592" w:type="pct"/>
            <w:vAlign w:val="center"/>
          </w:tcPr>
          <w:p w14:paraId="7382D90F" w14:textId="77777777" w:rsidR="00314850" w:rsidRPr="008B6E07" w:rsidRDefault="00314850" w:rsidP="00091668">
            <w:pPr>
              <w:jc w:val="center"/>
            </w:pPr>
            <w:r w:rsidRPr="008B6E07">
              <w:t>1996</w:t>
            </w:r>
          </w:p>
        </w:tc>
        <w:tc>
          <w:tcPr>
            <w:tcW w:w="677" w:type="pct"/>
            <w:vAlign w:val="center"/>
          </w:tcPr>
          <w:p w14:paraId="7DCE02AA" w14:textId="77777777" w:rsidR="00314850" w:rsidRPr="008B6E07" w:rsidRDefault="00314850" w:rsidP="00091668">
            <w:pPr>
              <w:jc w:val="center"/>
            </w:pPr>
            <w:r w:rsidRPr="008B6E07">
              <w:t>3332</w:t>
            </w:r>
          </w:p>
        </w:tc>
      </w:tr>
      <w:tr w:rsidR="00314850" w:rsidRPr="008B6E07" w14:paraId="29C6B783" w14:textId="77777777" w:rsidTr="00445E5E">
        <w:trPr>
          <w:cantSplit/>
          <w:trHeight w:val="229"/>
          <w:jc w:val="center"/>
        </w:trPr>
        <w:tc>
          <w:tcPr>
            <w:tcW w:w="262" w:type="pct"/>
            <w:vAlign w:val="center"/>
          </w:tcPr>
          <w:p w14:paraId="0B7AA92F" w14:textId="77777777" w:rsidR="00314850" w:rsidRPr="008B6E07" w:rsidRDefault="00314850" w:rsidP="00693487">
            <w:pPr>
              <w:jc w:val="center"/>
            </w:pPr>
            <w:r w:rsidRPr="008B6E07">
              <w:t>6.</w:t>
            </w:r>
          </w:p>
        </w:tc>
        <w:tc>
          <w:tcPr>
            <w:tcW w:w="2792" w:type="pct"/>
            <w:vAlign w:val="center"/>
          </w:tcPr>
          <w:p w14:paraId="7BB933F5" w14:textId="77777777" w:rsidR="00314850" w:rsidRPr="008B6E07" w:rsidRDefault="00314850" w:rsidP="00445E5E">
            <w:r w:rsidRPr="008B6E07">
              <w:t>Waga automatyczna przenośnikowa typu WMTP</w:t>
            </w:r>
          </w:p>
        </w:tc>
        <w:tc>
          <w:tcPr>
            <w:tcW w:w="677" w:type="pct"/>
            <w:vAlign w:val="center"/>
          </w:tcPr>
          <w:p w14:paraId="0B0B2D93" w14:textId="77777777" w:rsidR="00314850" w:rsidRPr="008B6E07" w:rsidRDefault="00314850" w:rsidP="00091668">
            <w:pPr>
              <w:jc w:val="center"/>
            </w:pPr>
            <w:r w:rsidRPr="008B6E07">
              <w:t>4/1996</w:t>
            </w:r>
          </w:p>
        </w:tc>
        <w:tc>
          <w:tcPr>
            <w:tcW w:w="592" w:type="pct"/>
            <w:vAlign w:val="center"/>
          </w:tcPr>
          <w:p w14:paraId="46E025B6" w14:textId="77777777" w:rsidR="00314850" w:rsidRPr="008B6E07" w:rsidRDefault="00314850" w:rsidP="00091668">
            <w:pPr>
              <w:jc w:val="center"/>
            </w:pPr>
            <w:r w:rsidRPr="008B6E07">
              <w:t>1996</w:t>
            </w:r>
          </w:p>
        </w:tc>
        <w:tc>
          <w:tcPr>
            <w:tcW w:w="677" w:type="pct"/>
            <w:vAlign w:val="center"/>
          </w:tcPr>
          <w:p w14:paraId="201391A2" w14:textId="77777777" w:rsidR="00314850" w:rsidRPr="008B6E07" w:rsidRDefault="00314850" w:rsidP="00091668">
            <w:pPr>
              <w:jc w:val="center"/>
            </w:pPr>
            <w:r w:rsidRPr="008B6E07">
              <w:t>811</w:t>
            </w:r>
          </w:p>
        </w:tc>
      </w:tr>
      <w:tr w:rsidR="00314850" w:rsidRPr="008B6E07" w14:paraId="6056A0AE" w14:textId="77777777" w:rsidTr="00445E5E">
        <w:trPr>
          <w:cantSplit/>
          <w:trHeight w:val="229"/>
          <w:jc w:val="center"/>
        </w:trPr>
        <w:tc>
          <w:tcPr>
            <w:tcW w:w="262" w:type="pct"/>
            <w:vAlign w:val="center"/>
          </w:tcPr>
          <w:p w14:paraId="477AF741" w14:textId="77777777" w:rsidR="00314850" w:rsidRPr="008B6E07" w:rsidRDefault="00314850" w:rsidP="00693487">
            <w:pPr>
              <w:jc w:val="center"/>
            </w:pPr>
            <w:r w:rsidRPr="008B6E07">
              <w:t>7.</w:t>
            </w:r>
          </w:p>
        </w:tc>
        <w:tc>
          <w:tcPr>
            <w:tcW w:w="2792" w:type="pct"/>
            <w:vAlign w:val="center"/>
          </w:tcPr>
          <w:p w14:paraId="536C4A36" w14:textId="77777777" w:rsidR="00314850" w:rsidRPr="008B6E07" w:rsidRDefault="00314850" w:rsidP="00445E5E">
            <w:r w:rsidRPr="008B6E07">
              <w:t>Waga automatyczna przenośnikowa typu WMTP</w:t>
            </w:r>
          </w:p>
        </w:tc>
        <w:tc>
          <w:tcPr>
            <w:tcW w:w="677" w:type="pct"/>
            <w:vAlign w:val="center"/>
          </w:tcPr>
          <w:p w14:paraId="7C67CC09" w14:textId="77777777" w:rsidR="00314850" w:rsidRPr="008B6E07" w:rsidRDefault="00314850" w:rsidP="00091668">
            <w:pPr>
              <w:jc w:val="center"/>
            </w:pPr>
            <w:r w:rsidRPr="008B6E07">
              <w:t>5/96</w:t>
            </w:r>
          </w:p>
        </w:tc>
        <w:tc>
          <w:tcPr>
            <w:tcW w:w="592" w:type="pct"/>
            <w:vAlign w:val="center"/>
          </w:tcPr>
          <w:p w14:paraId="350B6DFB" w14:textId="77777777" w:rsidR="00314850" w:rsidRPr="008B6E07" w:rsidRDefault="00314850" w:rsidP="00091668">
            <w:pPr>
              <w:jc w:val="center"/>
            </w:pPr>
            <w:r w:rsidRPr="008B6E07">
              <w:t>1996</w:t>
            </w:r>
          </w:p>
        </w:tc>
        <w:tc>
          <w:tcPr>
            <w:tcW w:w="677" w:type="pct"/>
            <w:vAlign w:val="center"/>
          </w:tcPr>
          <w:p w14:paraId="128701A4" w14:textId="77777777" w:rsidR="00314850" w:rsidRPr="008B6E07" w:rsidRDefault="00314850" w:rsidP="00091668">
            <w:pPr>
              <w:jc w:val="center"/>
            </w:pPr>
            <w:r w:rsidRPr="008B6E07">
              <w:t>827</w:t>
            </w:r>
          </w:p>
        </w:tc>
      </w:tr>
      <w:tr w:rsidR="00314850" w:rsidRPr="008B6E07" w14:paraId="3A34A6AA" w14:textId="77777777" w:rsidTr="00445E5E">
        <w:trPr>
          <w:trHeight w:val="229"/>
          <w:jc w:val="center"/>
        </w:trPr>
        <w:tc>
          <w:tcPr>
            <w:tcW w:w="262" w:type="pct"/>
            <w:vAlign w:val="center"/>
          </w:tcPr>
          <w:p w14:paraId="765F2493" w14:textId="77777777" w:rsidR="00314850" w:rsidRPr="008B6E07" w:rsidRDefault="00314850" w:rsidP="00693487">
            <w:pPr>
              <w:jc w:val="center"/>
            </w:pPr>
            <w:r w:rsidRPr="008B6E07">
              <w:t>8.</w:t>
            </w:r>
          </w:p>
        </w:tc>
        <w:tc>
          <w:tcPr>
            <w:tcW w:w="2792" w:type="pct"/>
            <w:vAlign w:val="center"/>
          </w:tcPr>
          <w:p w14:paraId="3B0B14C9" w14:textId="77777777" w:rsidR="00314850" w:rsidRPr="008B6E07" w:rsidRDefault="00314850" w:rsidP="00445E5E">
            <w:pPr>
              <w:ind w:left="31"/>
            </w:pPr>
            <w:r w:rsidRPr="008B6E07">
              <w:t>Waga automatyczna przenośnikowa typu WMTP/1200 klasy dokładności 1 (poz. 1306)</w:t>
            </w:r>
          </w:p>
        </w:tc>
        <w:tc>
          <w:tcPr>
            <w:tcW w:w="677" w:type="pct"/>
            <w:vAlign w:val="center"/>
          </w:tcPr>
          <w:p w14:paraId="332946C0" w14:textId="77777777" w:rsidR="00314850" w:rsidRPr="008B6E07" w:rsidRDefault="00314850" w:rsidP="00091668">
            <w:pPr>
              <w:jc w:val="center"/>
            </w:pPr>
            <w:r w:rsidRPr="008B6E07">
              <w:t>4/99</w:t>
            </w:r>
          </w:p>
        </w:tc>
        <w:tc>
          <w:tcPr>
            <w:tcW w:w="592" w:type="pct"/>
            <w:vAlign w:val="center"/>
          </w:tcPr>
          <w:p w14:paraId="518C0486" w14:textId="77777777" w:rsidR="00314850" w:rsidRPr="008B6E07" w:rsidRDefault="00314850" w:rsidP="00091668">
            <w:pPr>
              <w:jc w:val="center"/>
            </w:pPr>
            <w:r w:rsidRPr="008B6E07">
              <w:t>1999</w:t>
            </w:r>
          </w:p>
        </w:tc>
        <w:tc>
          <w:tcPr>
            <w:tcW w:w="677" w:type="pct"/>
            <w:vAlign w:val="center"/>
          </w:tcPr>
          <w:p w14:paraId="03965B2E" w14:textId="77777777" w:rsidR="00314850" w:rsidRPr="008B6E07" w:rsidRDefault="00314850" w:rsidP="00091668">
            <w:pPr>
              <w:jc w:val="center"/>
            </w:pPr>
            <w:r w:rsidRPr="008B6E07">
              <w:t>1306</w:t>
            </w:r>
          </w:p>
        </w:tc>
      </w:tr>
      <w:tr w:rsidR="00314850" w:rsidRPr="008B6E07" w14:paraId="612D1ADA" w14:textId="77777777" w:rsidTr="00445E5E">
        <w:trPr>
          <w:cantSplit/>
          <w:trHeight w:val="283"/>
          <w:jc w:val="center"/>
        </w:trPr>
        <w:tc>
          <w:tcPr>
            <w:tcW w:w="262" w:type="pct"/>
            <w:vAlign w:val="center"/>
          </w:tcPr>
          <w:p w14:paraId="10EA8F05" w14:textId="77777777" w:rsidR="00314850" w:rsidRPr="008B6E07" w:rsidRDefault="00314850" w:rsidP="00693487">
            <w:pPr>
              <w:jc w:val="center"/>
            </w:pPr>
            <w:r w:rsidRPr="008B6E07">
              <w:t>9.</w:t>
            </w:r>
          </w:p>
        </w:tc>
        <w:tc>
          <w:tcPr>
            <w:tcW w:w="2792" w:type="pct"/>
            <w:vAlign w:val="center"/>
          </w:tcPr>
          <w:p w14:paraId="117D5C54" w14:textId="77777777" w:rsidR="00314850" w:rsidRPr="008B6E07" w:rsidRDefault="00314850" w:rsidP="00445E5E">
            <w:pPr>
              <w:ind w:left="31"/>
            </w:pPr>
            <w:r w:rsidRPr="008B6E07">
              <w:t>Waga automatyczna przenośnikowa typu WMTP</w:t>
            </w:r>
          </w:p>
        </w:tc>
        <w:tc>
          <w:tcPr>
            <w:tcW w:w="677" w:type="pct"/>
            <w:vAlign w:val="center"/>
          </w:tcPr>
          <w:p w14:paraId="114BCE1F" w14:textId="77777777" w:rsidR="00314850" w:rsidRPr="008B6E07" w:rsidRDefault="00314850" w:rsidP="00091668">
            <w:pPr>
              <w:jc w:val="center"/>
            </w:pPr>
            <w:r w:rsidRPr="008B6E07">
              <w:t>90/12</w:t>
            </w:r>
          </w:p>
        </w:tc>
        <w:tc>
          <w:tcPr>
            <w:tcW w:w="592" w:type="pct"/>
            <w:vAlign w:val="center"/>
          </w:tcPr>
          <w:p w14:paraId="242F394E" w14:textId="77777777" w:rsidR="00314850" w:rsidRPr="008B6E07" w:rsidRDefault="00314850" w:rsidP="00091668">
            <w:pPr>
              <w:jc w:val="center"/>
            </w:pPr>
            <w:r w:rsidRPr="008B6E07">
              <w:t>2012</w:t>
            </w:r>
          </w:p>
        </w:tc>
        <w:tc>
          <w:tcPr>
            <w:tcW w:w="677" w:type="pct"/>
            <w:vAlign w:val="center"/>
          </w:tcPr>
          <w:p w14:paraId="42B62819" w14:textId="77777777" w:rsidR="00314850" w:rsidRPr="008B6E07" w:rsidRDefault="00314850" w:rsidP="00091668">
            <w:pPr>
              <w:jc w:val="center"/>
            </w:pPr>
            <w:r w:rsidRPr="008B6E07">
              <w:t>565</w:t>
            </w:r>
          </w:p>
        </w:tc>
      </w:tr>
      <w:tr w:rsidR="00314850" w:rsidRPr="008B6E07" w14:paraId="0D0632C9" w14:textId="77777777" w:rsidTr="00445E5E">
        <w:trPr>
          <w:cantSplit/>
          <w:trHeight w:val="283"/>
          <w:jc w:val="center"/>
        </w:trPr>
        <w:tc>
          <w:tcPr>
            <w:tcW w:w="262" w:type="pct"/>
            <w:vAlign w:val="center"/>
          </w:tcPr>
          <w:p w14:paraId="1A6BF9E2" w14:textId="77777777" w:rsidR="00314850" w:rsidRPr="008B6E07" w:rsidRDefault="00314850" w:rsidP="00693487">
            <w:pPr>
              <w:jc w:val="center"/>
            </w:pPr>
            <w:r w:rsidRPr="008B6E07">
              <w:t>10.</w:t>
            </w:r>
          </w:p>
        </w:tc>
        <w:tc>
          <w:tcPr>
            <w:tcW w:w="2792" w:type="pct"/>
            <w:vAlign w:val="center"/>
          </w:tcPr>
          <w:p w14:paraId="3B5E2107" w14:textId="77777777" w:rsidR="00314850" w:rsidRPr="008B6E07" w:rsidRDefault="00314850" w:rsidP="00445E5E">
            <w:pPr>
              <w:ind w:left="31"/>
            </w:pPr>
            <w:r w:rsidRPr="008B6E07">
              <w:t>Waga automatyczna przenośnikowa typu WMTP</w:t>
            </w:r>
          </w:p>
        </w:tc>
        <w:tc>
          <w:tcPr>
            <w:tcW w:w="677" w:type="pct"/>
            <w:vAlign w:val="center"/>
          </w:tcPr>
          <w:p w14:paraId="2525DFCA" w14:textId="77777777" w:rsidR="00314850" w:rsidRPr="008B6E07" w:rsidRDefault="00314850" w:rsidP="00091668">
            <w:pPr>
              <w:jc w:val="center"/>
            </w:pPr>
            <w:r w:rsidRPr="008B6E07">
              <w:t>92/12</w:t>
            </w:r>
          </w:p>
        </w:tc>
        <w:tc>
          <w:tcPr>
            <w:tcW w:w="592" w:type="pct"/>
            <w:vAlign w:val="center"/>
          </w:tcPr>
          <w:p w14:paraId="3906FE7B" w14:textId="77777777" w:rsidR="00314850" w:rsidRPr="008B6E07" w:rsidRDefault="00314850" w:rsidP="00091668">
            <w:pPr>
              <w:jc w:val="center"/>
            </w:pPr>
            <w:r w:rsidRPr="008B6E07">
              <w:t>2012</w:t>
            </w:r>
          </w:p>
        </w:tc>
        <w:tc>
          <w:tcPr>
            <w:tcW w:w="677" w:type="pct"/>
            <w:vAlign w:val="center"/>
          </w:tcPr>
          <w:p w14:paraId="5C5D9411" w14:textId="77777777" w:rsidR="00314850" w:rsidRPr="008B6E07" w:rsidRDefault="00314850" w:rsidP="00091668">
            <w:pPr>
              <w:jc w:val="center"/>
            </w:pPr>
            <w:r w:rsidRPr="008B6E07">
              <w:t>5002</w:t>
            </w:r>
          </w:p>
        </w:tc>
      </w:tr>
      <w:tr w:rsidR="00314850" w:rsidRPr="008B6E07" w14:paraId="26669E9A" w14:textId="77777777" w:rsidTr="00445E5E">
        <w:trPr>
          <w:cantSplit/>
          <w:trHeight w:val="229"/>
          <w:jc w:val="center"/>
        </w:trPr>
        <w:tc>
          <w:tcPr>
            <w:tcW w:w="262" w:type="pct"/>
            <w:vAlign w:val="center"/>
          </w:tcPr>
          <w:p w14:paraId="41D6FDFE" w14:textId="77777777" w:rsidR="00314850" w:rsidRPr="008B6E07" w:rsidRDefault="00314850" w:rsidP="00693487">
            <w:pPr>
              <w:jc w:val="center"/>
            </w:pPr>
            <w:r w:rsidRPr="008B6E07">
              <w:t>11.</w:t>
            </w:r>
          </w:p>
        </w:tc>
        <w:tc>
          <w:tcPr>
            <w:tcW w:w="2792" w:type="pct"/>
            <w:vAlign w:val="center"/>
          </w:tcPr>
          <w:p w14:paraId="6FDAE338" w14:textId="77777777" w:rsidR="00314850" w:rsidRPr="008B6E07" w:rsidRDefault="00314850" w:rsidP="00445E5E">
            <w:pPr>
              <w:ind w:left="31"/>
            </w:pPr>
            <w:r w:rsidRPr="008B6E07">
              <w:t>Waga automatyczna przenośnikowa typu WMTP</w:t>
            </w:r>
          </w:p>
        </w:tc>
        <w:tc>
          <w:tcPr>
            <w:tcW w:w="677" w:type="pct"/>
            <w:vAlign w:val="center"/>
          </w:tcPr>
          <w:p w14:paraId="3B4BD567" w14:textId="77777777" w:rsidR="00314850" w:rsidRPr="008B6E07" w:rsidRDefault="00314850" w:rsidP="00091668">
            <w:pPr>
              <w:jc w:val="center"/>
            </w:pPr>
            <w:r w:rsidRPr="008B6E07">
              <w:t>EL 01/12</w:t>
            </w:r>
          </w:p>
        </w:tc>
        <w:tc>
          <w:tcPr>
            <w:tcW w:w="592" w:type="pct"/>
            <w:vAlign w:val="center"/>
          </w:tcPr>
          <w:p w14:paraId="6746A635" w14:textId="77777777" w:rsidR="00314850" w:rsidRPr="008B6E07" w:rsidRDefault="00314850" w:rsidP="00091668">
            <w:pPr>
              <w:jc w:val="center"/>
            </w:pPr>
            <w:r w:rsidRPr="008B6E07">
              <w:t>2012</w:t>
            </w:r>
          </w:p>
        </w:tc>
        <w:tc>
          <w:tcPr>
            <w:tcW w:w="677" w:type="pct"/>
            <w:vAlign w:val="center"/>
          </w:tcPr>
          <w:p w14:paraId="1C633EA2" w14:textId="77777777" w:rsidR="00314850" w:rsidRPr="008B6E07" w:rsidRDefault="00314850" w:rsidP="00091668">
            <w:pPr>
              <w:jc w:val="center"/>
            </w:pPr>
            <w:r w:rsidRPr="008B6E07">
              <w:t>3219G</w:t>
            </w:r>
          </w:p>
        </w:tc>
      </w:tr>
      <w:tr w:rsidR="00314850" w:rsidRPr="008B6E07" w14:paraId="0C7D0EDA" w14:textId="77777777" w:rsidTr="00445E5E">
        <w:trPr>
          <w:cantSplit/>
          <w:trHeight w:val="229"/>
          <w:jc w:val="center"/>
        </w:trPr>
        <w:tc>
          <w:tcPr>
            <w:tcW w:w="262" w:type="pct"/>
            <w:vAlign w:val="center"/>
          </w:tcPr>
          <w:p w14:paraId="49DF33F1" w14:textId="77777777" w:rsidR="00314850" w:rsidRPr="008B6E07" w:rsidRDefault="00314850" w:rsidP="00693487">
            <w:pPr>
              <w:jc w:val="center"/>
            </w:pPr>
            <w:r w:rsidRPr="008B6E07">
              <w:t>12.</w:t>
            </w:r>
          </w:p>
        </w:tc>
        <w:tc>
          <w:tcPr>
            <w:tcW w:w="2792" w:type="pct"/>
            <w:vAlign w:val="center"/>
          </w:tcPr>
          <w:p w14:paraId="12D86EA8" w14:textId="77777777" w:rsidR="00314850" w:rsidRPr="008B6E07" w:rsidRDefault="00314850" w:rsidP="00445E5E">
            <w:pPr>
              <w:ind w:left="31"/>
            </w:pPr>
            <w:r w:rsidRPr="008B6E07">
              <w:t>Waga automatyczna przenośnikowa typu ROL 400</w:t>
            </w:r>
          </w:p>
        </w:tc>
        <w:tc>
          <w:tcPr>
            <w:tcW w:w="677" w:type="pct"/>
            <w:vAlign w:val="center"/>
          </w:tcPr>
          <w:p w14:paraId="1419EF29" w14:textId="77777777" w:rsidR="00314850" w:rsidRPr="008B6E07" w:rsidRDefault="00314850" w:rsidP="00091668">
            <w:pPr>
              <w:jc w:val="center"/>
            </w:pPr>
            <w:r w:rsidRPr="008B6E07">
              <w:t>165/1.1</w:t>
            </w:r>
          </w:p>
        </w:tc>
        <w:tc>
          <w:tcPr>
            <w:tcW w:w="592" w:type="pct"/>
            <w:vAlign w:val="center"/>
          </w:tcPr>
          <w:p w14:paraId="41F8C05A" w14:textId="77777777" w:rsidR="00314850" w:rsidRPr="008B6E07" w:rsidRDefault="00314850" w:rsidP="00091668">
            <w:pPr>
              <w:jc w:val="center"/>
            </w:pPr>
            <w:r w:rsidRPr="008B6E07">
              <w:t>2008</w:t>
            </w:r>
          </w:p>
        </w:tc>
        <w:tc>
          <w:tcPr>
            <w:tcW w:w="677" w:type="pct"/>
            <w:vAlign w:val="center"/>
          </w:tcPr>
          <w:p w14:paraId="7EF808F8" w14:textId="77777777" w:rsidR="00314850" w:rsidRPr="008B6E07" w:rsidRDefault="00314850" w:rsidP="00091668">
            <w:pPr>
              <w:jc w:val="center"/>
            </w:pPr>
            <w:r w:rsidRPr="008B6E07">
              <w:t>3502</w:t>
            </w:r>
          </w:p>
        </w:tc>
      </w:tr>
      <w:tr w:rsidR="00314850" w:rsidRPr="008B6E07" w14:paraId="491BCF55" w14:textId="77777777" w:rsidTr="00445E5E">
        <w:trPr>
          <w:cantSplit/>
          <w:trHeight w:val="229"/>
          <w:jc w:val="center"/>
        </w:trPr>
        <w:tc>
          <w:tcPr>
            <w:tcW w:w="262" w:type="pct"/>
            <w:vAlign w:val="center"/>
          </w:tcPr>
          <w:p w14:paraId="34AF854E" w14:textId="77777777" w:rsidR="00314850" w:rsidRPr="008B6E07" w:rsidRDefault="00314850" w:rsidP="00693487">
            <w:pPr>
              <w:jc w:val="center"/>
            </w:pPr>
            <w:r w:rsidRPr="008B6E07">
              <w:t>13.</w:t>
            </w:r>
          </w:p>
        </w:tc>
        <w:tc>
          <w:tcPr>
            <w:tcW w:w="2792" w:type="pct"/>
            <w:vAlign w:val="center"/>
          </w:tcPr>
          <w:p w14:paraId="4C99DF72" w14:textId="77777777" w:rsidR="00314850" w:rsidRPr="008B6E07" w:rsidRDefault="00314850" w:rsidP="00445E5E">
            <w:pPr>
              <w:ind w:left="31"/>
            </w:pPr>
            <w:r w:rsidRPr="008B6E07">
              <w:t>Waga automatyczna przenośnikowa typu ROL 400</w:t>
            </w:r>
          </w:p>
        </w:tc>
        <w:tc>
          <w:tcPr>
            <w:tcW w:w="677" w:type="pct"/>
            <w:vAlign w:val="center"/>
          </w:tcPr>
          <w:p w14:paraId="461DF7A6" w14:textId="77777777" w:rsidR="00314850" w:rsidRPr="008B6E07" w:rsidRDefault="00314850" w:rsidP="00091668">
            <w:pPr>
              <w:jc w:val="center"/>
            </w:pPr>
            <w:r w:rsidRPr="008B6E07">
              <w:t>659-81780</w:t>
            </w:r>
          </w:p>
          <w:p w14:paraId="06B26FFA" w14:textId="77777777" w:rsidR="00314850" w:rsidRPr="008B6E07" w:rsidRDefault="00314850" w:rsidP="00091668">
            <w:pPr>
              <w:jc w:val="center"/>
            </w:pPr>
            <w:r w:rsidRPr="008B6E07">
              <w:t>1/88</w:t>
            </w:r>
          </w:p>
        </w:tc>
        <w:tc>
          <w:tcPr>
            <w:tcW w:w="592" w:type="pct"/>
            <w:vAlign w:val="center"/>
          </w:tcPr>
          <w:p w14:paraId="067E870A" w14:textId="77777777" w:rsidR="00314850" w:rsidRPr="008B6E07" w:rsidRDefault="00314850" w:rsidP="00091668">
            <w:pPr>
              <w:jc w:val="center"/>
            </w:pPr>
            <w:r w:rsidRPr="008B6E07">
              <w:t>1999</w:t>
            </w:r>
          </w:p>
        </w:tc>
        <w:tc>
          <w:tcPr>
            <w:tcW w:w="677" w:type="pct"/>
            <w:vAlign w:val="center"/>
          </w:tcPr>
          <w:p w14:paraId="3F0F4D78" w14:textId="77777777" w:rsidR="00314850" w:rsidRPr="008B6E07" w:rsidRDefault="00314850" w:rsidP="00091668">
            <w:pPr>
              <w:jc w:val="center"/>
            </w:pPr>
            <w:r w:rsidRPr="008B6E07">
              <w:t>1513</w:t>
            </w:r>
          </w:p>
        </w:tc>
      </w:tr>
    </w:tbl>
    <w:p w14:paraId="2C04B162" w14:textId="77777777" w:rsidR="00472A8E" w:rsidRPr="008B6E07" w:rsidRDefault="00472A8E" w:rsidP="003660F8">
      <w:pPr>
        <w:pStyle w:val="Tekstpodstawowywcity"/>
        <w:ind w:left="426" w:right="423"/>
        <w:jc w:val="left"/>
        <w:rPr>
          <w:rFonts w:ascii="Times New Roman" w:hAnsi="Times New Roman"/>
          <w:b/>
          <w:sz w:val="2"/>
          <w:szCs w:val="2"/>
        </w:rPr>
      </w:pPr>
    </w:p>
    <w:p w14:paraId="51CFBA4C" w14:textId="77777777" w:rsidR="00EB49B5" w:rsidRPr="008B6E07" w:rsidRDefault="00EB49B5" w:rsidP="00A139C0">
      <w:pPr>
        <w:jc w:val="both"/>
        <w:rPr>
          <w:b/>
          <w:sz w:val="22"/>
          <w:szCs w:val="22"/>
        </w:rPr>
      </w:pPr>
      <w:r w:rsidRPr="008B6E07">
        <w:rPr>
          <w:b/>
          <w:sz w:val="22"/>
          <w:szCs w:val="22"/>
        </w:rPr>
        <w:t>Strony dopuszczają w ramach umowy serwisowanie innych typów urządzeń odpowiadających przedmiotowi zamówienia.</w:t>
      </w:r>
    </w:p>
    <w:p w14:paraId="68A4D49F" w14:textId="5381AC41" w:rsidR="006151C6" w:rsidRPr="008B6E07" w:rsidRDefault="002F385D">
      <w:pPr>
        <w:numPr>
          <w:ilvl w:val="0"/>
          <w:numId w:val="8"/>
        </w:numPr>
        <w:tabs>
          <w:tab w:val="clear" w:pos="720"/>
        </w:tabs>
        <w:spacing w:before="120" w:after="120"/>
        <w:ind w:left="425" w:hanging="425"/>
        <w:rPr>
          <w:b/>
          <w:sz w:val="22"/>
          <w:szCs w:val="22"/>
        </w:rPr>
      </w:pPr>
      <w:r w:rsidRPr="008B6E07">
        <w:rPr>
          <w:b/>
          <w:bCs/>
          <w:sz w:val="22"/>
          <w:szCs w:val="22"/>
        </w:rPr>
        <w:lastRenderedPageBreak/>
        <w:t>Lokalizacja</w:t>
      </w:r>
      <w:r w:rsidR="006151C6" w:rsidRPr="008B6E07">
        <w:rPr>
          <w:b/>
          <w:sz w:val="22"/>
          <w:szCs w:val="22"/>
        </w:rPr>
        <w:t>:</w:t>
      </w:r>
    </w:p>
    <w:tbl>
      <w:tblPr>
        <w:tblW w:w="83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438"/>
        <w:gridCol w:w="2404"/>
        <w:gridCol w:w="2465"/>
      </w:tblGrid>
      <w:tr w:rsidR="00434F8D" w:rsidRPr="008B6E07" w14:paraId="7F2FB123" w14:textId="77777777" w:rsidTr="0061396C">
        <w:trPr>
          <w:cantSplit/>
          <w:trHeight w:val="340"/>
          <w:jc w:val="center"/>
        </w:trPr>
        <w:tc>
          <w:tcPr>
            <w:tcW w:w="3438" w:type="dxa"/>
            <w:shd w:val="clear" w:color="auto" w:fill="D9D9D9"/>
            <w:vAlign w:val="center"/>
          </w:tcPr>
          <w:p w14:paraId="167DCE3A" w14:textId="77777777" w:rsidR="00434F8D" w:rsidRPr="008B6E07" w:rsidRDefault="00434F8D" w:rsidP="0045590B">
            <w:pPr>
              <w:widowControl w:val="0"/>
              <w:spacing w:before="120" w:after="120" w:line="276" w:lineRule="auto"/>
              <w:jc w:val="center"/>
              <w:rPr>
                <w:b/>
                <w:bCs/>
                <w:sz w:val="22"/>
                <w:szCs w:val="22"/>
              </w:rPr>
            </w:pPr>
            <w:bookmarkStart w:id="70" w:name="_Hlk108341543"/>
            <w:r w:rsidRPr="008B6E07">
              <w:rPr>
                <w:b/>
                <w:bCs/>
                <w:sz w:val="22"/>
                <w:szCs w:val="22"/>
              </w:rPr>
              <w:t>Nazwa Oddziału</w:t>
            </w:r>
          </w:p>
        </w:tc>
        <w:tc>
          <w:tcPr>
            <w:tcW w:w="2404" w:type="dxa"/>
            <w:shd w:val="clear" w:color="auto" w:fill="D9D9D9"/>
            <w:vAlign w:val="center"/>
          </w:tcPr>
          <w:p w14:paraId="735D4136" w14:textId="77777777" w:rsidR="00434F8D" w:rsidRPr="008B6E07" w:rsidRDefault="00434F8D" w:rsidP="0045590B">
            <w:pPr>
              <w:widowControl w:val="0"/>
              <w:spacing w:before="120" w:after="120" w:line="276" w:lineRule="auto"/>
              <w:jc w:val="center"/>
              <w:rPr>
                <w:b/>
                <w:bCs/>
                <w:sz w:val="22"/>
                <w:szCs w:val="22"/>
              </w:rPr>
            </w:pPr>
            <w:r w:rsidRPr="008B6E07">
              <w:rPr>
                <w:b/>
                <w:bCs/>
                <w:sz w:val="22"/>
                <w:szCs w:val="22"/>
              </w:rPr>
              <w:t>Ulica</w:t>
            </w:r>
          </w:p>
        </w:tc>
        <w:tc>
          <w:tcPr>
            <w:tcW w:w="2465" w:type="dxa"/>
            <w:shd w:val="clear" w:color="auto" w:fill="D9D9D9"/>
            <w:vAlign w:val="center"/>
          </w:tcPr>
          <w:p w14:paraId="5B9BB305" w14:textId="77777777" w:rsidR="00434F8D" w:rsidRPr="008B6E07" w:rsidRDefault="00434F8D" w:rsidP="0045590B">
            <w:pPr>
              <w:widowControl w:val="0"/>
              <w:spacing w:before="120" w:after="120" w:line="276" w:lineRule="auto"/>
              <w:jc w:val="center"/>
              <w:rPr>
                <w:b/>
                <w:bCs/>
                <w:sz w:val="22"/>
                <w:szCs w:val="22"/>
              </w:rPr>
            </w:pPr>
            <w:r w:rsidRPr="008B6E07">
              <w:rPr>
                <w:b/>
                <w:bCs/>
                <w:sz w:val="22"/>
                <w:szCs w:val="22"/>
              </w:rPr>
              <w:t>Miasto</w:t>
            </w:r>
          </w:p>
        </w:tc>
      </w:tr>
      <w:tr w:rsidR="00434F8D" w:rsidRPr="008B6E07" w14:paraId="7133B9E9" w14:textId="77777777" w:rsidTr="0061396C">
        <w:trPr>
          <w:cantSplit/>
          <w:trHeight w:val="340"/>
          <w:jc w:val="center"/>
        </w:trPr>
        <w:tc>
          <w:tcPr>
            <w:tcW w:w="3438" w:type="dxa"/>
            <w:shd w:val="clear" w:color="auto" w:fill="D9D9D9"/>
            <w:vAlign w:val="center"/>
          </w:tcPr>
          <w:p w14:paraId="4838E009" w14:textId="1599660C" w:rsidR="00434F8D" w:rsidRPr="008B6E07" w:rsidRDefault="00434F8D" w:rsidP="0045590B">
            <w:pPr>
              <w:widowControl w:val="0"/>
              <w:spacing w:line="276" w:lineRule="auto"/>
              <w:ind w:left="284"/>
              <w:jc w:val="both"/>
              <w:rPr>
                <w:sz w:val="22"/>
                <w:szCs w:val="22"/>
              </w:rPr>
            </w:pPr>
            <w:r w:rsidRPr="008B6E07">
              <w:rPr>
                <w:sz w:val="22"/>
                <w:szCs w:val="22"/>
              </w:rPr>
              <w:t>KWK Sośnica</w:t>
            </w:r>
          </w:p>
        </w:tc>
        <w:tc>
          <w:tcPr>
            <w:tcW w:w="2404" w:type="dxa"/>
            <w:shd w:val="clear" w:color="auto" w:fill="D9D9D9"/>
            <w:vAlign w:val="center"/>
          </w:tcPr>
          <w:p w14:paraId="48F782A0" w14:textId="77777777" w:rsidR="00434F8D" w:rsidRPr="008B6E07" w:rsidRDefault="00434F8D" w:rsidP="0045590B">
            <w:pPr>
              <w:widowControl w:val="0"/>
              <w:spacing w:line="276" w:lineRule="auto"/>
              <w:jc w:val="center"/>
              <w:rPr>
                <w:sz w:val="22"/>
                <w:szCs w:val="22"/>
              </w:rPr>
            </w:pPr>
            <w:r w:rsidRPr="008B6E07">
              <w:rPr>
                <w:sz w:val="22"/>
                <w:szCs w:val="22"/>
              </w:rPr>
              <w:t>Błonie 6</w:t>
            </w:r>
          </w:p>
        </w:tc>
        <w:tc>
          <w:tcPr>
            <w:tcW w:w="2465" w:type="dxa"/>
            <w:shd w:val="clear" w:color="auto" w:fill="D9D9D9"/>
            <w:vAlign w:val="center"/>
          </w:tcPr>
          <w:p w14:paraId="5A5B074B" w14:textId="77777777" w:rsidR="00434F8D" w:rsidRPr="008B6E07" w:rsidRDefault="00434F8D" w:rsidP="0045590B">
            <w:pPr>
              <w:widowControl w:val="0"/>
              <w:spacing w:line="276" w:lineRule="auto"/>
              <w:ind w:firstLine="300"/>
              <w:jc w:val="center"/>
              <w:rPr>
                <w:sz w:val="22"/>
                <w:szCs w:val="22"/>
              </w:rPr>
            </w:pPr>
            <w:r w:rsidRPr="008B6E07">
              <w:rPr>
                <w:sz w:val="22"/>
                <w:szCs w:val="22"/>
              </w:rPr>
              <w:t>44-103 Gliwice</w:t>
            </w:r>
          </w:p>
        </w:tc>
      </w:tr>
      <w:bookmarkEnd w:id="70"/>
    </w:tbl>
    <w:p w14:paraId="347173A6" w14:textId="77777777" w:rsidR="0061396C" w:rsidRPr="008B6E07" w:rsidRDefault="0061396C" w:rsidP="0061396C">
      <w:pPr>
        <w:ind w:left="425"/>
        <w:rPr>
          <w:rFonts w:eastAsiaTheme="minorHAnsi"/>
          <w:b/>
          <w:bCs/>
          <w:sz w:val="24"/>
          <w:szCs w:val="24"/>
        </w:rPr>
      </w:pPr>
    </w:p>
    <w:p w14:paraId="3DF9E52B" w14:textId="219AA007" w:rsidR="002F385D" w:rsidRPr="008B6E07" w:rsidRDefault="002F385D" w:rsidP="00A139C0">
      <w:pPr>
        <w:numPr>
          <w:ilvl w:val="0"/>
          <w:numId w:val="8"/>
        </w:numPr>
        <w:tabs>
          <w:tab w:val="clear" w:pos="720"/>
        </w:tabs>
        <w:ind w:left="425" w:hanging="425"/>
        <w:jc w:val="both"/>
        <w:rPr>
          <w:rFonts w:eastAsiaTheme="minorHAnsi"/>
          <w:b/>
          <w:bCs/>
          <w:sz w:val="24"/>
          <w:szCs w:val="24"/>
        </w:rPr>
      </w:pPr>
      <w:bookmarkStart w:id="71" w:name="_Hlk159316675"/>
      <w:r w:rsidRPr="008B6E07">
        <w:rPr>
          <w:rFonts w:eastAsiaTheme="minorHAnsi"/>
          <w:b/>
          <w:bCs/>
          <w:sz w:val="22"/>
          <w:szCs w:val="22"/>
        </w:rPr>
        <w:t>Termin realizacji zamówienia</w:t>
      </w:r>
      <w:r w:rsidR="001550B0">
        <w:rPr>
          <w:rFonts w:eastAsiaTheme="minorHAnsi"/>
          <w:b/>
          <w:bCs/>
          <w:sz w:val="22"/>
          <w:szCs w:val="22"/>
        </w:rPr>
        <w:t xml:space="preserve"> dla każdego z Zadań</w:t>
      </w:r>
      <w:r w:rsidR="00784E3A" w:rsidRPr="008B6E07">
        <w:rPr>
          <w:rFonts w:eastAsiaTheme="minorHAnsi"/>
          <w:b/>
          <w:bCs/>
          <w:sz w:val="22"/>
          <w:szCs w:val="22"/>
        </w:rPr>
        <w:t xml:space="preserve"> </w:t>
      </w:r>
      <w:r w:rsidRPr="008B6E07">
        <w:rPr>
          <w:rFonts w:eastAsiaTheme="minorHAnsi"/>
          <w:sz w:val="22"/>
          <w:szCs w:val="22"/>
        </w:rPr>
        <w:t xml:space="preserve">określony w </w:t>
      </w:r>
      <w:r w:rsidRPr="008B6E07">
        <w:rPr>
          <w:rFonts w:eastAsiaTheme="minorHAnsi"/>
          <w:b/>
          <w:bCs/>
          <w:sz w:val="22"/>
          <w:szCs w:val="22"/>
        </w:rPr>
        <w:t xml:space="preserve">Załączniku nr </w:t>
      </w:r>
      <w:r w:rsidR="00DB4257" w:rsidRPr="008B6E07">
        <w:rPr>
          <w:rFonts w:eastAsiaTheme="minorHAnsi"/>
          <w:b/>
          <w:bCs/>
          <w:sz w:val="22"/>
          <w:szCs w:val="22"/>
        </w:rPr>
        <w:t xml:space="preserve">14 </w:t>
      </w:r>
      <w:r w:rsidRPr="008B6E07">
        <w:rPr>
          <w:rFonts w:eastAsiaTheme="minorHAnsi"/>
          <w:b/>
          <w:bCs/>
          <w:sz w:val="22"/>
          <w:szCs w:val="22"/>
        </w:rPr>
        <w:t>do SWZ</w:t>
      </w:r>
      <w:r w:rsidRPr="008B6E07">
        <w:rPr>
          <w:rFonts w:eastAsiaTheme="minorHAnsi"/>
          <w:sz w:val="22"/>
          <w:szCs w:val="22"/>
        </w:rPr>
        <w:t xml:space="preserve"> – Istotne postanowienia </w:t>
      </w:r>
      <w:r w:rsidR="00CE4F22" w:rsidRPr="008B6E07">
        <w:rPr>
          <w:rFonts w:eastAsiaTheme="minorHAnsi"/>
          <w:sz w:val="22"/>
          <w:szCs w:val="22"/>
        </w:rPr>
        <w:t>U</w:t>
      </w:r>
      <w:r w:rsidRPr="008B6E07">
        <w:rPr>
          <w:rFonts w:eastAsiaTheme="minorHAnsi"/>
          <w:sz w:val="22"/>
          <w:szCs w:val="22"/>
        </w:rPr>
        <w:t>mowy.</w:t>
      </w:r>
    </w:p>
    <w:bookmarkEnd w:id="71"/>
    <w:p w14:paraId="5069096E" w14:textId="77777777" w:rsidR="0061396C" w:rsidRPr="008B6E07" w:rsidRDefault="0061396C" w:rsidP="0061396C">
      <w:pPr>
        <w:rPr>
          <w:rFonts w:eastAsiaTheme="minorHAnsi"/>
          <w:b/>
          <w:bCs/>
          <w:sz w:val="12"/>
          <w:szCs w:val="12"/>
        </w:rPr>
      </w:pPr>
    </w:p>
    <w:p w14:paraId="6CFAD472" w14:textId="1CAB8A39" w:rsidR="00A00F3F" w:rsidRPr="008B6E07" w:rsidRDefault="00A00F3F">
      <w:pPr>
        <w:numPr>
          <w:ilvl w:val="0"/>
          <w:numId w:val="8"/>
        </w:numPr>
        <w:tabs>
          <w:tab w:val="clear" w:pos="720"/>
        </w:tabs>
        <w:ind w:left="425" w:hanging="425"/>
        <w:rPr>
          <w:b/>
          <w:sz w:val="22"/>
          <w:szCs w:val="22"/>
        </w:rPr>
      </w:pPr>
      <w:r w:rsidRPr="008B6E07">
        <w:rPr>
          <w:b/>
          <w:sz w:val="22"/>
          <w:szCs w:val="22"/>
        </w:rPr>
        <w:t xml:space="preserve">Wymagania prawne i wymagane parametry </w:t>
      </w:r>
      <w:proofErr w:type="spellStart"/>
      <w:r w:rsidRPr="008B6E07">
        <w:rPr>
          <w:b/>
          <w:sz w:val="22"/>
          <w:szCs w:val="22"/>
        </w:rPr>
        <w:t>techniczno</w:t>
      </w:r>
      <w:proofErr w:type="spellEnd"/>
      <w:r w:rsidRPr="008B6E07">
        <w:rPr>
          <w:b/>
          <w:sz w:val="22"/>
          <w:szCs w:val="22"/>
        </w:rPr>
        <w:t xml:space="preserve"> – użytkowe przedmiotu zamówienia</w:t>
      </w:r>
      <w:r w:rsidR="001550B0">
        <w:rPr>
          <w:b/>
          <w:sz w:val="22"/>
          <w:szCs w:val="22"/>
        </w:rPr>
        <w:t xml:space="preserve"> </w:t>
      </w:r>
      <w:r w:rsidR="001550B0">
        <w:rPr>
          <w:b/>
          <w:sz w:val="22"/>
          <w:szCs w:val="22"/>
        </w:rPr>
        <w:br/>
        <w:t>w zakresie każdego Zadania</w:t>
      </w:r>
      <w:r w:rsidRPr="008B6E07">
        <w:rPr>
          <w:b/>
          <w:sz w:val="22"/>
          <w:szCs w:val="22"/>
        </w:rPr>
        <w:t>.</w:t>
      </w:r>
    </w:p>
    <w:p w14:paraId="6DB5120C" w14:textId="6BB4A5C7" w:rsidR="00A00F3F" w:rsidRPr="008B6E07" w:rsidRDefault="00A00F3F">
      <w:pPr>
        <w:numPr>
          <w:ilvl w:val="1"/>
          <w:numId w:val="8"/>
        </w:numPr>
        <w:tabs>
          <w:tab w:val="clear" w:pos="1440"/>
        </w:tabs>
        <w:spacing w:after="120"/>
        <w:ind w:left="426" w:hanging="284"/>
        <w:jc w:val="both"/>
        <w:rPr>
          <w:b/>
          <w:sz w:val="22"/>
          <w:szCs w:val="22"/>
        </w:rPr>
      </w:pPr>
      <w:bookmarkStart w:id="72" w:name="_Hlk159325760"/>
      <w:r w:rsidRPr="008B6E07">
        <w:rPr>
          <w:b/>
          <w:sz w:val="22"/>
          <w:szCs w:val="22"/>
        </w:rPr>
        <w:t>Przedmiot zamówienia (sposób wykonania usług) musi spełniać wymagania wynikające z aktualnie obowiązujących przepisów prawa tj</w:t>
      </w:r>
      <w:r w:rsidR="00A45D6B" w:rsidRPr="008B6E07">
        <w:rPr>
          <w:b/>
          <w:sz w:val="22"/>
          <w:szCs w:val="22"/>
        </w:rPr>
        <w:t>.:</w:t>
      </w:r>
    </w:p>
    <w:p w14:paraId="1C051223" w14:textId="77777777" w:rsidR="00334125" w:rsidRPr="008B6E07" w:rsidRDefault="00334125" w:rsidP="00851DD9">
      <w:pPr>
        <w:pStyle w:val="Akapitzlist"/>
        <w:numPr>
          <w:ilvl w:val="0"/>
          <w:numId w:val="81"/>
        </w:numPr>
        <w:contextualSpacing/>
        <w:jc w:val="both"/>
        <w:rPr>
          <w:bCs/>
          <w:kern w:val="1"/>
          <w:sz w:val="22"/>
          <w:szCs w:val="22"/>
        </w:rPr>
      </w:pPr>
      <w:bookmarkStart w:id="73" w:name="_Hlk159327810"/>
      <w:bookmarkEnd w:id="72"/>
      <w:r w:rsidRPr="008B6E07">
        <w:rPr>
          <w:bCs/>
          <w:kern w:val="1"/>
          <w:sz w:val="22"/>
          <w:szCs w:val="22"/>
        </w:rPr>
        <w:t>Ustawa Prawo geologiczne i górnicze wraz z aktami wykonawczymi obowiązującymi w dniu świadczenia usługi w tym m. in.:</w:t>
      </w:r>
    </w:p>
    <w:p w14:paraId="09957AD9" w14:textId="77777777" w:rsidR="00334125" w:rsidRPr="008B6E07" w:rsidRDefault="00334125" w:rsidP="00851DD9">
      <w:pPr>
        <w:pStyle w:val="Akapitzlist"/>
        <w:numPr>
          <w:ilvl w:val="2"/>
          <w:numId w:val="80"/>
        </w:numPr>
        <w:ind w:left="851" w:hanging="284"/>
        <w:contextualSpacing/>
        <w:jc w:val="both"/>
        <w:rPr>
          <w:bCs/>
          <w:kern w:val="1"/>
          <w:sz w:val="22"/>
          <w:szCs w:val="22"/>
        </w:rPr>
      </w:pPr>
      <w:r w:rsidRPr="008B6E07">
        <w:rPr>
          <w:sz w:val="22"/>
          <w:szCs w:val="22"/>
        </w:rPr>
        <w:t>Rozporządzenie Rady Ministrów z dnia 30 kwietnia 2004r. w sprawie dopuszczenia wyrobów do stosowania w zakładach górniczych;</w:t>
      </w:r>
    </w:p>
    <w:p w14:paraId="4696834D" w14:textId="77777777" w:rsidR="00334125" w:rsidRPr="008B6E07" w:rsidRDefault="00334125" w:rsidP="00851DD9">
      <w:pPr>
        <w:pStyle w:val="Akapitzlist"/>
        <w:numPr>
          <w:ilvl w:val="2"/>
          <w:numId w:val="80"/>
        </w:numPr>
        <w:ind w:left="851" w:hanging="284"/>
        <w:contextualSpacing/>
        <w:jc w:val="both"/>
        <w:rPr>
          <w:bCs/>
          <w:kern w:val="1"/>
          <w:sz w:val="22"/>
          <w:szCs w:val="22"/>
        </w:rPr>
      </w:pPr>
      <w:r w:rsidRPr="008B6E07">
        <w:rPr>
          <w:sz w:val="22"/>
          <w:szCs w:val="22"/>
        </w:rPr>
        <w:t xml:space="preserve">Rozporządzenie Ministra Energii z dnia 23 listopada 2016 r. w sprawie szczegółowych wymagań dotyczących prowadzenia ruchu podziemnych zakładów górniczych </w:t>
      </w:r>
    </w:p>
    <w:p w14:paraId="254ABC7E" w14:textId="77777777" w:rsidR="00334125" w:rsidRPr="008B6E07" w:rsidRDefault="00334125" w:rsidP="00851DD9">
      <w:pPr>
        <w:pStyle w:val="Akapitzlist"/>
        <w:numPr>
          <w:ilvl w:val="0"/>
          <w:numId w:val="81"/>
        </w:numPr>
        <w:contextualSpacing/>
        <w:jc w:val="both"/>
        <w:rPr>
          <w:bCs/>
          <w:kern w:val="1"/>
          <w:sz w:val="22"/>
          <w:szCs w:val="22"/>
        </w:rPr>
      </w:pPr>
      <w:r w:rsidRPr="008B6E07">
        <w:rPr>
          <w:bCs/>
          <w:kern w:val="1"/>
          <w:sz w:val="22"/>
          <w:szCs w:val="22"/>
        </w:rPr>
        <w:t>Ustawa z dnia 30 sierpnia 2002 roku o systemie oceny zgodności.</w:t>
      </w:r>
    </w:p>
    <w:p w14:paraId="3F2DF747" w14:textId="77777777" w:rsidR="00334125" w:rsidRPr="008B6E07" w:rsidRDefault="00334125" w:rsidP="00851DD9">
      <w:pPr>
        <w:pStyle w:val="Akapitzlist"/>
        <w:numPr>
          <w:ilvl w:val="0"/>
          <w:numId w:val="81"/>
        </w:numPr>
        <w:contextualSpacing/>
        <w:jc w:val="both"/>
        <w:rPr>
          <w:bCs/>
          <w:kern w:val="1"/>
          <w:sz w:val="22"/>
          <w:szCs w:val="22"/>
        </w:rPr>
      </w:pPr>
      <w:r w:rsidRPr="008B6E07">
        <w:rPr>
          <w:bCs/>
          <w:kern w:val="1"/>
          <w:sz w:val="22"/>
          <w:szCs w:val="22"/>
        </w:rPr>
        <w:t>Ustawa z dnia 13 kwietnia 2016r. o systemach oceny zgodności i nadzoru rynku.</w:t>
      </w:r>
    </w:p>
    <w:p w14:paraId="61743FE6" w14:textId="77777777" w:rsidR="00334125" w:rsidRPr="008B6E07" w:rsidRDefault="00334125" w:rsidP="00851DD9">
      <w:pPr>
        <w:pStyle w:val="Akapitzlist"/>
        <w:numPr>
          <w:ilvl w:val="0"/>
          <w:numId w:val="81"/>
        </w:numPr>
        <w:contextualSpacing/>
        <w:jc w:val="both"/>
        <w:rPr>
          <w:bCs/>
          <w:kern w:val="1"/>
          <w:sz w:val="22"/>
          <w:szCs w:val="22"/>
        </w:rPr>
      </w:pPr>
      <w:r w:rsidRPr="008B6E07">
        <w:rPr>
          <w:bCs/>
          <w:kern w:val="1"/>
          <w:sz w:val="22"/>
          <w:szCs w:val="22"/>
        </w:rPr>
        <w:t>Ustawa z dnia 12 grudnia 2003 r. o ogólnym bezpieczeństwie produktów.</w:t>
      </w:r>
    </w:p>
    <w:p w14:paraId="43C443FB" w14:textId="77777777" w:rsidR="00334125" w:rsidRPr="008B6E07" w:rsidRDefault="00334125" w:rsidP="00851DD9">
      <w:pPr>
        <w:pStyle w:val="Akapitzlist"/>
        <w:numPr>
          <w:ilvl w:val="0"/>
          <w:numId w:val="81"/>
        </w:numPr>
        <w:contextualSpacing/>
        <w:jc w:val="both"/>
        <w:rPr>
          <w:bCs/>
          <w:kern w:val="1"/>
          <w:sz w:val="22"/>
          <w:szCs w:val="22"/>
        </w:rPr>
      </w:pPr>
      <w:r w:rsidRPr="008B6E07">
        <w:rPr>
          <w:bCs/>
          <w:kern w:val="1"/>
          <w:sz w:val="22"/>
          <w:szCs w:val="22"/>
        </w:rPr>
        <w:t>Rozporządzenie Ministra Gospodarki z dnia 30 października 2002 w sprawie minimalnych wymagań dotyczących bezpieczeństwa i higieny pracy w zakresie użytkowania maszyn przez pracowników podczas pracy.</w:t>
      </w:r>
    </w:p>
    <w:p w14:paraId="0F214A70" w14:textId="77777777" w:rsidR="00334125" w:rsidRPr="008B6E07" w:rsidRDefault="00334125" w:rsidP="00851DD9">
      <w:pPr>
        <w:pStyle w:val="Akapitzlist"/>
        <w:numPr>
          <w:ilvl w:val="0"/>
          <w:numId w:val="81"/>
        </w:numPr>
        <w:contextualSpacing/>
        <w:jc w:val="both"/>
        <w:rPr>
          <w:bCs/>
          <w:kern w:val="1"/>
          <w:sz w:val="22"/>
          <w:szCs w:val="22"/>
        </w:rPr>
      </w:pPr>
      <w:r w:rsidRPr="008B6E07">
        <w:rPr>
          <w:bCs/>
          <w:kern w:val="1"/>
          <w:sz w:val="22"/>
          <w:szCs w:val="22"/>
        </w:rPr>
        <w:t>Rozporządzenie Ministra Gospodarki z dnia 21 października 2008 r. w sprawie zasadniczych wymagań dla maszyn.</w:t>
      </w:r>
    </w:p>
    <w:p w14:paraId="0B3153C0" w14:textId="77777777" w:rsidR="00334125" w:rsidRPr="008B6E07" w:rsidRDefault="00334125" w:rsidP="00851DD9">
      <w:pPr>
        <w:pStyle w:val="Akapitzlist"/>
        <w:numPr>
          <w:ilvl w:val="0"/>
          <w:numId w:val="81"/>
        </w:numPr>
        <w:contextualSpacing/>
        <w:jc w:val="both"/>
        <w:rPr>
          <w:bCs/>
          <w:kern w:val="1"/>
          <w:sz w:val="22"/>
          <w:szCs w:val="22"/>
        </w:rPr>
      </w:pPr>
      <w:r w:rsidRPr="008B6E07">
        <w:rPr>
          <w:bCs/>
          <w:kern w:val="1"/>
          <w:sz w:val="22"/>
          <w:szCs w:val="22"/>
        </w:rPr>
        <w:t>Ustawa z dnia 23 kwietnia 1964r. – Kodeks Cywilny a w szczególności Dział II Użytkowanie.</w:t>
      </w:r>
    </w:p>
    <w:p w14:paraId="7E66B4E7" w14:textId="77777777" w:rsidR="00334125" w:rsidRPr="008B6E07" w:rsidRDefault="00334125" w:rsidP="00851DD9">
      <w:pPr>
        <w:pStyle w:val="Akapitzlist"/>
        <w:numPr>
          <w:ilvl w:val="0"/>
          <w:numId w:val="81"/>
        </w:numPr>
        <w:contextualSpacing/>
        <w:jc w:val="both"/>
        <w:rPr>
          <w:bCs/>
          <w:kern w:val="1"/>
          <w:sz w:val="22"/>
          <w:szCs w:val="22"/>
        </w:rPr>
      </w:pPr>
      <w:r w:rsidRPr="008B6E07">
        <w:rPr>
          <w:bCs/>
          <w:kern w:val="1"/>
          <w:sz w:val="22"/>
          <w:szCs w:val="22"/>
        </w:rPr>
        <w:t>Ustawa z dnia 30 czerwca 2000 roku Prawo własności przemysłowej</w:t>
      </w:r>
    </w:p>
    <w:p w14:paraId="05819E8A" w14:textId="77777777" w:rsidR="00294792" w:rsidRPr="008B6E07" w:rsidRDefault="0055784A" w:rsidP="00851DD9">
      <w:pPr>
        <w:pStyle w:val="Akapitzlist"/>
        <w:numPr>
          <w:ilvl w:val="0"/>
          <w:numId w:val="81"/>
        </w:numPr>
        <w:contextualSpacing/>
        <w:jc w:val="both"/>
        <w:rPr>
          <w:bCs/>
          <w:kern w:val="1"/>
          <w:sz w:val="22"/>
          <w:szCs w:val="22"/>
        </w:rPr>
      </w:pPr>
      <w:r w:rsidRPr="008B6E07">
        <w:rPr>
          <w:bCs/>
          <w:kern w:val="1"/>
          <w:sz w:val="22"/>
          <w:szCs w:val="22"/>
        </w:rPr>
        <w:t>Rozporządzenie Ministra Pracy i Polityki Socjalnej z dnia 14.03.2000 r. w sprawie ogólnych przepisów BHP przy ręcznych pracach transportowych,</w:t>
      </w:r>
    </w:p>
    <w:p w14:paraId="789D9E43" w14:textId="41AE15BF" w:rsidR="00294792" w:rsidRPr="008B6E07" w:rsidRDefault="00294792" w:rsidP="00851DD9">
      <w:pPr>
        <w:pStyle w:val="Akapitzlist"/>
        <w:numPr>
          <w:ilvl w:val="0"/>
          <w:numId w:val="81"/>
        </w:numPr>
        <w:contextualSpacing/>
        <w:jc w:val="both"/>
        <w:rPr>
          <w:bCs/>
          <w:kern w:val="1"/>
          <w:sz w:val="22"/>
          <w:szCs w:val="22"/>
        </w:rPr>
      </w:pPr>
      <w:r w:rsidRPr="008B6E07">
        <w:rPr>
          <w:bCs/>
          <w:kern w:val="1"/>
          <w:sz w:val="22"/>
          <w:szCs w:val="22"/>
        </w:rPr>
        <w:t xml:space="preserve">Rozporządzenie Ministra Gospodarki z dnia 31 stycznia 2008 r. w sprawie wymagań, którym powinny odpowiadać wagi nieautomatyczne, oraz szczegółowego zakresu sprawdzeń wykonywanych podczas prawnej kontroli metrologicznej tych przyrządów pomiarowych (Dz.U. </w:t>
      </w:r>
      <w:r w:rsidR="000E3DCF">
        <w:rPr>
          <w:bCs/>
          <w:kern w:val="1"/>
          <w:sz w:val="22"/>
          <w:szCs w:val="22"/>
        </w:rPr>
        <w:br/>
      </w:r>
      <w:r w:rsidRPr="008B6E07">
        <w:rPr>
          <w:bCs/>
          <w:kern w:val="1"/>
          <w:sz w:val="22"/>
          <w:szCs w:val="22"/>
        </w:rPr>
        <w:t>z 2008 r. nr 26, poz. 152).</w:t>
      </w:r>
    </w:p>
    <w:p w14:paraId="31FEDAFD" w14:textId="3D775454" w:rsidR="00294792" w:rsidRPr="008B6E07" w:rsidRDefault="00294792" w:rsidP="00851DD9">
      <w:pPr>
        <w:pStyle w:val="Akapitzlist"/>
        <w:numPr>
          <w:ilvl w:val="0"/>
          <w:numId w:val="81"/>
        </w:numPr>
        <w:contextualSpacing/>
        <w:jc w:val="both"/>
        <w:rPr>
          <w:bCs/>
          <w:kern w:val="1"/>
          <w:sz w:val="22"/>
          <w:szCs w:val="22"/>
        </w:rPr>
      </w:pPr>
      <w:r w:rsidRPr="008B6E07">
        <w:rPr>
          <w:bCs/>
          <w:kern w:val="1"/>
          <w:sz w:val="22"/>
          <w:szCs w:val="22"/>
        </w:rPr>
        <w:t xml:space="preserve">Rozporządzenie Ministra Gospodarki z dnia 9 czerwca 2009 r. w sprawie wymagań, którym powinny odpowiadać wagi automatyczne przenośnikowe, oraz szczegółowego zakresu sprawdzeń wykonywanych podczas prawnej kontroli metrologicznej tych przyrządów pomiarowych (Dz.U. </w:t>
      </w:r>
      <w:r w:rsidR="000E3DCF">
        <w:rPr>
          <w:bCs/>
          <w:kern w:val="1"/>
          <w:sz w:val="22"/>
          <w:szCs w:val="22"/>
        </w:rPr>
        <w:br/>
      </w:r>
      <w:r w:rsidRPr="008B6E07">
        <w:rPr>
          <w:bCs/>
          <w:kern w:val="1"/>
          <w:sz w:val="22"/>
          <w:szCs w:val="22"/>
        </w:rPr>
        <w:t>z 2009 r. nr 98, poz. 820).</w:t>
      </w:r>
    </w:p>
    <w:p w14:paraId="67CFB79B" w14:textId="2FBFA931" w:rsidR="00294792" w:rsidRPr="008B6E07" w:rsidRDefault="00294792" w:rsidP="00851DD9">
      <w:pPr>
        <w:pStyle w:val="Akapitzlist"/>
        <w:numPr>
          <w:ilvl w:val="0"/>
          <w:numId w:val="81"/>
        </w:numPr>
        <w:contextualSpacing/>
        <w:jc w:val="both"/>
        <w:rPr>
          <w:bCs/>
          <w:kern w:val="1"/>
          <w:sz w:val="22"/>
          <w:szCs w:val="22"/>
        </w:rPr>
      </w:pPr>
      <w:r w:rsidRPr="008B6E07">
        <w:rPr>
          <w:bCs/>
          <w:kern w:val="1"/>
          <w:sz w:val="22"/>
          <w:szCs w:val="22"/>
        </w:rPr>
        <w:t>Ustawa z dnia 11 maja 2001 r. – Prawo o miarach</w:t>
      </w:r>
    </w:p>
    <w:bookmarkEnd w:id="73"/>
    <w:p w14:paraId="01E9BADD" w14:textId="56E079CB" w:rsidR="0098626D" w:rsidRPr="008B6E07" w:rsidRDefault="0098626D" w:rsidP="00312852">
      <w:pPr>
        <w:spacing w:line="276" w:lineRule="auto"/>
        <w:jc w:val="both"/>
        <w:rPr>
          <w:bCs/>
          <w:color w:val="FF0000"/>
          <w:kern w:val="1"/>
          <w:sz w:val="8"/>
          <w:szCs w:val="8"/>
        </w:rPr>
      </w:pPr>
    </w:p>
    <w:p w14:paraId="7EB25885" w14:textId="77777777" w:rsidR="0098626D" w:rsidRPr="008B6E07" w:rsidRDefault="0098626D" w:rsidP="0064573C">
      <w:pPr>
        <w:autoSpaceDE w:val="0"/>
        <w:autoSpaceDN w:val="0"/>
        <w:adjustRightInd w:val="0"/>
        <w:spacing w:line="276" w:lineRule="auto"/>
        <w:ind w:left="284"/>
        <w:jc w:val="both"/>
        <w:rPr>
          <w:iCs/>
          <w:color w:val="17365D" w:themeColor="text2" w:themeShade="BF"/>
          <w:sz w:val="4"/>
          <w:szCs w:val="4"/>
        </w:rPr>
      </w:pPr>
    </w:p>
    <w:p w14:paraId="13D2E958" w14:textId="51BAF5DD" w:rsidR="00F83FFB" w:rsidRPr="008B6E07" w:rsidRDefault="0064573C" w:rsidP="00312852">
      <w:pPr>
        <w:autoSpaceDE w:val="0"/>
        <w:autoSpaceDN w:val="0"/>
        <w:adjustRightInd w:val="0"/>
        <w:jc w:val="both"/>
        <w:rPr>
          <w:bCs/>
          <w:sz w:val="22"/>
          <w:szCs w:val="22"/>
        </w:rPr>
      </w:pPr>
      <w:r w:rsidRPr="008B6E07">
        <w:rPr>
          <w:bCs/>
          <w:sz w:val="22"/>
          <w:szCs w:val="22"/>
        </w:rPr>
        <w:t>W przypadku wejścia w życie nowych aktów prawnych, związanych z realizacją niniejszego postępowania przedmiot zamówienia musi spełnić wymagania prawne obowiązujące w dniu realizacji.</w:t>
      </w:r>
    </w:p>
    <w:p w14:paraId="2F416A53" w14:textId="77777777" w:rsidR="00312852" w:rsidRPr="008B6E07" w:rsidRDefault="00312852" w:rsidP="00312852">
      <w:pPr>
        <w:autoSpaceDE w:val="0"/>
        <w:autoSpaceDN w:val="0"/>
        <w:adjustRightInd w:val="0"/>
        <w:jc w:val="both"/>
        <w:rPr>
          <w:bCs/>
          <w:sz w:val="22"/>
          <w:szCs w:val="22"/>
        </w:rPr>
      </w:pPr>
    </w:p>
    <w:p w14:paraId="23C6E376" w14:textId="4BA25276" w:rsidR="00A00F3F" w:rsidRPr="008B6E07" w:rsidRDefault="00F83FFB" w:rsidP="00F83FFB">
      <w:pPr>
        <w:autoSpaceDE w:val="0"/>
        <w:autoSpaceDN w:val="0"/>
        <w:adjustRightInd w:val="0"/>
        <w:spacing w:line="276" w:lineRule="auto"/>
        <w:jc w:val="both"/>
        <w:rPr>
          <w:b/>
          <w:sz w:val="22"/>
          <w:szCs w:val="22"/>
        </w:rPr>
      </w:pPr>
      <w:r w:rsidRPr="008B6E07">
        <w:rPr>
          <w:b/>
          <w:sz w:val="22"/>
          <w:szCs w:val="22"/>
        </w:rPr>
        <w:t xml:space="preserve">3. </w:t>
      </w:r>
      <w:r w:rsidR="00A00F3F" w:rsidRPr="008B6E07">
        <w:rPr>
          <w:b/>
          <w:sz w:val="22"/>
          <w:szCs w:val="22"/>
        </w:rPr>
        <w:t xml:space="preserve">Wymagane parametry </w:t>
      </w:r>
      <w:proofErr w:type="spellStart"/>
      <w:r w:rsidR="00A00F3F" w:rsidRPr="008B6E07">
        <w:rPr>
          <w:b/>
          <w:sz w:val="22"/>
          <w:szCs w:val="22"/>
        </w:rPr>
        <w:t>techniczno</w:t>
      </w:r>
      <w:proofErr w:type="spellEnd"/>
      <w:r w:rsidR="00A00F3F" w:rsidRPr="008B6E07">
        <w:rPr>
          <w:b/>
          <w:sz w:val="22"/>
          <w:szCs w:val="22"/>
        </w:rPr>
        <w:t xml:space="preserve"> – użytkowe zamówienia</w:t>
      </w:r>
      <w:r w:rsidR="001550B0">
        <w:rPr>
          <w:b/>
          <w:sz w:val="22"/>
          <w:szCs w:val="22"/>
        </w:rPr>
        <w:t xml:space="preserve"> (każdego Zadania)</w:t>
      </w:r>
      <w:r w:rsidR="00A00F3F" w:rsidRPr="008B6E07">
        <w:rPr>
          <w:b/>
          <w:sz w:val="22"/>
          <w:szCs w:val="22"/>
        </w:rPr>
        <w:t>.</w:t>
      </w:r>
    </w:p>
    <w:p w14:paraId="0B8BBA7E" w14:textId="77777777" w:rsidR="005F2E12" w:rsidRPr="008B6E07" w:rsidRDefault="00A875BF" w:rsidP="00851DD9">
      <w:pPr>
        <w:numPr>
          <w:ilvl w:val="0"/>
          <w:numId w:val="82"/>
        </w:numPr>
        <w:ind w:left="567" w:hanging="283"/>
        <w:jc w:val="both"/>
        <w:rPr>
          <w:sz w:val="22"/>
          <w:szCs w:val="22"/>
        </w:rPr>
      </w:pPr>
      <w:bookmarkStart w:id="74" w:name="_Hlk86990482"/>
      <w:r w:rsidRPr="008B6E07">
        <w:rPr>
          <w:sz w:val="22"/>
          <w:szCs w:val="22"/>
        </w:rPr>
        <w:t>Naprawy (usługi serwisowe) wykonywane będą w istotnej części na terenie zakładu górniczego/</w:t>
      </w:r>
      <w:r w:rsidR="005F2E12" w:rsidRPr="008B6E07">
        <w:rPr>
          <w:sz w:val="22"/>
          <w:szCs w:val="22"/>
        </w:rPr>
        <w:t>O</w:t>
      </w:r>
      <w:r w:rsidRPr="008B6E07">
        <w:rPr>
          <w:sz w:val="22"/>
          <w:szCs w:val="22"/>
        </w:rPr>
        <w:t>ddziału spółki.</w:t>
      </w:r>
      <w:bookmarkStart w:id="75" w:name="_Hlk86926926"/>
      <w:bookmarkEnd w:id="74"/>
    </w:p>
    <w:p w14:paraId="0734CF06" w14:textId="2ED70FF3" w:rsidR="00A875BF" w:rsidRPr="008B6E07" w:rsidRDefault="00A875BF" w:rsidP="00851DD9">
      <w:pPr>
        <w:numPr>
          <w:ilvl w:val="0"/>
          <w:numId w:val="82"/>
        </w:numPr>
        <w:ind w:left="567" w:hanging="283"/>
        <w:jc w:val="both"/>
        <w:rPr>
          <w:sz w:val="22"/>
          <w:szCs w:val="22"/>
        </w:rPr>
      </w:pPr>
      <w:r w:rsidRPr="008B6E07">
        <w:rPr>
          <w:b/>
          <w:bCs/>
          <w:iCs/>
          <w:sz w:val="22"/>
          <w:szCs w:val="22"/>
        </w:rPr>
        <w:t>Dopuszczalnym jest wywóz poza teren kopalni i wwóz podzespołów maszyn i urządzeń, które takiej naprawy wymagają w ramach świadczonych usług serwisowych dla incydentalnych przypadków jak:</w:t>
      </w:r>
    </w:p>
    <w:p w14:paraId="0FF6BCC6" w14:textId="4AB8284E" w:rsidR="00A875BF" w:rsidRPr="008B6E07" w:rsidRDefault="00A875BF" w:rsidP="00851DD9">
      <w:pPr>
        <w:pStyle w:val="Tekstpodstawowy"/>
        <w:numPr>
          <w:ilvl w:val="0"/>
          <w:numId w:val="74"/>
        </w:numPr>
        <w:rPr>
          <w:iCs/>
          <w:sz w:val="22"/>
          <w:szCs w:val="22"/>
        </w:rPr>
      </w:pPr>
      <w:r w:rsidRPr="008B6E07">
        <w:rPr>
          <w:iCs/>
          <w:sz w:val="22"/>
          <w:szCs w:val="22"/>
        </w:rPr>
        <w:t>Wykonawca montuje czasowo zamiennie swój podzespół/część natomiast będący własnością kopalni wywozi do warsztatu Wykonawcy a następnie wymienia go ponownie.</w:t>
      </w:r>
    </w:p>
    <w:p w14:paraId="07B4B620" w14:textId="40D8D48F" w:rsidR="00A875BF" w:rsidRPr="008B6E07" w:rsidRDefault="00A875BF" w:rsidP="00851DD9">
      <w:pPr>
        <w:pStyle w:val="Tekstpodstawowy"/>
        <w:numPr>
          <w:ilvl w:val="0"/>
          <w:numId w:val="74"/>
        </w:numPr>
        <w:rPr>
          <w:iCs/>
          <w:sz w:val="22"/>
          <w:szCs w:val="22"/>
          <w:u w:val="single"/>
        </w:rPr>
      </w:pPr>
      <w:r w:rsidRPr="008B6E07">
        <w:rPr>
          <w:iCs/>
          <w:sz w:val="22"/>
          <w:szCs w:val="22"/>
        </w:rPr>
        <w:t>Wykonanie naprawy, legalizacji, prób stanowiskowych, wymaga specjalistycznego stanowiska, którego nie jest w stanie zapewnić Zamawiający.</w:t>
      </w:r>
    </w:p>
    <w:bookmarkEnd w:id="75"/>
    <w:p w14:paraId="20F6A1A1" w14:textId="77777777" w:rsidR="00A00F3F" w:rsidRPr="008B6E07" w:rsidRDefault="00A00F3F" w:rsidP="00851DD9">
      <w:pPr>
        <w:numPr>
          <w:ilvl w:val="0"/>
          <w:numId w:val="82"/>
        </w:numPr>
        <w:ind w:left="567" w:hanging="283"/>
        <w:jc w:val="both"/>
        <w:rPr>
          <w:sz w:val="22"/>
          <w:szCs w:val="22"/>
        </w:rPr>
      </w:pPr>
      <w:r w:rsidRPr="008B6E07">
        <w:rPr>
          <w:sz w:val="22"/>
          <w:szCs w:val="22"/>
        </w:rPr>
        <w:t>Dostawa części do Zamawiającego będzie się odbywać wraz z usługą serwisową lub w formie zabezpieczenia jednostkowych ilości części zamiennych i podzespołów do napraw możliwych</w:t>
      </w:r>
      <w:r w:rsidR="008D39CC" w:rsidRPr="008B6E07">
        <w:rPr>
          <w:sz w:val="22"/>
          <w:szCs w:val="22"/>
        </w:rPr>
        <w:br/>
      </w:r>
      <w:r w:rsidRPr="008B6E07">
        <w:rPr>
          <w:sz w:val="22"/>
          <w:szCs w:val="22"/>
        </w:rPr>
        <w:lastRenderedPageBreak/>
        <w:t xml:space="preserve">i dozwolonych do przeprowadzenia przez użytkownika </w:t>
      </w:r>
      <w:r w:rsidR="00AA7D7A" w:rsidRPr="008B6E07">
        <w:rPr>
          <w:sz w:val="22"/>
          <w:szCs w:val="22"/>
        </w:rPr>
        <w:t>maszyny/urządzenia</w:t>
      </w:r>
      <w:r w:rsidRPr="008B6E07">
        <w:rPr>
          <w:sz w:val="22"/>
          <w:szCs w:val="22"/>
        </w:rPr>
        <w:t xml:space="preserve">, na podstawie </w:t>
      </w:r>
      <w:r w:rsidR="00244EC5" w:rsidRPr="008B6E07">
        <w:rPr>
          <w:sz w:val="22"/>
          <w:szCs w:val="22"/>
        </w:rPr>
        <w:t xml:space="preserve">Wezwania Serwisowego </w:t>
      </w:r>
      <w:r w:rsidRPr="008B6E07">
        <w:rPr>
          <w:sz w:val="22"/>
          <w:szCs w:val="22"/>
        </w:rPr>
        <w:t xml:space="preserve">telefonicznego potwierdzonego </w:t>
      </w:r>
      <w:r w:rsidR="00244EC5" w:rsidRPr="008B6E07">
        <w:rPr>
          <w:sz w:val="22"/>
          <w:szCs w:val="22"/>
        </w:rPr>
        <w:t>faksem lub drogą elektroniczną (pocztą e-mail)</w:t>
      </w:r>
      <w:r w:rsidR="000D5AD0" w:rsidRPr="008B6E07">
        <w:rPr>
          <w:sz w:val="22"/>
          <w:szCs w:val="22"/>
        </w:rPr>
        <w:t xml:space="preserve">. Wezwanie Serwisowe zostanie przesłane do Wykonawcy </w:t>
      </w:r>
      <w:r w:rsidRPr="008B6E07">
        <w:rPr>
          <w:sz w:val="22"/>
          <w:szCs w:val="22"/>
        </w:rPr>
        <w:t>w czasie do 24 godzin od czasu zgłoszenia telefonicznego</w:t>
      </w:r>
      <w:r w:rsidR="00244EC5" w:rsidRPr="008B6E07">
        <w:rPr>
          <w:sz w:val="22"/>
          <w:szCs w:val="22"/>
        </w:rPr>
        <w:t xml:space="preserve"> lub w pierwszym dniu roboczym po zgłoszeniu telefonicznym</w:t>
      </w:r>
      <w:r w:rsidRPr="008B6E07">
        <w:rPr>
          <w:sz w:val="22"/>
          <w:szCs w:val="22"/>
        </w:rPr>
        <w:t>.</w:t>
      </w:r>
    </w:p>
    <w:p w14:paraId="30A3645F" w14:textId="033A363D" w:rsidR="00A00F3F" w:rsidRPr="008B6E07" w:rsidRDefault="00A00F3F" w:rsidP="00851DD9">
      <w:pPr>
        <w:numPr>
          <w:ilvl w:val="0"/>
          <w:numId w:val="82"/>
        </w:numPr>
        <w:ind w:left="567" w:hanging="283"/>
        <w:jc w:val="both"/>
        <w:rPr>
          <w:sz w:val="22"/>
          <w:szCs w:val="22"/>
        </w:rPr>
      </w:pPr>
      <w:r w:rsidRPr="008B6E07">
        <w:rPr>
          <w:sz w:val="22"/>
          <w:szCs w:val="22"/>
        </w:rPr>
        <w:t xml:space="preserve">Naprawa serwisowa maszyny (urządzenia) będzie wykonana w sposób gwarantujący bezpieczną eksploatację wyrobu, nie spowoduje wytworzenia nowej maszyny (urządzenia), a maszyna (urządzenie) </w:t>
      </w:r>
      <w:r w:rsidR="00AB6DC5" w:rsidRPr="008B6E07">
        <w:rPr>
          <w:sz w:val="22"/>
          <w:szCs w:val="22"/>
        </w:rPr>
        <w:t xml:space="preserve">po naprawie serwisowej </w:t>
      </w:r>
      <w:r w:rsidRPr="008B6E07">
        <w:rPr>
          <w:sz w:val="22"/>
          <w:szCs w:val="22"/>
        </w:rPr>
        <w:t>będzie odpowiadać dokumentacji techniczno-ruchowej (instrukcji użytkowania), na podstawie, której była eksploatowana przed naprawą serwisową</w:t>
      </w:r>
      <w:r w:rsidR="006D426F" w:rsidRPr="008B6E07">
        <w:rPr>
          <w:sz w:val="22"/>
          <w:szCs w:val="22"/>
        </w:rPr>
        <w:t xml:space="preserve"> </w:t>
      </w:r>
      <w:r w:rsidR="00A80059" w:rsidRPr="008B6E07">
        <w:rPr>
          <w:sz w:val="22"/>
          <w:szCs w:val="22"/>
        </w:rPr>
        <w:br/>
      </w:r>
      <w:r w:rsidR="006D426F" w:rsidRPr="008B6E07">
        <w:rPr>
          <w:sz w:val="22"/>
          <w:szCs w:val="22"/>
        </w:rPr>
        <w:t>w zakresie wykonanej usługi</w:t>
      </w:r>
      <w:r w:rsidRPr="008B6E07">
        <w:rPr>
          <w:sz w:val="22"/>
          <w:szCs w:val="22"/>
        </w:rPr>
        <w:t>.</w:t>
      </w:r>
    </w:p>
    <w:p w14:paraId="074E63E9" w14:textId="77777777" w:rsidR="00A00F3F" w:rsidRPr="008B6E07" w:rsidRDefault="00A00F3F" w:rsidP="00851DD9">
      <w:pPr>
        <w:numPr>
          <w:ilvl w:val="0"/>
          <w:numId w:val="82"/>
        </w:numPr>
        <w:ind w:left="567" w:hanging="283"/>
        <w:jc w:val="both"/>
        <w:rPr>
          <w:sz w:val="22"/>
          <w:szCs w:val="22"/>
        </w:rPr>
      </w:pPr>
      <w:r w:rsidRPr="008B6E07">
        <w:rPr>
          <w:sz w:val="22"/>
          <w:szCs w:val="22"/>
        </w:rPr>
        <w:t>Części zamienne będące przedmiotem zamówienia muszą być zgodne z dokumentacją techniczno-ruchową/inst</w:t>
      </w:r>
      <w:r w:rsidR="008D39CC" w:rsidRPr="008B6E07">
        <w:rPr>
          <w:sz w:val="22"/>
          <w:szCs w:val="22"/>
        </w:rPr>
        <w:t xml:space="preserve">rukcją użytkowania </w:t>
      </w:r>
      <w:r w:rsidR="000A7B5A" w:rsidRPr="008B6E07">
        <w:rPr>
          <w:sz w:val="22"/>
          <w:szCs w:val="22"/>
        </w:rPr>
        <w:t>maszyny/urządzenia</w:t>
      </w:r>
      <w:r w:rsidR="000D5AD0" w:rsidRPr="008B6E07">
        <w:rPr>
          <w:sz w:val="22"/>
          <w:szCs w:val="22"/>
        </w:rPr>
        <w:t xml:space="preserve">, a ich </w:t>
      </w:r>
      <w:r w:rsidR="00B141F9" w:rsidRPr="008B6E07">
        <w:rPr>
          <w:sz w:val="22"/>
          <w:szCs w:val="22"/>
        </w:rPr>
        <w:t>z</w:t>
      </w:r>
      <w:r w:rsidR="003C50D0" w:rsidRPr="008B6E07">
        <w:rPr>
          <w:sz w:val="22"/>
          <w:szCs w:val="22"/>
        </w:rPr>
        <w:t>astosowanie (zabudowa)</w:t>
      </w:r>
      <w:r w:rsidR="005436F7" w:rsidRPr="008B6E07">
        <w:rPr>
          <w:sz w:val="22"/>
          <w:szCs w:val="22"/>
        </w:rPr>
        <w:t xml:space="preserve"> </w:t>
      </w:r>
      <w:r w:rsidR="000D5AD0" w:rsidRPr="008B6E07">
        <w:rPr>
          <w:sz w:val="22"/>
          <w:szCs w:val="22"/>
        </w:rPr>
        <w:t xml:space="preserve">w </w:t>
      </w:r>
      <w:r w:rsidR="00F0249A" w:rsidRPr="008B6E07">
        <w:rPr>
          <w:sz w:val="22"/>
          <w:szCs w:val="22"/>
        </w:rPr>
        <w:t>maszynie/</w:t>
      </w:r>
      <w:r w:rsidR="005436F7" w:rsidRPr="008B6E07">
        <w:rPr>
          <w:sz w:val="22"/>
          <w:szCs w:val="22"/>
        </w:rPr>
        <w:t xml:space="preserve"> </w:t>
      </w:r>
      <w:r w:rsidR="00F0249A" w:rsidRPr="008B6E07">
        <w:rPr>
          <w:sz w:val="22"/>
          <w:szCs w:val="22"/>
        </w:rPr>
        <w:t xml:space="preserve">urządzeniu </w:t>
      </w:r>
      <w:r w:rsidR="000D5AD0" w:rsidRPr="008B6E07">
        <w:rPr>
          <w:sz w:val="22"/>
          <w:szCs w:val="22"/>
        </w:rPr>
        <w:t>zapewni bezpieczną eksploatację wyrobu i nie spowoduje wytworzenia nowej maszyny</w:t>
      </w:r>
      <w:r w:rsidRPr="008B6E07">
        <w:rPr>
          <w:sz w:val="22"/>
          <w:szCs w:val="22"/>
        </w:rPr>
        <w:t>.</w:t>
      </w:r>
    </w:p>
    <w:p w14:paraId="655B9B7D" w14:textId="77777777" w:rsidR="00A00F3F" w:rsidRPr="008B6E07" w:rsidRDefault="00A00F3F" w:rsidP="00851DD9">
      <w:pPr>
        <w:numPr>
          <w:ilvl w:val="0"/>
          <w:numId w:val="82"/>
        </w:numPr>
        <w:ind w:left="567" w:hanging="283"/>
        <w:jc w:val="both"/>
        <w:rPr>
          <w:sz w:val="22"/>
          <w:szCs w:val="22"/>
        </w:rPr>
      </w:pPr>
      <w:r w:rsidRPr="008B6E07">
        <w:rPr>
          <w:sz w:val="22"/>
          <w:szCs w:val="22"/>
        </w:rPr>
        <w:t xml:space="preserve">Wykonywanie płatnych napraw serwisowych lub zastosowanie części zamiennych i podzespołów </w:t>
      </w:r>
      <w:r w:rsidR="00AB6DC5" w:rsidRPr="008B6E07">
        <w:rPr>
          <w:sz w:val="22"/>
          <w:szCs w:val="22"/>
        </w:rPr>
        <w:t>dostarczanych w ramach usług serwisowych</w:t>
      </w:r>
      <w:r w:rsidRPr="008B6E07">
        <w:rPr>
          <w:sz w:val="22"/>
          <w:szCs w:val="22"/>
        </w:rPr>
        <w:t xml:space="preserve"> w okresie gwarancyjnym </w:t>
      </w:r>
      <w:r w:rsidR="00F0249A" w:rsidRPr="008B6E07">
        <w:rPr>
          <w:sz w:val="22"/>
          <w:szCs w:val="22"/>
        </w:rPr>
        <w:t xml:space="preserve">dla </w:t>
      </w:r>
      <w:r w:rsidRPr="008B6E07">
        <w:rPr>
          <w:sz w:val="22"/>
          <w:szCs w:val="22"/>
        </w:rPr>
        <w:t>maszyny/urządzenia</w:t>
      </w:r>
      <w:r w:rsidR="00AB6DC5" w:rsidRPr="008B6E07">
        <w:rPr>
          <w:sz w:val="22"/>
          <w:szCs w:val="22"/>
        </w:rPr>
        <w:br/>
      </w:r>
      <w:r w:rsidRPr="008B6E07">
        <w:rPr>
          <w:sz w:val="22"/>
          <w:szCs w:val="22"/>
        </w:rPr>
        <w:t xml:space="preserve">nie może powodować utraty gwarancji udzielonej przez producenta lub </w:t>
      </w:r>
      <w:r w:rsidR="00AB6DC5" w:rsidRPr="008B6E07">
        <w:rPr>
          <w:sz w:val="22"/>
          <w:szCs w:val="22"/>
        </w:rPr>
        <w:t>wydzierżawiającego</w:t>
      </w:r>
      <w:r w:rsidRPr="008B6E07">
        <w:rPr>
          <w:sz w:val="22"/>
          <w:szCs w:val="22"/>
        </w:rPr>
        <w:t>.</w:t>
      </w:r>
    </w:p>
    <w:p w14:paraId="0668ECF2" w14:textId="40CDD55B" w:rsidR="00B141F9" w:rsidRPr="008B6E07" w:rsidRDefault="00B141F9" w:rsidP="00851DD9">
      <w:pPr>
        <w:numPr>
          <w:ilvl w:val="0"/>
          <w:numId w:val="82"/>
        </w:numPr>
        <w:ind w:left="567" w:hanging="283"/>
        <w:jc w:val="both"/>
        <w:rPr>
          <w:sz w:val="22"/>
          <w:szCs w:val="22"/>
        </w:rPr>
      </w:pPr>
      <w:r w:rsidRPr="008B6E07">
        <w:rPr>
          <w:sz w:val="22"/>
          <w:szCs w:val="22"/>
        </w:rPr>
        <w:t>Zastosowanie części i podzespołów będących przedmiotem postępowania nie może naruszać deklaracji zgodności WE wystawionych dla maszyn/urządzeń,</w:t>
      </w:r>
      <w:r w:rsidR="005436F7" w:rsidRPr="008B6E07">
        <w:rPr>
          <w:sz w:val="22"/>
          <w:szCs w:val="22"/>
        </w:rPr>
        <w:t xml:space="preserve"> </w:t>
      </w:r>
      <w:r w:rsidRPr="008B6E07">
        <w:rPr>
          <w:sz w:val="22"/>
          <w:szCs w:val="22"/>
        </w:rPr>
        <w:t>któryc</w:t>
      </w:r>
      <w:r w:rsidR="003C50D0" w:rsidRPr="008B6E07">
        <w:rPr>
          <w:sz w:val="22"/>
          <w:szCs w:val="22"/>
        </w:rPr>
        <w:t>h przedmiot zamówienia dotyczy.</w:t>
      </w:r>
    </w:p>
    <w:p w14:paraId="0256ADED" w14:textId="77777777" w:rsidR="00A00F3F" w:rsidRPr="008B6E07" w:rsidRDefault="00A00F3F" w:rsidP="00851DD9">
      <w:pPr>
        <w:numPr>
          <w:ilvl w:val="0"/>
          <w:numId w:val="82"/>
        </w:numPr>
        <w:ind w:left="567" w:hanging="283"/>
        <w:jc w:val="both"/>
        <w:rPr>
          <w:sz w:val="22"/>
          <w:szCs w:val="22"/>
        </w:rPr>
      </w:pPr>
      <w:r w:rsidRPr="008B6E07">
        <w:rPr>
          <w:sz w:val="22"/>
          <w:szCs w:val="22"/>
        </w:rPr>
        <w:t>Wykona</w:t>
      </w:r>
      <w:r w:rsidR="00302AEF" w:rsidRPr="008B6E07">
        <w:rPr>
          <w:sz w:val="22"/>
          <w:szCs w:val="22"/>
        </w:rPr>
        <w:t>wca zobowiązany jest do zwrotu Z</w:t>
      </w:r>
      <w:r w:rsidRPr="008B6E07">
        <w:rPr>
          <w:sz w:val="22"/>
          <w:szCs w:val="22"/>
        </w:rPr>
        <w:t>amawiającemu części, podzespołów po wymianie</w:t>
      </w:r>
      <w:r w:rsidR="008D39CC" w:rsidRPr="008B6E07">
        <w:rPr>
          <w:sz w:val="22"/>
          <w:szCs w:val="22"/>
        </w:rPr>
        <w:br/>
      </w:r>
      <w:r w:rsidRPr="008B6E07">
        <w:rPr>
          <w:sz w:val="22"/>
          <w:szCs w:val="22"/>
        </w:rPr>
        <w:t>z wyjątkiem uszczelnień oraz zużytych olejów i smarów</w:t>
      </w:r>
      <w:r w:rsidR="00703BC3" w:rsidRPr="008B6E07">
        <w:rPr>
          <w:sz w:val="22"/>
          <w:szCs w:val="22"/>
        </w:rPr>
        <w:t xml:space="preserve"> –</w:t>
      </w:r>
      <w:r w:rsidR="00AB6DC5" w:rsidRPr="008B6E07">
        <w:rPr>
          <w:sz w:val="22"/>
          <w:szCs w:val="22"/>
        </w:rPr>
        <w:t xml:space="preserve"> nie dotyczy usług gwarancyjnych.</w:t>
      </w:r>
    </w:p>
    <w:p w14:paraId="525AFE71" w14:textId="7CE9519D" w:rsidR="00AC61B6" w:rsidRPr="008B6E07" w:rsidRDefault="000A7B5A" w:rsidP="00851DD9">
      <w:pPr>
        <w:numPr>
          <w:ilvl w:val="0"/>
          <w:numId w:val="82"/>
        </w:numPr>
        <w:ind w:left="567" w:hanging="283"/>
        <w:jc w:val="both"/>
        <w:rPr>
          <w:sz w:val="22"/>
          <w:szCs w:val="22"/>
        </w:rPr>
      </w:pPr>
      <w:r w:rsidRPr="008B6E07">
        <w:rPr>
          <w:sz w:val="22"/>
          <w:szCs w:val="22"/>
        </w:rPr>
        <w:t xml:space="preserve">Jeżeli </w:t>
      </w:r>
      <w:r w:rsidR="00CE4F22" w:rsidRPr="008B6E07">
        <w:rPr>
          <w:sz w:val="22"/>
          <w:szCs w:val="22"/>
        </w:rPr>
        <w:t>U</w:t>
      </w:r>
      <w:r w:rsidRPr="008B6E07">
        <w:rPr>
          <w:sz w:val="22"/>
          <w:szCs w:val="22"/>
        </w:rPr>
        <w:t xml:space="preserve">mowa nie stanowi inaczej, w </w:t>
      </w:r>
      <w:r w:rsidR="00AC61B6" w:rsidRPr="008B6E07">
        <w:rPr>
          <w:sz w:val="22"/>
          <w:szCs w:val="22"/>
        </w:rPr>
        <w:t>przypadku braku ograniczeń formalno-prawnych</w:t>
      </w:r>
      <w:r w:rsidR="00EA0F91" w:rsidRPr="008B6E07">
        <w:rPr>
          <w:sz w:val="22"/>
          <w:szCs w:val="22"/>
        </w:rPr>
        <w:t xml:space="preserve"> wynikających np.</w:t>
      </w:r>
      <w:r w:rsidR="00567D43" w:rsidRPr="008B6E07">
        <w:rPr>
          <w:sz w:val="22"/>
          <w:szCs w:val="22"/>
        </w:rPr>
        <w:t xml:space="preserve"> ustawa</w:t>
      </w:r>
      <w:r w:rsidR="00EA0F91" w:rsidRPr="008B6E07">
        <w:rPr>
          <w:sz w:val="22"/>
          <w:szCs w:val="22"/>
        </w:rPr>
        <w:t xml:space="preserve"> </w:t>
      </w:r>
      <w:proofErr w:type="spellStart"/>
      <w:r w:rsidR="00EA0F91" w:rsidRPr="008B6E07">
        <w:rPr>
          <w:sz w:val="22"/>
          <w:szCs w:val="22"/>
        </w:rPr>
        <w:t>PGiG</w:t>
      </w:r>
      <w:proofErr w:type="spellEnd"/>
      <w:r w:rsidR="00AC61B6" w:rsidRPr="008B6E07">
        <w:rPr>
          <w:sz w:val="22"/>
          <w:szCs w:val="22"/>
        </w:rPr>
        <w:t xml:space="preserve"> dopuszcza się stosowanie części zamiennych i podzespołów poremontowych (regenerowanych). Zasadność i zakres ich stosowania winny być każdorazowo przedmiotem indywidualnej analizy</w:t>
      </w:r>
      <w:r w:rsidR="00EA0F91" w:rsidRPr="008B6E07">
        <w:rPr>
          <w:sz w:val="22"/>
          <w:szCs w:val="22"/>
        </w:rPr>
        <w:t xml:space="preserve"> przez osoby odpowiedzialne za realizację usług ze strony </w:t>
      </w:r>
      <w:r w:rsidR="00E563BD" w:rsidRPr="008B6E07">
        <w:rPr>
          <w:sz w:val="22"/>
          <w:szCs w:val="22"/>
        </w:rPr>
        <w:t>Z</w:t>
      </w:r>
      <w:r w:rsidR="00EA0F91" w:rsidRPr="008B6E07">
        <w:rPr>
          <w:sz w:val="22"/>
          <w:szCs w:val="22"/>
        </w:rPr>
        <w:t>amawiającego</w:t>
      </w:r>
      <w:r w:rsidR="00EA0F91" w:rsidRPr="008B6E07">
        <w:rPr>
          <w:sz w:val="22"/>
          <w:szCs w:val="22"/>
        </w:rPr>
        <w:br/>
        <w:t xml:space="preserve">i </w:t>
      </w:r>
      <w:r w:rsidR="00CE4F22" w:rsidRPr="008B6E07">
        <w:rPr>
          <w:sz w:val="22"/>
          <w:szCs w:val="22"/>
        </w:rPr>
        <w:t>W</w:t>
      </w:r>
      <w:r w:rsidR="00EA0F91" w:rsidRPr="008B6E07">
        <w:rPr>
          <w:sz w:val="22"/>
          <w:szCs w:val="22"/>
        </w:rPr>
        <w:t>ykonawcy. C</w:t>
      </w:r>
      <w:r w:rsidR="00AC61B6" w:rsidRPr="008B6E07">
        <w:rPr>
          <w:sz w:val="22"/>
          <w:szCs w:val="22"/>
        </w:rPr>
        <w:t xml:space="preserve">eny jednostkowe </w:t>
      </w:r>
      <w:r w:rsidR="00EA0F91" w:rsidRPr="008B6E07">
        <w:rPr>
          <w:sz w:val="22"/>
          <w:szCs w:val="22"/>
        </w:rPr>
        <w:t xml:space="preserve">części nieujętych w cenniku części poremontowych </w:t>
      </w:r>
      <w:r w:rsidR="00AC61B6" w:rsidRPr="008B6E07">
        <w:rPr>
          <w:sz w:val="22"/>
          <w:szCs w:val="22"/>
        </w:rPr>
        <w:t>nie powinny przekraczać 60 % cen nowych części / podzespołów</w:t>
      </w:r>
      <w:r w:rsidR="00EA0F91" w:rsidRPr="008B6E07">
        <w:rPr>
          <w:sz w:val="22"/>
          <w:szCs w:val="22"/>
        </w:rPr>
        <w:t xml:space="preserve"> objętych umową</w:t>
      </w:r>
      <w:r w:rsidRPr="008B6E07">
        <w:rPr>
          <w:sz w:val="22"/>
          <w:szCs w:val="22"/>
        </w:rPr>
        <w:t>,</w:t>
      </w:r>
      <w:r w:rsidR="00AC61B6" w:rsidRPr="008B6E07">
        <w:rPr>
          <w:sz w:val="22"/>
          <w:szCs w:val="22"/>
        </w:rPr>
        <w:t xml:space="preserve"> a okres udzielonej gwarancji </w:t>
      </w:r>
      <w:r w:rsidR="003B550F" w:rsidRPr="008B6E07">
        <w:rPr>
          <w:sz w:val="22"/>
          <w:szCs w:val="22"/>
        </w:rPr>
        <w:t>powinien być</w:t>
      </w:r>
      <w:r w:rsidR="00AC61B6" w:rsidRPr="008B6E07">
        <w:rPr>
          <w:sz w:val="22"/>
          <w:szCs w:val="22"/>
        </w:rPr>
        <w:t xml:space="preserve"> nie krótszy niż połowa okresu gwarancj</w:t>
      </w:r>
      <w:r w:rsidRPr="008B6E07">
        <w:rPr>
          <w:sz w:val="22"/>
          <w:szCs w:val="22"/>
        </w:rPr>
        <w:t>i dla</w:t>
      </w:r>
      <w:r w:rsidR="00100BA6" w:rsidRPr="008B6E07">
        <w:rPr>
          <w:sz w:val="22"/>
          <w:szCs w:val="22"/>
        </w:rPr>
        <w:t xml:space="preserve"> części/podzespołów nowych</w:t>
      </w:r>
      <w:r w:rsidR="003C50D0" w:rsidRPr="008B6E07">
        <w:rPr>
          <w:sz w:val="22"/>
          <w:szCs w:val="22"/>
        </w:rPr>
        <w:t>.</w:t>
      </w:r>
    </w:p>
    <w:p w14:paraId="7D3E78BE" w14:textId="77777777" w:rsidR="00D04782" w:rsidRPr="008B6E07" w:rsidRDefault="00340D59" w:rsidP="00851DD9">
      <w:pPr>
        <w:numPr>
          <w:ilvl w:val="0"/>
          <w:numId w:val="82"/>
        </w:numPr>
        <w:tabs>
          <w:tab w:val="clear" w:pos="644"/>
        </w:tabs>
        <w:ind w:left="567" w:hanging="425"/>
        <w:jc w:val="both"/>
        <w:rPr>
          <w:sz w:val="22"/>
          <w:szCs w:val="22"/>
        </w:rPr>
      </w:pPr>
      <w:r w:rsidRPr="008B6E07">
        <w:rPr>
          <w:sz w:val="22"/>
          <w:szCs w:val="22"/>
        </w:rPr>
        <w:t xml:space="preserve">W przypadku nie załączenia do oferty i następnie do umowy </w:t>
      </w:r>
      <w:r w:rsidRPr="008B6E07">
        <w:rPr>
          <w:i/>
          <w:sz w:val="22"/>
          <w:szCs w:val="22"/>
        </w:rPr>
        <w:t xml:space="preserve">Cennika usług transportowych </w:t>
      </w:r>
      <w:r w:rsidR="009931CE" w:rsidRPr="008B6E07">
        <w:rPr>
          <w:sz w:val="22"/>
          <w:szCs w:val="22"/>
        </w:rPr>
        <w:t>S</w:t>
      </w:r>
      <w:r w:rsidRPr="008B6E07">
        <w:rPr>
          <w:sz w:val="22"/>
          <w:szCs w:val="22"/>
        </w:rPr>
        <w:t>trony uznają, że ceny te został</w:t>
      </w:r>
      <w:r w:rsidR="00B00E8E" w:rsidRPr="008B6E07">
        <w:rPr>
          <w:sz w:val="22"/>
          <w:szCs w:val="22"/>
        </w:rPr>
        <w:t>y</w:t>
      </w:r>
      <w:r w:rsidRPr="008B6E07">
        <w:rPr>
          <w:sz w:val="22"/>
          <w:szCs w:val="22"/>
        </w:rPr>
        <w:t xml:space="preserve"> </w:t>
      </w:r>
      <w:r w:rsidR="00B00E8E" w:rsidRPr="008B6E07">
        <w:rPr>
          <w:sz w:val="22"/>
          <w:szCs w:val="22"/>
        </w:rPr>
        <w:t>w</w:t>
      </w:r>
      <w:r w:rsidRPr="008B6E07">
        <w:rPr>
          <w:sz w:val="22"/>
          <w:szCs w:val="22"/>
        </w:rPr>
        <w:t>kalkulowan</w:t>
      </w:r>
      <w:r w:rsidR="00B00E8E" w:rsidRPr="008B6E07">
        <w:rPr>
          <w:sz w:val="22"/>
          <w:szCs w:val="22"/>
        </w:rPr>
        <w:t>e</w:t>
      </w:r>
      <w:r w:rsidRPr="008B6E07">
        <w:rPr>
          <w:sz w:val="22"/>
          <w:szCs w:val="22"/>
        </w:rPr>
        <w:t xml:space="preserve"> w cenę części zamiennych i podzespołów.</w:t>
      </w:r>
    </w:p>
    <w:p w14:paraId="3A5C7D08" w14:textId="39E204BC" w:rsidR="00D04782" w:rsidRPr="008B6E07" w:rsidRDefault="00D04782" w:rsidP="00851DD9">
      <w:pPr>
        <w:numPr>
          <w:ilvl w:val="0"/>
          <w:numId w:val="82"/>
        </w:numPr>
        <w:tabs>
          <w:tab w:val="clear" w:pos="644"/>
        </w:tabs>
        <w:ind w:left="567" w:hanging="425"/>
        <w:jc w:val="both"/>
        <w:rPr>
          <w:sz w:val="22"/>
          <w:szCs w:val="22"/>
        </w:rPr>
      </w:pPr>
      <w:r w:rsidRPr="008B6E07">
        <w:rPr>
          <w:sz w:val="22"/>
          <w:szCs w:val="22"/>
        </w:rPr>
        <w:t>Brak wskazania przez Wykonawcę w ofercie wartości obniżki dla każdej kolejnej legalizacji wag realizowanej w tym samym terminie i lokalizacji będzie równoznaczny z brakiem zgody na udzielenie takiej obniżki.</w:t>
      </w:r>
    </w:p>
    <w:p w14:paraId="3F8EA52C" w14:textId="77777777" w:rsidR="002474AA" w:rsidRPr="008B6E07" w:rsidRDefault="00A11C84" w:rsidP="00851DD9">
      <w:pPr>
        <w:numPr>
          <w:ilvl w:val="0"/>
          <w:numId w:val="82"/>
        </w:numPr>
        <w:tabs>
          <w:tab w:val="clear" w:pos="644"/>
        </w:tabs>
        <w:ind w:left="567" w:hanging="425"/>
        <w:jc w:val="both"/>
        <w:rPr>
          <w:sz w:val="22"/>
          <w:szCs w:val="22"/>
        </w:rPr>
      </w:pPr>
      <w:r w:rsidRPr="008B6E07">
        <w:rPr>
          <w:sz w:val="22"/>
          <w:szCs w:val="22"/>
        </w:rPr>
        <w:t xml:space="preserve">W przypadku, gdy </w:t>
      </w:r>
      <w:r w:rsidR="009931CE" w:rsidRPr="008B6E07">
        <w:rPr>
          <w:sz w:val="22"/>
          <w:szCs w:val="22"/>
        </w:rPr>
        <w:t>W</w:t>
      </w:r>
      <w:r w:rsidRPr="008B6E07">
        <w:rPr>
          <w:sz w:val="22"/>
          <w:szCs w:val="22"/>
        </w:rPr>
        <w:t>ykonawca nie jest producentem części zamiennej (części handlowe), cena takiej części powinna odpowiadać jej cenie rynkowej. Jeżeli na etapie realizacji umowy Zamawiający ustali, że cena części handlowej przekracza jej cenę rynkową to wykonawca zobowiązany będzie uzasadnić różnicę w cenie i przystąpić do negocjacji. Tak wynegocjowana cena stanowić będzie podstawę do zmiany umowy.</w:t>
      </w:r>
      <w:bookmarkStart w:id="76" w:name="_Hlk123117228"/>
    </w:p>
    <w:p w14:paraId="610B58C7" w14:textId="01970D40" w:rsidR="002474AA" w:rsidRPr="008B6E07" w:rsidRDefault="002474AA" w:rsidP="00851DD9">
      <w:pPr>
        <w:numPr>
          <w:ilvl w:val="0"/>
          <w:numId w:val="82"/>
        </w:numPr>
        <w:tabs>
          <w:tab w:val="clear" w:pos="644"/>
        </w:tabs>
        <w:ind w:left="567" w:hanging="425"/>
        <w:jc w:val="both"/>
        <w:rPr>
          <w:sz w:val="22"/>
          <w:szCs w:val="22"/>
        </w:rPr>
      </w:pPr>
      <w:r w:rsidRPr="008B6E07">
        <w:rPr>
          <w:sz w:val="22"/>
          <w:szCs w:val="22"/>
        </w:rPr>
        <w:t>Naprawy serwisowe prowadzone będą na podstawie Wezwań Serwisowych, realizowane na zasadach określonych w pkt VII</w:t>
      </w:r>
      <w:r w:rsidR="00D44145" w:rsidRPr="008B6E07">
        <w:rPr>
          <w:sz w:val="22"/>
          <w:szCs w:val="22"/>
        </w:rPr>
        <w:t>I</w:t>
      </w:r>
      <w:r w:rsidRPr="008B6E07">
        <w:rPr>
          <w:sz w:val="22"/>
          <w:szCs w:val="22"/>
        </w:rPr>
        <w:t xml:space="preserve"> „WARUNKI REALIZACJI SERWISU” i rozliczane na podstawie kosztorysów wstępnych i/lub powykonawczych zaakceptowanych przez Zamawiającego (akceptacja każdorazowo przez osobę upoważnioną).</w:t>
      </w:r>
    </w:p>
    <w:p w14:paraId="0B59BC0A" w14:textId="52A1B7F3" w:rsidR="002474AA" w:rsidRPr="008B6E07" w:rsidRDefault="002474AA" w:rsidP="00851DD9">
      <w:pPr>
        <w:pStyle w:val="Akapitzlist"/>
        <w:numPr>
          <w:ilvl w:val="0"/>
          <w:numId w:val="93"/>
        </w:numPr>
        <w:ind w:left="851" w:hanging="297"/>
        <w:jc w:val="both"/>
        <w:rPr>
          <w:sz w:val="22"/>
          <w:szCs w:val="22"/>
        </w:rPr>
      </w:pPr>
      <w:r w:rsidRPr="008B6E07">
        <w:rPr>
          <w:sz w:val="22"/>
          <w:szCs w:val="22"/>
        </w:rPr>
        <w:t xml:space="preserve">Po przybyciu serwisu i dokonanych oględzinach urządzenia które uległo awarii, Wykonawca przedstawi Zamawiającemu kosztorys wstępny usunięcia awarii zawierający przewidywaną ilość roboczogodzin pracy serwisu, ceny niezbędnych do wymiany części zamiennych oraz przewidywany termin usunięcia awarii; przyjmuje się, że awaria zostanie </w:t>
      </w:r>
      <w:r w:rsidRPr="008B6E07">
        <w:rPr>
          <w:bCs/>
          <w:sz w:val="22"/>
          <w:szCs w:val="22"/>
        </w:rPr>
        <w:t>w</w:t>
      </w:r>
      <w:r w:rsidRPr="008B6E07">
        <w:rPr>
          <w:rFonts w:ascii="Tahoma" w:hAnsi="Tahoma" w:cs="Tahoma"/>
          <w:bCs/>
          <w:color w:val="0000CC"/>
          <w:sz w:val="22"/>
          <w:szCs w:val="22"/>
        </w:rPr>
        <w:t xml:space="preserve"> </w:t>
      </w:r>
      <w:r w:rsidRPr="008B6E07">
        <w:rPr>
          <w:sz w:val="22"/>
          <w:szCs w:val="22"/>
        </w:rPr>
        <w:t>terminie możliwie najkrótszym jednak nie dłużej niż 8 godzin od momentu akceptacji kosztorysu wstępnego przez Zamawiającego lub w innym wzajemnie uzgodnionym terminie.</w:t>
      </w:r>
    </w:p>
    <w:p w14:paraId="0C8F74C6" w14:textId="77777777" w:rsidR="002474AA" w:rsidRPr="008B6E07" w:rsidRDefault="002474AA" w:rsidP="00851DD9">
      <w:pPr>
        <w:pStyle w:val="Akapitzlist"/>
        <w:numPr>
          <w:ilvl w:val="0"/>
          <w:numId w:val="93"/>
        </w:numPr>
        <w:ind w:left="851" w:hanging="297"/>
        <w:jc w:val="both"/>
        <w:rPr>
          <w:sz w:val="22"/>
          <w:szCs w:val="22"/>
        </w:rPr>
      </w:pPr>
      <w:r w:rsidRPr="008B6E07">
        <w:rPr>
          <w:sz w:val="22"/>
          <w:szCs w:val="22"/>
        </w:rPr>
        <w:t>Niezbędny czas oględzin przedmiotu zgłoszenia wraz z opracowaniem kosztorysu wstępnego zalicza się do liczby roboczogodzin serwisowych związanych z realizacją Wezwania serwisowego.</w:t>
      </w:r>
    </w:p>
    <w:p w14:paraId="767F78B0" w14:textId="77777777" w:rsidR="002474AA" w:rsidRPr="008B6E07" w:rsidRDefault="002474AA" w:rsidP="00851DD9">
      <w:pPr>
        <w:pStyle w:val="Akapitzlist"/>
        <w:numPr>
          <w:ilvl w:val="0"/>
          <w:numId w:val="93"/>
        </w:numPr>
        <w:ind w:left="851" w:hanging="297"/>
        <w:jc w:val="both"/>
        <w:rPr>
          <w:sz w:val="22"/>
          <w:szCs w:val="22"/>
        </w:rPr>
      </w:pPr>
      <w:r w:rsidRPr="008B6E07">
        <w:rPr>
          <w:sz w:val="22"/>
          <w:szCs w:val="22"/>
        </w:rPr>
        <w:t>Usunięcie awarii będzie realizowane po akceptacji kosztorysu wstępnego przez Zamawiającego. Zamawiający zastrzega sobie prawo dokonania zakupu części zamiennych określonych w kosztorysie wstępnym samodzielnie i na własny koszt i przekazania do montażu przedstawicielowi Wykonawcy.</w:t>
      </w:r>
    </w:p>
    <w:p w14:paraId="1345F0F3" w14:textId="7CFDF6F7" w:rsidR="002474AA" w:rsidRPr="008B6E07" w:rsidRDefault="002474AA" w:rsidP="00851DD9">
      <w:pPr>
        <w:pStyle w:val="Akapitzlist"/>
        <w:numPr>
          <w:ilvl w:val="0"/>
          <w:numId w:val="93"/>
        </w:numPr>
        <w:ind w:left="851" w:hanging="297"/>
        <w:jc w:val="both"/>
        <w:rPr>
          <w:sz w:val="22"/>
          <w:szCs w:val="22"/>
        </w:rPr>
      </w:pPr>
      <w:bookmarkStart w:id="77" w:name="_Hlk143769257"/>
      <w:r w:rsidRPr="008B6E07">
        <w:rPr>
          <w:sz w:val="22"/>
          <w:szCs w:val="22"/>
        </w:rPr>
        <w:t xml:space="preserve">Określenie rzeczywistego wynagrodzenia z tytułu Wezwania serwisowego nastąpi na podstawie przedstawionego przez Wykonawcę kosztorysu powykonawczego usunięcia awarii zawierającego rzeczywistą ilość roboczogodzin pracy serwisu- </w:t>
      </w:r>
      <w:r w:rsidRPr="008B6E07">
        <w:rPr>
          <w:bCs/>
          <w:sz w:val="22"/>
          <w:szCs w:val="22"/>
        </w:rPr>
        <w:t xml:space="preserve">czas będzie liczony na podstawie godziny wejścia </w:t>
      </w:r>
      <w:r w:rsidRPr="008B6E07">
        <w:rPr>
          <w:bCs/>
          <w:sz w:val="22"/>
          <w:szCs w:val="22"/>
        </w:rPr>
        <w:lastRenderedPageBreak/>
        <w:t>i wyjścia (dane z bramy danej kopalni)</w:t>
      </w:r>
      <w:r w:rsidRPr="008B6E07">
        <w:rPr>
          <w:rFonts w:ascii="Tahoma" w:hAnsi="Tahoma" w:cs="Tahoma"/>
          <w:bCs/>
          <w:sz w:val="22"/>
          <w:szCs w:val="22"/>
        </w:rPr>
        <w:t xml:space="preserve"> </w:t>
      </w:r>
      <w:r w:rsidRPr="008B6E07">
        <w:rPr>
          <w:sz w:val="22"/>
          <w:szCs w:val="22"/>
        </w:rPr>
        <w:t>oraz zestawieni</w:t>
      </w:r>
      <w:r w:rsidR="009E1A42" w:rsidRPr="008B6E07">
        <w:rPr>
          <w:sz w:val="22"/>
          <w:szCs w:val="22"/>
        </w:rPr>
        <w:t>a</w:t>
      </w:r>
      <w:r w:rsidRPr="008B6E07">
        <w:rPr>
          <w:sz w:val="22"/>
          <w:szCs w:val="22"/>
        </w:rPr>
        <w:t xml:space="preserve"> wymienionych części zamiennych. Zaakceptowany przez Zamawiającego Kosztorys powykonawczy będzie podstawą wystawienia </w:t>
      </w:r>
      <w:r w:rsidRPr="008B6E07">
        <w:rPr>
          <w:i/>
          <w:iCs/>
          <w:sz w:val="22"/>
          <w:szCs w:val="22"/>
        </w:rPr>
        <w:t xml:space="preserve">Protokołu wykonania usługi serwisowe </w:t>
      </w:r>
      <w:r w:rsidRPr="008B6E07">
        <w:rPr>
          <w:b/>
          <w:bCs/>
          <w:i/>
          <w:iCs/>
          <w:sz w:val="22"/>
          <w:szCs w:val="22"/>
        </w:rPr>
        <w:t xml:space="preserve">/ </w:t>
      </w:r>
      <w:r w:rsidRPr="008B6E07">
        <w:rPr>
          <w:i/>
          <w:iCs/>
          <w:sz w:val="22"/>
          <w:szCs w:val="22"/>
        </w:rPr>
        <w:t xml:space="preserve">Protokołu Serwisowego </w:t>
      </w:r>
      <w:r w:rsidRPr="008B6E07">
        <w:rPr>
          <w:sz w:val="22"/>
          <w:szCs w:val="22"/>
        </w:rPr>
        <w:t xml:space="preserve">/ </w:t>
      </w:r>
      <w:r w:rsidRPr="008B6E07">
        <w:rPr>
          <w:i/>
          <w:iCs/>
          <w:sz w:val="22"/>
          <w:szCs w:val="22"/>
        </w:rPr>
        <w:t>Notatki serwisowej / Dowodu dostawy.</w:t>
      </w:r>
    </w:p>
    <w:bookmarkEnd w:id="77"/>
    <w:p w14:paraId="7D395B3D" w14:textId="77777777" w:rsidR="002474AA" w:rsidRPr="008B6E07" w:rsidRDefault="002474AA" w:rsidP="00851DD9">
      <w:pPr>
        <w:pStyle w:val="Akapitzlist"/>
        <w:numPr>
          <w:ilvl w:val="0"/>
          <w:numId w:val="93"/>
        </w:numPr>
        <w:ind w:left="851" w:hanging="297"/>
        <w:jc w:val="both"/>
        <w:rPr>
          <w:sz w:val="22"/>
          <w:szCs w:val="22"/>
        </w:rPr>
      </w:pPr>
      <w:r w:rsidRPr="008B6E07">
        <w:rPr>
          <w:sz w:val="22"/>
          <w:szCs w:val="22"/>
        </w:rPr>
        <w:t xml:space="preserve">Jeżeli rzeczywisty zakres naprawy okazał się tożsamy z zakresem określonym w kosztorysie wstępnym to podstawą wystawienia </w:t>
      </w:r>
      <w:r w:rsidRPr="008B6E07">
        <w:rPr>
          <w:i/>
          <w:iCs/>
          <w:sz w:val="22"/>
          <w:szCs w:val="22"/>
        </w:rPr>
        <w:t xml:space="preserve">Protokołu wykonania usługi serwisowej / Protokołu Serwisowego </w:t>
      </w:r>
      <w:r w:rsidRPr="008B6E07">
        <w:rPr>
          <w:sz w:val="22"/>
          <w:szCs w:val="22"/>
        </w:rPr>
        <w:t xml:space="preserve">/ </w:t>
      </w:r>
      <w:r w:rsidRPr="008B6E07">
        <w:rPr>
          <w:i/>
          <w:iCs/>
          <w:sz w:val="22"/>
          <w:szCs w:val="22"/>
        </w:rPr>
        <w:t xml:space="preserve">Notatki serwisowej / Dowodu dostawy </w:t>
      </w:r>
      <w:r w:rsidRPr="008B6E07">
        <w:rPr>
          <w:sz w:val="22"/>
          <w:szCs w:val="22"/>
        </w:rPr>
        <w:t>może być kosztorys wstępny.</w:t>
      </w:r>
    </w:p>
    <w:p w14:paraId="1C6E1F82" w14:textId="77777777" w:rsidR="002474AA" w:rsidRPr="008B6E07" w:rsidRDefault="002474AA" w:rsidP="00851DD9">
      <w:pPr>
        <w:pStyle w:val="Akapitzlist"/>
        <w:numPr>
          <w:ilvl w:val="0"/>
          <w:numId w:val="93"/>
        </w:numPr>
        <w:ind w:left="851" w:hanging="297"/>
        <w:jc w:val="both"/>
        <w:rPr>
          <w:sz w:val="22"/>
          <w:szCs w:val="22"/>
        </w:rPr>
      </w:pPr>
      <w:r w:rsidRPr="008B6E07">
        <w:rPr>
          <w:sz w:val="22"/>
          <w:szCs w:val="22"/>
        </w:rPr>
        <w:t>Zamawiający zastrzega sobie prawo weryfikacji cen części zamiennych ujętych w kosztorysie wstępnym, jak i kosztorysie powykonawczym z aktualnymi cenami rynkowymi. Jeżeli Zamawiający ustali, że cena danej części istotnie przekracza cenę rynkową dla tożsamej części zamiennej, Wykonawca zobowiązany będzie do uzasadnienia różnicy w cenie i przystąpienia do negocjacji.</w:t>
      </w:r>
    </w:p>
    <w:p w14:paraId="47BB8AE1" w14:textId="77777777" w:rsidR="002474AA" w:rsidRPr="008B6E07" w:rsidRDefault="002474AA" w:rsidP="00851DD9">
      <w:pPr>
        <w:pStyle w:val="Akapitzlist"/>
        <w:numPr>
          <w:ilvl w:val="0"/>
          <w:numId w:val="93"/>
        </w:numPr>
        <w:ind w:left="851" w:hanging="297"/>
        <w:jc w:val="both"/>
        <w:rPr>
          <w:sz w:val="22"/>
          <w:szCs w:val="22"/>
        </w:rPr>
      </w:pPr>
      <w:r w:rsidRPr="008B6E07">
        <w:rPr>
          <w:sz w:val="22"/>
          <w:szCs w:val="22"/>
        </w:rPr>
        <w:t>Ze strony Zamawiającego osobą odpowiedzialną za weryfikację cen części zamiennych jest osoba wskazywana każdorazowo imiennie w Wezwaniach serwisowych (lub inna osoba upoważniona ze strony Zamawiającego). Podstawą weryfikacji poziomu cen części przez przedstawiciela Zamawiającego są w szczególności:</w:t>
      </w:r>
    </w:p>
    <w:p w14:paraId="00CBAC9D" w14:textId="77777777" w:rsidR="002474AA" w:rsidRPr="008B6E07" w:rsidRDefault="002474AA" w:rsidP="00851DD9">
      <w:pPr>
        <w:pStyle w:val="Akapitzlist"/>
        <w:numPr>
          <w:ilvl w:val="0"/>
          <w:numId w:val="94"/>
        </w:numPr>
        <w:ind w:left="1134" w:hanging="284"/>
        <w:jc w:val="both"/>
        <w:rPr>
          <w:sz w:val="22"/>
          <w:szCs w:val="22"/>
        </w:rPr>
      </w:pPr>
      <w:r w:rsidRPr="008B6E07">
        <w:rPr>
          <w:sz w:val="22"/>
          <w:szCs w:val="22"/>
        </w:rPr>
        <w:t>ceny części publikowane w ogólnodostępnych cennikach producenckich i dealerskich,</w:t>
      </w:r>
    </w:p>
    <w:p w14:paraId="706E2FD6" w14:textId="77777777" w:rsidR="002474AA" w:rsidRPr="008B6E07" w:rsidRDefault="002474AA" w:rsidP="00851DD9">
      <w:pPr>
        <w:pStyle w:val="Akapitzlist"/>
        <w:numPr>
          <w:ilvl w:val="0"/>
          <w:numId w:val="94"/>
        </w:numPr>
        <w:ind w:left="1134" w:hanging="284"/>
        <w:jc w:val="both"/>
        <w:rPr>
          <w:sz w:val="22"/>
          <w:szCs w:val="22"/>
        </w:rPr>
      </w:pPr>
      <w:r w:rsidRPr="008B6E07">
        <w:rPr>
          <w:sz w:val="22"/>
          <w:szCs w:val="22"/>
        </w:rPr>
        <w:t>ceny części analogicznych lub tożsamych (porównywalnych) aktualnie publikowane w zasobach internetowych (ofert handlowe, ceny realizacyjne nie starsze niż 9 miesięcy, itp.),</w:t>
      </w:r>
    </w:p>
    <w:p w14:paraId="27A3D0C0" w14:textId="08BA5C28" w:rsidR="002474AA" w:rsidRPr="008B6E07" w:rsidRDefault="002474AA" w:rsidP="00851DD9">
      <w:pPr>
        <w:pStyle w:val="Akapitzlist"/>
        <w:numPr>
          <w:ilvl w:val="0"/>
          <w:numId w:val="94"/>
        </w:numPr>
        <w:ind w:left="1134" w:hanging="284"/>
        <w:jc w:val="both"/>
        <w:rPr>
          <w:sz w:val="22"/>
          <w:szCs w:val="22"/>
        </w:rPr>
      </w:pPr>
      <w:r w:rsidRPr="008B6E07">
        <w:rPr>
          <w:sz w:val="22"/>
          <w:szCs w:val="22"/>
        </w:rPr>
        <w:t>ceny zakupów części zamiennych w bazie danych systemu TMZZ2 (z uwzględnieniem faktu, iż zakupu nie dokonano przed upływem 9 miesięcy od daty realizacji danego zlecenia).</w:t>
      </w:r>
      <w:bookmarkEnd w:id="76"/>
    </w:p>
    <w:p w14:paraId="29DE1094" w14:textId="19BB7DA9" w:rsidR="0061396C" w:rsidRPr="008B6E07" w:rsidRDefault="0061396C" w:rsidP="000130C8">
      <w:pPr>
        <w:rPr>
          <w:sz w:val="22"/>
          <w:szCs w:val="22"/>
        </w:rPr>
      </w:pPr>
    </w:p>
    <w:p w14:paraId="472EC8EB" w14:textId="2C8B1B99" w:rsidR="00A00F3F" w:rsidRPr="008B6E07" w:rsidRDefault="00A00F3F" w:rsidP="000823A4">
      <w:pPr>
        <w:numPr>
          <w:ilvl w:val="0"/>
          <w:numId w:val="8"/>
        </w:numPr>
        <w:tabs>
          <w:tab w:val="clear" w:pos="720"/>
        </w:tabs>
        <w:ind w:left="426" w:hanging="426"/>
        <w:rPr>
          <w:b/>
          <w:sz w:val="22"/>
          <w:szCs w:val="22"/>
        </w:rPr>
      </w:pPr>
      <w:r w:rsidRPr="008B6E07">
        <w:rPr>
          <w:b/>
          <w:sz w:val="22"/>
          <w:szCs w:val="22"/>
        </w:rPr>
        <w:t>Wymagane dokumenty</w:t>
      </w:r>
      <w:r w:rsidR="00F22D40" w:rsidRPr="008B6E07">
        <w:rPr>
          <w:b/>
          <w:sz w:val="22"/>
          <w:szCs w:val="22"/>
        </w:rPr>
        <w:t xml:space="preserve"> na etapie realizacji usługi serwisowej</w:t>
      </w:r>
      <w:r w:rsidR="001550B0">
        <w:rPr>
          <w:b/>
          <w:sz w:val="22"/>
          <w:szCs w:val="22"/>
        </w:rPr>
        <w:t xml:space="preserve"> dla każdego z Zadań</w:t>
      </w:r>
      <w:r w:rsidRPr="008B6E07">
        <w:rPr>
          <w:b/>
          <w:sz w:val="22"/>
          <w:szCs w:val="22"/>
        </w:rPr>
        <w:t>:</w:t>
      </w:r>
    </w:p>
    <w:p w14:paraId="11C34468" w14:textId="77777777" w:rsidR="0061396C" w:rsidRPr="008B6E07" w:rsidRDefault="0061396C" w:rsidP="000823A4">
      <w:pPr>
        <w:ind w:left="426"/>
        <w:rPr>
          <w:b/>
          <w:sz w:val="6"/>
          <w:szCs w:val="6"/>
        </w:rPr>
      </w:pPr>
    </w:p>
    <w:p w14:paraId="2226CA56" w14:textId="2BC4F817" w:rsidR="00683DBB" w:rsidRPr="008B6E07" w:rsidRDefault="00E570E7" w:rsidP="000823A4">
      <w:pPr>
        <w:numPr>
          <w:ilvl w:val="3"/>
          <w:numId w:val="8"/>
        </w:numPr>
        <w:tabs>
          <w:tab w:val="clear" w:pos="2880"/>
        </w:tabs>
        <w:ind w:left="567" w:hanging="283"/>
        <w:jc w:val="both"/>
        <w:rPr>
          <w:b/>
          <w:sz w:val="22"/>
          <w:szCs w:val="22"/>
        </w:rPr>
      </w:pPr>
      <w:r w:rsidRPr="008B6E07">
        <w:rPr>
          <w:b/>
          <w:sz w:val="22"/>
          <w:szCs w:val="22"/>
        </w:rPr>
        <w:t>Dokumenty dotyczące realizacji usługi objętej zamówieniem</w:t>
      </w:r>
      <w:r w:rsidR="00C57945" w:rsidRPr="008B6E07">
        <w:rPr>
          <w:b/>
          <w:sz w:val="22"/>
          <w:szCs w:val="22"/>
        </w:rPr>
        <w:t>:</w:t>
      </w:r>
    </w:p>
    <w:p w14:paraId="68DEC053" w14:textId="25E98530" w:rsidR="00A00F3F" w:rsidRPr="008B6E07" w:rsidRDefault="00A00F3F" w:rsidP="000823A4">
      <w:pPr>
        <w:pStyle w:val="Akapitzlist"/>
        <w:numPr>
          <w:ilvl w:val="6"/>
          <w:numId w:val="8"/>
        </w:numPr>
        <w:tabs>
          <w:tab w:val="clear" w:pos="5040"/>
        </w:tabs>
        <w:ind w:left="993" w:hanging="284"/>
        <w:jc w:val="both"/>
        <w:rPr>
          <w:b/>
          <w:sz w:val="22"/>
          <w:szCs w:val="22"/>
        </w:rPr>
      </w:pPr>
      <w:r w:rsidRPr="008B6E07">
        <w:rPr>
          <w:b/>
          <w:sz w:val="22"/>
          <w:szCs w:val="22"/>
        </w:rPr>
        <w:t>Protokół wykonania usługi serwisowej.</w:t>
      </w:r>
    </w:p>
    <w:p w14:paraId="44853201" w14:textId="36428E7A" w:rsidR="00DE2CDB" w:rsidRPr="008B6E07" w:rsidRDefault="00C57945" w:rsidP="000823A4">
      <w:pPr>
        <w:ind w:left="993"/>
        <w:jc w:val="both"/>
        <w:rPr>
          <w:bCs/>
          <w:sz w:val="22"/>
          <w:szCs w:val="22"/>
        </w:rPr>
      </w:pPr>
      <w:bookmarkStart w:id="78" w:name="_Hlk86988604"/>
      <w:r w:rsidRPr="008B6E07">
        <w:rPr>
          <w:bCs/>
          <w:sz w:val="22"/>
          <w:szCs w:val="22"/>
        </w:rPr>
        <w:t xml:space="preserve">Pod pojęciem </w:t>
      </w:r>
      <w:r w:rsidR="0061396C" w:rsidRPr="008B6E07">
        <w:rPr>
          <w:bCs/>
          <w:sz w:val="22"/>
          <w:szCs w:val="22"/>
        </w:rPr>
        <w:t>P</w:t>
      </w:r>
      <w:r w:rsidR="00DE2CDB" w:rsidRPr="008B6E07">
        <w:rPr>
          <w:bCs/>
          <w:sz w:val="22"/>
          <w:szCs w:val="22"/>
        </w:rPr>
        <w:t xml:space="preserve">rotokołu </w:t>
      </w:r>
      <w:r w:rsidR="0061396C" w:rsidRPr="008B6E07">
        <w:rPr>
          <w:bCs/>
          <w:sz w:val="22"/>
          <w:szCs w:val="22"/>
        </w:rPr>
        <w:t xml:space="preserve"> wykonania usługi serwisowej </w:t>
      </w:r>
      <w:r w:rsidRPr="008B6E07">
        <w:rPr>
          <w:bCs/>
          <w:sz w:val="22"/>
          <w:szCs w:val="22"/>
        </w:rPr>
        <w:t xml:space="preserve">należy rozumieć </w:t>
      </w:r>
      <w:r w:rsidR="00683DBB" w:rsidRPr="008B6E07">
        <w:rPr>
          <w:bCs/>
          <w:sz w:val="22"/>
          <w:szCs w:val="22"/>
        </w:rPr>
        <w:t xml:space="preserve">zamiennie </w:t>
      </w:r>
      <w:r w:rsidRPr="008B6E07">
        <w:rPr>
          <w:bCs/>
          <w:sz w:val="22"/>
          <w:szCs w:val="22"/>
        </w:rPr>
        <w:t xml:space="preserve">każdy </w:t>
      </w:r>
      <w:r w:rsidR="00391E5B" w:rsidRPr="008B6E07">
        <w:rPr>
          <w:bCs/>
          <w:sz w:val="22"/>
          <w:szCs w:val="22"/>
        </w:rPr>
        <w:br/>
      </w:r>
      <w:r w:rsidRPr="008B6E07">
        <w:rPr>
          <w:bCs/>
          <w:sz w:val="22"/>
          <w:szCs w:val="22"/>
        </w:rPr>
        <w:t>z następujących dokumentów:</w:t>
      </w:r>
    </w:p>
    <w:p w14:paraId="76F1FB8C" w14:textId="1B530150" w:rsidR="00C57945" w:rsidRPr="008B6E07" w:rsidRDefault="00C57945" w:rsidP="00851DD9">
      <w:pPr>
        <w:pStyle w:val="Akapitzlist"/>
        <w:numPr>
          <w:ilvl w:val="1"/>
          <w:numId w:val="40"/>
        </w:numPr>
        <w:suppressAutoHyphens/>
        <w:autoSpaceDN w:val="0"/>
        <w:ind w:left="1276" w:hanging="283"/>
        <w:jc w:val="both"/>
        <w:textAlignment w:val="baseline"/>
        <w:rPr>
          <w:sz w:val="22"/>
          <w:szCs w:val="22"/>
        </w:rPr>
      </w:pPr>
      <w:r w:rsidRPr="008B6E07">
        <w:rPr>
          <w:sz w:val="22"/>
          <w:szCs w:val="22"/>
        </w:rPr>
        <w:t xml:space="preserve">Protokół wykonania usługi serwisowej </w:t>
      </w:r>
    </w:p>
    <w:p w14:paraId="3C4C1EAC" w14:textId="27D3012F" w:rsidR="00C57945" w:rsidRPr="008B6E07" w:rsidRDefault="00C57945" w:rsidP="00851DD9">
      <w:pPr>
        <w:pStyle w:val="Akapitzlist"/>
        <w:numPr>
          <w:ilvl w:val="1"/>
          <w:numId w:val="40"/>
        </w:numPr>
        <w:suppressAutoHyphens/>
        <w:autoSpaceDN w:val="0"/>
        <w:ind w:left="1276" w:hanging="283"/>
        <w:jc w:val="both"/>
        <w:textAlignment w:val="baseline"/>
        <w:rPr>
          <w:sz w:val="22"/>
          <w:szCs w:val="22"/>
        </w:rPr>
      </w:pPr>
      <w:r w:rsidRPr="008B6E07">
        <w:rPr>
          <w:sz w:val="22"/>
          <w:szCs w:val="22"/>
        </w:rPr>
        <w:t xml:space="preserve">Protokół Serwisowy </w:t>
      </w:r>
    </w:p>
    <w:p w14:paraId="129F5CD4" w14:textId="17EAD221" w:rsidR="00683DBB" w:rsidRPr="008B6E07" w:rsidRDefault="00C57945" w:rsidP="00851DD9">
      <w:pPr>
        <w:pStyle w:val="Akapitzlist"/>
        <w:numPr>
          <w:ilvl w:val="1"/>
          <w:numId w:val="40"/>
        </w:numPr>
        <w:suppressAutoHyphens/>
        <w:autoSpaceDN w:val="0"/>
        <w:ind w:left="1276" w:hanging="283"/>
        <w:jc w:val="both"/>
        <w:textAlignment w:val="baseline"/>
        <w:rPr>
          <w:sz w:val="22"/>
          <w:szCs w:val="22"/>
        </w:rPr>
      </w:pPr>
      <w:r w:rsidRPr="008B6E07">
        <w:rPr>
          <w:sz w:val="22"/>
          <w:szCs w:val="22"/>
        </w:rPr>
        <w:t>Notatka serwisow</w:t>
      </w:r>
      <w:r w:rsidR="00683DBB" w:rsidRPr="008B6E07">
        <w:rPr>
          <w:sz w:val="22"/>
          <w:szCs w:val="22"/>
        </w:rPr>
        <w:t>a</w:t>
      </w:r>
    </w:p>
    <w:p w14:paraId="35B56468" w14:textId="4DD0DF29" w:rsidR="00AC148C" w:rsidRPr="008B6E07" w:rsidRDefault="00C57945" w:rsidP="006E77E8">
      <w:pPr>
        <w:pStyle w:val="Akapitzlist"/>
        <w:numPr>
          <w:ilvl w:val="6"/>
          <w:numId w:val="8"/>
        </w:numPr>
        <w:tabs>
          <w:tab w:val="clear" w:pos="5040"/>
        </w:tabs>
        <w:suppressAutoHyphens/>
        <w:autoSpaceDN w:val="0"/>
        <w:ind w:left="993" w:hanging="284"/>
        <w:jc w:val="both"/>
        <w:textAlignment w:val="baseline"/>
        <w:rPr>
          <w:sz w:val="22"/>
          <w:szCs w:val="22"/>
        </w:rPr>
      </w:pPr>
      <w:r w:rsidRPr="008B6E07">
        <w:rPr>
          <w:sz w:val="22"/>
          <w:szCs w:val="22"/>
        </w:rPr>
        <w:t>Dowód dostawy (WZ/WZS)</w:t>
      </w:r>
      <w:r w:rsidR="00683DBB" w:rsidRPr="008B6E07">
        <w:rPr>
          <w:sz w:val="22"/>
          <w:szCs w:val="22"/>
        </w:rPr>
        <w:t xml:space="preserve"> – w przypadku dostawy części zamiennych</w:t>
      </w:r>
      <w:r w:rsidR="006E77E8" w:rsidRPr="008B6E07">
        <w:rPr>
          <w:sz w:val="22"/>
          <w:szCs w:val="22"/>
        </w:rPr>
        <w:t xml:space="preserve"> </w:t>
      </w:r>
      <w:r w:rsidR="00AC148C" w:rsidRPr="008B6E07">
        <w:rPr>
          <w:bCs/>
          <w:sz w:val="22"/>
          <w:szCs w:val="22"/>
        </w:rPr>
        <w:t xml:space="preserve">sporządzone </w:t>
      </w:r>
      <w:r w:rsidR="006E77E8" w:rsidRPr="008B6E07">
        <w:rPr>
          <w:bCs/>
          <w:sz w:val="22"/>
          <w:szCs w:val="22"/>
        </w:rPr>
        <w:br/>
      </w:r>
      <w:r w:rsidR="00AC148C" w:rsidRPr="008B6E07">
        <w:rPr>
          <w:bCs/>
          <w:sz w:val="22"/>
          <w:szCs w:val="22"/>
        </w:rPr>
        <w:t>w 2 egzemplarzach (po jednym dla każdej ze Stron) i potwierdzone przez przedstawicieli Wykonawcy (Serwisu) i Zamawiającego (Kopalni).</w:t>
      </w:r>
    </w:p>
    <w:bookmarkEnd w:id="78"/>
    <w:p w14:paraId="322782D4" w14:textId="260C9C2B" w:rsidR="00683DBB" w:rsidRPr="008B6E07" w:rsidRDefault="00683DBB" w:rsidP="00851DD9">
      <w:pPr>
        <w:pStyle w:val="Akapitzlist"/>
        <w:numPr>
          <w:ilvl w:val="0"/>
          <w:numId w:val="40"/>
        </w:numPr>
        <w:autoSpaceDE w:val="0"/>
        <w:autoSpaceDN w:val="0"/>
        <w:adjustRightInd w:val="0"/>
        <w:ind w:left="709" w:hanging="425"/>
        <w:rPr>
          <w:iCs/>
          <w:sz w:val="22"/>
          <w:szCs w:val="22"/>
        </w:rPr>
      </w:pPr>
      <w:r w:rsidRPr="008B6E07">
        <w:rPr>
          <w:b/>
          <w:bCs/>
          <w:i/>
          <w:sz w:val="22"/>
          <w:szCs w:val="22"/>
        </w:rPr>
        <w:t xml:space="preserve">Protokół wykonania usługi serwisowej </w:t>
      </w:r>
      <w:r w:rsidR="00391E5B" w:rsidRPr="008B6E07">
        <w:rPr>
          <w:b/>
          <w:bCs/>
          <w:i/>
          <w:sz w:val="22"/>
          <w:szCs w:val="22"/>
        </w:rPr>
        <w:t>/ Protokół Serwisowy /Notatka serwisowa</w:t>
      </w:r>
      <w:r w:rsidR="00391E5B" w:rsidRPr="008B6E07">
        <w:rPr>
          <w:i/>
          <w:iCs/>
          <w:sz w:val="22"/>
          <w:szCs w:val="22"/>
        </w:rPr>
        <w:t xml:space="preserve"> </w:t>
      </w:r>
      <w:r w:rsidRPr="008B6E07">
        <w:rPr>
          <w:iCs/>
          <w:sz w:val="22"/>
          <w:szCs w:val="22"/>
        </w:rPr>
        <w:t xml:space="preserve">powinien m.in. zawierać: </w:t>
      </w:r>
    </w:p>
    <w:p w14:paraId="30D2C7C6" w14:textId="77777777" w:rsidR="00683DBB" w:rsidRPr="008B6E07" w:rsidRDefault="00683DBB" w:rsidP="00851DD9">
      <w:pPr>
        <w:numPr>
          <w:ilvl w:val="0"/>
          <w:numId w:val="71"/>
        </w:numPr>
        <w:ind w:left="1134"/>
        <w:jc w:val="both"/>
        <w:rPr>
          <w:sz w:val="22"/>
          <w:szCs w:val="22"/>
        </w:rPr>
      </w:pPr>
      <w:r w:rsidRPr="008B6E07">
        <w:rPr>
          <w:sz w:val="22"/>
          <w:szCs w:val="22"/>
        </w:rPr>
        <w:t>numer kolejny,</w:t>
      </w:r>
    </w:p>
    <w:p w14:paraId="2146B8B8" w14:textId="77777777" w:rsidR="00683DBB" w:rsidRPr="008B6E07" w:rsidRDefault="00683DBB" w:rsidP="00851DD9">
      <w:pPr>
        <w:numPr>
          <w:ilvl w:val="0"/>
          <w:numId w:val="71"/>
        </w:numPr>
        <w:ind w:left="1134"/>
        <w:jc w:val="both"/>
        <w:rPr>
          <w:sz w:val="22"/>
          <w:szCs w:val="22"/>
        </w:rPr>
      </w:pPr>
      <w:r w:rsidRPr="008B6E07">
        <w:rPr>
          <w:sz w:val="22"/>
          <w:szCs w:val="22"/>
        </w:rPr>
        <w:t>datę i godzinę zgłoszenia usługi serwisowej (Wezwania Serwisowego),</w:t>
      </w:r>
    </w:p>
    <w:p w14:paraId="312930C1" w14:textId="77777777" w:rsidR="00683DBB" w:rsidRPr="008B6E07" w:rsidRDefault="00683DBB" w:rsidP="00851DD9">
      <w:pPr>
        <w:numPr>
          <w:ilvl w:val="0"/>
          <w:numId w:val="71"/>
        </w:numPr>
        <w:ind w:left="1134"/>
        <w:jc w:val="both"/>
        <w:rPr>
          <w:sz w:val="22"/>
          <w:szCs w:val="22"/>
        </w:rPr>
      </w:pPr>
      <w:r w:rsidRPr="008B6E07">
        <w:rPr>
          <w:sz w:val="22"/>
          <w:szCs w:val="22"/>
        </w:rPr>
        <w:t>uzgodniony pomiędzy przedstawicielami stron termin wykonania usługi,</w:t>
      </w:r>
    </w:p>
    <w:p w14:paraId="144021A6" w14:textId="77777777" w:rsidR="00683DBB" w:rsidRPr="008B6E07" w:rsidRDefault="00683DBB" w:rsidP="00851DD9">
      <w:pPr>
        <w:numPr>
          <w:ilvl w:val="0"/>
          <w:numId w:val="71"/>
        </w:numPr>
        <w:ind w:left="1134"/>
        <w:jc w:val="both"/>
        <w:rPr>
          <w:sz w:val="22"/>
          <w:szCs w:val="22"/>
        </w:rPr>
      </w:pPr>
      <w:r w:rsidRPr="008B6E07">
        <w:rPr>
          <w:sz w:val="22"/>
          <w:szCs w:val="22"/>
        </w:rPr>
        <w:t>rodzaj uszkodzenia,</w:t>
      </w:r>
    </w:p>
    <w:p w14:paraId="7B57A65B" w14:textId="26D65732" w:rsidR="00683DBB" w:rsidRPr="008B6E07" w:rsidRDefault="00683DBB" w:rsidP="00851DD9">
      <w:pPr>
        <w:numPr>
          <w:ilvl w:val="0"/>
          <w:numId w:val="71"/>
        </w:numPr>
        <w:ind w:left="1134"/>
        <w:jc w:val="both"/>
        <w:rPr>
          <w:sz w:val="22"/>
          <w:szCs w:val="22"/>
        </w:rPr>
      </w:pPr>
      <w:r w:rsidRPr="008B6E07">
        <w:rPr>
          <w:sz w:val="22"/>
          <w:szCs w:val="22"/>
        </w:rPr>
        <w:t>datę i godzinę przystąpienia do pracy serwisu (godzina zgłoszenia się serwisu</w:t>
      </w:r>
      <w:r w:rsidR="002032E0" w:rsidRPr="008B6E07">
        <w:rPr>
          <w:sz w:val="22"/>
          <w:szCs w:val="22"/>
        </w:rPr>
        <w:t xml:space="preserve"> </w:t>
      </w:r>
      <w:r w:rsidRPr="008B6E07">
        <w:rPr>
          <w:sz w:val="22"/>
          <w:szCs w:val="22"/>
        </w:rPr>
        <w:t>u dyspozytora kopalni – wejście na teren Oddziału),</w:t>
      </w:r>
    </w:p>
    <w:p w14:paraId="6C95F514" w14:textId="77777777" w:rsidR="00683DBB" w:rsidRPr="008B6E07" w:rsidRDefault="00683DBB" w:rsidP="00851DD9">
      <w:pPr>
        <w:numPr>
          <w:ilvl w:val="0"/>
          <w:numId w:val="71"/>
        </w:numPr>
        <w:ind w:left="1134"/>
        <w:jc w:val="both"/>
        <w:rPr>
          <w:sz w:val="22"/>
          <w:szCs w:val="22"/>
        </w:rPr>
      </w:pPr>
      <w:r w:rsidRPr="008B6E07">
        <w:rPr>
          <w:sz w:val="22"/>
          <w:szCs w:val="22"/>
        </w:rPr>
        <w:t>datę i godzinę sporządzenia oraz podpisania protokołu serwisowego (data i godzina zakończenia pracy serwisu),</w:t>
      </w:r>
    </w:p>
    <w:p w14:paraId="4FE80291" w14:textId="77777777" w:rsidR="00683DBB" w:rsidRPr="008B6E07" w:rsidRDefault="00683DBB" w:rsidP="00851DD9">
      <w:pPr>
        <w:numPr>
          <w:ilvl w:val="0"/>
          <w:numId w:val="71"/>
        </w:numPr>
        <w:ind w:left="1134"/>
        <w:jc w:val="both"/>
        <w:rPr>
          <w:sz w:val="22"/>
          <w:szCs w:val="22"/>
        </w:rPr>
      </w:pPr>
      <w:r w:rsidRPr="008B6E07">
        <w:rPr>
          <w:sz w:val="22"/>
          <w:szCs w:val="22"/>
        </w:rPr>
        <w:t>liczby roboczogodzin serwisowych związanych z realizacją zlecenia – wyliczona w oparciu o pkt e) oraz f),</w:t>
      </w:r>
    </w:p>
    <w:p w14:paraId="12B749B9" w14:textId="77777777" w:rsidR="00683DBB" w:rsidRPr="008B6E07" w:rsidRDefault="00683DBB" w:rsidP="00851DD9">
      <w:pPr>
        <w:numPr>
          <w:ilvl w:val="0"/>
          <w:numId w:val="71"/>
        </w:numPr>
        <w:ind w:left="1134"/>
        <w:jc w:val="both"/>
        <w:rPr>
          <w:sz w:val="22"/>
          <w:szCs w:val="22"/>
        </w:rPr>
      </w:pPr>
      <w:r w:rsidRPr="008B6E07">
        <w:rPr>
          <w:sz w:val="22"/>
          <w:szCs w:val="22"/>
        </w:rPr>
        <w:t>wyszczególnienie przeprowadzonych prac/czynności,</w:t>
      </w:r>
    </w:p>
    <w:p w14:paraId="1C93F7E8" w14:textId="77777777" w:rsidR="00683DBB" w:rsidRPr="008B6E07" w:rsidRDefault="00683DBB" w:rsidP="00851DD9">
      <w:pPr>
        <w:numPr>
          <w:ilvl w:val="0"/>
          <w:numId w:val="71"/>
        </w:numPr>
        <w:ind w:left="1134"/>
        <w:jc w:val="both"/>
        <w:rPr>
          <w:sz w:val="22"/>
          <w:szCs w:val="22"/>
        </w:rPr>
      </w:pPr>
      <w:r w:rsidRPr="008B6E07">
        <w:rPr>
          <w:sz w:val="22"/>
          <w:szCs w:val="22"/>
        </w:rPr>
        <w:t>datę i godzinę zakończenia prac związanych z realizacją zlecenia (godzina przekazania użytkownikowi sprawnej maszyny/urządzenia),</w:t>
      </w:r>
    </w:p>
    <w:p w14:paraId="739A2D82" w14:textId="77777777" w:rsidR="00683DBB" w:rsidRPr="008B6E07" w:rsidRDefault="00683DBB" w:rsidP="00851DD9">
      <w:pPr>
        <w:numPr>
          <w:ilvl w:val="0"/>
          <w:numId w:val="71"/>
        </w:numPr>
        <w:ind w:left="1134"/>
        <w:jc w:val="both"/>
        <w:rPr>
          <w:color w:val="000000"/>
          <w:sz w:val="22"/>
          <w:szCs w:val="22"/>
        </w:rPr>
      </w:pPr>
      <w:r w:rsidRPr="008B6E07">
        <w:rPr>
          <w:color w:val="000000"/>
          <w:sz w:val="22"/>
          <w:szCs w:val="22"/>
        </w:rPr>
        <w:t>Wstępną opinię serwisu o przyczynach zaistnienia awarii, tj. czy awaria nastąpiła z przyczyn niezależnych od użytkownika, czy z braku odpowiedniej obsługi</w:t>
      </w:r>
    </w:p>
    <w:p w14:paraId="7CD0D733" w14:textId="2DBEACB2" w:rsidR="00683DBB" w:rsidRPr="008B6E07" w:rsidRDefault="00391E5B" w:rsidP="00851DD9">
      <w:pPr>
        <w:numPr>
          <w:ilvl w:val="0"/>
          <w:numId w:val="71"/>
        </w:numPr>
        <w:ind w:left="1134"/>
        <w:jc w:val="both"/>
        <w:rPr>
          <w:b/>
          <w:bCs/>
          <w:color w:val="000000"/>
          <w:sz w:val="22"/>
          <w:szCs w:val="22"/>
        </w:rPr>
      </w:pPr>
      <w:r w:rsidRPr="008B6E07">
        <w:rPr>
          <w:bCs/>
          <w:color w:val="000000"/>
          <w:sz w:val="22"/>
          <w:szCs w:val="22"/>
        </w:rPr>
        <w:t xml:space="preserve">na ww. dokumencie </w:t>
      </w:r>
      <w:r w:rsidR="00683DBB" w:rsidRPr="008B6E07">
        <w:rPr>
          <w:bCs/>
          <w:color w:val="000000"/>
          <w:sz w:val="22"/>
          <w:szCs w:val="22"/>
        </w:rPr>
        <w:t>Wykonawca określi wstępnie czy wykonana usługa jest gwarancyjna lub pozagwarancyjna,</w:t>
      </w:r>
    </w:p>
    <w:p w14:paraId="72DCACD8" w14:textId="722D254F" w:rsidR="00683DBB" w:rsidRPr="008B6E07" w:rsidRDefault="00683DBB" w:rsidP="00851DD9">
      <w:pPr>
        <w:numPr>
          <w:ilvl w:val="0"/>
          <w:numId w:val="71"/>
        </w:numPr>
        <w:ind w:left="1134"/>
        <w:jc w:val="both"/>
        <w:rPr>
          <w:b/>
          <w:bCs/>
          <w:color w:val="000000"/>
          <w:sz w:val="22"/>
          <w:szCs w:val="22"/>
        </w:rPr>
      </w:pPr>
      <w:r w:rsidRPr="008B6E07">
        <w:rPr>
          <w:sz w:val="22"/>
          <w:szCs w:val="22"/>
        </w:rPr>
        <w:t>specyfikację wymienionych elementów i podzespołów oraz ilość przepracowanych godzin.</w:t>
      </w:r>
    </w:p>
    <w:p w14:paraId="0DF772B6" w14:textId="292F4C77" w:rsidR="00A00F3F" w:rsidRPr="008B6E07" w:rsidRDefault="00A00F3F" w:rsidP="00851DD9">
      <w:pPr>
        <w:pStyle w:val="Akapitzlist"/>
        <w:numPr>
          <w:ilvl w:val="0"/>
          <w:numId w:val="40"/>
        </w:numPr>
        <w:jc w:val="both"/>
        <w:rPr>
          <w:sz w:val="22"/>
          <w:szCs w:val="22"/>
        </w:rPr>
      </w:pPr>
      <w:r w:rsidRPr="008B6E07">
        <w:rPr>
          <w:b/>
          <w:sz w:val="22"/>
          <w:szCs w:val="22"/>
        </w:rPr>
        <w:t xml:space="preserve">Wraz z każdą usługą serwisową związaną z dostawą części zamiennych Wykonawca </w:t>
      </w:r>
      <w:r w:rsidR="00683DBB" w:rsidRPr="008B6E07">
        <w:rPr>
          <w:b/>
          <w:sz w:val="22"/>
          <w:szCs w:val="22"/>
        </w:rPr>
        <w:t xml:space="preserve">zobowiązany jest </w:t>
      </w:r>
      <w:r w:rsidRPr="008B6E07">
        <w:rPr>
          <w:b/>
          <w:sz w:val="22"/>
          <w:szCs w:val="22"/>
        </w:rPr>
        <w:t>dostarczy</w:t>
      </w:r>
      <w:r w:rsidR="00683DBB" w:rsidRPr="008B6E07">
        <w:rPr>
          <w:b/>
          <w:sz w:val="22"/>
          <w:szCs w:val="22"/>
        </w:rPr>
        <w:t>ć</w:t>
      </w:r>
      <w:r w:rsidRPr="008B6E07">
        <w:rPr>
          <w:b/>
          <w:sz w:val="22"/>
          <w:szCs w:val="22"/>
        </w:rPr>
        <w:t xml:space="preserve"> n/w dokumenty</w:t>
      </w:r>
      <w:r w:rsidRPr="008B6E07">
        <w:rPr>
          <w:sz w:val="22"/>
          <w:szCs w:val="22"/>
        </w:rPr>
        <w:t>:</w:t>
      </w:r>
    </w:p>
    <w:p w14:paraId="68F872E0" w14:textId="3D84763B" w:rsidR="00436442" w:rsidRPr="008B6E07" w:rsidRDefault="00436442" w:rsidP="00851DD9">
      <w:pPr>
        <w:numPr>
          <w:ilvl w:val="0"/>
          <w:numId w:val="23"/>
        </w:numPr>
        <w:jc w:val="both"/>
        <w:rPr>
          <w:sz w:val="22"/>
          <w:szCs w:val="22"/>
        </w:rPr>
      </w:pPr>
      <w:r w:rsidRPr="008B6E07">
        <w:rPr>
          <w:sz w:val="22"/>
          <w:szCs w:val="22"/>
        </w:rPr>
        <w:t>Protokół wykonania usługi serwisowej</w:t>
      </w:r>
      <w:r w:rsidR="0074677F" w:rsidRPr="008B6E07">
        <w:rPr>
          <w:sz w:val="22"/>
          <w:szCs w:val="22"/>
        </w:rPr>
        <w:t>,</w:t>
      </w:r>
    </w:p>
    <w:p w14:paraId="1E5BF583" w14:textId="3CCAA481" w:rsidR="00F0249A" w:rsidRPr="008B6E07" w:rsidRDefault="00F0249A" w:rsidP="00851DD9">
      <w:pPr>
        <w:numPr>
          <w:ilvl w:val="0"/>
          <w:numId w:val="23"/>
        </w:numPr>
        <w:ind w:left="1066" w:hanging="357"/>
        <w:jc w:val="both"/>
        <w:rPr>
          <w:sz w:val="22"/>
          <w:szCs w:val="22"/>
        </w:rPr>
      </w:pPr>
      <w:r w:rsidRPr="008B6E07">
        <w:rPr>
          <w:sz w:val="22"/>
          <w:szCs w:val="22"/>
        </w:rPr>
        <w:lastRenderedPageBreak/>
        <w:t>Dowód dostawy WZ – potwierdzony na bramie wja</w:t>
      </w:r>
      <w:r w:rsidR="005436F7" w:rsidRPr="008B6E07">
        <w:rPr>
          <w:sz w:val="22"/>
          <w:szCs w:val="22"/>
        </w:rPr>
        <w:t>zdowej Zamawiającego</w:t>
      </w:r>
      <w:r w:rsidR="0074677F" w:rsidRPr="008B6E07">
        <w:rPr>
          <w:sz w:val="22"/>
          <w:szCs w:val="22"/>
        </w:rPr>
        <w:t>,</w:t>
      </w:r>
    </w:p>
    <w:p w14:paraId="48E658EA" w14:textId="4515AD6C" w:rsidR="00A00F3F" w:rsidRPr="008B6E07" w:rsidRDefault="00A00F3F" w:rsidP="00851DD9">
      <w:pPr>
        <w:numPr>
          <w:ilvl w:val="0"/>
          <w:numId w:val="23"/>
        </w:numPr>
        <w:ind w:left="1066" w:hanging="357"/>
        <w:jc w:val="both"/>
        <w:rPr>
          <w:sz w:val="22"/>
          <w:szCs w:val="22"/>
        </w:rPr>
      </w:pPr>
      <w:r w:rsidRPr="008B6E07">
        <w:rPr>
          <w:sz w:val="22"/>
          <w:szCs w:val="22"/>
        </w:rPr>
        <w:t>Zaświadczenie fabryczne</w:t>
      </w:r>
      <w:r w:rsidR="00F0249A" w:rsidRPr="008B6E07">
        <w:rPr>
          <w:sz w:val="22"/>
          <w:szCs w:val="22"/>
        </w:rPr>
        <w:t xml:space="preserve"> lub deklarację zgodności WE lub świadectwo zgodności</w:t>
      </w:r>
      <w:r w:rsidRPr="008B6E07">
        <w:rPr>
          <w:sz w:val="22"/>
          <w:szCs w:val="22"/>
        </w:rPr>
        <w:t xml:space="preserve"> dla urządzeń elektrycznych i urządzeń budowy przeciwwybuchowej</w:t>
      </w:r>
      <w:r w:rsidR="0074677F" w:rsidRPr="008B6E07">
        <w:rPr>
          <w:sz w:val="22"/>
          <w:szCs w:val="22"/>
        </w:rPr>
        <w:t>,</w:t>
      </w:r>
    </w:p>
    <w:p w14:paraId="7E45A59F" w14:textId="29A18FA7" w:rsidR="0061396C" w:rsidRPr="008B6E07" w:rsidRDefault="00CA2305" w:rsidP="00851DD9">
      <w:pPr>
        <w:numPr>
          <w:ilvl w:val="0"/>
          <w:numId w:val="23"/>
        </w:numPr>
        <w:ind w:left="1066" w:hanging="357"/>
        <w:jc w:val="both"/>
        <w:rPr>
          <w:sz w:val="22"/>
          <w:szCs w:val="22"/>
        </w:rPr>
      </w:pPr>
      <w:r w:rsidRPr="008B6E07">
        <w:rPr>
          <w:sz w:val="22"/>
          <w:szCs w:val="22"/>
        </w:rPr>
        <w:t>W przypadku dostawy części zamiennych do napraw wykonywanych samodzielnie przez użytkownika, gdy przedmiotem wykonania usługi są certyfikowane zamienniki części zamiennych oryginalnych lub katalogowych - Certyfikat(y) zgodności właściwości oferowanych części zamiennych z wymaganiami stosownych norm i</w:t>
      </w:r>
      <w:r w:rsidR="00EE1BD7" w:rsidRPr="008B6E07">
        <w:rPr>
          <w:sz w:val="22"/>
          <w:szCs w:val="22"/>
        </w:rPr>
        <w:t xml:space="preserve"> </w:t>
      </w:r>
      <w:r w:rsidRPr="008B6E07">
        <w:rPr>
          <w:sz w:val="22"/>
          <w:szCs w:val="22"/>
        </w:rPr>
        <w:t>prze</w:t>
      </w:r>
      <w:r w:rsidR="00EE1BD7" w:rsidRPr="008B6E07">
        <w:rPr>
          <w:sz w:val="22"/>
          <w:szCs w:val="22"/>
        </w:rPr>
        <w:t>pisów, wydanych (odpowiednio</w:t>
      </w:r>
      <w:r w:rsidR="00EE1BD7" w:rsidRPr="008B6E07">
        <w:rPr>
          <w:sz w:val="22"/>
          <w:szCs w:val="22"/>
        </w:rPr>
        <w:br/>
        <w:t xml:space="preserve">do </w:t>
      </w:r>
      <w:r w:rsidRPr="008B6E07">
        <w:rPr>
          <w:sz w:val="22"/>
          <w:szCs w:val="22"/>
        </w:rPr>
        <w:t>przedmiotu certyfikacji) przez akredytowane jednostki certyfikujące/jednostki notyfikowane, wskazujących co najmniej zakres ich zastosowania w maszynach/urządzeniach, których przedmiot zamówienia dotyczy</w:t>
      </w:r>
      <w:r w:rsidR="0061396C" w:rsidRPr="008B6E07">
        <w:rPr>
          <w:sz w:val="22"/>
          <w:szCs w:val="22"/>
        </w:rPr>
        <w:t>.</w:t>
      </w:r>
    </w:p>
    <w:p w14:paraId="3DB80AD7" w14:textId="77777777" w:rsidR="00D44145" w:rsidRPr="008B6E07" w:rsidRDefault="00D44145" w:rsidP="00D44145">
      <w:pPr>
        <w:jc w:val="both"/>
        <w:rPr>
          <w:b/>
          <w:sz w:val="22"/>
          <w:szCs w:val="22"/>
        </w:rPr>
      </w:pPr>
    </w:p>
    <w:p w14:paraId="0A5B6512" w14:textId="51010296" w:rsidR="00A00F3F" w:rsidRPr="008B6E07" w:rsidRDefault="00A00F3F" w:rsidP="00D44145">
      <w:pPr>
        <w:numPr>
          <w:ilvl w:val="0"/>
          <w:numId w:val="8"/>
        </w:numPr>
        <w:tabs>
          <w:tab w:val="clear" w:pos="720"/>
        </w:tabs>
        <w:ind w:left="426" w:hanging="426"/>
        <w:rPr>
          <w:b/>
          <w:sz w:val="22"/>
          <w:szCs w:val="22"/>
        </w:rPr>
      </w:pPr>
      <w:r w:rsidRPr="008B6E07">
        <w:rPr>
          <w:b/>
          <w:sz w:val="22"/>
          <w:szCs w:val="22"/>
        </w:rPr>
        <w:t>Wymagania organizacyjne</w:t>
      </w:r>
      <w:r w:rsidR="001550B0">
        <w:rPr>
          <w:b/>
          <w:sz w:val="22"/>
          <w:szCs w:val="22"/>
        </w:rPr>
        <w:t xml:space="preserve"> dla każdego z Zadań</w:t>
      </w:r>
      <w:r w:rsidRPr="008B6E07">
        <w:rPr>
          <w:b/>
          <w:sz w:val="22"/>
          <w:szCs w:val="22"/>
        </w:rPr>
        <w:t>.</w:t>
      </w:r>
    </w:p>
    <w:p w14:paraId="6F4119A2" w14:textId="24608311" w:rsidR="000632D1" w:rsidRPr="008B6E07" w:rsidRDefault="00A00F3F">
      <w:pPr>
        <w:numPr>
          <w:ilvl w:val="6"/>
          <w:numId w:val="9"/>
        </w:numPr>
        <w:ind w:hanging="294"/>
        <w:jc w:val="both"/>
        <w:rPr>
          <w:sz w:val="22"/>
          <w:szCs w:val="22"/>
        </w:rPr>
      </w:pPr>
      <w:r w:rsidRPr="008B6E07">
        <w:rPr>
          <w:sz w:val="22"/>
          <w:szCs w:val="22"/>
        </w:rPr>
        <w:t xml:space="preserve">Transport do i od </w:t>
      </w:r>
      <w:r w:rsidR="00165CA6" w:rsidRPr="008B6E07">
        <w:rPr>
          <w:sz w:val="22"/>
          <w:szCs w:val="22"/>
        </w:rPr>
        <w:t>Z</w:t>
      </w:r>
      <w:r w:rsidRPr="008B6E07">
        <w:rPr>
          <w:sz w:val="22"/>
          <w:szCs w:val="22"/>
        </w:rPr>
        <w:t>amawiającego na koszt Wykonawcy</w:t>
      </w:r>
      <w:r w:rsidR="00BB0A70" w:rsidRPr="008B6E07">
        <w:rPr>
          <w:sz w:val="22"/>
          <w:szCs w:val="22"/>
        </w:rPr>
        <w:t xml:space="preserve"> (dotyczy dostaw części zamiennych </w:t>
      </w:r>
      <w:r w:rsidR="00F841C8" w:rsidRPr="008B6E07">
        <w:rPr>
          <w:sz w:val="22"/>
          <w:szCs w:val="22"/>
        </w:rPr>
        <w:br/>
      </w:r>
      <w:r w:rsidR="00BB0A70" w:rsidRPr="008B6E07">
        <w:rPr>
          <w:sz w:val="22"/>
          <w:szCs w:val="22"/>
        </w:rPr>
        <w:t xml:space="preserve">do usługi z udziałem </w:t>
      </w:r>
      <w:r w:rsidR="000324F9" w:rsidRPr="008B6E07">
        <w:rPr>
          <w:sz w:val="22"/>
          <w:szCs w:val="22"/>
        </w:rPr>
        <w:t>serwisu</w:t>
      </w:r>
      <w:r w:rsidR="00BB0A70" w:rsidRPr="008B6E07">
        <w:rPr>
          <w:sz w:val="22"/>
          <w:szCs w:val="22"/>
        </w:rPr>
        <w:t>)</w:t>
      </w:r>
      <w:r w:rsidR="002A0F16" w:rsidRPr="008B6E07">
        <w:rPr>
          <w:sz w:val="22"/>
          <w:szCs w:val="22"/>
        </w:rPr>
        <w:t>.</w:t>
      </w:r>
    </w:p>
    <w:p w14:paraId="2F81619A" w14:textId="7FEC6F84" w:rsidR="00114489" w:rsidRPr="008B6E07" w:rsidRDefault="002A0F16" w:rsidP="005E7BC4">
      <w:pPr>
        <w:numPr>
          <w:ilvl w:val="6"/>
          <w:numId w:val="9"/>
        </w:numPr>
        <w:ind w:hanging="294"/>
        <w:jc w:val="both"/>
        <w:rPr>
          <w:sz w:val="22"/>
          <w:szCs w:val="22"/>
        </w:rPr>
      </w:pPr>
      <w:r w:rsidRPr="008B6E07">
        <w:rPr>
          <w:sz w:val="22"/>
          <w:szCs w:val="22"/>
        </w:rPr>
        <w:t xml:space="preserve">Zamawiający odbierze części lub podzespoły własnymi środkami na swój koszt w sytuacji gdy </w:t>
      </w:r>
      <w:r w:rsidR="000632D1" w:rsidRPr="008B6E07">
        <w:rPr>
          <w:sz w:val="22"/>
          <w:szCs w:val="22"/>
        </w:rPr>
        <w:t xml:space="preserve">usługi serwisowe świadczone są </w:t>
      </w:r>
      <w:r w:rsidRPr="008B6E07">
        <w:rPr>
          <w:sz w:val="22"/>
          <w:szCs w:val="22"/>
        </w:rPr>
        <w:t>w formie zabezpieczenia dla służb Zamawiającego jednostkowych części i podzespołów</w:t>
      </w:r>
      <w:r w:rsidR="00027F01" w:rsidRPr="008B6E07">
        <w:rPr>
          <w:sz w:val="22"/>
          <w:szCs w:val="22"/>
        </w:rPr>
        <w:t>.</w:t>
      </w:r>
      <w:r w:rsidRPr="008B6E07">
        <w:rPr>
          <w:sz w:val="22"/>
          <w:szCs w:val="22"/>
        </w:rPr>
        <w:t xml:space="preserve"> Dopuszcza się możliwość dostarczania części i podzespołów do Zamawiającego środkami Wykonawcy, przy czym koszt usług transportowych w takich przypadkach zostanie rozliczony zgodnie </w:t>
      </w:r>
      <w:r w:rsidR="00580FFE" w:rsidRPr="008B6E07">
        <w:rPr>
          <w:sz w:val="22"/>
          <w:szCs w:val="22"/>
        </w:rPr>
        <w:t xml:space="preserve">z </w:t>
      </w:r>
      <w:r w:rsidRPr="008B6E07">
        <w:rPr>
          <w:i/>
          <w:sz w:val="22"/>
          <w:szCs w:val="22"/>
        </w:rPr>
        <w:t>Tablicą stawek za transport podzespołów</w:t>
      </w:r>
      <w:r w:rsidR="0061396C" w:rsidRPr="008B6E07">
        <w:rPr>
          <w:i/>
          <w:sz w:val="22"/>
          <w:szCs w:val="22"/>
        </w:rPr>
        <w:t xml:space="preserve"> </w:t>
      </w:r>
      <w:r w:rsidRPr="008B6E07">
        <w:rPr>
          <w:i/>
          <w:sz w:val="22"/>
          <w:szCs w:val="22"/>
        </w:rPr>
        <w:t xml:space="preserve">i części zamiennych </w:t>
      </w:r>
      <w:r w:rsidR="000632D1" w:rsidRPr="008B6E07">
        <w:rPr>
          <w:i/>
          <w:sz w:val="22"/>
          <w:szCs w:val="22"/>
        </w:rPr>
        <w:t>w ramach usług serwisowych</w:t>
      </w:r>
      <w:r w:rsidRPr="008B6E07">
        <w:rPr>
          <w:i/>
          <w:sz w:val="22"/>
          <w:szCs w:val="22"/>
        </w:rPr>
        <w:t xml:space="preserve"> bez udziału </w:t>
      </w:r>
      <w:r w:rsidR="00391E5B" w:rsidRPr="008B6E07">
        <w:rPr>
          <w:i/>
          <w:iCs/>
          <w:sz w:val="22"/>
          <w:szCs w:val="22"/>
        </w:rPr>
        <w:t>S</w:t>
      </w:r>
      <w:r w:rsidR="000324F9" w:rsidRPr="008B6E07">
        <w:rPr>
          <w:i/>
          <w:iCs/>
          <w:sz w:val="22"/>
          <w:szCs w:val="22"/>
        </w:rPr>
        <w:t>erwisu</w:t>
      </w:r>
      <w:r w:rsidR="000324F9" w:rsidRPr="008B6E07">
        <w:rPr>
          <w:sz w:val="22"/>
          <w:szCs w:val="22"/>
        </w:rPr>
        <w:t xml:space="preserve"> </w:t>
      </w:r>
      <w:r w:rsidRPr="008B6E07">
        <w:rPr>
          <w:sz w:val="22"/>
          <w:szCs w:val="22"/>
        </w:rPr>
        <w:t xml:space="preserve">stanowiącą </w:t>
      </w:r>
      <w:r w:rsidR="0061396C" w:rsidRPr="008B6E07">
        <w:rPr>
          <w:sz w:val="22"/>
          <w:szCs w:val="22"/>
        </w:rPr>
        <w:t>Z</w:t>
      </w:r>
      <w:r w:rsidRPr="008B6E07">
        <w:rPr>
          <w:sz w:val="22"/>
          <w:szCs w:val="22"/>
        </w:rPr>
        <w:t xml:space="preserve">ałącznik do </w:t>
      </w:r>
      <w:r w:rsidR="00683DBB" w:rsidRPr="008B6E07">
        <w:rPr>
          <w:sz w:val="22"/>
          <w:szCs w:val="22"/>
        </w:rPr>
        <w:t>U</w:t>
      </w:r>
      <w:r w:rsidRPr="008B6E07">
        <w:rPr>
          <w:sz w:val="22"/>
          <w:szCs w:val="22"/>
        </w:rPr>
        <w:t>mowy</w:t>
      </w:r>
      <w:r w:rsidR="000A7B5A" w:rsidRPr="008B6E07">
        <w:rPr>
          <w:sz w:val="22"/>
          <w:szCs w:val="22"/>
        </w:rPr>
        <w:t>.</w:t>
      </w:r>
    </w:p>
    <w:p w14:paraId="2A5DC7E1" w14:textId="77777777" w:rsidR="00D44145" w:rsidRPr="008B6E07" w:rsidRDefault="00D44145" w:rsidP="00D44145">
      <w:pPr>
        <w:jc w:val="both"/>
        <w:rPr>
          <w:b/>
          <w:sz w:val="22"/>
          <w:szCs w:val="22"/>
        </w:rPr>
      </w:pPr>
    </w:p>
    <w:p w14:paraId="118A0D44" w14:textId="73A5E0C6" w:rsidR="00F22D40" w:rsidRPr="008B6E07" w:rsidRDefault="00AC148C" w:rsidP="00D44145">
      <w:pPr>
        <w:numPr>
          <w:ilvl w:val="0"/>
          <w:numId w:val="8"/>
        </w:numPr>
        <w:tabs>
          <w:tab w:val="clear" w:pos="720"/>
        </w:tabs>
        <w:ind w:left="426" w:hanging="426"/>
        <w:rPr>
          <w:b/>
          <w:sz w:val="22"/>
          <w:szCs w:val="22"/>
        </w:rPr>
      </w:pPr>
      <w:r w:rsidRPr="008B6E07">
        <w:rPr>
          <w:b/>
          <w:sz w:val="22"/>
          <w:szCs w:val="22"/>
        </w:rPr>
        <w:t>Obowiązki Wykonawcy</w:t>
      </w:r>
      <w:r w:rsidR="001550B0">
        <w:rPr>
          <w:b/>
          <w:sz w:val="22"/>
          <w:szCs w:val="22"/>
        </w:rPr>
        <w:t xml:space="preserve"> </w:t>
      </w:r>
      <w:bookmarkStart w:id="79" w:name="_Hlk214266880"/>
      <w:r w:rsidR="001550B0">
        <w:rPr>
          <w:b/>
          <w:sz w:val="22"/>
          <w:szCs w:val="22"/>
        </w:rPr>
        <w:t>dla każdego z Zadań</w:t>
      </w:r>
      <w:bookmarkEnd w:id="79"/>
      <w:r w:rsidR="00884FEB" w:rsidRPr="008B6E07">
        <w:rPr>
          <w:b/>
          <w:sz w:val="22"/>
          <w:szCs w:val="22"/>
        </w:rPr>
        <w:t>:</w:t>
      </w:r>
    </w:p>
    <w:p w14:paraId="782BA5A5" w14:textId="671D9DD9" w:rsidR="00736B28" w:rsidRPr="008B6E07" w:rsidRDefault="00736B28" w:rsidP="00851DD9">
      <w:pPr>
        <w:numPr>
          <w:ilvl w:val="0"/>
          <w:numId w:val="24"/>
        </w:numPr>
        <w:ind w:left="709"/>
        <w:jc w:val="both"/>
        <w:rPr>
          <w:sz w:val="22"/>
          <w:szCs w:val="22"/>
        </w:rPr>
      </w:pPr>
      <w:r w:rsidRPr="008B6E07">
        <w:rPr>
          <w:sz w:val="22"/>
          <w:szCs w:val="22"/>
        </w:rPr>
        <w:t>wszystkie usługi serwisowe (naprawy) wykonane będą w sposób określony w DTR/ instrukcji użytkowania, a naprawiona maszyna/ urządzenie będzie odpowia</w:t>
      </w:r>
      <w:r w:rsidR="00EE1BD7" w:rsidRPr="008B6E07">
        <w:rPr>
          <w:sz w:val="22"/>
          <w:szCs w:val="22"/>
        </w:rPr>
        <w:t>dać DTR/ instrukcji użytkowania</w:t>
      </w:r>
      <w:r w:rsidR="00F841C8" w:rsidRPr="008B6E07">
        <w:rPr>
          <w:sz w:val="22"/>
          <w:szCs w:val="22"/>
        </w:rPr>
        <w:t xml:space="preserve"> </w:t>
      </w:r>
      <w:r w:rsidR="00F841C8" w:rsidRPr="008B6E07">
        <w:rPr>
          <w:sz w:val="22"/>
          <w:szCs w:val="22"/>
        </w:rPr>
        <w:br/>
        <w:t>w zakresie zrealizowanej usługi</w:t>
      </w:r>
      <w:r w:rsidR="00EE1BD7" w:rsidRPr="008B6E07">
        <w:rPr>
          <w:sz w:val="22"/>
          <w:szCs w:val="22"/>
        </w:rPr>
        <w:t>,</w:t>
      </w:r>
    </w:p>
    <w:p w14:paraId="3B84A9B6" w14:textId="516447E0" w:rsidR="00736B28" w:rsidRPr="008B6E07" w:rsidRDefault="002C5356" w:rsidP="00851DD9">
      <w:pPr>
        <w:numPr>
          <w:ilvl w:val="0"/>
          <w:numId w:val="24"/>
        </w:numPr>
        <w:ind w:left="709"/>
        <w:jc w:val="both"/>
        <w:rPr>
          <w:sz w:val="22"/>
          <w:szCs w:val="22"/>
        </w:rPr>
      </w:pPr>
      <w:r w:rsidRPr="008B6E07">
        <w:rPr>
          <w:sz w:val="22"/>
          <w:szCs w:val="22"/>
        </w:rPr>
        <w:t xml:space="preserve">Wykonawca </w:t>
      </w:r>
      <w:r w:rsidR="00736B28" w:rsidRPr="008B6E07">
        <w:rPr>
          <w:sz w:val="22"/>
          <w:szCs w:val="22"/>
        </w:rPr>
        <w:t xml:space="preserve">dysponować będzie w okresie realizacji zamówienia wszystkimi częściami </w:t>
      </w:r>
      <w:r w:rsidRPr="008B6E07">
        <w:rPr>
          <w:sz w:val="22"/>
          <w:szCs w:val="22"/>
        </w:rPr>
        <w:br/>
      </w:r>
      <w:r w:rsidR="00736B28" w:rsidRPr="008B6E07">
        <w:rPr>
          <w:sz w:val="22"/>
          <w:szCs w:val="22"/>
        </w:rPr>
        <w:t>i podzespołami niezbędnymi do świadczenia usług serwisowych,</w:t>
      </w:r>
    </w:p>
    <w:p w14:paraId="6B6F8448" w14:textId="0A232B22" w:rsidR="00736B28" w:rsidRPr="008B6E07" w:rsidRDefault="00736B28" w:rsidP="00851DD9">
      <w:pPr>
        <w:numPr>
          <w:ilvl w:val="0"/>
          <w:numId w:val="24"/>
        </w:numPr>
        <w:ind w:left="709"/>
        <w:jc w:val="both"/>
        <w:rPr>
          <w:sz w:val="22"/>
          <w:szCs w:val="22"/>
        </w:rPr>
      </w:pPr>
      <w:r w:rsidRPr="008B6E07">
        <w:rPr>
          <w:sz w:val="22"/>
          <w:szCs w:val="22"/>
        </w:rPr>
        <w:t>oferowane do świadczenia usług serwisowych części zamienne będą częściami zamiennymi maszyny / urządzenia, którego przedmiot zamówienia dotyczy</w:t>
      </w:r>
      <w:r w:rsidR="00D212CF" w:rsidRPr="008B6E07">
        <w:rPr>
          <w:sz w:val="22"/>
          <w:szCs w:val="22"/>
        </w:rPr>
        <w:t>,</w:t>
      </w:r>
      <w:r w:rsidRPr="008B6E07">
        <w:rPr>
          <w:sz w:val="22"/>
          <w:szCs w:val="22"/>
        </w:rPr>
        <w:t xml:space="preserve"> a ich stosowanie nie pogorszy poziomu bezpieczeństwa maszyny / urządzenia wymaganego przez pierwotne regulacje będące podstawą wprowadzenia maszyny/urządzenia do</w:t>
      </w:r>
      <w:r w:rsidR="005436F7" w:rsidRPr="008B6E07">
        <w:rPr>
          <w:sz w:val="22"/>
          <w:szCs w:val="22"/>
        </w:rPr>
        <w:t xml:space="preserve"> </w:t>
      </w:r>
      <w:r w:rsidR="00EE1BD7" w:rsidRPr="008B6E07">
        <w:rPr>
          <w:sz w:val="22"/>
          <w:szCs w:val="22"/>
        </w:rPr>
        <w:t>obrotu,</w:t>
      </w:r>
    </w:p>
    <w:p w14:paraId="30329DD7" w14:textId="77777777" w:rsidR="00736B28" w:rsidRPr="008B6E07" w:rsidRDefault="00736B28" w:rsidP="00851DD9">
      <w:pPr>
        <w:numPr>
          <w:ilvl w:val="0"/>
          <w:numId w:val="24"/>
        </w:numPr>
        <w:ind w:left="709"/>
        <w:jc w:val="both"/>
        <w:rPr>
          <w:sz w:val="22"/>
          <w:szCs w:val="22"/>
        </w:rPr>
      </w:pPr>
      <w:r w:rsidRPr="008B6E07">
        <w:rPr>
          <w:sz w:val="22"/>
          <w:szCs w:val="22"/>
        </w:rPr>
        <w:t>stosowanie oferowanych do świadczenia usług serwisowych części zamiennych nie spowoduje wytworzenia nowej maszyny/urządzenia, w związku z tym nie będzie wymagane ponowne wprowadzenie wyrobu do obrotu, zgodnie z aktualnie obowiązującym stanem prawnym,</w:t>
      </w:r>
    </w:p>
    <w:p w14:paraId="20DE194C" w14:textId="77777777" w:rsidR="00736B28" w:rsidRPr="008B6E07" w:rsidRDefault="00736B28" w:rsidP="00851DD9">
      <w:pPr>
        <w:numPr>
          <w:ilvl w:val="0"/>
          <w:numId w:val="24"/>
        </w:numPr>
        <w:ind w:left="709"/>
        <w:jc w:val="both"/>
        <w:rPr>
          <w:sz w:val="22"/>
          <w:szCs w:val="22"/>
        </w:rPr>
      </w:pPr>
      <w:r w:rsidRPr="008B6E07">
        <w:rPr>
          <w:sz w:val="22"/>
          <w:szCs w:val="22"/>
        </w:rPr>
        <w:t>zrealizowane w ramach umowy usługi serwisowe zostaną w zgodzie z dobra praktyką inżynierską, w</w:t>
      </w:r>
      <w:r w:rsidR="005C5F70" w:rsidRPr="008B6E07">
        <w:rPr>
          <w:sz w:val="22"/>
          <w:szCs w:val="22"/>
        </w:rPr>
        <w:t> </w:t>
      </w:r>
      <w:r w:rsidRPr="008B6E07">
        <w:rPr>
          <w:sz w:val="22"/>
          <w:szCs w:val="22"/>
        </w:rPr>
        <w:t>sposób gwarantujący bezpieczną e</w:t>
      </w:r>
      <w:r w:rsidR="005436F7" w:rsidRPr="008B6E07">
        <w:rPr>
          <w:sz w:val="22"/>
          <w:szCs w:val="22"/>
        </w:rPr>
        <w:t>ksploatację maszyny/ urządzenia,</w:t>
      </w:r>
    </w:p>
    <w:p w14:paraId="05AEA943" w14:textId="77777777" w:rsidR="00D44145" w:rsidRPr="008B6E07" w:rsidRDefault="00D44145" w:rsidP="00D44145">
      <w:pPr>
        <w:rPr>
          <w:b/>
          <w:sz w:val="22"/>
          <w:szCs w:val="22"/>
        </w:rPr>
      </w:pPr>
    </w:p>
    <w:p w14:paraId="4E3884B0" w14:textId="682A65BA" w:rsidR="00CE2C49" w:rsidRPr="008B6E07" w:rsidRDefault="00CE2C49" w:rsidP="00D44145">
      <w:pPr>
        <w:numPr>
          <w:ilvl w:val="0"/>
          <w:numId w:val="8"/>
        </w:numPr>
        <w:tabs>
          <w:tab w:val="clear" w:pos="720"/>
        </w:tabs>
        <w:ind w:left="426" w:hanging="426"/>
        <w:rPr>
          <w:b/>
          <w:bCs/>
          <w:sz w:val="22"/>
          <w:szCs w:val="22"/>
        </w:rPr>
      </w:pPr>
      <w:r w:rsidRPr="008B6E07">
        <w:rPr>
          <w:b/>
          <w:sz w:val="22"/>
          <w:szCs w:val="22"/>
        </w:rPr>
        <w:t>Warunki realizacji serwisu</w:t>
      </w:r>
      <w:bookmarkStart w:id="80" w:name="_Hlk86990568"/>
      <w:r w:rsidR="001550B0" w:rsidRPr="001550B0">
        <w:rPr>
          <w:b/>
          <w:sz w:val="22"/>
          <w:szCs w:val="22"/>
        </w:rPr>
        <w:t xml:space="preserve"> dla każdego z Zadań</w:t>
      </w:r>
      <w:r w:rsidR="00A1094D" w:rsidRPr="008B6E07">
        <w:rPr>
          <w:b/>
          <w:sz w:val="22"/>
          <w:szCs w:val="22"/>
        </w:rPr>
        <w:t>.</w:t>
      </w:r>
    </w:p>
    <w:p w14:paraId="0E886914" w14:textId="77777777" w:rsidR="00AC148C" w:rsidRPr="008B6E07" w:rsidRDefault="00CE2C49" w:rsidP="00851DD9">
      <w:pPr>
        <w:pStyle w:val="Akapitzlist"/>
        <w:numPr>
          <w:ilvl w:val="1"/>
          <w:numId w:val="64"/>
        </w:numPr>
        <w:suppressAutoHyphens/>
        <w:autoSpaceDN w:val="0"/>
        <w:jc w:val="both"/>
        <w:textAlignment w:val="baseline"/>
        <w:rPr>
          <w:sz w:val="22"/>
          <w:szCs w:val="22"/>
        </w:rPr>
      </w:pPr>
      <w:r w:rsidRPr="008B6E07">
        <w:rPr>
          <w:sz w:val="22"/>
          <w:szCs w:val="22"/>
        </w:rPr>
        <w:t>Wykonawca zobowiązuje się do całodobowego świadczenia usług serwisowych w okresie obowiązywania umowy, we wszystkie dni tygodnia (również wolne od pracy i świąteczne) podejmując działania od</w:t>
      </w:r>
      <w:r w:rsidR="002C5356" w:rsidRPr="008B6E07">
        <w:rPr>
          <w:sz w:val="22"/>
          <w:szCs w:val="22"/>
        </w:rPr>
        <w:t xml:space="preserve"> </w:t>
      </w:r>
      <w:r w:rsidRPr="008B6E07">
        <w:rPr>
          <w:sz w:val="22"/>
          <w:szCs w:val="22"/>
        </w:rPr>
        <w:t xml:space="preserve">momentu otrzymania zgłoszenia, zgodnie z obowiązującymi </w:t>
      </w:r>
      <w:r w:rsidRPr="008B6E07">
        <w:rPr>
          <w:sz w:val="22"/>
          <w:szCs w:val="22"/>
        </w:rPr>
        <w:br/>
        <w:t xml:space="preserve">u Zamawiającego przepisami, przez pracowników o odpowiednich do zakresu prac doświadczeniu </w:t>
      </w:r>
      <w:r w:rsidR="002C5356" w:rsidRPr="008B6E07">
        <w:rPr>
          <w:sz w:val="22"/>
          <w:szCs w:val="22"/>
        </w:rPr>
        <w:br/>
      </w:r>
      <w:r w:rsidRPr="008B6E07">
        <w:rPr>
          <w:sz w:val="22"/>
          <w:szCs w:val="22"/>
        </w:rPr>
        <w:t xml:space="preserve">i kwalifikacjach, zapoznanych z dokumentacją techniczną prowadzenia napraw maszyny </w:t>
      </w:r>
      <w:r w:rsidR="002C5356" w:rsidRPr="008B6E07">
        <w:rPr>
          <w:sz w:val="22"/>
          <w:szCs w:val="22"/>
        </w:rPr>
        <w:br/>
      </w:r>
      <w:r w:rsidRPr="008B6E07">
        <w:rPr>
          <w:sz w:val="22"/>
          <w:szCs w:val="22"/>
        </w:rPr>
        <w:t>w warunkach dołowych oraz zapoznanych z obowiązującymi przepisami</w:t>
      </w:r>
      <w:r w:rsidR="00E247EB" w:rsidRPr="008B6E07">
        <w:rPr>
          <w:sz w:val="22"/>
          <w:szCs w:val="22"/>
        </w:rPr>
        <w:t>.</w:t>
      </w:r>
    </w:p>
    <w:p w14:paraId="6C2C8C05" w14:textId="6E5358F4" w:rsidR="00CE2C49" w:rsidRPr="008B6E07" w:rsidRDefault="00CE2C49" w:rsidP="00851DD9">
      <w:pPr>
        <w:pStyle w:val="Akapitzlist"/>
        <w:numPr>
          <w:ilvl w:val="1"/>
          <w:numId w:val="64"/>
        </w:numPr>
        <w:suppressAutoHyphens/>
        <w:autoSpaceDN w:val="0"/>
        <w:jc w:val="both"/>
        <w:textAlignment w:val="baseline"/>
        <w:rPr>
          <w:sz w:val="22"/>
          <w:szCs w:val="22"/>
        </w:rPr>
      </w:pPr>
      <w:r w:rsidRPr="008B6E07">
        <w:rPr>
          <w:bCs/>
          <w:sz w:val="22"/>
          <w:szCs w:val="22"/>
        </w:rPr>
        <w:t xml:space="preserve">Realizacja serwisu w zakresie uznanych roszczeń gwarancyjnych będzie bezpłatna, </w:t>
      </w:r>
      <w:r w:rsidRPr="008B6E07">
        <w:rPr>
          <w:bCs/>
          <w:sz w:val="22"/>
          <w:szCs w:val="22"/>
        </w:rPr>
        <w:br/>
        <w:t>a w pozostałych przypadkach odpłatna.</w:t>
      </w:r>
    </w:p>
    <w:p w14:paraId="040498CD" w14:textId="77777777" w:rsidR="00CE2C49" w:rsidRPr="008B6E07" w:rsidRDefault="00CE2C49" w:rsidP="00851DD9">
      <w:pPr>
        <w:pStyle w:val="Akapitzlist"/>
        <w:numPr>
          <w:ilvl w:val="1"/>
          <w:numId w:val="64"/>
        </w:numPr>
        <w:suppressAutoHyphens/>
        <w:autoSpaceDN w:val="0"/>
        <w:jc w:val="both"/>
        <w:textAlignment w:val="baseline"/>
        <w:rPr>
          <w:i/>
          <w:iCs/>
          <w:sz w:val="22"/>
          <w:szCs w:val="22"/>
        </w:rPr>
      </w:pPr>
      <w:r w:rsidRPr="008B6E07">
        <w:rPr>
          <w:sz w:val="22"/>
          <w:szCs w:val="22"/>
        </w:rPr>
        <w:t>Przez naprawę rozumie się usunięcie wady powodującej nieprawidłową pracę przywracającą maszynę/urządzenie do jego poprzedniej sprawności.</w:t>
      </w:r>
    </w:p>
    <w:p w14:paraId="3F66A30D" w14:textId="77777777" w:rsidR="00CE2C49" w:rsidRPr="008B6E07" w:rsidRDefault="00CE2C49" w:rsidP="00851DD9">
      <w:pPr>
        <w:pStyle w:val="Akapitzlist"/>
        <w:numPr>
          <w:ilvl w:val="1"/>
          <w:numId w:val="64"/>
        </w:numPr>
        <w:suppressAutoHyphens/>
        <w:autoSpaceDN w:val="0"/>
        <w:jc w:val="both"/>
        <w:textAlignment w:val="baseline"/>
        <w:rPr>
          <w:sz w:val="22"/>
          <w:szCs w:val="22"/>
        </w:rPr>
      </w:pPr>
      <w:r w:rsidRPr="008B6E07">
        <w:rPr>
          <w:sz w:val="22"/>
          <w:szCs w:val="22"/>
        </w:rPr>
        <w:t>Realizacja usług serwisowych odbywać się będzie na poniższych zasadach:</w:t>
      </w:r>
    </w:p>
    <w:p w14:paraId="5F89F480" w14:textId="77777777" w:rsidR="00CE2C49" w:rsidRPr="008B6E07" w:rsidRDefault="00CE2C49" w:rsidP="00851DD9">
      <w:pPr>
        <w:pStyle w:val="Akapitzlist"/>
        <w:numPr>
          <w:ilvl w:val="7"/>
          <w:numId w:val="64"/>
        </w:numPr>
        <w:ind w:left="993" w:hanging="284"/>
        <w:contextualSpacing/>
        <w:jc w:val="both"/>
        <w:rPr>
          <w:spacing w:val="-4"/>
          <w:sz w:val="22"/>
          <w:szCs w:val="22"/>
        </w:rPr>
      </w:pPr>
      <w:r w:rsidRPr="008B6E07">
        <w:rPr>
          <w:spacing w:val="-4"/>
          <w:sz w:val="22"/>
          <w:szCs w:val="22"/>
        </w:rPr>
        <w:t xml:space="preserve">przyjazd serwisu do naprawy w razie postoju (lub awaryjnej pracy) maszyny/urządzenia w ciągu </w:t>
      </w:r>
      <w:r w:rsidRPr="008B6E07">
        <w:rPr>
          <w:b/>
          <w:spacing w:val="-4"/>
          <w:sz w:val="22"/>
          <w:szCs w:val="22"/>
        </w:rPr>
        <w:t>4 godzin</w:t>
      </w:r>
      <w:r w:rsidRPr="008B6E07">
        <w:rPr>
          <w:spacing w:val="-4"/>
          <w:sz w:val="22"/>
          <w:szCs w:val="22"/>
        </w:rPr>
        <w:t xml:space="preserve"> licząc od momentu telefonicznego zgłoszenia awarii do serwisu Wykonawcy lub w przypadku działań prewencyjnych w innym wzajemnie uzgodnionym terminie,</w:t>
      </w:r>
    </w:p>
    <w:p w14:paraId="4A75B6FB" w14:textId="77777777" w:rsidR="00CE2C49" w:rsidRPr="008B6E07" w:rsidRDefault="00CE2C49" w:rsidP="00851DD9">
      <w:pPr>
        <w:pStyle w:val="Akapitzlist"/>
        <w:numPr>
          <w:ilvl w:val="7"/>
          <w:numId w:val="64"/>
        </w:numPr>
        <w:ind w:left="993" w:hanging="284"/>
        <w:contextualSpacing/>
        <w:jc w:val="both"/>
        <w:rPr>
          <w:spacing w:val="-4"/>
          <w:sz w:val="22"/>
          <w:szCs w:val="22"/>
        </w:rPr>
      </w:pPr>
      <w:r w:rsidRPr="008B6E07">
        <w:rPr>
          <w:spacing w:val="-4"/>
          <w:sz w:val="22"/>
          <w:szCs w:val="22"/>
        </w:rPr>
        <w:t xml:space="preserve">w przypadku braku wzajemnie uzgodnionego terminu (przy działaniach prewencyjnych) przyjazd serwisu powinien nastąpić do </w:t>
      </w:r>
      <w:r w:rsidRPr="008B6E07">
        <w:rPr>
          <w:b/>
          <w:bCs/>
          <w:spacing w:val="-4"/>
          <w:sz w:val="22"/>
          <w:szCs w:val="22"/>
        </w:rPr>
        <w:t>8 g</w:t>
      </w:r>
      <w:r w:rsidRPr="008B6E07">
        <w:rPr>
          <w:b/>
          <w:spacing w:val="-4"/>
          <w:sz w:val="22"/>
          <w:szCs w:val="22"/>
        </w:rPr>
        <w:t>odzin</w:t>
      </w:r>
      <w:r w:rsidRPr="008B6E07">
        <w:rPr>
          <w:spacing w:val="-4"/>
          <w:sz w:val="22"/>
          <w:szCs w:val="22"/>
        </w:rPr>
        <w:t xml:space="preserve"> od telefonicznego zgłoszenia,</w:t>
      </w:r>
    </w:p>
    <w:p w14:paraId="20F984EA" w14:textId="61007158" w:rsidR="00CE2C49" w:rsidRPr="008B6E07" w:rsidRDefault="00CE2C49" w:rsidP="00851DD9">
      <w:pPr>
        <w:pStyle w:val="Akapitzlist"/>
        <w:numPr>
          <w:ilvl w:val="7"/>
          <w:numId w:val="64"/>
        </w:numPr>
        <w:ind w:left="993" w:hanging="284"/>
        <w:contextualSpacing/>
        <w:jc w:val="both"/>
        <w:rPr>
          <w:spacing w:val="-4"/>
          <w:sz w:val="22"/>
          <w:szCs w:val="22"/>
        </w:rPr>
      </w:pPr>
      <w:r w:rsidRPr="008B6E07">
        <w:rPr>
          <w:spacing w:val="-4"/>
          <w:sz w:val="22"/>
          <w:szCs w:val="22"/>
        </w:rPr>
        <w:t xml:space="preserve">usunięcie zgłoszonej awarii (niesprawności) nastąpi w terminie możliwie najkrótszym od momentu przyjazdu serwisu na kopalnię, jednak nie dłużej niż </w:t>
      </w:r>
      <w:r w:rsidRPr="008B6E07">
        <w:rPr>
          <w:b/>
          <w:bCs/>
          <w:spacing w:val="-4"/>
          <w:sz w:val="22"/>
          <w:szCs w:val="22"/>
        </w:rPr>
        <w:t>8 godzin</w:t>
      </w:r>
      <w:r w:rsidRPr="008B6E07">
        <w:rPr>
          <w:spacing w:val="-4"/>
          <w:sz w:val="22"/>
          <w:szCs w:val="22"/>
        </w:rPr>
        <w:t xml:space="preserve"> </w:t>
      </w:r>
      <w:r w:rsidR="00E764B1" w:rsidRPr="008B6E07">
        <w:rPr>
          <w:sz w:val="22"/>
          <w:szCs w:val="22"/>
        </w:rPr>
        <w:t xml:space="preserve">od momentu akceptacji kosztorysu </w:t>
      </w:r>
      <w:r w:rsidR="00E764B1" w:rsidRPr="008B6E07">
        <w:rPr>
          <w:sz w:val="22"/>
          <w:szCs w:val="22"/>
        </w:rPr>
        <w:lastRenderedPageBreak/>
        <w:t xml:space="preserve">wstępnego przez Zamawiającego </w:t>
      </w:r>
      <w:r w:rsidRPr="008B6E07">
        <w:rPr>
          <w:spacing w:val="-4"/>
          <w:sz w:val="22"/>
          <w:szCs w:val="22"/>
        </w:rPr>
        <w:t xml:space="preserve">(okres ten wydłuża się o czas transportu części na terenie kopalni przez Zamawiającego oraz o czas transportu części niezbędnych do usunięcia postoju (lub awaryjnej pracy) od Wykonawcy do Zamawiającego jeżeli stwierdzony zakres usługi okazał się inny niż określony w </w:t>
      </w:r>
      <w:r w:rsidR="00E764B1" w:rsidRPr="008B6E07">
        <w:rPr>
          <w:spacing w:val="-4"/>
          <w:sz w:val="22"/>
          <w:szCs w:val="22"/>
        </w:rPr>
        <w:t>kosztorysie wstępnym</w:t>
      </w:r>
      <w:r w:rsidRPr="008B6E07">
        <w:rPr>
          <w:spacing w:val="-4"/>
          <w:sz w:val="22"/>
          <w:szCs w:val="22"/>
        </w:rPr>
        <w:t>),</w:t>
      </w:r>
    </w:p>
    <w:p w14:paraId="1F6CD4A9" w14:textId="3398DB8C" w:rsidR="00CE2C49" w:rsidRPr="008B6E07" w:rsidRDefault="00CE2C49" w:rsidP="00851DD9">
      <w:pPr>
        <w:pStyle w:val="Akapitzlist"/>
        <w:numPr>
          <w:ilvl w:val="7"/>
          <w:numId w:val="64"/>
        </w:numPr>
        <w:ind w:left="993" w:hanging="284"/>
        <w:contextualSpacing/>
        <w:jc w:val="both"/>
        <w:rPr>
          <w:spacing w:val="-4"/>
          <w:sz w:val="22"/>
          <w:szCs w:val="22"/>
        </w:rPr>
      </w:pPr>
      <w:r w:rsidRPr="008B6E07">
        <w:rPr>
          <w:spacing w:val="-4"/>
          <w:sz w:val="22"/>
          <w:szCs w:val="22"/>
        </w:rPr>
        <w:t xml:space="preserve">udostępnienie części, niezbędnych służbom technicznym Zamawiającego dla utrzymania ruchu maszyny/urządzenia, następuje w terminie do </w:t>
      </w:r>
      <w:r w:rsidRPr="008B6E07">
        <w:rPr>
          <w:b/>
          <w:spacing w:val="-4"/>
          <w:sz w:val="22"/>
          <w:szCs w:val="22"/>
        </w:rPr>
        <w:t>4 godzin</w:t>
      </w:r>
      <w:r w:rsidRPr="008B6E07">
        <w:rPr>
          <w:spacing w:val="-4"/>
          <w:sz w:val="22"/>
          <w:szCs w:val="22"/>
        </w:rPr>
        <w:t xml:space="preserve"> od momentu telefonicznego zgłoszenia takiej potrzeby do Wykonawcy w przypadku postoju (lub awaryjnej pracy) maszyny/urządzenia lub w przypadku działań prewencyjnych w innym wzajemnie uzgodnionym terminie,</w:t>
      </w:r>
    </w:p>
    <w:p w14:paraId="2D270E18" w14:textId="77777777" w:rsidR="00CE2C49" w:rsidRPr="008B6E07" w:rsidRDefault="00CE2C49" w:rsidP="00851DD9">
      <w:pPr>
        <w:pStyle w:val="Akapitzlist"/>
        <w:numPr>
          <w:ilvl w:val="7"/>
          <w:numId w:val="64"/>
        </w:numPr>
        <w:ind w:left="993" w:hanging="284"/>
        <w:contextualSpacing/>
        <w:jc w:val="both"/>
        <w:rPr>
          <w:spacing w:val="-4"/>
          <w:sz w:val="22"/>
          <w:szCs w:val="22"/>
        </w:rPr>
      </w:pPr>
      <w:r w:rsidRPr="008B6E07">
        <w:rPr>
          <w:spacing w:val="-4"/>
          <w:sz w:val="22"/>
          <w:szCs w:val="22"/>
        </w:rPr>
        <w:t xml:space="preserve">w przypadku braku wzajemnie uzgodnionego terminu (przy działaniu prewencyjnym) udostępnienie części niezbędnych służbom Zamawiającego dla utrzymania ruchu maszyny/urządzenia, następuje do </w:t>
      </w:r>
      <w:r w:rsidRPr="008B6E07">
        <w:rPr>
          <w:b/>
          <w:spacing w:val="-4"/>
          <w:sz w:val="22"/>
          <w:szCs w:val="22"/>
        </w:rPr>
        <w:t>8 godzin</w:t>
      </w:r>
      <w:r w:rsidRPr="008B6E07">
        <w:rPr>
          <w:spacing w:val="-4"/>
          <w:sz w:val="22"/>
          <w:szCs w:val="22"/>
        </w:rPr>
        <w:t xml:space="preserve"> od telefonicznego zgłoszenia, </w:t>
      </w:r>
    </w:p>
    <w:p w14:paraId="4E54791F" w14:textId="0A2B5671" w:rsidR="00CE2C49" w:rsidRPr="008B6E07" w:rsidRDefault="00CE2C49" w:rsidP="00851DD9">
      <w:pPr>
        <w:pStyle w:val="Akapitzlist"/>
        <w:numPr>
          <w:ilvl w:val="7"/>
          <w:numId w:val="64"/>
        </w:numPr>
        <w:ind w:left="993" w:hanging="284"/>
        <w:contextualSpacing/>
        <w:jc w:val="both"/>
        <w:rPr>
          <w:spacing w:val="-4"/>
          <w:sz w:val="22"/>
          <w:szCs w:val="22"/>
        </w:rPr>
      </w:pPr>
      <w:r w:rsidRPr="008B6E07">
        <w:rPr>
          <w:spacing w:val="-4"/>
          <w:sz w:val="22"/>
          <w:szCs w:val="22"/>
        </w:rPr>
        <w:t xml:space="preserve">w ramach świadczonych usług serwisowych </w:t>
      </w:r>
      <w:r w:rsidRPr="008B6E07">
        <w:rPr>
          <w:sz w:val="22"/>
          <w:szCs w:val="22"/>
        </w:rPr>
        <w:t xml:space="preserve">dla przedmiotu zamówienia w okresie obowiązywania </w:t>
      </w:r>
      <w:r w:rsidR="00EB1C3B" w:rsidRPr="008B6E07">
        <w:rPr>
          <w:sz w:val="22"/>
          <w:szCs w:val="22"/>
        </w:rPr>
        <w:t>U</w:t>
      </w:r>
      <w:r w:rsidRPr="008B6E07">
        <w:rPr>
          <w:sz w:val="22"/>
          <w:szCs w:val="22"/>
        </w:rPr>
        <w:t>mowy</w:t>
      </w:r>
      <w:r w:rsidRPr="008B6E07">
        <w:rPr>
          <w:spacing w:val="-4"/>
          <w:sz w:val="22"/>
          <w:szCs w:val="22"/>
        </w:rPr>
        <w:t xml:space="preserve"> Wykonawca zapewni dostawę sprawnych podzespołów i części zamiennych.</w:t>
      </w:r>
    </w:p>
    <w:p w14:paraId="19B78244" w14:textId="77777777" w:rsidR="00CE2C49" w:rsidRPr="008B6E07" w:rsidRDefault="00CE2C49" w:rsidP="00851DD9">
      <w:pPr>
        <w:pStyle w:val="Akapitzlist"/>
        <w:numPr>
          <w:ilvl w:val="1"/>
          <w:numId w:val="64"/>
        </w:numPr>
        <w:suppressAutoHyphens/>
        <w:autoSpaceDN w:val="0"/>
        <w:jc w:val="both"/>
        <w:textAlignment w:val="baseline"/>
        <w:rPr>
          <w:sz w:val="22"/>
          <w:szCs w:val="22"/>
        </w:rPr>
      </w:pPr>
      <w:r w:rsidRPr="008B6E07">
        <w:rPr>
          <w:sz w:val="22"/>
          <w:szCs w:val="22"/>
        </w:rPr>
        <w:t xml:space="preserve">Podstawą rozpoczęcia realizacji usług serwisowych będzie </w:t>
      </w:r>
      <w:r w:rsidRPr="008B6E07">
        <w:rPr>
          <w:b/>
          <w:bCs/>
          <w:sz w:val="22"/>
          <w:szCs w:val="22"/>
        </w:rPr>
        <w:t>Wezwanie Serwisowe</w:t>
      </w:r>
      <w:r w:rsidRPr="008B6E07">
        <w:rPr>
          <w:sz w:val="22"/>
          <w:szCs w:val="22"/>
        </w:rPr>
        <w:t xml:space="preserve"> przekazane przez Zamawiającego telefonicznie. Telefoniczne zgłoszenie potrzeby wykonania usługi serwisowej Zamawiający potwierdzi pisemnym dokumentem (w formie druku „Wezwanie serwisowe”) przesłanym Wykonawcy faksem lub drogą elektroniczną, nie później niż w ciągu 24 godzin od chwili zgłoszenia. W przypadku zbieżności tego terminu z dniami ustawowo wolnymi od pracy, dokument ten przesłany winien być do końca pierwszej zmiany następującego dnia roboczego.</w:t>
      </w:r>
    </w:p>
    <w:p w14:paraId="53560A02" w14:textId="5917CA03" w:rsidR="00AC148C" w:rsidRPr="008B6E07" w:rsidRDefault="00CE2C49" w:rsidP="00851DD9">
      <w:pPr>
        <w:pStyle w:val="Akapitzlist"/>
        <w:numPr>
          <w:ilvl w:val="1"/>
          <w:numId w:val="64"/>
        </w:numPr>
        <w:suppressAutoHyphens/>
        <w:autoSpaceDN w:val="0"/>
        <w:jc w:val="both"/>
        <w:textAlignment w:val="baseline"/>
        <w:rPr>
          <w:sz w:val="22"/>
          <w:szCs w:val="22"/>
        </w:rPr>
      </w:pPr>
      <w:r w:rsidRPr="008B6E07">
        <w:rPr>
          <w:sz w:val="22"/>
          <w:szCs w:val="22"/>
        </w:rPr>
        <w:t xml:space="preserve">Usługi serwisowe realizowane mogą być również w formie zabezpieczenia dla służb technicznych Zamawiającego </w:t>
      </w:r>
      <w:r w:rsidRPr="008B6E07">
        <w:rPr>
          <w:sz w:val="22"/>
          <w:szCs w:val="22"/>
          <w:u w:val="single"/>
        </w:rPr>
        <w:t>jednostkowych ilości części i podzespołów</w:t>
      </w:r>
      <w:r w:rsidRPr="008B6E07">
        <w:rPr>
          <w:sz w:val="22"/>
          <w:szCs w:val="22"/>
        </w:rPr>
        <w:t xml:space="preserve">. Dostawa części do Zamawiającego będzie się odbywać wraz z usługą serwisową lub w formie zabezpieczenia jednostkowych ilości części zamiennych i podzespołów do napraw możliwych i dozwolonych do przeprowadzenia przez użytkownika maszyny/urządzenia, na podstawie Wezwania Serwisowego przekazanego przez Zamawiającego telefonicznie. W takiej sytuacji Zamawiający odbierze części lub podzespoły własnymi środkami na swój koszt. Dopuszcza się możliwość dostarczenia części i podzespołów do Zamawiającego środkami Wykonawcy, przy czym koszt usług transportowych w takich przypadkach zostanie rozliczony zgodnie z Tablicą stawek ryczałtowych za transport podzespołów i części zamiennych do usuwania awarii bez udziału serwisu stanowiącą załącznik do niniejszej </w:t>
      </w:r>
      <w:r w:rsidR="002032E0" w:rsidRPr="008B6E07">
        <w:rPr>
          <w:sz w:val="22"/>
          <w:szCs w:val="22"/>
        </w:rPr>
        <w:t>U</w:t>
      </w:r>
      <w:r w:rsidRPr="008B6E07">
        <w:rPr>
          <w:sz w:val="22"/>
          <w:szCs w:val="22"/>
        </w:rPr>
        <w:t>mowy.</w:t>
      </w:r>
    </w:p>
    <w:p w14:paraId="02F814A1" w14:textId="15B0FDBC" w:rsidR="00CE2C49" w:rsidRPr="008B6E07" w:rsidRDefault="00CE2C49" w:rsidP="00851DD9">
      <w:pPr>
        <w:pStyle w:val="Akapitzlist"/>
        <w:numPr>
          <w:ilvl w:val="1"/>
          <w:numId w:val="64"/>
        </w:numPr>
        <w:suppressAutoHyphens/>
        <w:autoSpaceDN w:val="0"/>
        <w:jc w:val="both"/>
        <w:textAlignment w:val="baseline"/>
        <w:rPr>
          <w:sz w:val="22"/>
          <w:szCs w:val="22"/>
        </w:rPr>
      </w:pPr>
      <w:r w:rsidRPr="008B6E07">
        <w:rPr>
          <w:sz w:val="22"/>
          <w:szCs w:val="22"/>
        </w:rPr>
        <w:t>Serwis może być wezwany do realizacji usługi serwisowej przez osobę upoważnioną przez Zamawiającego (Kopalni</w:t>
      </w:r>
      <w:r w:rsidR="00D212CF" w:rsidRPr="008B6E07">
        <w:rPr>
          <w:sz w:val="22"/>
          <w:szCs w:val="22"/>
        </w:rPr>
        <w:t>ę</w:t>
      </w:r>
      <w:r w:rsidRPr="008B6E07">
        <w:rPr>
          <w:sz w:val="22"/>
          <w:szCs w:val="22"/>
        </w:rPr>
        <w:t>), po wcześniejszej akceptacji Kierownika Działu Energomechanicznego (a w razie jego nieobecności jego zastępcy).</w:t>
      </w:r>
    </w:p>
    <w:p w14:paraId="023C066F" w14:textId="77777777" w:rsidR="00CE2C49" w:rsidRPr="008B6E07" w:rsidRDefault="00CE2C49" w:rsidP="005E7BC4">
      <w:pPr>
        <w:pStyle w:val="Tekstpodstawowy2"/>
        <w:ind w:left="709"/>
        <w:jc w:val="both"/>
        <w:rPr>
          <w:sz w:val="22"/>
          <w:szCs w:val="22"/>
        </w:rPr>
      </w:pPr>
      <w:r w:rsidRPr="008B6E07">
        <w:rPr>
          <w:sz w:val="22"/>
          <w:szCs w:val="22"/>
        </w:rPr>
        <w:t>Uwaga:</w:t>
      </w:r>
    </w:p>
    <w:p w14:paraId="1B1FAD3D" w14:textId="77777777" w:rsidR="00AC148C" w:rsidRPr="008B6E07" w:rsidRDefault="00CE2C49" w:rsidP="005E7BC4">
      <w:pPr>
        <w:suppressAutoHyphens/>
        <w:autoSpaceDN w:val="0"/>
        <w:ind w:left="709"/>
        <w:jc w:val="both"/>
        <w:textAlignment w:val="baseline"/>
        <w:rPr>
          <w:b/>
          <w:sz w:val="22"/>
          <w:szCs w:val="22"/>
        </w:rPr>
      </w:pPr>
      <w:r w:rsidRPr="008B6E07">
        <w:rPr>
          <w:b/>
          <w:sz w:val="22"/>
          <w:szCs w:val="22"/>
        </w:rPr>
        <w:t>W trakcie zgłoszenia do Wykonawcy, zgłaszający poinformuje Wykonawcę, że dokonuje wezwania za zgodą KDEM.</w:t>
      </w:r>
    </w:p>
    <w:p w14:paraId="5CA10564" w14:textId="3473A4ED" w:rsidR="00CE2C49" w:rsidRPr="008B6E07" w:rsidRDefault="00CE2C49" w:rsidP="00851DD9">
      <w:pPr>
        <w:pStyle w:val="Akapitzlist"/>
        <w:numPr>
          <w:ilvl w:val="1"/>
          <w:numId w:val="64"/>
        </w:numPr>
        <w:suppressAutoHyphens/>
        <w:autoSpaceDN w:val="0"/>
        <w:jc w:val="both"/>
        <w:textAlignment w:val="baseline"/>
        <w:rPr>
          <w:b/>
          <w:sz w:val="22"/>
          <w:szCs w:val="22"/>
        </w:rPr>
      </w:pPr>
      <w:r w:rsidRPr="008B6E07">
        <w:rPr>
          <w:sz w:val="22"/>
          <w:szCs w:val="22"/>
        </w:rPr>
        <w:t xml:space="preserve">W Wezwaniu </w:t>
      </w:r>
      <w:r w:rsidR="00E247EB" w:rsidRPr="008B6E07">
        <w:rPr>
          <w:sz w:val="22"/>
          <w:szCs w:val="22"/>
        </w:rPr>
        <w:t>s</w:t>
      </w:r>
      <w:r w:rsidRPr="008B6E07">
        <w:rPr>
          <w:sz w:val="22"/>
          <w:szCs w:val="22"/>
        </w:rPr>
        <w:t xml:space="preserve">erwisowym Zamawiający, powołując się na numer niniejszej </w:t>
      </w:r>
      <w:r w:rsidR="00EB1C3B" w:rsidRPr="008B6E07">
        <w:rPr>
          <w:sz w:val="22"/>
          <w:szCs w:val="22"/>
        </w:rPr>
        <w:t>U</w:t>
      </w:r>
      <w:r w:rsidRPr="008B6E07">
        <w:rPr>
          <w:sz w:val="22"/>
          <w:szCs w:val="22"/>
        </w:rPr>
        <w:t xml:space="preserve">mowy, określi obiekt usługi, przyczynę wezwania, z ewentualnym określeniem objawów awarii lub uszkodzenia oraz spodziewanego zakresu rzeczowego / usługowego serwisu. Wezwania </w:t>
      </w:r>
      <w:r w:rsidR="00E247EB" w:rsidRPr="008B6E07">
        <w:rPr>
          <w:sz w:val="22"/>
          <w:szCs w:val="22"/>
        </w:rPr>
        <w:t>s</w:t>
      </w:r>
      <w:r w:rsidRPr="008B6E07">
        <w:rPr>
          <w:sz w:val="22"/>
          <w:szCs w:val="22"/>
        </w:rPr>
        <w:t>erwisowe należy zgłaszać do Wykonawcy, na niżej podany adres:</w:t>
      </w:r>
    </w:p>
    <w:p w14:paraId="2858A645" w14:textId="77777777" w:rsidR="00CE2C49" w:rsidRPr="008B6E07" w:rsidRDefault="00CE2C49" w:rsidP="005E7BC4">
      <w:pPr>
        <w:suppressAutoHyphens/>
        <w:autoSpaceDN w:val="0"/>
        <w:ind w:left="709" w:hanging="425"/>
        <w:jc w:val="both"/>
        <w:textAlignment w:val="baseline"/>
        <w:rPr>
          <w:sz w:val="22"/>
          <w:szCs w:val="22"/>
        </w:rPr>
      </w:pPr>
    </w:p>
    <w:p w14:paraId="6BEF6FD8" w14:textId="77777777" w:rsidR="00CE2C49" w:rsidRPr="008B6E07" w:rsidRDefault="00CE2C49" w:rsidP="005E7BC4">
      <w:pPr>
        <w:ind w:left="709" w:hanging="425"/>
        <w:jc w:val="center"/>
        <w:rPr>
          <w:b/>
          <w:sz w:val="22"/>
          <w:szCs w:val="22"/>
          <w:lang w:val="en-US"/>
        </w:rPr>
      </w:pPr>
      <w:r w:rsidRPr="008B6E07">
        <w:rPr>
          <w:b/>
          <w:sz w:val="22"/>
          <w:szCs w:val="22"/>
          <w:lang w:val="en-US"/>
        </w:rPr>
        <w:t>…………………………………………………………….</w:t>
      </w:r>
    </w:p>
    <w:p w14:paraId="5BA295F2" w14:textId="77777777" w:rsidR="00CE2C49" w:rsidRPr="008B6E07" w:rsidRDefault="00CE2C49" w:rsidP="005E7BC4">
      <w:pPr>
        <w:ind w:left="709" w:hanging="425"/>
        <w:jc w:val="center"/>
        <w:rPr>
          <w:b/>
          <w:sz w:val="22"/>
          <w:szCs w:val="22"/>
          <w:lang w:val="en-US"/>
        </w:rPr>
      </w:pPr>
      <w:r w:rsidRPr="008B6E07">
        <w:rPr>
          <w:b/>
          <w:sz w:val="22"/>
          <w:szCs w:val="22"/>
          <w:lang w:val="en-US"/>
        </w:rPr>
        <w:t>ul. …………………………………, ……………………</w:t>
      </w:r>
    </w:p>
    <w:p w14:paraId="075F5516" w14:textId="57CAFFC2" w:rsidR="00CE2C49" w:rsidRPr="008B6E07" w:rsidRDefault="00FD3999" w:rsidP="005E7BC4">
      <w:pPr>
        <w:ind w:left="709" w:hanging="425"/>
        <w:jc w:val="center"/>
        <w:rPr>
          <w:b/>
          <w:sz w:val="22"/>
          <w:szCs w:val="22"/>
          <w:lang w:val="en-US"/>
        </w:rPr>
      </w:pPr>
      <w:r w:rsidRPr="008B6E07">
        <w:rPr>
          <w:b/>
          <w:sz w:val="22"/>
          <w:szCs w:val="22"/>
          <w:lang w:val="en-US"/>
        </w:rPr>
        <w:t xml:space="preserve">      </w:t>
      </w:r>
      <w:r w:rsidR="00CE2C49" w:rsidRPr="008B6E07">
        <w:rPr>
          <w:b/>
          <w:sz w:val="22"/>
          <w:szCs w:val="22"/>
          <w:lang w:val="en-US"/>
        </w:rPr>
        <w:t>tel. …………………………, fax ………………………………. e-mail ……………………………..</w:t>
      </w:r>
    </w:p>
    <w:p w14:paraId="3204F41F" w14:textId="5B6048E1" w:rsidR="00AC148C" w:rsidRPr="008B6E07" w:rsidRDefault="00CE2C49" w:rsidP="00851DD9">
      <w:pPr>
        <w:pStyle w:val="Akapitzlist"/>
        <w:numPr>
          <w:ilvl w:val="1"/>
          <w:numId w:val="79"/>
        </w:numPr>
        <w:suppressAutoHyphens/>
        <w:autoSpaceDN w:val="0"/>
        <w:ind w:left="567" w:hanging="283"/>
        <w:jc w:val="both"/>
        <w:textAlignment w:val="baseline"/>
        <w:rPr>
          <w:b/>
          <w:bCs/>
          <w:sz w:val="22"/>
          <w:szCs w:val="22"/>
        </w:rPr>
      </w:pPr>
      <w:r w:rsidRPr="008B6E07">
        <w:rPr>
          <w:bCs/>
          <w:sz w:val="22"/>
          <w:szCs w:val="22"/>
        </w:rPr>
        <w:t xml:space="preserve">Serwis może być wezwany do realizacji usługi serwisowej przez osobę upoważnioną przez Zamawiającego (Kopalni). Wezwanie </w:t>
      </w:r>
      <w:r w:rsidR="00E247EB" w:rsidRPr="008B6E07">
        <w:rPr>
          <w:bCs/>
          <w:sz w:val="22"/>
          <w:szCs w:val="22"/>
        </w:rPr>
        <w:t>s</w:t>
      </w:r>
      <w:r w:rsidRPr="008B6E07">
        <w:rPr>
          <w:bCs/>
          <w:sz w:val="22"/>
          <w:szCs w:val="22"/>
        </w:rPr>
        <w:t>erwisowe powinno być złożone telefonicznie, a następnie potwierdzone faksem lub drogą elektroniczną do 24 godzin. W przypadku zbieżności tego terminu</w:t>
      </w:r>
      <w:r w:rsidR="009A59AD" w:rsidRPr="008B6E07">
        <w:rPr>
          <w:bCs/>
          <w:sz w:val="22"/>
          <w:szCs w:val="22"/>
        </w:rPr>
        <w:t xml:space="preserve"> </w:t>
      </w:r>
      <w:r w:rsidR="008B6E07">
        <w:rPr>
          <w:bCs/>
          <w:sz w:val="22"/>
          <w:szCs w:val="22"/>
        </w:rPr>
        <w:br/>
      </w:r>
      <w:r w:rsidRPr="008B6E07">
        <w:rPr>
          <w:bCs/>
          <w:sz w:val="22"/>
          <w:szCs w:val="22"/>
        </w:rPr>
        <w:t>z dniami ustawowo wolnymi od pracy, dokument ten przesłany winien być do końca pierwszej zmiany następującego dnia roboczego.</w:t>
      </w:r>
    </w:p>
    <w:p w14:paraId="65E792D3" w14:textId="186D3E8A" w:rsidR="00CE2C49" w:rsidRPr="008B6E07" w:rsidRDefault="00CE2C49" w:rsidP="00851DD9">
      <w:pPr>
        <w:pStyle w:val="Akapitzlist"/>
        <w:numPr>
          <w:ilvl w:val="1"/>
          <w:numId w:val="79"/>
        </w:numPr>
        <w:suppressAutoHyphens/>
        <w:autoSpaceDN w:val="0"/>
        <w:ind w:left="567" w:hanging="425"/>
        <w:jc w:val="both"/>
        <w:textAlignment w:val="baseline"/>
        <w:rPr>
          <w:b/>
          <w:bCs/>
          <w:sz w:val="22"/>
          <w:szCs w:val="22"/>
        </w:rPr>
      </w:pPr>
      <w:r w:rsidRPr="008B6E07">
        <w:rPr>
          <w:bCs/>
          <w:sz w:val="22"/>
          <w:szCs w:val="22"/>
        </w:rPr>
        <w:t xml:space="preserve">Przyjazd </w:t>
      </w:r>
      <w:r w:rsidRPr="008B6E07">
        <w:rPr>
          <w:b/>
          <w:sz w:val="22"/>
          <w:szCs w:val="22"/>
        </w:rPr>
        <w:t>Serwisu</w:t>
      </w:r>
      <w:r w:rsidRPr="008B6E07">
        <w:rPr>
          <w:bCs/>
          <w:sz w:val="22"/>
          <w:szCs w:val="22"/>
        </w:rPr>
        <w:t xml:space="preserve"> Wykonawcy następuje w terminie zgodnym z umową.</w:t>
      </w:r>
    </w:p>
    <w:p w14:paraId="7FF899DE" w14:textId="77777777" w:rsidR="00CE2C49" w:rsidRPr="008B6E07" w:rsidRDefault="00CE2C49" w:rsidP="00851DD9">
      <w:pPr>
        <w:pStyle w:val="Akapitzlist"/>
        <w:numPr>
          <w:ilvl w:val="1"/>
          <w:numId w:val="79"/>
        </w:numPr>
        <w:suppressAutoHyphens/>
        <w:autoSpaceDN w:val="0"/>
        <w:ind w:left="567" w:hanging="425"/>
        <w:jc w:val="both"/>
        <w:textAlignment w:val="baseline"/>
        <w:rPr>
          <w:sz w:val="22"/>
          <w:szCs w:val="22"/>
        </w:rPr>
      </w:pPr>
      <w:r w:rsidRPr="008B6E07">
        <w:rPr>
          <w:sz w:val="22"/>
          <w:szCs w:val="22"/>
        </w:rPr>
        <w:t>Za zgodne z obowiązującymi przepisami i technologią wykonania usługi serwisowej na terenie Zamawiającego odpowiada kierownik lub przodowy brygady serwisu, wyznaczany przez osobę uprawnioną ze strony Wykonawcy.</w:t>
      </w:r>
    </w:p>
    <w:p w14:paraId="7F33C518" w14:textId="77777777" w:rsidR="00CE2C49" w:rsidRPr="008B6E07" w:rsidRDefault="00CE2C49" w:rsidP="00851DD9">
      <w:pPr>
        <w:pStyle w:val="Akapitzlist"/>
        <w:numPr>
          <w:ilvl w:val="1"/>
          <w:numId w:val="79"/>
        </w:numPr>
        <w:suppressAutoHyphens/>
        <w:autoSpaceDN w:val="0"/>
        <w:ind w:left="567" w:hanging="425"/>
        <w:jc w:val="both"/>
        <w:textAlignment w:val="baseline"/>
        <w:rPr>
          <w:sz w:val="22"/>
          <w:szCs w:val="22"/>
        </w:rPr>
      </w:pPr>
      <w:r w:rsidRPr="008B6E07">
        <w:rPr>
          <w:b/>
          <w:sz w:val="22"/>
          <w:szCs w:val="22"/>
        </w:rPr>
        <w:lastRenderedPageBreak/>
        <w:t>Serwis</w:t>
      </w:r>
      <w:r w:rsidRPr="008B6E07">
        <w:rPr>
          <w:sz w:val="22"/>
          <w:szCs w:val="22"/>
        </w:rPr>
        <w:t xml:space="preserve"> Wykonawcy zgłasza swój przyjazd u osoby określonej w zgłoszeniu i wspólnie z nią u dyspozytora Zamawiającego. Zgłoszenie przyjazdu </w:t>
      </w:r>
      <w:r w:rsidRPr="008B6E07">
        <w:rPr>
          <w:i/>
          <w:iCs/>
          <w:spacing w:val="-4"/>
          <w:sz w:val="22"/>
          <w:szCs w:val="22"/>
        </w:rPr>
        <w:t>Serwisu</w:t>
      </w:r>
      <w:r w:rsidRPr="008B6E07">
        <w:rPr>
          <w:sz w:val="22"/>
          <w:szCs w:val="22"/>
        </w:rPr>
        <w:t xml:space="preserve"> oznacza rozpoczęcie czasu świadczenia usługi </w:t>
      </w:r>
      <w:r w:rsidRPr="008B6E07">
        <w:rPr>
          <w:b/>
          <w:sz w:val="22"/>
          <w:szCs w:val="22"/>
        </w:rPr>
        <w:t>serwisowej</w:t>
      </w:r>
      <w:r w:rsidRPr="008B6E07">
        <w:rPr>
          <w:sz w:val="22"/>
          <w:szCs w:val="22"/>
        </w:rPr>
        <w:t>.</w:t>
      </w:r>
    </w:p>
    <w:p w14:paraId="430564BC" w14:textId="42A442E5" w:rsidR="00FD3999" w:rsidRPr="008B6E07" w:rsidRDefault="00FD3999" w:rsidP="00851DD9">
      <w:pPr>
        <w:pStyle w:val="Akapitzlist"/>
        <w:numPr>
          <w:ilvl w:val="1"/>
          <w:numId w:val="79"/>
        </w:numPr>
        <w:suppressAutoHyphens/>
        <w:autoSpaceDN w:val="0"/>
        <w:ind w:left="567" w:hanging="425"/>
        <w:jc w:val="both"/>
        <w:textAlignment w:val="baseline"/>
        <w:rPr>
          <w:b/>
          <w:bCs/>
          <w:sz w:val="22"/>
          <w:szCs w:val="22"/>
        </w:rPr>
      </w:pPr>
      <w:r w:rsidRPr="008B6E07">
        <w:rPr>
          <w:iCs/>
          <w:sz w:val="22"/>
          <w:szCs w:val="22"/>
        </w:rPr>
        <w:t>Za</w:t>
      </w:r>
      <w:r w:rsidRPr="008B6E07">
        <w:rPr>
          <w:bCs/>
          <w:sz w:val="22"/>
          <w:szCs w:val="22"/>
        </w:rPr>
        <w:t xml:space="preserve"> transport podzespołów i części zamiennych do Zamawiającego dostarczanych</w:t>
      </w:r>
      <w:r w:rsidR="00EB1C3B" w:rsidRPr="008B6E07">
        <w:rPr>
          <w:bCs/>
          <w:sz w:val="22"/>
          <w:szCs w:val="22"/>
        </w:rPr>
        <w:t>:</w:t>
      </w:r>
    </w:p>
    <w:p w14:paraId="40F65052" w14:textId="50268463" w:rsidR="00FD3999" w:rsidRPr="008B6E07" w:rsidRDefault="00FD3999" w:rsidP="00851DD9">
      <w:pPr>
        <w:pStyle w:val="Tekstpodstawowy"/>
        <w:numPr>
          <w:ilvl w:val="0"/>
          <w:numId w:val="75"/>
        </w:numPr>
        <w:ind w:left="567" w:hanging="283"/>
        <w:rPr>
          <w:bCs/>
          <w:iCs/>
          <w:sz w:val="22"/>
          <w:szCs w:val="22"/>
        </w:rPr>
      </w:pPr>
      <w:bookmarkStart w:id="81" w:name="_Hlk96083301"/>
      <w:r w:rsidRPr="008B6E07">
        <w:rPr>
          <w:bCs/>
          <w:iCs/>
          <w:sz w:val="22"/>
          <w:szCs w:val="22"/>
        </w:rPr>
        <w:t xml:space="preserve">w ramach usług serwisowych realizowanych </w:t>
      </w:r>
      <w:r w:rsidRPr="008B6E07">
        <w:rPr>
          <w:iCs/>
          <w:sz w:val="22"/>
          <w:szCs w:val="22"/>
        </w:rPr>
        <w:t>z udziałem ekipy serwisowej</w:t>
      </w:r>
      <w:r w:rsidRPr="008B6E07">
        <w:rPr>
          <w:bCs/>
          <w:iCs/>
          <w:sz w:val="22"/>
          <w:szCs w:val="22"/>
        </w:rPr>
        <w:t xml:space="preserve"> (serwisanta/serwisantów Wykonawcy),</w:t>
      </w:r>
    </w:p>
    <w:p w14:paraId="44743354" w14:textId="775B72FC" w:rsidR="00FD3999" w:rsidRPr="008B6E07" w:rsidRDefault="00FD3999" w:rsidP="00851DD9">
      <w:pPr>
        <w:pStyle w:val="Tekstpodstawowy"/>
        <w:numPr>
          <w:ilvl w:val="0"/>
          <w:numId w:val="75"/>
        </w:numPr>
        <w:ind w:left="567" w:hanging="283"/>
        <w:rPr>
          <w:bCs/>
          <w:iCs/>
          <w:sz w:val="22"/>
          <w:szCs w:val="22"/>
        </w:rPr>
      </w:pPr>
      <w:r w:rsidRPr="008B6E07">
        <w:rPr>
          <w:bCs/>
          <w:iCs/>
          <w:sz w:val="22"/>
          <w:szCs w:val="22"/>
        </w:rPr>
        <w:t xml:space="preserve">w ramach usług serwisowych poprzez dostawę podzespołów i części zamiennych transportem Wykonawcy </w:t>
      </w:r>
      <w:bookmarkEnd w:id="81"/>
      <w:r w:rsidRPr="008B6E07">
        <w:rPr>
          <w:bCs/>
          <w:iCs/>
          <w:sz w:val="22"/>
          <w:szCs w:val="22"/>
        </w:rPr>
        <w:t>odpowiada Wykonawca.</w:t>
      </w:r>
    </w:p>
    <w:p w14:paraId="046C0B15" w14:textId="33A0A853" w:rsidR="00CE2C49" w:rsidRPr="008B6E07" w:rsidRDefault="00CE2C49" w:rsidP="00851DD9">
      <w:pPr>
        <w:pStyle w:val="Akapitzlist"/>
        <w:numPr>
          <w:ilvl w:val="1"/>
          <w:numId w:val="79"/>
        </w:numPr>
        <w:suppressAutoHyphens/>
        <w:autoSpaceDN w:val="0"/>
        <w:ind w:left="567" w:hanging="425"/>
        <w:jc w:val="both"/>
        <w:textAlignment w:val="baseline"/>
        <w:rPr>
          <w:bCs/>
          <w:sz w:val="22"/>
          <w:szCs w:val="22"/>
        </w:rPr>
      </w:pPr>
      <w:r w:rsidRPr="008B6E07">
        <w:rPr>
          <w:bCs/>
          <w:sz w:val="22"/>
          <w:szCs w:val="22"/>
        </w:rPr>
        <w:t>Wszystkie części i podzespoły budowane w maszynie</w:t>
      </w:r>
      <w:r w:rsidR="00327081" w:rsidRPr="008B6E07">
        <w:rPr>
          <w:bCs/>
          <w:sz w:val="22"/>
          <w:szCs w:val="22"/>
        </w:rPr>
        <w:t>/urządzeniu</w:t>
      </w:r>
      <w:r w:rsidRPr="008B6E07">
        <w:rPr>
          <w:bCs/>
          <w:sz w:val="22"/>
          <w:szCs w:val="22"/>
        </w:rPr>
        <w:t xml:space="preserve"> lub dostarczane Zamawiającemu </w:t>
      </w:r>
      <w:r w:rsidR="00D44145" w:rsidRPr="008B6E07">
        <w:rPr>
          <w:bCs/>
          <w:sz w:val="22"/>
          <w:szCs w:val="22"/>
        </w:rPr>
        <w:br/>
      </w:r>
      <w:r w:rsidRPr="008B6E07">
        <w:rPr>
          <w:bCs/>
          <w:sz w:val="22"/>
          <w:szCs w:val="22"/>
        </w:rPr>
        <w:t>w ramach świadczonych usług serwisowych powinny być identyfikowalne.</w:t>
      </w:r>
      <w:r w:rsidR="00FD3999" w:rsidRPr="008B6E07">
        <w:rPr>
          <w:bCs/>
          <w:sz w:val="22"/>
          <w:szCs w:val="22"/>
        </w:rPr>
        <w:t xml:space="preserve"> Wymóg ten nie dotyczy: śrub, nakrętek, przewodów hydraulicznych i elektrycznych.</w:t>
      </w:r>
    </w:p>
    <w:p w14:paraId="1451B209" w14:textId="2E33F3AD" w:rsidR="00FD3999" w:rsidRPr="008B6E07" w:rsidRDefault="00FD3999" w:rsidP="00851DD9">
      <w:pPr>
        <w:pStyle w:val="Akapitzlist"/>
        <w:numPr>
          <w:ilvl w:val="1"/>
          <w:numId w:val="79"/>
        </w:numPr>
        <w:suppressAutoHyphens/>
        <w:autoSpaceDN w:val="0"/>
        <w:ind w:left="567" w:hanging="425"/>
        <w:jc w:val="both"/>
        <w:textAlignment w:val="baseline"/>
        <w:rPr>
          <w:bCs/>
          <w:sz w:val="22"/>
          <w:szCs w:val="22"/>
        </w:rPr>
      </w:pPr>
      <w:r w:rsidRPr="008B6E07">
        <w:rPr>
          <w:bCs/>
          <w:sz w:val="22"/>
          <w:szCs w:val="22"/>
        </w:rPr>
        <w:t>Dla części i podzespołów budowanych w maszynie</w:t>
      </w:r>
      <w:r w:rsidR="00327081" w:rsidRPr="008B6E07">
        <w:rPr>
          <w:bCs/>
          <w:sz w:val="22"/>
          <w:szCs w:val="22"/>
        </w:rPr>
        <w:t>/urządzeniu</w:t>
      </w:r>
      <w:r w:rsidRPr="008B6E07">
        <w:rPr>
          <w:bCs/>
          <w:sz w:val="22"/>
          <w:szCs w:val="22"/>
        </w:rPr>
        <w:t xml:space="preserve"> lub dostarczanych Zamawiającemu </w:t>
      </w:r>
      <w:r w:rsidR="00D44145" w:rsidRPr="008B6E07">
        <w:rPr>
          <w:bCs/>
          <w:sz w:val="22"/>
          <w:szCs w:val="22"/>
        </w:rPr>
        <w:br/>
      </w:r>
      <w:r w:rsidRPr="008B6E07">
        <w:rPr>
          <w:bCs/>
          <w:sz w:val="22"/>
          <w:szCs w:val="22"/>
        </w:rPr>
        <w:t>w ramach świadczonych usług serwisowych Wykonawca przekaże niezbędne wymagane dla zgodnego z przepisami ich użytkowania dokumenty (deklaracje zgodności, protokoły badań, protokoły nastaw, itp.).</w:t>
      </w:r>
    </w:p>
    <w:p w14:paraId="29668632" w14:textId="77777777" w:rsidR="00CE2C49" w:rsidRPr="008B6E07" w:rsidRDefault="00CE2C49" w:rsidP="00851DD9">
      <w:pPr>
        <w:pStyle w:val="Akapitzlist"/>
        <w:numPr>
          <w:ilvl w:val="1"/>
          <w:numId w:val="79"/>
        </w:numPr>
        <w:suppressAutoHyphens/>
        <w:autoSpaceDN w:val="0"/>
        <w:ind w:left="567" w:hanging="425"/>
        <w:jc w:val="both"/>
        <w:textAlignment w:val="baseline"/>
        <w:rPr>
          <w:b/>
          <w:bCs/>
          <w:sz w:val="22"/>
          <w:szCs w:val="22"/>
        </w:rPr>
      </w:pPr>
      <w:r w:rsidRPr="008B6E07">
        <w:rPr>
          <w:sz w:val="22"/>
          <w:szCs w:val="22"/>
        </w:rPr>
        <w:t xml:space="preserve">Każdej ze Stron przysługuje prawo do wniesienia zastrzeżeń do treści </w:t>
      </w:r>
      <w:r w:rsidRPr="008B6E07">
        <w:rPr>
          <w:i/>
          <w:iCs/>
          <w:sz w:val="22"/>
          <w:szCs w:val="22"/>
        </w:rPr>
        <w:t>Protokołu wykonania usługi serwisowej / Protokołu Serwisowego</w:t>
      </w:r>
      <w:r w:rsidRPr="008B6E07">
        <w:rPr>
          <w:sz w:val="22"/>
          <w:szCs w:val="22"/>
        </w:rPr>
        <w:t xml:space="preserve"> / </w:t>
      </w:r>
      <w:r w:rsidRPr="008B6E07">
        <w:rPr>
          <w:i/>
          <w:iCs/>
          <w:sz w:val="22"/>
          <w:szCs w:val="22"/>
        </w:rPr>
        <w:t>Notatki serwisowej / Dowodem dostawy (WZ/WZS)</w:t>
      </w:r>
      <w:r w:rsidRPr="008B6E07">
        <w:rPr>
          <w:sz w:val="22"/>
          <w:szCs w:val="22"/>
        </w:rPr>
        <w:t>.</w:t>
      </w:r>
    </w:p>
    <w:p w14:paraId="5D36F3CB" w14:textId="62B8ADA7" w:rsidR="00CE2C49" w:rsidRPr="008B6E07" w:rsidRDefault="00CE2C49" w:rsidP="00851DD9">
      <w:pPr>
        <w:pStyle w:val="Akapitzlist"/>
        <w:numPr>
          <w:ilvl w:val="1"/>
          <w:numId w:val="79"/>
        </w:numPr>
        <w:suppressAutoHyphens/>
        <w:autoSpaceDN w:val="0"/>
        <w:ind w:left="567" w:hanging="425"/>
        <w:jc w:val="both"/>
        <w:textAlignment w:val="baseline"/>
        <w:rPr>
          <w:b/>
          <w:bCs/>
          <w:sz w:val="22"/>
          <w:szCs w:val="22"/>
        </w:rPr>
      </w:pPr>
      <w:r w:rsidRPr="008B6E07">
        <w:rPr>
          <w:b/>
          <w:sz w:val="22"/>
          <w:szCs w:val="22"/>
        </w:rPr>
        <w:t>Przedstawiciele Wykonawcy</w:t>
      </w:r>
      <w:r w:rsidR="002F2C6F" w:rsidRPr="008B6E07">
        <w:rPr>
          <w:b/>
          <w:sz w:val="22"/>
          <w:szCs w:val="22"/>
        </w:rPr>
        <w:t xml:space="preserve"> (Serwis)</w:t>
      </w:r>
      <w:r w:rsidRPr="008B6E07">
        <w:rPr>
          <w:b/>
          <w:sz w:val="22"/>
          <w:szCs w:val="22"/>
        </w:rPr>
        <w:t xml:space="preserve"> określą na miejscu, w trakcie naprawy jeżeli to możliwe</w:t>
      </w:r>
      <w:r w:rsidR="00517C78" w:rsidRPr="008B6E07">
        <w:rPr>
          <w:b/>
          <w:sz w:val="22"/>
          <w:szCs w:val="22"/>
        </w:rPr>
        <w:t>,</w:t>
      </w:r>
      <w:r w:rsidRPr="008B6E07">
        <w:rPr>
          <w:b/>
          <w:sz w:val="22"/>
          <w:szCs w:val="22"/>
        </w:rPr>
        <w:t xml:space="preserve"> kwalifikację</w:t>
      </w:r>
      <w:r w:rsidRPr="008B6E07">
        <w:rPr>
          <w:sz w:val="22"/>
          <w:szCs w:val="22"/>
        </w:rPr>
        <w:t xml:space="preserve"> </w:t>
      </w:r>
      <w:r w:rsidRPr="008B6E07">
        <w:rPr>
          <w:b/>
          <w:bCs/>
          <w:sz w:val="22"/>
          <w:szCs w:val="22"/>
        </w:rPr>
        <w:t>danej usługi (odpłatna / nieodpłatna, gwarancyjna / pozagwarancyjna).</w:t>
      </w:r>
    </w:p>
    <w:p w14:paraId="2033A577" w14:textId="06796F48" w:rsidR="00CE2C49" w:rsidRPr="00102470" w:rsidRDefault="00FD3999" w:rsidP="005E7BC4">
      <w:pPr>
        <w:ind w:left="567" w:hanging="425"/>
        <w:jc w:val="both"/>
        <w:rPr>
          <w:sz w:val="22"/>
          <w:szCs w:val="22"/>
        </w:rPr>
      </w:pPr>
      <w:r w:rsidRPr="008B6E07">
        <w:rPr>
          <w:sz w:val="22"/>
          <w:szCs w:val="22"/>
        </w:rPr>
        <w:t xml:space="preserve">        </w:t>
      </w:r>
      <w:r w:rsidR="00CE2C49" w:rsidRPr="008B6E07">
        <w:rPr>
          <w:sz w:val="22"/>
          <w:szCs w:val="22"/>
        </w:rPr>
        <w:t xml:space="preserve">Fakt ten zostanie potwierdzony w </w:t>
      </w:r>
      <w:r w:rsidR="00CE2C49" w:rsidRPr="008B6E07">
        <w:rPr>
          <w:i/>
          <w:iCs/>
          <w:sz w:val="22"/>
          <w:szCs w:val="22"/>
        </w:rPr>
        <w:t>Protokole wykonania usługi serwisowej</w:t>
      </w:r>
      <w:r w:rsidR="00CE2C49" w:rsidRPr="008B6E07">
        <w:rPr>
          <w:b/>
          <w:bCs/>
          <w:i/>
          <w:iCs/>
          <w:sz w:val="22"/>
          <w:szCs w:val="22"/>
        </w:rPr>
        <w:t xml:space="preserve"> / </w:t>
      </w:r>
      <w:r w:rsidR="00CE2C49" w:rsidRPr="008B6E07">
        <w:rPr>
          <w:i/>
          <w:iCs/>
          <w:sz w:val="22"/>
          <w:szCs w:val="22"/>
        </w:rPr>
        <w:t>Protokole Serwisowym</w:t>
      </w:r>
      <w:r w:rsidR="00CE2C49" w:rsidRPr="008B6E07">
        <w:rPr>
          <w:sz w:val="22"/>
          <w:szCs w:val="22"/>
        </w:rPr>
        <w:t xml:space="preserve"> / </w:t>
      </w:r>
      <w:r w:rsidR="00CE2C49" w:rsidRPr="008B6E07">
        <w:rPr>
          <w:i/>
          <w:iCs/>
          <w:sz w:val="22"/>
          <w:szCs w:val="22"/>
        </w:rPr>
        <w:t>Notatce serwisowej</w:t>
      </w:r>
      <w:r w:rsidR="002F2C6F" w:rsidRPr="008B6E07">
        <w:rPr>
          <w:i/>
          <w:iCs/>
          <w:sz w:val="22"/>
          <w:szCs w:val="22"/>
        </w:rPr>
        <w:t>.</w:t>
      </w:r>
      <w:r w:rsidR="00CE2C49" w:rsidRPr="00102470">
        <w:rPr>
          <w:sz w:val="22"/>
          <w:szCs w:val="22"/>
        </w:rPr>
        <w:t xml:space="preserve"> </w:t>
      </w:r>
    </w:p>
    <w:p w14:paraId="785F7D3A" w14:textId="79C38856" w:rsidR="00CE2C49" w:rsidRPr="008B6E07" w:rsidRDefault="00CE2C49" w:rsidP="00851DD9">
      <w:pPr>
        <w:pStyle w:val="Akapitzlist"/>
        <w:numPr>
          <w:ilvl w:val="1"/>
          <w:numId w:val="79"/>
        </w:numPr>
        <w:suppressAutoHyphens/>
        <w:autoSpaceDN w:val="0"/>
        <w:ind w:left="567" w:hanging="425"/>
        <w:jc w:val="both"/>
        <w:textAlignment w:val="baseline"/>
        <w:rPr>
          <w:sz w:val="22"/>
          <w:szCs w:val="22"/>
        </w:rPr>
      </w:pPr>
      <w:r w:rsidRPr="008B6E07">
        <w:rPr>
          <w:sz w:val="22"/>
          <w:szCs w:val="22"/>
        </w:rPr>
        <w:t xml:space="preserve">Upoważnionym w imieniu Zmawiającego (Kopalni) do potwierdzenia ilości roboczogodzin przepracowanych przy usługach serwisowych na terenie zakładu Zamawiającego oraz ewentualnie zużytych materiałów związanych z wykonaniem usług objętych niniejszą umową jest osoba towarzysząca </w:t>
      </w:r>
      <w:r w:rsidR="002F2C6F" w:rsidRPr="008B6E07">
        <w:rPr>
          <w:sz w:val="22"/>
          <w:szCs w:val="22"/>
        </w:rPr>
        <w:t>S</w:t>
      </w:r>
      <w:r w:rsidRPr="008B6E07">
        <w:rPr>
          <w:sz w:val="22"/>
          <w:szCs w:val="22"/>
        </w:rPr>
        <w:t>erwisowi.</w:t>
      </w:r>
    </w:p>
    <w:p w14:paraId="5AB20DCA" w14:textId="56BA763D" w:rsidR="002F2C6F" w:rsidRPr="008B6E07" w:rsidRDefault="00CE2C49" w:rsidP="00851DD9">
      <w:pPr>
        <w:pStyle w:val="Akapitzlist"/>
        <w:numPr>
          <w:ilvl w:val="1"/>
          <w:numId w:val="79"/>
        </w:numPr>
        <w:suppressAutoHyphens/>
        <w:autoSpaceDN w:val="0"/>
        <w:ind w:left="567" w:hanging="425"/>
        <w:jc w:val="both"/>
        <w:textAlignment w:val="baseline"/>
        <w:rPr>
          <w:sz w:val="22"/>
          <w:szCs w:val="22"/>
        </w:rPr>
      </w:pPr>
      <w:r w:rsidRPr="008B6E07">
        <w:rPr>
          <w:sz w:val="22"/>
          <w:szCs w:val="22"/>
        </w:rPr>
        <w:t>1 egz</w:t>
      </w:r>
      <w:r w:rsidR="002F2C6F" w:rsidRPr="008B6E07">
        <w:rPr>
          <w:sz w:val="22"/>
          <w:szCs w:val="22"/>
        </w:rPr>
        <w:t>emplarz</w:t>
      </w:r>
      <w:r w:rsidRPr="008B6E07">
        <w:rPr>
          <w:sz w:val="22"/>
          <w:szCs w:val="22"/>
        </w:rPr>
        <w:t xml:space="preserve"> </w:t>
      </w:r>
      <w:r w:rsidRPr="008B6E07">
        <w:rPr>
          <w:i/>
          <w:iCs/>
          <w:sz w:val="22"/>
          <w:szCs w:val="22"/>
        </w:rPr>
        <w:t>Protokołu wykonania usługi serwisowej</w:t>
      </w:r>
      <w:r w:rsidRPr="008B6E07">
        <w:rPr>
          <w:b/>
          <w:bCs/>
          <w:i/>
          <w:iCs/>
          <w:sz w:val="22"/>
          <w:szCs w:val="22"/>
        </w:rPr>
        <w:t xml:space="preserve"> / </w:t>
      </w:r>
      <w:r w:rsidRPr="008B6E07">
        <w:rPr>
          <w:i/>
          <w:iCs/>
          <w:sz w:val="22"/>
          <w:szCs w:val="22"/>
        </w:rPr>
        <w:t>Protokołu Serwisowego</w:t>
      </w:r>
      <w:r w:rsidRPr="008B6E07">
        <w:rPr>
          <w:sz w:val="22"/>
          <w:szCs w:val="22"/>
        </w:rPr>
        <w:t xml:space="preserve"> /</w:t>
      </w:r>
      <w:r w:rsidRPr="008B6E07">
        <w:rPr>
          <w:i/>
          <w:iCs/>
          <w:sz w:val="22"/>
          <w:szCs w:val="22"/>
        </w:rPr>
        <w:t xml:space="preserve">Notatki serwisowej / Dowodu dostawy (WZ / WZS) </w:t>
      </w:r>
      <w:r w:rsidRPr="008B6E07">
        <w:rPr>
          <w:sz w:val="22"/>
          <w:szCs w:val="22"/>
        </w:rPr>
        <w:t>przekazany Kopalni,</w:t>
      </w:r>
      <w:r w:rsidRPr="008B6E07">
        <w:rPr>
          <w:i/>
          <w:iCs/>
          <w:sz w:val="22"/>
          <w:szCs w:val="22"/>
        </w:rPr>
        <w:t xml:space="preserve"> </w:t>
      </w:r>
      <w:r w:rsidRPr="008B6E07">
        <w:rPr>
          <w:sz w:val="22"/>
          <w:szCs w:val="22"/>
        </w:rPr>
        <w:t xml:space="preserve">wymaga weryfikacji przez </w:t>
      </w:r>
      <w:r w:rsidR="00D455EA" w:rsidRPr="008B6E07">
        <w:rPr>
          <w:sz w:val="22"/>
          <w:szCs w:val="22"/>
        </w:rPr>
        <w:t>Kierownika Działu Przeróbki Mechanicznej</w:t>
      </w:r>
      <w:r w:rsidRPr="008B6E07">
        <w:rPr>
          <w:sz w:val="22"/>
          <w:szCs w:val="22"/>
        </w:rPr>
        <w:t xml:space="preserve"> (a w razie nieobecności jego zastępcy) nie później niż w terminie do 2 dni roboczych od daty jego sporządzenia, co </w:t>
      </w:r>
      <w:r w:rsidR="00D455EA" w:rsidRPr="008B6E07">
        <w:rPr>
          <w:sz w:val="22"/>
          <w:szCs w:val="22"/>
        </w:rPr>
        <w:t>Kierownik Działu Przeróbki Mechanicznej</w:t>
      </w:r>
      <w:r w:rsidRPr="008B6E07">
        <w:rPr>
          <w:sz w:val="22"/>
          <w:szCs w:val="22"/>
        </w:rPr>
        <w:t xml:space="preserve"> potwierdza na </w:t>
      </w:r>
      <w:r w:rsidRPr="008B6E07">
        <w:rPr>
          <w:i/>
          <w:iCs/>
          <w:sz w:val="22"/>
          <w:szCs w:val="22"/>
        </w:rPr>
        <w:t>Protokole wykonania usługi serwisowej /</w:t>
      </w:r>
      <w:r w:rsidRPr="008B6E07">
        <w:rPr>
          <w:b/>
          <w:bCs/>
          <w:i/>
          <w:iCs/>
          <w:sz w:val="22"/>
          <w:szCs w:val="22"/>
        </w:rPr>
        <w:t xml:space="preserve"> </w:t>
      </w:r>
      <w:r w:rsidRPr="008B6E07">
        <w:rPr>
          <w:i/>
          <w:iCs/>
          <w:sz w:val="22"/>
          <w:szCs w:val="22"/>
        </w:rPr>
        <w:t>Protokole Serwisowym</w:t>
      </w:r>
      <w:r w:rsidRPr="008B6E07">
        <w:rPr>
          <w:sz w:val="22"/>
          <w:szCs w:val="22"/>
        </w:rPr>
        <w:t xml:space="preserve"> / </w:t>
      </w:r>
      <w:r w:rsidRPr="008B6E07">
        <w:rPr>
          <w:i/>
          <w:iCs/>
          <w:sz w:val="22"/>
          <w:szCs w:val="22"/>
        </w:rPr>
        <w:t xml:space="preserve">Notatce serwisowej / Dowodzie dostawy (WZ/WZS) </w:t>
      </w:r>
      <w:r w:rsidRPr="008B6E07">
        <w:rPr>
          <w:sz w:val="22"/>
          <w:szCs w:val="22"/>
        </w:rPr>
        <w:t xml:space="preserve">(podpis i pieczątka (czytelna) oraz data). </w:t>
      </w:r>
    </w:p>
    <w:p w14:paraId="6B9E2DEC" w14:textId="6BB004B9" w:rsidR="00CE2C49" w:rsidRPr="008B6E07" w:rsidRDefault="00CE2C49" w:rsidP="00851DD9">
      <w:pPr>
        <w:pStyle w:val="Akapitzlist"/>
        <w:numPr>
          <w:ilvl w:val="1"/>
          <w:numId w:val="79"/>
        </w:numPr>
        <w:suppressAutoHyphens/>
        <w:autoSpaceDN w:val="0"/>
        <w:ind w:left="567" w:hanging="425"/>
        <w:jc w:val="both"/>
        <w:textAlignment w:val="baseline"/>
        <w:rPr>
          <w:sz w:val="22"/>
          <w:szCs w:val="22"/>
        </w:rPr>
      </w:pPr>
      <w:r w:rsidRPr="008B6E07">
        <w:rPr>
          <w:iCs/>
          <w:sz w:val="22"/>
          <w:szCs w:val="22"/>
        </w:rPr>
        <w:t xml:space="preserve">Dopuszcza się stosowanie </w:t>
      </w:r>
      <w:r w:rsidR="008D3998" w:rsidRPr="008B6E07">
        <w:rPr>
          <w:iCs/>
          <w:sz w:val="22"/>
          <w:szCs w:val="22"/>
        </w:rPr>
        <w:t>P</w:t>
      </w:r>
      <w:r w:rsidRPr="008B6E07">
        <w:rPr>
          <w:iCs/>
          <w:sz w:val="22"/>
          <w:szCs w:val="22"/>
        </w:rPr>
        <w:t>rotokołu usługi serwisowej w wersji elektronicznej, potwierdzonym przez przedstawicieli Wykonawcy i  przesyłanej na ustalony adres mailowy.</w:t>
      </w:r>
    </w:p>
    <w:p w14:paraId="2E549D8A" w14:textId="3D880B54" w:rsidR="00CE2C49" w:rsidRPr="008B6E07" w:rsidRDefault="00CE2C49" w:rsidP="00851DD9">
      <w:pPr>
        <w:pStyle w:val="Akapitzlist"/>
        <w:numPr>
          <w:ilvl w:val="1"/>
          <w:numId w:val="79"/>
        </w:numPr>
        <w:suppressAutoHyphens/>
        <w:autoSpaceDN w:val="0"/>
        <w:ind w:left="567" w:hanging="425"/>
        <w:jc w:val="both"/>
        <w:textAlignment w:val="baseline"/>
        <w:rPr>
          <w:sz w:val="22"/>
          <w:szCs w:val="22"/>
        </w:rPr>
      </w:pPr>
      <w:r w:rsidRPr="008B6E07">
        <w:rPr>
          <w:sz w:val="22"/>
          <w:szCs w:val="22"/>
        </w:rPr>
        <w:t xml:space="preserve">Przedstawiciele Zamawiającego sporządzają </w:t>
      </w:r>
      <w:r w:rsidR="002F2C6F" w:rsidRPr="008B6E07">
        <w:rPr>
          <w:sz w:val="22"/>
          <w:szCs w:val="22"/>
        </w:rPr>
        <w:t>i</w:t>
      </w:r>
      <w:r w:rsidRPr="008B6E07">
        <w:rPr>
          <w:sz w:val="22"/>
          <w:szCs w:val="22"/>
        </w:rPr>
        <w:t xml:space="preserve">nformację z zastrzeżeniami Kopalni (Zastrzeżenie) </w:t>
      </w:r>
      <w:r w:rsidR="00FD3999" w:rsidRPr="008B6E07">
        <w:rPr>
          <w:sz w:val="22"/>
          <w:szCs w:val="22"/>
        </w:rPr>
        <w:br/>
      </w:r>
      <w:r w:rsidRPr="008B6E07">
        <w:rPr>
          <w:sz w:val="22"/>
          <w:szCs w:val="22"/>
        </w:rPr>
        <w:t>w przypadku uwag (zastrzeżeń) co do:</w:t>
      </w:r>
    </w:p>
    <w:p w14:paraId="7F2C89C6" w14:textId="77777777" w:rsidR="00CE2C49" w:rsidRPr="008B6E07" w:rsidRDefault="00CE2C49" w:rsidP="00851DD9">
      <w:pPr>
        <w:pStyle w:val="Akapitzlist"/>
        <w:numPr>
          <w:ilvl w:val="0"/>
          <w:numId w:val="39"/>
        </w:numPr>
        <w:ind w:left="993" w:hanging="284"/>
        <w:jc w:val="both"/>
        <w:rPr>
          <w:sz w:val="22"/>
          <w:szCs w:val="22"/>
        </w:rPr>
      </w:pPr>
      <w:r w:rsidRPr="008B6E07">
        <w:rPr>
          <w:sz w:val="22"/>
          <w:szCs w:val="22"/>
        </w:rPr>
        <w:t>ilości roboczogodzin,</w:t>
      </w:r>
    </w:p>
    <w:p w14:paraId="6AAE7E8B" w14:textId="77777777" w:rsidR="00CE2C49" w:rsidRPr="008B6E07" w:rsidRDefault="00CE2C49" w:rsidP="00851DD9">
      <w:pPr>
        <w:pStyle w:val="Akapitzlist"/>
        <w:numPr>
          <w:ilvl w:val="0"/>
          <w:numId w:val="39"/>
        </w:numPr>
        <w:ind w:left="993" w:hanging="284"/>
        <w:jc w:val="both"/>
        <w:rPr>
          <w:sz w:val="22"/>
          <w:szCs w:val="22"/>
        </w:rPr>
      </w:pPr>
      <w:r w:rsidRPr="008B6E07">
        <w:rPr>
          <w:sz w:val="22"/>
          <w:szCs w:val="22"/>
        </w:rPr>
        <w:t>zużytych materiałów - dotyczy to również usługi serwisowej w ramach których dostarczane był tylko podzespoły</w:t>
      </w:r>
    </w:p>
    <w:p w14:paraId="43398006" w14:textId="3D483232" w:rsidR="00CE2C49" w:rsidRPr="008B6E07" w:rsidRDefault="00CE2C49" w:rsidP="00851DD9">
      <w:pPr>
        <w:pStyle w:val="Akapitzlist"/>
        <w:numPr>
          <w:ilvl w:val="0"/>
          <w:numId w:val="39"/>
        </w:numPr>
        <w:ind w:left="993" w:hanging="284"/>
        <w:jc w:val="both"/>
        <w:rPr>
          <w:sz w:val="22"/>
          <w:szCs w:val="22"/>
        </w:rPr>
      </w:pPr>
      <w:r w:rsidRPr="008B6E07">
        <w:rPr>
          <w:sz w:val="22"/>
          <w:szCs w:val="22"/>
        </w:rPr>
        <w:t xml:space="preserve">kwalifikacji danej usługi (odpłatna / nieodpłatna, gwarancyjna, pozagwarancyjna) - dotyczy </w:t>
      </w:r>
      <w:r w:rsidR="00FD3999" w:rsidRPr="008B6E07">
        <w:rPr>
          <w:sz w:val="22"/>
          <w:szCs w:val="22"/>
        </w:rPr>
        <w:br/>
      </w:r>
      <w:r w:rsidRPr="008B6E07">
        <w:rPr>
          <w:sz w:val="22"/>
          <w:szCs w:val="22"/>
        </w:rPr>
        <w:t>to również usługi serwisowej w ramach których dostarczane był</w:t>
      </w:r>
      <w:r w:rsidR="006D7AC6" w:rsidRPr="008B6E07">
        <w:rPr>
          <w:sz w:val="22"/>
          <w:szCs w:val="22"/>
        </w:rPr>
        <w:t>y</w:t>
      </w:r>
      <w:r w:rsidRPr="008B6E07">
        <w:rPr>
          <w:sz w:val="22"/>
          <w:szCs w:val="22"/>
        </w:rPr>
        <w:t xml:space="preserve"> tylko podzespoły</w:t>
      </w:r>
      <w:r w:rsidR="006D7AC6" w:rsidRPr="008B6E07">
        <w:rPr>
          <w:sz w:val="22"/>
          <w:szCs w:val="22"/>
        </w:rPr>
        <w:t>.</w:t>
      </w:r>
    </w:p>
    <w:p w14:paraId="0FF144BE" w14:textId="2BD9EAE9" w:rsidR="00CE2C49" w:rsidRPr="008B6E07" w:rsidRDefault="00CE2C49" w:rsidP="00851DD9">
      <w:pPr>
        <w:pStyle w:val="Akapitzlist"/>
        <w:numPr>
          <w:ilvl w:val="1"/>
          <w:numId w:val="79"/>
        </w:numPr>
        <w:suppressAutoHyphens/>
        <w:autoSpaceDN w:val="0"/>
        <w:ind w:left="709" w:hanging="425"/>
        <w:jc w:val="both"/>
        <w:textAlignment w:val="baseline"/>
        <w:rPr>
          <w:sz w:val="22"/>
          <w:szCs w:val="22"/>
        </w:rPr>
      </w:pPr>
      <w:r w:rsidRPr="008B6E07">
        <w:rPr>
          <w:sz w:val="22"/>
          <w:szCs w:val="22"/>
        </w:rPr>
        <w:t xml:space="preserve">Przedmiotową </w:t>
      </w:r>
      <w:r w:rsidR="002F2C6F" w:rsidRPr="008B6E07">
        <w:rPr>
          <w:sz w:val="22"/>
          <w:szCs w:val="22"/>
        </w:rPr>
        <w:t>i</w:t>
      </w:r>
      <w:r w:rsidRPr="008B6E07">
        <w:rPr>
          <w:sz w:val="22"/>
          <w:szCs w:val="22"/>
        </w:rPr>
        <w:t>nformację z zastrzeżeniami:</w:t>
      </w:r>
    </w:p>
    <w:p w14:paraId="35E6E957" w14:textId="77777777" w:rsidR="00CE2C49" w:rsidRPr="008B6E07" w:rsidRDefault="00CE2C49" w:rsidP="00851DD9">
      <w:pPr>
        <w:numPr>
          <w:ilvl w:val="1"/>
          <w:numId w:val="38"/>
        </w:numPr>
        <w:tabs>
          <w:tab w:val="clear" w:pos="786"/>
        </w:tabs>
        <w:ind w:left="993" w:hanging="284"/>
        <w:jc w:val="both"/>
        <w:rPr>
          <w:sz w:val="22"/>
          <w:szCs w:val="22"/>
        </w:rPr>
      </w:pPr>
      <w:r w:rsidRPr="008B6E07">
        <w:rPr>
          <w:sz w:val="22"/>
          <w:szCs w:val="22"/>
        </w:rPr>
        <w:t>podpisują Naczelny Inżynier oraz Kierownik Działu Energomechanicznego, a w przypadku ich nieobecności osoby pełniące zastępstwo,</w:t>
      </w:r>
    </w:p>
    <w:p w14:paraId="769290E9" w14:textId="77777777" w:rsidR="00CE2C49" w:rsidRPr="008B6E07" w:rsidRDefault="00CE2C49" w:rsidP="00851DD9">
      <w:pPr>
        <w:numPr>
          <w:ilvl w:val="1"/>
          <w:numId w:val="38"/>
        </w:numPr>
        <w:tabs>
          <w:tab w:val="clear" w:pos="786"/>
        </w:tabs>
        <w:ind w:left="993" w:hanging="284"/>
        <w:jc w:val="both"/>
        <w:rPr>
          <w:sz w:val="22"/>
          <w:szCs w:val="22"/>
        </w:rPr>
      </w:pPr>
      <w:r w:rsidRPr="008B6E07">
        <w:rPr>
          <w:sz w:val="22"/>
          <w:szCs w:val="22"/>
        </w:rPr>
        <w:t xml:space="preserve">w terminie do 4 dni roboczych od daty sporządzenia </w:t>
      </w:r>
      <w:r w:rsidRPr="008B6E07">
        <w:rPr>
          <w:i/>
          <w:iCs/>
          <w:sz w:val="22"/>
          <w:szCs w:val="22"/>
        </w:rPr>
        <w:t>Protokołu wykonania usługi serwisowej / Protokołu serwisowego / Notatki serwisowej / Dowodu dostawy</w:t>
      </w:r>
      <w:r w:rsidRPr="008B6E07">
        <w:rPr>
          <w:sz w:val="22"/>
          <w:szCs w:val="22"/>
        </w:rPr>
        <w:t xml:space="preserve"> przesyła do Wykonawcy, który zrealizował </w:t>
      </w:r>
      <w:r w:rsidRPr="008B6E07">
        <w:rPr>
          <w:i/>
          <w:iCs/>
          <w:sz w:val="22"/>
          <w:szCs w:val="22"/>
        </w:rPr>
        <w:t>Wezwanie Serwisowe</w:t>
      </w:r>
      <w:r w:rsidRPr="008B6E07">
        <w:rPr>
          <w:sz w:val="22"/>
          <w:szCs w:val="22"/>
        </w:rPr>
        <w:t>.</w:t>
      </w:r>
    </w:p>
    <w:p w14:paraId="556A4110" w14:textId="77777777" w:rsidR="00CE2C49" w:rsidRPr="008B6E07" w:rsidRDefault="00CE2C49" w:rsidP="00851DD9">
      <w:pPr>
        <w:pStyle w:val="Akapitzlist"/>
        <w:numPr>
          <w:ilvl w:val="1"/>
          <w:numId w:val="79"/>
        </w:numPr>
        <w:suppressAutoHyphens/>
        <w:autoSpaceDN w:val="0"/>
        <w:ind w:left="709" w:hanging="425"/>
        <w:jc w:val="both"/>
        <w:textAlignment w:val="baseline"/>
        <w:rPr>
          <w:b/>
          <w:bCs/>
          <w:sz w:val="22"/>
          <w:szCs w:val="22"/>
        </w:rPr>
      </w:pPr>
      <w:r w:rsidRPr="008B6E07">
        <w:rPr>
          <w:bCs/>
          <w:sz w:val="22"/>
          <w:szCs w:val="22"/>
        </w:rPr>
        <w:t>Do obowiązków Wykonawcy w zakresie świadczenia usług serwisu należy:</w:t>
      </w:r>
    </w:p>
    <w:p w14:paraId="684EF467" w14:textId="77777777" w:rsidR="00CE2C49" w:rsidRPr="008B6E07" w:rsidRDefault="00CE2C49" w:rsidP="00851DD9">
      <w:pPr>
        <w:numPr>
          <w:ilvl w:val="1"/>
          <w:numId w:val="21"/>
        </w:numPr>
        <w:ind w:left="993" w:hanging="284"/>
        <w:jc w:val="both"/>
        <w:rPr>
          <w:bCs/>
          <w:sz w:val="22"/>
          <w:szCs w:val="22"/>
        </w:rPr>
      </w:pPr>
      <w:r w:rsidRPr="008B6E07">
        <w:rPr>
          <w:bCs/>
          <w:sz w:val="22"/>
          <w:szCs w:val="22"/>
        </w:rPr>
        <w:t>na wezwanie Zamawiającego naprawa awaryjna, diagnostyka i kontrola maszyn/urządzeń i ich podzespołów w miejscu ich pracy,</w:t>
      </w:r>
    </w:p>
    <w:p w14:paraId="3802FB58" w14:textId="77777777" w:rsidR="00CE2C49" w:rsidRPr="008B6E07" w:rsidRDefault="00CE2C49" w:rsidP="00851DD9">
      <w:pPr>
        <w:numPr>
          <w:ilvl w:val="1"/>
          <w:numId w:val="21"/>
        </w:numPr>
        <w:ind w:left="993" w:hanging="284"/>
        <w:jc w:val="both"/>
        <w:rPr>
          <w:bCs/>
          <w:sz w:val="22"/>
          <w:szCs w:val="22"/>
        </w:rPr>
      </w:pPr>
      <w:r w:rsidRPr="008B6E07">
        <w:rPr>
          <w:bCs/>
          <w:sz w:val="22"/>
          <w:szCs w:val="22"/>
        </w:rPr>
        <w:t>kontrola maszyn/urządzeń i ich podzespołów w miejscu ich pracy na podstawie zapisów umów bądź dokumentacji,</w:t>
      </w:r>
    </w:p>
    <w:p w14:paraId="65713655" w14:textId="15BA7DE3" w:rsidR="00CE2C49" w:rsidRPr="008B6E07" w:rsidRDefault="00CE2C49" w:rsidP="00851DD9">
      <w:pPr>
        <w:numPr>
          <w:ilvl w:val="1"/>
          <w:numId w:val="21"/>
        </w:numPr>
        <w:ind w:left="993" w:hanging="284"/>
        <w:jc w:val="both"/>
        <w:rPr>
          <w:bCs/>
          <w:sz w:val="22"/>
          <w:szCs w:val="22"/>
        </w:rPr>
      </w:pPr>
      <w:r w:rsidRPr="008B6E07">
        <w:rPr>
          <w:bCs/>
          <w:sz w:val="22"/>
          <w:szCs w:val="22"/>
        </w:rPr>
        <w:t xml:space="preserve">zabezpieczenie dla służb technicznych Zamawiającego jednostkowych ilości części </w:t>
      </w:r>
      <w:r w:rsidR="00567D43" w:rsidRPr="008B6E07">
        <w:rPr>
          <w:bCs/>
          <w:sz w:val="22"/>
          <w:szCs w:val="22"/>
        </w:rPr>
        <w:br/>
      </w:r>
      <w:r w:rsidRPr="008B6E07">
        <w:rPr>
          <w:bCs/>
          <w:sz w:val="22"/>
          <w:szCs w:val="22"/>
        </w:rPr>
        <w:t>i podzespołów.</w:t>
      </w:r>
    </w:p>
    <w:p w14:paraId="433E5324" w14:textId="77777777" w:rsidR="00CE2C49" w:rsidRPr="008B6E07" w:rsidRDefault="00CE2C49" w:rsidP="00851DD9">
      <w:pPr>
        <w:pStyle w:val="Akapitzlist"/>
        <w:numPr>
          <w:ilvl w:val="1"/>
          <w:numId w:val="79"/>
        </w:numPr>
        <w:suppressAutoHyphens/>
        <w:autoSpaceDN w:val="0"/>
        <w:ind w:left="709" w:hanging="425"/>
        <w:jc w:val="both"/>
        <w:textAlignment w:val="baseline"/>
        <w:rPr>
          <w:b/>
          <w:bCs/>
          <w:sz w:val="22"/>
          <w:szCs w:val="22"/>
        </w:rPr>
      </w:pPr>
      <w:r w:rsidRPr="008B6E07">
        <w:rPr>
          <w:bCs/>
          <w:sz w:val="22"/>
          <w:szCs w:val="22"/>
        </w:rPr>
        <w:t>Zgodnie z postanowieniem ustawy „Prawo geologiczne i górnicze” Wykonawca zobowiązany jest:</w:t>
      </w:r>
    </w:p>
    <w:p w14:paraId="49085402" w14:textId="2E7C1926" w:rsidR="00CE2C49" w:rsidRPr="008B6E07" w:rsidRDefault="00CE2C49" w:rsidP="00851DD9">
      <w:pPr>
        <w:pStyle w:val="Tekstpodstawowywcity"/>
        <w:numPr>
          <w:ilvl w:val="0"/>
          <w:numId w:val="22"/>
        </w:numPr>
        <w:ind w:left="993" w:hanging="284"/>
        <w:rPr>
          <w:rFonts w:ascii="Times New Roman" w:hAnsi="Times New Roman"/>
          <w:sz w:val="22"/>
          <w:szCs w:val="22"/>
        </w:rPr>
      </w:pPr>
      <w:r w:rsidRPr="008B6E07">
        <w:rPr>
          <w:rFonts w:ascii="Times New Roman" w:hAnsi="Times New Roman"/>
          <w:sz w:val="22"/>
          <w:szCs w:val="22"/>
        </w:rPr>
        <w:lastRenderedPageBreak/>
        <w:t>świadczyć usługi na terenie Zamawiającego przez pracowników z odpowiednim do zakresu prac doświadczeniem i odpowiednich kwalifikacjach, zapoznanych z dokumentacją techniczną i technologiczną prowadzenia napraw,</w:t>
      </w:r>
    </w:p>
    <w:p w14:paraId="5F8BB8F3" w14:textId="02CC022C" w:rsidR="00CE2C49" w:rsidRPr="008B6E07" w:rsidRDefault="00CE2C49" w:rsidP="00851DD9">
      <w:pPr>
        <w:pStyle w:val="Tekstpodstawowywcity"/>
        <w:numPr>
          <w:ilvl w:val="0"/>
          <w:numId w:val="22"/>
        </w:numPr>
        <w:ind w:left="993" w:hanging="284"/>
        <w:rPr>
          <w:rFonts w:ascii="Times New Roman" w:hAnsi="Times New Roman"/>
          <w:sz w:val="22"/>
          <w:szCs w:val="22"/>
        </w:rPr>
      </w:pPr>
      <w:r w:rsidRPr="008B6E07">
        <w:rPr>
          <w:rFonts w:ascii="Times New Roman" w:hAnsi="Times New Roman"/>
          <w:sz w:val="22"/>
          <w:szCs w:val="22"/>
        </w:rPr>
        <w:t xml:space="preserve">prowadzić szkolenia okresowe, badania lekarskie pracowników serwisu zgodnie </w:t>
      </w:r>
      <w:r w:rsidR="00FD3999" w:rsidRPr="008B6E07">
        <w:rPr>
          <w:rFonts w:ascii="Times New Roman" w:hAnsi="Times New Roman"/>
          <w:sz w:val="22"/>
          <w:szCs w:val="22"/>
        </w:rPr>
        <w:br/>
      </w:r>
      <w:r w:rsidRPr="008B6E07">
        <w:rPr>
          <w:rFonts w:ascii="Times New Roman" w:hAnsi="Times New Roman"/>
          <w:sz w:val="22"/>
          <w:szCs w:val="22"/>
        </w:rPr>
        <w:t>z obowiązującymi w tym zakresie przepisami oraz przestrzegać terminów ich przeprowadzania</w:t>
      </w:r>
    </w:p>
    <w:p w14:paraId="0E433585" w14:textId="77777777" w:rsidR="00CE2C49" w:rsidRPr="008B6E07" w:rsidRDefault="00CE2C49" w:rsidP="00851DD9">
      <w:pPr>
        <w:pStyle w:val="Tekstpodstawowywcity"/>
        <w:numPr>
          <w:ilvl w:val="0"/>
          <w:numId w:val="22"/>
        </w:numPr>
        <w:ind w:left="993" w:hanging="284"/>
        <w:rPr>
          <w:rFonts w:ascii="Times New Roman" w:hAnsi="Times New Roman"/>
          <w:sz w:val="22"/>
          <w:szCs w:val="22"/>
        </w:rPr>
      </w:pPr>
      <w:r w:rsidRPr="008B6E07">
        <w:rPr>
          <w:rFonts w:ascii="Times New Roman" w:hAnsi="Times New Roman"/>
          <w:sz w:val="22"/>
          <w:szCs w:val="22"/>
        </w:rPr>
        <w:t xml:space="preserve">stosować bezpieczne i zgodne z obowiązującymi przepisami technologie napraw  wykonywanych przez pracowników serwisu, za co odpowiada kierownik </w:t>
      </w:r>
      <w:r w:rsidRPr="008B6E07">
        <w:rPr>
          <w:rFonts w:ascii="Times New Roman" w:hAnsi="Times New Roman"/>
          <w:i/>
          <w:iCs/>
          <w:spacing w:val="-4"/>
          <w:sz w:val="22"/>
          <w:szCs w:val="22"/>
        </w:rPr>
        <w:t>Serwisu</w:t>
      </w:r>
      <w:r w:rsidRPr="008B6E07">
        <w:rPr>
          <w:rFonts w:ascii="Times New Roman" w:hAnsi="Times New Roman"/>
          <w:sz w:val="22"/>
          <w:szCs w:val="22"/>
        </w:rPr>
        <w:t xml:space="preserve"> wyznaczany przez Wykonawcę.</w:t>
      </w:r>
    </w:p>
    <w:p w14:paraId="4368F0BB" w14:textId="53E9FFBD" w:rsidR="00CE2C49" w:rsidRPr="008B6E07" w:rsidRDefault="00CE2C49" w:rsidP="00851DD9">
      <w:pPr>
        <w:pStyle w:val="Akapitzlist"/>
        <w:numPr>
          <w:ilvl w:val="1"/>
          <w:numId w:val="79"/>
        </w:numPr>
        <w:suppressAutoHyphens/>
        <w:autoSpaceDN w:val="0"/>
        <w:ind w:left="709" w:hanging="425"/>
        <w:jc w:val="both"/>
        <w:textAlignment w:val="baseline"/>
        <w:rPr>
          <w:b/>
          <w:bCs/>
          <w:sz w:val="22"/>
          <w:szCs w:val="22"/>
        </w:rPr>
      </w:pPr>
      <w:r w:rsidRPr="008B6E07">
        <w:rPr>
          <w:sz w:val="22"/>
          <w:szCs w:val="22"/>
        </w:rPr>
        <w:t>Osoba</w:t>
      </w:r>
      <w:r w:rsidRPr="008B6E07">
        <w:rPr>
          <w:bCs/>
          <w:sz w:val="22"/>
          <w:szCs w:val="22"/>
        </w:rPr>
        <w:t xml:space="preserve"> dozoru wyższego Działu Energomechanicznego ustala warunki pracy </w:t>
      </w:r>
      <w:r w:rsidRPr="008B6E07">
        <w:rPr>
          <w:b/>
          <w:bCs/>
          <w:spacing w:val="-4"/>
          <w:sz w:val="22"/>
          <w:szCs w:val="22"/>
        </w:rPr>
        <w:t>Serwisu</w:t>
      </w:r>
      <w:r w:rsidRPr="008B6E07">
        <w:rPr>
          <w:bCs/>
          <w:sz w:val="22"/>
          <w:szCs w:val="22"/>
        </w:rPr>
        <w:t>, przydziela osobę towarzyszącą oraz zapewnia fachową współpracę ze służbami kopalni. Świadczenie usług serwisowych kończy się zawsze sporządzeniem Protokołu serwisowego podpisanego przez obydwie strony. W protokole winna być określona godzina przekazania użytkownikowi sprawnej maszyny/urządzenia. Upoważnionym w imieniu Kopalni do potwierdzenia ilości roboczogodzin przepracowanych przy usługach serwisowych na terenie zakładu Zamawiającego oraz ewentualnie zużytych materiałów związanych z wykonaniem usług objętych niniejszą umową jest osoba towarzysząca serwisowi.</w:t>
      </w:r>
    </w:p>
    <w:p w14:paraId="2BE7FF5D" w14:textId="77777777" w:rsidR="00CE2C49" w:rsidRPr="008B6E07" w:rsidRDefault="00CE2C49" w:rsidP="00851DD9">
      <w:pPr>
        <w:pStyle w:val="Akapitzlist"/>
        <w:numPr>
          <w:ilvl w:val="1"/>
          <w:numId w:val="79"/>
        </w:numPr>
        <w:suppressAutoHyphens/>
        <w:autoSpaceDN w:val="0"/>
        <w:ind w:left="709" w:hanging="425"/>
        <w:jc w:val="both"/>
        <w:textAlignment w:val="baseline"/>
        <w:rPr>
          <w:b/>
          <w:bCs/>
          <w:sz w:val="22"/>
          <w:szCs w:val="22"/>
        </w:rPr>
      </w:pPr>
      <w:r w:rsidRPr="008B6E07">
        <w:rPr>
          <w:bCs/>
          <w:sz w:val="22"/>
          <w:szCs w:val="22"/>
        </w:rPr>
        <w:t>Zamawiający w związku ze świadczonymi przez służby serwisowe Wykonawcy usługami zobowiązany jest:</w:t>
      </w:r>
    </w:p>
    <w:p w14:paraId="7E3C6CEC" w14:textId="01BAC036" w:rsidR="00CE2C49" w:rsidRPr="008B6E07" w:rsidRDefault="00CE2C49" w:rsidP="005E7BC4">
      <w:pPr>
        <w:pStyle w:val="Akapitzlist"/>
        <w:numPr>
          <w:ilvl w:val="0"/>
          <w:numId w:val="16"/>
        </w:numPr>
        <w:ind w:left="993" w:hanging="284"/>
        <w:jc w:val="both"/>
        <w:rPr>
          <w:bCs/>
          <w:sz w:val="22"/>
          <w:szCs w:val="22"/>
        </w:rPr>
      </w:pPr>
      <w:r w:rsidRPr="008B6E07">
        <w:rPr>
          <w:bCs/>
          <w:sz w:val="22"/>
          <w:szCs w:val="22"/>
        </w:rPr>
        <w:t>zapewnić warunki bezpieczeństwa pracy przedstawiciela/li serwisu Wykonawcy</w:t>
      </w:r>
      <w:r w:rsidR="00254968" w:rsidRPr="008B6E07">
        <w:rPr>
          <w:bCs/>
          <w:sz w:val="22"/>
          <w:szCs w:val="22"/>
        </w:rPr>
        <w:t xml:space="preserve"> </w:t>
      </w:r>
      <w:r w:rsidRPr="008B6E07">
        <w:rPr>
          <w:bCs/>
          <w:sz w:val="22"/>
          <w:szCs w:val="22"/>
        </w:rPr>
        <w:t xml:space="preserve">w oparciu </w:t>
      </w:r>
      <w:r w:rsidR="00254968" w:rsidRPr="008B6E07">
        <w:rPr>
          <w:bCs/>
          <w:sz w:val="22"/>
          <w:szCs w:val="22"/>
        </w:rPr>
        <w:br/>
      </w:r>
      <w:r w:rsidRPr="008B6E07">
        <w:rPr>
          <w:bCs/>
          <w:sz w:val="22"/>
          <w:szCs w:val="22"/>
        </w:rPr>
        <w:t>o postanowienia niniejszej umowy oraz ustawy „</w:t>
      </w:r>
      <w:r w:rsidRPr="008B6E07">
        <w:rPr>
          <w:bCs/>
          <w:i/>
          <w:sz w:val="22"/>
          <w:szCs w:val="22"/>
        </w:rPr>
        <w:t>Prawo geologiczne i górnicze</w:t>
      </w:r>
      <w:r w:rsidRPr="008B6E07">
        <w:rPr>
          <w:bCs/>
          <w:sz w:val="22"/>
          <w:szCs w:val="22"/>
        </w:rPr>
        <w:t xml:space="preserve">”, za co odpowiedzialny jest Kierownik Ruchu Zakładu Górniczego, na terenie której usługa jest świadczona. W przypadku stwierdzenia przez </w:t>
      </w:r>
      <w:r w:rsidRPr="008B6E07">
        <w:rPr>
          <w:i/>
          <w:iCs/>
          <w:spacing w:val="-4"/>
          <w:sz w:val="22"/>
          <w:szCs w:val="22"/>
        </w:rPr>
        <w:t>Serwisu</w:t>
      </w:r>
      <w:r w:rsidRPr="008B6E07">
        <w:rPr>
          <w:bCs/>
          <w:sz w:val="22"/>
          <w:szCs w:val="22"/>
        </w:rPr>
        <w:t xml:space="preserve">, że warunki uniemożliwiają pracę, </w:t>
      </w:r>
      <w:r w:rsidRPr="008B6E07">
        <w:rPr>
          <w:i/>
          <w:iCs/>
          <w:spacing w:val="-4"/>
          <w:sz w:val="22"/>
          <w:szCs w:val="22"/>
        </w:rPr>
        <w:t>Serwisu</w:t>
      </w:r>
      <w:r w:rsidRPr="008B6E07">
        <w:rPr>
          <w:bCs/>
          <w:sz w:val="22"/>
          <w:szCs w:val="22"/>
        </w:rPr>
        <w:t xml:space="preserve"> może jej nie podjąć, o czym powiadamia niezwłocznie Dyspozytora Kopalni;</w:t>
      </w:r>
    </w:p>
    <w:p w14:paraId="6F2B8747" w14:textId="3DD9168C" w:rsidR="00CE2C49" w:rsidRPr="008B6E07" w:rsidRDefault="00CE2C49" w:rsidP="005E7BC4">
      <w:pPr>
        <w:pStyle w:val="Akapitzlist"/>
        <w:numPr>
          <w:ilvl w:val="0"/>
          <w:numId w:val="16"/>
        </w:numPr>
        <w:ind w:left="993" w:hanging="284"/>
        <w:jc w:val="both"/>
        <w:rPr>
          <w:bCs/>
          <w:sz w:val="22"/>
          <w:szCs w:val="22"/>
        </w:rPr>
      </w:pPr>
      <w:r w:rsidRPr="008B6E07">
        <w:rPr>
          <w:bCs/>
          <w:sz w:val="22"/>
          <w:szCs w:val="22"/>
        </w:rPr>
        <w:t xml:space="preserve">w razie zaistnienia wypadku przy pracy, któremu uległ pracownik Wykonawcy, Kierownik Ruchu Zakładu Górniczego na terenie kopalni, w której zdarzył się wypadek podejmuje działania zgodnie z przepisami ustawy </w:t>
      </w:r>
      <w:r w:rsidRPr="008B6E07">
        <w:rPr>
          <w:bCs/>
          <w:i/>
          <w:sz w:val="22"/>
          <w:szCs w:val="22"/>
        </w:rPr>
        <w:t>Prawo Geologicznego i Górnicze</w:t>
      </w:r>
      <w:r w:rsidRPr="008B6E07">
        <w:rPr>
          <w:bCs/>
          <w:sz w:val="22"/>
          <w:szCs w:val="22"/>
        </w:rPr>
        <w:t>;</w:t>
      </w:r>
    </w:p>
    <w:p w14:paraId="73F19E35" w14:textId="77777777" w:rsidR="00CE2C49" w:rsidRPr="008B6E07" w:rsidRDefault="00CE2C49" w:rsidP="005E7BC4">
      <w:pPr>
        <w:pStyle w:val="Akapitzlist"/>
        <w:numPr>
          <w:ilvl w:val="0"/>
          <w:numId w:val="16"/>
        </w:numPr>
        <w:ind w:left="993" w:hanging="284"/>
        <w:jc w:val="both"/>
        <w:rPr>
          <w:bCs/>
          <w:sz w:val="22"/>
          <w:szCs w:val="22"/>
        </w:rPr>
      </w:pPr>
      <w:r w:rsidRPr="008B6E07">
        <w:rPr>
          <w:bCs/>
          <w:sz w:val="22"/>
          <w:szCs w:val="22"/>
        </w:rPr>
        <w:t>umożliwić pracownikom Wykonawcy dokonywania doraźnych kontroli, stanu technicznego maszyn/urządzeń lub ich podzespołów oraz kontroli przestrzegania przez Zamawiającego zasad prawidłowej eksploatacji. Przeprowadzenie doraźnych kontroli wymaga powiadomienia Zamawiającego (Kopalnię) nie później niż 8 godz. przed rozpoczęciem zmiany, na której Wykonawca planuje przeprowadzić kontrolę. Dla tego typu kontroli zastosowanie mają wszystkie zapisy przywołane w umowie oraz powyżej, dotyczące realizacji usług serwisowych;</w:t>
      </w:r>
    </w:p>
    <w:p w14:paraId="174F5B5B" w14:textId="77777777" w:rsidR="00CE2C49" w:rsidRPr="008B6E07" w:rsidRDefault="00CE2C49" w:rsidP="005E7BC4">
      <w:pPr>
        <w:pStyle w:val="Akapitzlist"/>
        <w:numPr>
          <w:ilvl w:val="0"/>
          <w:numId w:val="16"/>
        </w:numPr>
        <w:ind w:left="993" w:hanging="284"/>
        <w:jc w:val="both"/>
        <w:rPr>
          <w:bCs/>
          <w:sz w:val="22"/>
          <w:szCs w:val="22"/>
        </w:rPr>
      </w:pPr>
      <w:r w:rsidRPr="008B6E07">
        <w:rPr>
          <w:sz w:val="22"/>
          <w:szCs w:val="22"/>
        </w:rPr>
        <w:t>odmowa lub uniemożliwienie dokonania kontroli przez pracowników serwisu Wykonawcy, z wyłączeniem przypadku "siły wyższej", może być podstawą do cofnięcia gwarancji;</w:t>
      </w:r>
    </w:p>
    <w:p w14:paraId="5A706E86" w14:textId="77777777" w:rsidR="00CE2C49" w:rsidRPr="008B6E07" w:rsidRDefault="00CE2C49" w:rsidP="005E7BC4">
      <w:pPr>
        <w:pStyle w:val="Akapitzlist"/>
        <w:numPr>
          <w:ilvl w:val="0"/>
          <w:numId w:val="16"/>
        </w:numPr>
        <w:ind w:left="993" w:hanging="284"/>
        <w:jc w:val="both"/>
        <w:rPr>
          <w:bCs/>
          <w:sz w:val="22"/>
          <w:szCs w:val="22"/>
        </w:rPr>
      </w:pPr>
      <w:r w:rsidRPr="008B6E07">
        <w:rPr>
          <w:bCs/>
          <w:sz w:val="22"/>
          <w:szCs w:val="22"/>
        </w:rPr>
        <w:t>zwrócić w terminie do 7 dni pobrane i nie wymienione oraz wymienione w ramach usług serwisowych gwarancyjnych podzespoły i części zamienne.</w:t>
      </w:r>
      <w:r w:rsidRPr="008B6E07">
        <w:rPr>
          <w:sz w:val="22"/>
          <w:szCs w:val="22"/>
        </w:rPr>
        <w:t xml:space="preserve"> Dotyczy to również podzespołów</w:t>
      </w:r>
      <w:r w:rsidRPr="008B6E07">
        <w:rPr>
          <w:sz w:val="22"/>
          <w:szCs w:val="22"/>
        </w:rPr>
        <w:br/>
        <w:t>i części w odniesieniu do których Zamawiający zamierza wnosić roszczenia gwarancyjne. Warunek ten jest konieczny do uznania roszczeń gwarancyjnych.</w:t>
      </w:r>
    </w:p>
    <w:p w14:paraId="264CFAED" w14:textId="791D0354" w:rsidR="00CE2C49" w:rsidRPr="008B6E07" w:rsidRDefault="00CE2C49" w:rsidP="00851DD9">
      <w:pPr>
        <w:pStyle w:val="Akapitzlist"/>
        <w:numPr>
          <w:ilvl w:val="1"/>
          <w:numId w:val="79"/>
        </w:numPr>
        <w:suppressAutoHyphens/>
        <w:autoSpaceDN w:val="0"/>
        <w:ind w:left="709" w:hanging="425"/>
        <w:jc w:val="both"/>
        <w:textAlignment w:val="baseline"/>
        <w:rPr>
          <w:sz w:val="22"/>
          <w:szCs w:val="22"/>
        </w:rPr>
      </w:pPr>
      <w:r w:rsidRPr="008B6E07">
        <w:rPr>
          <w:sz w:val="22"/>
          <w:szCs w:val="22"/>
        </w:rPr>
        <w:t xml:space="preserve">O sposobie naprawy decyduje Wykonawca z tym, że zobowiązuje się wykonać usługi serwisowe na terenie Zamawiającego w czasie możliwie najkrótszym, gwarantując odpowiednią jakość wykonanych prac i części. W przypadku, gdy przystąpienie </w:t>
      </w:r>
      <w:r w:rsidRPr="008B6E07">
        <w:rPr>
          <w:i/>
          <w:iCs/>
          <w:spacing w:val="-4"/>
          <w:sz w:val="22"/>
          <w:szCs w:val="22"/>
        </w:rPr>
        <w:t>Serwisu</w:t>
      </w:r>
      <w:r w:rsidRPr="008B6E07">
        <w:rPr>
          <w:sz w:val="22"/>
          <w:szCs w:val="22"/>
        </w:rPr>
        <w:t xml:space="preserve"> do pracy będzie niemożliwe </w:t>
      </w:r>
      <w:r w:rsidR="00FD3999" w:rsidRPr="008B6E07">
        <w:rPr>
          <w:sz w:val="22"/>
          <w:szCs w:val="22"/>
        </w:rPr>
        <w:br/>
      </w:r>
      <w:r w:rsidRPr="008B6E07">
        <w:rPr>
          <w:sz w:val="22"/>
          <w:szCs w:val="22"/>
        </w:rPr>
        <w:t>ze względu na nieodpowiednie przygotowanie i zabezpieczenie stanowiska pracy przez Zamawiającego, czas przeznaczony na usunięcie awarii (niesprawności) zostanie wydłużony o czas przygotowania i zabezpieczenia przez Zamawiającego stanowiska pracy.</w:t>
      </w:r>
    </w:p>
    <w:p w14:paraId="72430D51" w14:textId="77777777" w:rsidR="00CE2C49" w:rsidRPr="008B6E07" w:rsidRDefault="00CE2C49" w:rsidP="00851DD9">
      <w:pPr>
        <w:pStyle w:val="Akapitzlist"/>
        <w:numPr>
          <w:ilvl w:val="1"/>
          <w:numId w:val="79"/>
        </w:numPr>
        <w:suppressAutoHyphens/>
        <w:autoSpaceDN w:val="0"/>
        <w:ind w:left="709" w:hanging="425"/>
        <w:jc w:val="both"/>
        <w:textAlignment w:val="baseline"/>
        <w:rPr>
          <w:sz w:val="22"/>
          <w:szCs w:val="22"/>
        </w:rPr>
      </w:pPr>
      <w:r w:rsidRPr="008B6E07">
        <w:rPr>
          <w:sz w:val="22"/>
          <w:szCs w:val="22"/>
        </w:rPr>
        <w:t>Pracownicy Serwisu wykonujący usługę zobowiązani są do stosowania bezpiecznych metod pracy, przestrzegania przepisów BHP oraz instrukcji i zarządzeń obowiązujących w Kopalni, na terenie której usługa jest wykonywana.</w:t>
      </w:r>
    </w:p>
    <w:p w14:paraId="1162D79C" w14:textId="437CBCF0" w:rsidR="00CE2C49" w:rsidRPr="008B6E07" w:rsidRDefault="00CE2C49" w:rsidP="00851DD9">
      <w:pPr>
        <w:pStyle w:val="Akapitzlist"/>
        <w:numPr>
          <w:ilvl w:val="1"/>
          <w:numId w:val="79"/>
        </w:numPr>
        <w:suppressAutoHyphens/>
        <w:autoSpaceDN w:val="0"/>
        <w:ind w:left="709" w:hanging="425"/>
        <w:jc w:val="both"/>
        <w:textAlignment w:val="baseline"/>
        <w:rPr>
          <w:b/>
          <w:bCs/>
          <w:sz w:val="22"/>
          <w:szCs w:val="22"/>
        </w:rPr>
      </w:pPr>
      <w:r w:rsidRPr="008B6E07">
        <w:rPr>
          <w:bCs/>
          <w:sz w:val="22"/>
          <w:szCs w:val="22"/>
        </w:rPr>
        <w:t xml:space="preserve">Wykonawca oświadcza, że posiada wymagane prawem uprawnienia do realizacji usług objętych niniejszą </w:t>
      </w:r>
      <w:r w:rsidR="00391E5B" w:rsidRPr="008B6E07">
        <w:rPr>
          <w:bCs/>
          <w:sz w:val="22"/>
          <w:szCs w:val="22"/>
        </w:rPr>
        <w:t>U</w:t>
      </w:r>
      <w:r w:rsidRPr="008B6E07">
        <w:rPr>
          <w:bCs/>
          <w:sz w:val="22"/>
          <w:szCs w:val="22"/>
        </w:rPr>
        <w:t>mową. W przypadku utraty ważności takich uprawnień ma obowiązek pisemnego poinformowania o tym Zamawiającego.</w:t>
      </w:r>
    </w:p>
    <w:p w14:paraId="17F646D4" w14:textId="77777777" w:rsidR="00CE2C49" w:rsidRPr="008B6E07" w:rsidRDefault="00CE2C49" w:rsidP="00851DD9">
      <w:pPr>
        <w:pStyle w:val="Akapitzlist"/>
        <w:numPr>
          <w:ilvl w:val="1"/>
          <w:numId w:val="79"/>
        </w:numPr>
        <w:suppressAutoHyphens/>
        <w:autoSpaceDN w:val="0"/>
        <w:ind w:left="709" w:hanging="425"/>
        <w:jc w:val="both"/>
        <w:textAlignment w:val="baseline"/>
        <w:rPr>
          <w:sz w:val="22"/>
          <w:szCs w:val="22"/>
        </w:rPr>
      </w:pPr>
      <w:r w:rsidRPr="008B6E07">
        <w:rPr>
          <w:sz w:val="22"/>
          <w:szCs w:val="22"/>
        </w:rPr>
        <w:t>Wykonawca nie będzie zatrudniał pracowników Polskiej Grupy Górniczej przy realizacji zamówienia pod rygorem odstąpienia od umowy bez prawa do odszkodowania. Zakaz nie dotyczy pracowników Zamawiającego wykonujących na rzecz firm obcych czynności, które na podstawie przepisów Prawa Pracy uzasadniają udzielnie pracownikowi przez pracodawcę  zwolnienia od pracy.</w:t>
      </w:r>
    </w:p>
    <w:p w14:paraId="5E07ED9C" w14:textId="4904A73F" w:rsidR="00CE2C49" w:rsidRPr="008B6E07" w:rsidRDefault="00CE2C49" w:rsidP="00851DD9">
      <w:pPr>
        <w:pStyle w:val="Akapitzlist"/>
        <w:numPr>
          <w:ilvl w:val="1"/>
          <w:numId w:val="79"/>
        </w:numPr>
        <w:suppressAutoHyphens/>
        <w:autoSpaceDN w:val="0"/>
        <w:ind w:left="709" w:hanging="425"/>
        <w:jc w:val="both"/>
        <w:textAlignment w:val="baseline"/>
        <w:rPr>
          <w:sz w:val="22"/>
          <w:szCs w:val="22"/>
        </w:rPr>
      </w:pPr>
      <w:r w:rsidRPr="008B6E07">
        <w:rPr>
          <w:sz w:val="22"/>
          <w:szCs w:val="22"/>
        </w:rPr>
        <w:t>Wykonawca przed rozpoczęciem realizacji zamówienia, przekaże Zamawiającemu wykaz pracowników, którzy będą realizowali zamówienie na terenie zakładu górniczego.</w:t>
      </w:r>
      <w:r w:rsidRPr="008B6E07">
        <w:rPr>
          <w:b/>
          <w:i/>
          <w:sz w:val="22"/>
          <w:szCs w:val="22"/>
        </w:rPr>
        <w:t xml:space="preserve"> </w:t>
      </w:r>
      <w:r w:rsidRPr="008B6E07">
        <w:rPr>
          <w:sz w:val="22"/>
          <w:szCs w:val="22"/>
        </w:rPr>
        <w:t xml:space="preserve">Zamawiający </w:t>
      </w:r>
      <w:r w:rsidR="00FD3999" w:rsidRPr="008B6E07">
        <w:rPr>
          <w:sz w:val="22"/>
          <w:szCs w:val="22"/>
        </w:rPr>
        <w:br/>
      </w:r>
      <w:r w:rsidRPr="008B6E07">
        <w:rPr>
          <w:sz w:val="22"/>
          <w:szCs w:val="22"/>
        </w:rPr>
        <w:t xml:space="preserve">w terminie do 3 dni od otrzymania wymienionego wyżej wykazu może odmówić dopuszczenia </w:t>
      </w:r>
      <w:r w:rsidR="00FD3999" w:rsidRPr="008B6E07">
        <w:rPr>
          <w:sz w:val="22"/>
          <w:szCs w:val="22"/>
        </w:rPr>
        <w:br/>
      </w:r>
      <w:r w:rsidRPr="008B6E07">
        <w:rPr>
          <w:sz w:val="22"/>
          <w:szCs w:val="22"/>
        </w:rPr>
        <w:lastRenderedPageBreak/>
        <w:t xml:space="preserve">do realizacji zamówienia na terenie zakładu górniczego pracowników Wykonawcy, którzy byli </w:t>
      </w:r>
      <w:r w:rsidR="00FD3999" w:rsidRPr="008B6E07">
        <w:rPr>
          <w:sz w:val="22"/>
          <w:szCs w:val="22"/>
        </w:rPr>
        <w:br/>
      </w:r>
      <w:r w:rsidRPr="008B6E07">
        <w:rPr>
          <w:sz w:val="22"/>
          <w:szCs w:val="22"/>
        </w:rPr>
        <w:t>w przeszłości zatrudnieni jako pracownicy zamawiającego stosunek pracy został z nimi rozwiązany na podstawie artykułu 52 §1 pkt 1 i 3 Kodeksu Pracy;</w:t>
      </w:r>
    </w:p>
    <w:p w14:paraId="71335528" w14:textId="3AF6A3EE" w:rsidR="00CE2C49" w:rsidRPr="008B6E07" w:rsidRDefault="00CE2C49" w:rsidP="00851DD9">
      <w:pPr>
        <w:pStyle w:val="Akapitzlist"/>
        <w:numPr>
          <w:ilvl w:val="1"/>
          <w:numId w:val="79"/>
        </w:numPr>
        <w:suppressAutoHyphens/>
        <w:autoSpaceDN w:val="0"/>
        <w:ind w:left="709" w:hanging="425"/>
        <w:jc w:val="both"/>
        <w:textAlignment w:val="baseline"/>
        <w:rPr>
          <w:sz w:val="22"/>
          <w:szCs w:val="22"/>
        </w:rPr>
      </w:pPr>
      <w:r w:rsidRPr="008B6E07">
        <w:rPr>
          <w:sz w:val="22"/>
          <w:szCs w:val="22"/>
        </w:rPr>
        <w:t xml:space="preserve">Wykonawca w przypadku odmowy dopuszczenia do realizacji zamówienia pracowników, którzy byli w przeszłości zatrudnieni jako pracownicy Polskiej Grupy Górniczej, a stosunek pracy został </w:t>
      </w:r>
      <w:r w:rsidR="00FD3999" w:rsidRPr="008B6E07">
        <w:rPr>
          <w:sz w:val="22"/>
          <w:szCs w:val="22"/>
        </w:rPr>
        <w:br/>
      </w:r>
      <w:r w:rsidRPr="008B6E07">
        <w:rPr>
          <w:sz w:val="22"/>
          <w:szCs w:val="22"/>
        </w:rPr>
        <w:t xml:space="preserve">z nimi rozwiązany na podstawie artykułu 52 § 1 pkt. 1 i 3 Kodeksu Pracy jest zobowiązany zabezpieczyć prawidłową i terminową realizację zamówienia poprzez zatrudnienie odpowiedniej liczby pracowników, do zatrudnienia których Zamawiający nie będzie miał zastrzeżeń </w:t>
      </w:r>
      <w:r w:rsidR="005E7BC4" w:rsidRPr="008B6E07">
        <w:rPr>
          <w:sz w:val="22"/>
          <w:szCs w:val="22"/>
        </w:rPr>
        <w:br/>
      </w:r>
      <w:r w:rsidRPr="008B6E07">
        <w:rPr>
          <w:sz w:val="22"/>
          <w:szCs w:val="22"/>
        </w:rPr>
        <w:t>w przedmiotowym zakresie.</w:t>
      </w:r>
    </w:p>
    <w:p w14:paraId="5956D76A" w14:textId="77777777" w:rsidR="00CE2C49" w:rsidRPr="008B6E07" w:rsidRDefault="00CE2C49" w:rsidP="00851DD9">
      <w:pPr>
        <w:pStyle w:val="Akapitzlist"/>
        <w:numPr>
          <w:ilvl w:val="1"/>
          <w:numId w:val="79"/>
        </w:numPr>
        <w:suppressAutoHyphens/>
        <w:autoSpaceDN w:val="0"/>
        <w:ind w:left="709" w:hanging="425"/>
        <w:jc w:val="both"/>
        <w:textAlignment w:val="baseline"/>
        <w:rPr>
          <w:sz w:val="22"/>
          <w:szCs w:val="22"/>
        </w:rPr>
      </w:pPr>
      <w:r w:rsidRPr="008B6E07">
        <w:rPr>
          <w:sz w:val="22"/>
          <w:szCs w:val="22"/>
        </w:rPr>
        <w:t>Powyższe obowiązuje także w przypadku dołączenia przez Wykonawcę pracowników w trakcie realizacji zmówienia.</w:t>
      </w:r>
    </w:p>
    <w:p w14:paraId="66F4199E" w14:textId="42465759" w:rsidR="00CE2C49" w:rsidRPr="008B6E07" w:rsidRDefault="00CE2C49" w:rsidP="00851DD9">
      <w:pPr>
        <w:pStyle w:val="Akapitzlist"/>
        <w:numPr>
          <w:ilvl w:val="1"/>
          <w:numId w:val="79"/>
        </w:numPr>
        <w:suppressAutoHyphens/>
        <w:autoSpaceDN w:val="0"/>
        <w:ind w:left="709" w:hanging="425"/>
        <w:jc w:val="both"/>
        <w:textAlignment w:val="baseline"/>
        <w:rPr>
          <w:b/>
          <w:sz w:val="22"/>
          <w:szCs w:val="22"/>
        </w:rPr>
      </w:pPr>
      <w:r w:rsidRPr="008B6E07">
        <w:rPr>
          <w:bCs/>
          <w:sz w:val="22"/>
          <w:szCs w:val="22"/>
        </w:rPr>
        <w:t xml:space="preserve">W przypadku, gdy niniejsza </w:t>
      </w:r>
      <w:r w:rsidR="00517C78" w:rsidRPr="008B6E07">
        <w:rPr>
          <w:bCs/>
          <w:sz w:val="22"/>
          <w:szCs w:val="22"/>
        </w:rPr>
        <w:t>U</w:t>
      </w:r>
      <w:r w:rsidRPr="008B6E07">
        <w:rPr>
          <w:bCs/>
          <w:sz w:val="22"/>
          <w:szCs w:val="22"/>
        </w:rPr>
        <w:t xml:space="preserve">mowa zawarta została na podstawie oferty wspólnej strony ustalają, że czynności naprawcze, dla których wymagane jest uprawnienie, o którym mowa w </w:t>
      </w:r>
      <w:r w:rsidR="00567D43" w:rsidRPr="008B6E07">
        <w:rPr>
          <w:bCs/>
          <w:sz w:val="22"/>
          <w:szCs w:val="22"/>
        </w:rPr>
        <w:t xml:space="preserve">ustawie </w:t>
      </w:r>
      <w:proofErr w:type="spellStart"/>
      <w:r w:rsidRPr="008B6E07">
        <w:rPr>
          <w:bCs/>
          <w:sz w:val="22"/>
          <w:szCs w:val="22"/>
        </w:rPr>
        <w:t>PGiG</w:t>
      </w:r>
      <w:proofErr w:type="spellEnd"/>
      <w:r w:rsidRPr="008B6E07">
        <w:rPr>
          <w:bCs/>
          <w:sz w:val="22"/>
          <w:szCs w:val="22"/>
        </w:rPr>
        <w:t xml:space="preserve"> będą wykonywane tylko przez podmiot posiadający takie uprawnienie.</w:t>
      </w:r>
    </w:p>
    <w:bookmarkEnd w:id="80"/>
    <w:p w14:paraId="28A9F01B" w14:textId="77777777" w:rsidR="009D3387" w:rsidRPr="00FA630F" w:rsidRDefault="009D3387" w:rsidP="009D3387">
      <w:pPr>
        <w:jc w:val="both"/>
        <w:rPr>
          <w:sz w:val="22"/>
          <w:szCs w:val="22"/>
        </w:rPr>
      </w:pPr>
    </w:p>
    <w:p w14:paraId="1DEC71AC" w14:textId="77777777" w:rsidR="005D2D07" w:rsidRDefault="007015BE" w:rsidP="00B41BF7">
      <w:pPr>
        <w:keepNext/>
        <w:tabs>
          <w:tab w:val="left" w:pos="720"/>
        </w:tabs>
        <w:snapToGrid w:val="0"/>
        <w:jc w:val="right"/>
        <w:outlineLvl w:val="1"/>
        <w:rPr>
          <w:b/>
          <w:bCs/>
          <w:color w:val="FF0000"/>
          <w:sz w:val="24"/>
          <w:szCs w:val="24"/>
        </w:rPr>
      </w:pPr>
      <w:r w:rsidRPr="00E51966">
        <w:rPr>
          <w:b/>
          <w:bCs/>
          <w:color w:val="FF0000"/>
          <w:sz w:val="24"/>
          <w:szCs w:val="24"/>
        </w:rPr>
        <w:br w:type="page"/>
      </w:r>
    </w:p>
    <w:p w14:paraId="1A6CFA4D" w14:textId="40ABE7E7" w:rsidR="00183B07" w:rsidRPr="00183B07" w:rsidRDefault="00183B07" w:rsidP="00B41BF7">
      <w:pPr>
        <w:keepNext/>
        <w:tabs>
          <w:tab w:val="left" w:pos="720"/>
        </w:tabs>
        <w:snapToGrid w:val="0"/>
        <w:jc w:val="right"/>
        <w:outlineLvl w:val="1"/>
        <w:rPr>
          <w:b/>
          <w:bCs/>
          <w:sz w:val="24"/>
          <w:szCs w:val="24"/>
        </w:rPr>
      </w:pPr>
      <w:bookmarkStart w:id="82" w:name="_Toc216787927"/>
      <w:r w:rsidRPr="00B41BF7">
        <w:rPr>
          <w:b/>
          <w:bCs/>
          <w:sz w:val="24"/>
          <w:szCs w:val="28"/>
        </w:rPr>
        <w:lastRenderedPageBreak/>
        <w:t xml:space="preserve">Załącznik nr 2 do </w:t>
      </w:r>
      <w:r w:rsidR="00B60CDC" w:rsidRPr="00B41BF7">
        <w:rPr>
          <w:b/>
          <w:bCs/>
          <w:sz w:val="24"/>
          <w:szCs w:val="28"/>
        </w:rPr>
        <w:t>SWZ</w:t>
      </w:r>
      <w:r w:rsidR="004130B7">
        <w:rPr>
          <w:b/>
          <w:bCs/>
          <w:sz w:val="24"/>
          <w:szCs w:val="28"/>
        </w:rPr>
        <w:t xml:space="preserve">. Formularz </w:t>
      </w:r>
      <w:r w:rsidR="006251E1">
        <w:rPr>
          <w:b/>
          <w:bCs/>
          <w:sz w:val="24"/>
          <w:szCs w:val="28"/>
        </w:rPr>
        <w:t>O</w:t>
      </w:r>
      <w:r w:rsidR="004130B7">
        <w:rPr>
          <w:b/>
          <w:bCs/>
          <w:sz w:val="24"/>
          <w:szCs w:val="28"/>
        </w:rPr>
        <w:t>fertowy</w:t>
      </w:r>
      <w:bookmarkEnd w:id="82"/>
    </w:p>
    <w:p w14:paraId="61CB222E" w14:textId="77777777" w:rsidR="00183B07" w:rsidRPr="00183B07" w:rsidRDefault="00183B07" w:rsidP="00183B07">
      <w:pPr>
        <w:ind w:left="426"/>
        <w:jc w:val="right"/>
        <w:rPr>
          <w:b/>
          <w:bCs/>
          <w:sz w:val="24"/>
          <w:szCs w:val="24"/>
        </w:rPr>
      </w:pPr>
    </w:p>
    <w:p w14:paraId="2862110A" w14:textId="77777777" w:rsidR="00517C78" w:rsidRDefault="00517C78" w:rsidP="00FD2AF1">
      <w:pPr>
        <w:jc w:val="center"/>
        <w:rPr>
          <w:b/>
          <w:bCs/>
          <w:spacing w:val="20"/>
          <w:sz w:val="28"/>
          <w:szCs w:val="28"/>
        </w:rPr>
      </w:pPr>
    </w:p>
    <w:p w14:paraId="48EB201E" w14:textId="0E95EAEC" w:rsidR="00183B07" w:rsidRPr="00517C78" w:rsidRDefault="00183B07" w:rsidP="00FD2AF1">
      <w:pPr>
        <w:jc w:val="center"/>
        <w:rPr>
          <w:b/>
          <w:bCs/>
          <w:spacing w:val="20"/>
          <w:sz w:val="28"/>
          <w:szCs w:val="28"/>
        </w:rPr>
      </w:pPr>
      <w:r w:rsidRPr="00517C78">
        <w:rPr>
          <w:b/>
          <w:bCs/>
          <w:spacing w:val="20"/>
          <w:sz w:val="28"/>
          <w:szCs w:val="28"/>
        </w:rPr>
        <w:t>FORMULARZ OFERTOWY</w:t>
      </w:r>
    </w:p>
    <w:p w14:paraId="7F3BFDD4" w14:textId="77777777" w:rsidR="00183B07" w:rsidRPr="00517C78" w:rsidRDefault="00183B07" w:rsidP="00183B07">
      <w:pPr>
        <w:ind w:left="426"/>
        <w:jc w:val="center"/>
        <w:rPr>
          <w:b/>
          <w:bCs/>
          <w:spacing w:val="20"/>
          <w:sz w:val="28"/>
          <w:szCs w:val="28"/>
        </w:rPr>
      </w:pPr>
    </w:p>
    <w:p w14:paraId="3B85B38A" w14:textId="77777777" w:rsidR="00183B07" w:rsidRPr="00517C78" w:rsidRDefault="00183B07" w:rsidP="00183B07">
      <w:pPr>
        <w:ind w:left="426"/>
        <w:jc w:val="center"/>
        <w:rPr>
          <w:b/>
          <w:bCs/>
          <w:spacing w:val="20"/>
          <w:sz w:val="28"/>
          <w:szCs w:val="28"/>
        </w:rPr>
      </w:pPr>
      <w:r w:rsidRPr="00517C78">
        <w:rPr>
          <w:b/>
          <w:bCs/>
          <w:spacing w:val="20"/>
          <w:sz w:val="28"/>
          <w:szCs w:val="28"/>
        </w:rPr>
        <w:t xml:space="preserve">Elektroniczny Formularz Ofertowy jest dostępny na platformie Elektronicznego Formularza Ofertowego. </w:t>
      </w:r>
    </w:p>
    <w:p w14:paraId="038C1FCC" w14:textId="77777777" w:rsidR="00517C78" w:rsidRDefault="00517C78" w:rsidP="00183B07">
      <w:pPr>
        <w:ind w:left="426"/>
        <w:jc w:val="center"/>
        <w:rPr>
          <w:b/>
          <w:bCs/>
          <w:spacing w:val="20"/>
          <w:sz w:val="28"/>
          <w:szCs w:val="28"/>
        </w:rPr>
      </w:pPr>
    </w:p>
    <w:p w14:paraId="154FC319" w14:textId="77777777" w:rsidR="006251E1" w:rsidRDefault="006251E1" w:rsidP="00183B07">
      <w:pPr>
        <w:ind w:left="426"/>
        <w:jc w:val="center"/>
        <w:rPr>
          <w:b/>
          <w:bCs/>
          <w:spacing w:val="20"/>
          <w:sz w:val="28"/>
          <w:szCs w:val="28"/>
        </w:rPr>
      </w:pPr>
    </w:p>
    <w:p w14:paraId="134582FD" w14:textId="44680400" w:rsidR="00183B07" w:rsidRPr="006251E1" w:rsidRDefault="00183B07" w:rsidP="00183B07">
      <w:pPr>
        <w:ind w:left="426"/>
        <w:jc w:val="center"/>
        <w:rPr>
          <w:b/>
          <w:bCs/>
          <w:sz w:val="22"/>
          <w:szCs w:val="22"/>
        </w:rPr>
      </w:pPr>
      <w:r w:rsidRPr="006251E1">
        <w:rPr>
          <w:b/>
          <w:bCs/>
          <w:spacing w:val="20"/>
          <w:sz w:val="24"/>
          <w:szCs w:val="24"/>
        </w:rPr>
        <w:t xml:space="preserve">Link do Elektronicznego Formularza Ofertowego znajduje się </w:t>
      </w:r>
      <w:r w:rsidR="00FD2AF1" w:rsidRPr="006251E1">
        <w:rPr>
          <w:b/>
          <w:bCs/>
          <w:spacing w:val="20"/>
          <w:sz w:val="24"/>
          <w:szCs w:val="24"/>
        </w:rPr>
        <w:br/>
      </w:r>
      <w:r w:rsidRPr="006251E1">
        <w:rPr>
          <w:b/>
          <w:bCs/>
          <w:spacing w:val="20"/>
          <w:sz w:val="24"/>
          <w:szCs w:val="24"/>
        </w:rPr>
        <w:t xml:space="preserve">w </w:t>
      </w:r>
      <w:r w:rsidR="00517C78" w:rsidRPr="006251E1">
        <w:rPr>
          <w:b/>
          <w:bCs/>
          <w:spacing w:val="20"/>
          <w:sz w:val="24"/>
          <w:szCs w:val="24"/>
        </w:rPr>
        <w:t>P</w:t>
      </w:r>
      <w:r w:rsidRPr="006251E1">
        <w:rPr>
          <w:b/>
          <w:bCs/>
          <w:spacing w:val="20"/>
          <w:sz w:val="24"/>
          <w:szCs w:val="24"/>
        </w:rPr>
        <w:t xml:space="preserve">rofilu </w:t>
      </w:r>
      <w:r w:rsidR="00517C78" w:rsidRPr="006251E1">
        <w:rPr>
          <w:b/>
          <w:bCs/>
          <w:spacing w:val="20"/>
          <w:sz w:val="24"/>
          <w:szCs w:val="24"/>
        </w:rPr>
        <w:t>N</w:t>
      </w:r>
      <w:r w:rsidRPr="006251E1">
        <w:rPr>
          <w:b/>
          <w:bCs/>
          <w:spacing w:val="20"/>
          <w:sz w:val="24"/>
          <w:szCs w:val="24"/>
        </w:rPr>
        <w:t xml:space="preserve">abywcy </w:t>
      </w:r>
    </w:p>
    <w:p w14:paraId="6CBECCD2" w14:textId="77777777" w:rsidR="00C04CB0" w:rsidRPr="00A64F9D" w:rsidRDefault="00183B07" w:rsidP="00C04CB0">
      <w:pPr>
        <w:spacing w:before="40" w:after="40" w:line="24" w:lineRule="atLeast"/>
        <w:ind w:left="5040"/>
        <w:jc w:val="center"/>
        <w:rPr>
          <w:sz w:val="22"/>
          <w:szCs w:val="22"/>
        </w:rPr>
      </w:pPr>
      <w:r>
        <w:rPr>
          <w:sz w:val="22"/>
          <w:szCs w:val="22"/>
        </w:rPr>
        <w:t xml:space="preserve"> </w:t>
      </w:r>
    </w:p>
    <w:p w14:paraId="59EF05CF" w14:textId="77777777" w:rsidR="002E379E" w:rsidRDefault="002E379E">
      <w:pPr>
        <w:rPr>
          <w:b/>
          <w:sz w:val="22"/>
          <w:szCs w:val="22"/>
        </w:rPr>
      </w:pPr>
      <w:r>
        <w:rPr>
          <w:b/>
          <w:sz w:val="22"/>
          <w:szCs w:val="22"/>
        </w:rPr>
        <w:br w:type="page"/>
      </w:r>
    </w:p>
    <w:p w14:paraId="41BEB7FB" w14:textId="0553939D" w:rsidR="009F230D" w:rsidRPr="00B41BF7" w:rsidRDefault="009F230D" w:rsidP="00B41BF7">
      <w:pPr>
        <w:keepNext/>
        <w:tabs>
          <w:tab w:val="left" w:pos="720"/>
        </w:tabs>
        <w:snapToGrid w:val="0"/>
        <w:jc w:val="right"/>
        <w:outlineLvl w:val="1"/>
        <w:rPr>
          <w:b/>
          <w:bCs/>
          <w:sz w:val="24"/>
          <w:szCs w:val="28"/>
        </w:rPr>
      </w:pPr>
      <w:bookmarkStart w:id="83" w:name="_Toc216787928"/>
      <w:r w:rsidRPr="00B41BF7">
        <w:rPr>
          <w:b/>
          <w:bCs/>
          <w:sz w:val="24"/>
          <w:szCs w:val="28"/>
        </w:rPr>
        <w:lastRenderedPageBreak/>
        <w:t>Załącznik nr 2a</w:t>
      </w:r>
      <w:r w:rsidR="005B4150" w:rsidRPr="00B41BF7">
        <w:rPr>
          <w:b/>
          <w:bCs/>
          <w:sz w:val="24"/>
          <w:szCs w:val="28"/>
        </w:rPr>
        <w:t xml:space="preserve"> do </w:t>
      </w:r>
      <w:r w:rsidR="00B60CDC" w:rsidRPr="00B41BF7">
        <w:rPr>
          <w:b/>
          <w:bCs/>
          <w:sz w:val="24"/>
          <w:szCs w:val="28"/>
        </w:rPr>
        <w:t>SWZ</w:t>
      </w:r>
      <w:r w:rsidR="004130B7">
        <w:rPr>
          <w:b/>
          <w:bCs/>
          <w:sz w:val="24"/>
          <w:szCs w:val="28"/>
        </w:rPr>
        <w:t>. Cennik</w:t>
      </w:r>
      <w:r w:rsidR="0039653D">
        <w:rPr>
          <w:b/>
          <w:bCs/>
          <w:sz w:val="24"/>
          <w:szCs w:val="28"/>
        </w:rPr>
        <w:t>i</w:t>
      </w:r>
      <w:r w:rsidR="004130B7">
        <w:rPr>
          <w:b/>
          <w:bCs/>
          <w:sz w:val="24"/>
          <w:szCs w:val="28"/>
        </w:rPr>
        <w:t xml:space="preserve"> </w:t>
      </w:r>
      <w:r w:rsidR="0039653D">
        <w:rPr>
          <w:b/>
          <w:bCs/>
          <w:sz w:val="24"/>
          <w:szCs w:val="28"/>
        </w:rPr>
        <w:t xml:space="preserve">podlegające </w:t>
      </w:r>
      <w:r w:rsidR="004130B7">
        <w:rPr>
          <w:b/>
          <w:bCs/>
          <w:sz w:val="24"/>
          <w:szCs w:val="28"/>
        </w:rPr>
        <w:t>ocenie.</w:t>
      </w:r>
      <w:bookmarkEnd w:id="83"/>
    </w:p>
    <w:p w14:paraId="4CA4F398" w14:textId="77777777" w:rsidR="00C37777" w:rsidRDefault="00C37777" w:rsidP="002F5934">
      <w:pPr>
        <w:jc w:val="right"/>
        <w:rPr>
          <w:b/>
          <w:sz w:val="22"/>
          <w:szCs w:val="22"/>
        </w:rPr>
      </w:pPr>
    </w:p>
    <w:p w14:paraId="6F21FF22" w14:textId="77777777" w:rsidR="00C37777" w:rsidRDefault="00C37777" w:rsidP="00C37777">
      <w:pPr>
        <w:jc w:val="center"/>
        <w:rPr>
          <w:b/>
          <w:sz w:val="22"/>
          <w:szCs w:val="22"/>
        </w:rPr>
      </w:pPr>
    </w:p>
    <w:p w14:paraId="0645B14B" w14:textId="77777777" w:rsidR="00C37777" w:rsidRDefault="00C37777" w:rsidP="00C37777">
      <w:pPr>
        <w:jc w:val="center"/>
        <w:rPr>
          <w:b/>
          <w:sz w:val="22"/>
          <w:szCs w:val="22"/>
        </w:rPr>
      </w:pPr>
    </w:p>
    <w:p w14:paraId="3AAF3A20" w14:textId="77777777" w:rsidR="00C37777" w:rsidRDefault="00C37777" w:rsidP="00C37777">
      <w:pPr>
        <w:jc w:val="center"/>
        <w:rPr>
          <w:b/>
          <w:sz w:val="22"/>
          <w:szCs w:val="22"/>
        </w:rPr>
      </w:pPr>
    </w:p>
    <w:p w14:paraId="07375237" w14:textId="77777777" w:rsidR="008421FF" w:rsidRPr="00C37777" w:rsidRDefault="008421FF" w:rsidP="00C37777">
      <w:pPr>
        <w:jc w:val="center"/>
        <w:rPr>
          <w:b/>
          <w:sz w:val="28"/>
          <w:szCs w:val="28"/>
        </w:rPr>
      </w:pPr>
    </w:p>
    <w:p w14:paraId="4E116A09" w14:textId="47976DBD" w:rsidR="008421FF" w:rsidRPr="008421FF" w:rsidRDefault="008421FF" w:rsidP="008421FF">
      <w:pPr>
        <w:pStyle w:val="TekstpodstawowyTekstpodstawowyZnak"/>
        <w:jc w:val="center"/>
        <w:rPr>
          <w:color w:val="FF0000"/>
          <w:sz w:val="28"/>
          <w:szCs w:val="28"/>
        </w:rPr>
      </w:pPr>
      <w:bookmarkStart w:id="84" w:name="_Hlk159331347"/>
      <w:r w:rsidRPr="008421FF">
        <w:rPr>
          <w:b/>
          <w:sz w:val="28"/>
          <w:szCs w:val="28"/>
        </w:rPr>
        <w:t>CENNIK PODLEGAJĄCY OCENIE</w:t>
      </w:r>
    </w:p>
    <w:bookmarkEnd w:id="84"/>
    <w:p w14:paraId="303D4855" w14:textId="77777777" w:rsidR="00F27C03" w:rsidRPr="005D2D07" w:rsidRDefault="00F27C03" w:rsidP="00F27C03">
      <w:pPr>
        <w:spacing w:line="276" w:lineRule="auto"/>
        <w:jc w:val="center"/>
        <w:rPr>
          <w:b/>
          <w:sz w:val="24"/>
          <w:szCs w:val="24"/>
        </w:rPr>
      </w:pPr>
    </w:p>
    <w:p w14:paraId="14A4D966" w14:textId="52F4ED6B" w:rsidR="00F27C03" w:rsidRPr="005D2D07" w:rsidRDefault="00F27C03" w:rsidP="008C2B67">
      <w:pPr>
        <w:widowControl w:val="0"/>
        <w:spacing w:line="288" w:lineRule="auto"/>
        <w:jc w:val="center"/>
        <w:rPr>
          <w:b/>
          <w:color w:val="000000" w:themeColor="text1"/>
          <w:sz w:val="24"/>
          <w:szCs w:val="24"/>
          <w:u w:val="single"/>
        </w:rPr>
      </w:pPr>
      <w:r w:rsidRPr="005D2D07">
        <w:rPr>
          <w:b/>
          <w:color w:val="000000" w:themeColor="text1"/>
          <w:sz w:val="24"/>
          <w:szCs w:val="24"/>
          <w:u w:val="single"/>
        </w:rPr>
        <w:t>Wz</w:t>
      </w:r>
      <w:r w:rsidR="008C2B67" w:rsidRPr="005D2D07">
        <w:rPr>
          <w:b/>
          <w:color w:val="000000" w:themeColor="text1"/>
          <w:sz w:val="24"/>
          <w:szCs w:val="24"/>
          <w:u w:val="single"/>
        </w:rPr>
        <w:t>ór Z</w:t>
      </w:r>
      <w:r w:rsidRPr="005D2D07">
        <w:rPr>
          <w:b/>
          <w:color w:val="000000" w:themeColor="text1"/>
          <w:sz w:val="24"/>
          <w:szCs w:val="24"/>
          <w:u w:val="single"/>
        </w:rPr>
        <w:t>ałącznik</w:t>
      </w:r>
      <w:r w:rsidR="008C2B67" w:rsidRPr="005D2D07">
        <w:rPr>
          <w:b/>
          <w:color w:val="000000" w:themeColor="text1"/>
          <w:sz w:val="24"/>
          <w:szCs w:val="24"/>
          <w:u w:val="single"/>
        </w:rPr>
        <w:t>a</w:t>
      </w:r>
      <w:r w:rsidRPr="005D2D07">
        <w:rPr>
          <w:b/>
          <w:color w:val="000000" w:themeColor="text1"/>
          <w:sz w:val="24"/>
          <w:szCs w:val="24"/>
          <w:u w:val="single"/>
        </w:rPr>
        <w:t xml:space="preserve"> 2a załączono w odrębnym pliku (w formacie *.xls)</w:t>
      </w:r>
    </w:p>
    <w:p w14:paraId="2503D73F" w14:textId="23300D0D" w:rsidR="00CD7DFB" w:rsidRDefault="00F27C03" w:rsidP="00CD7DFB">
      <w:pPr>
        <w:widowControl w:val="0"/>
        <w:spacing w:line="288" w:lineRule="auto"/>
        <w:jc w:val="center"/>
        <w:rPr>
          <w:b/>
          <w:szCs w:val="24"/>
        </w:rPr>
      </w:pPr>
      <w:r w:rsidRPr="005D2D07">
        <w:rPr>
          <w:sz w:val="24"/>
          <w:szCs w:val="24"/>
        </w:rPr>
        <w:t xml:space="preserve">W/w dokument jest udostępniony w Profilu Nabywcy Zamawiającego pod adresem </w:t>
      </w:r>
      <w:hyperlink r:id="rId11" w:history="1">
        <w:r w:rsidRPr="005D2D07">
          <w:rPr>
            <w:rStyle w:val="Hipercze"/>
            <w:sz w:val="24"/>
            <w:szCs w:val="24"/>
          </w:rPr>
          <w:t>https://www.pgg.pl/strefa-korporacyjna/dostawcy/profil-nabywcy/przetargi</w:t>
        </w:r>
      </w:hyperlink>
      <w:r w:rsidRPr="005D2D07">
        <w:rPr>
          <w:sz w:val="24"/>
          <w:szCs w:val="24"/>
        </w:rPr>
        <w:t xml:space="preserve">  wraz z ogłoszeniem o przedmiotowym przetargu oraz  na platformie Elektronicznego Formularza Ofertowego (EFO), jako osobny plik do pobrania  (w formie pliku *.xls).</w:t>
      </w:r>
    </w:p>
    <w:p w14:paraId="0C8FA9B1" w14:textId="77777777" w:rsidR="00CD7DFB" w:rsidRDefault="00CD7DFB" w:rsidP="00CD7DFB">
      <w:pPr>
        <w:widowControl w:val="0"/>
        <w:spacing w:line="288" w:lineRule="auto"/>
        <w:jc w:val="center"/>
        <w:rPr>
          <w:b/>
          <w:szCs w:val="24"/>
        </w:rPr>
      </w:pPr>
    </w:p>
    <w:p w14:paraId="7803DBCC" w14:textId="77777777" w:rsidR="00CD7DFB" w:rsidRDefault="00CD7DFB" w:rsidP="00CD7DFB">
      <w:pPr>
        <w:widowControl w:val="0"/>
        <w:spacing w:line="288" w:lineRule="auto"/>
        <w:jc w:val="center"/>
        <w:rPr>
          <w:b/>
          <w:szCs w:val="24"/>
        </w:rPr>
      </w:pPr>
    </w:p>
    <w:p w14:paraId="68A27F27" w14:textId="77777777" w:rsidR="00CD7DFB" w:rsidRDefault="00CD7DFB" w:rsidP="00CD7DFB">
      <w:pPr>
        <w:widowControl w:val="0"/>
        <w:spacing w:line="288" w:lineRule="auto"/>
        <w:jc w:val="center"/>
        <w:rPr>
          <w:b/>
          <w:szCs w:val="24"/>
        </w:rPr>
      </w:pPr>
    </w:p>
    <w:p w14:paraId="22E873BD" w14:textId="77777777" w:rsidR="00CD7DFB" w:rsidRDefault="00CD7DFB" w:rsidP="00CD7DFB">
      <w:pPr>
        <w:widowControl w:val="0"/>
        <w:spacing w:line="288" w:lineRule="auto"/>
        <w:jc w:val="center"/>
        <w:rPr>
          <w:b/>
          <w:szCs w:val="24"/>
        </w:rPr>
      </w:pPr>
    </w:p>
    <w:p w14:paraId="3F8F8659" w14:textId="77777777" w:rsidR="00CD7DFB" w:rsidRDefault="00CD7DFB" w:rsidP="00CD7DFB">
      <w:pPr>
        <w:widowControl w:val="0"/>
        <w:spacing w:line="288" w:lineRule="auto"/>
        <w:jc w:val="center"/>
        <w:rPr>
          <w:b/>
          <w:szCs w:val="24"/>
        </w:rPr>
      </w:pPr>
    </w:p>
    <w:p w14:paraId="351296F2" w14:textId="03A91A7C" w:rsidR="00CD7DFB" w:rsidRPr="004130B7" w:rsidRDefault="00CD7DFB" w:rsidP="00CD7DFB">
      <w:pPr>
        <w:keepNext/>
        <w:tabs>
          <w:tab w:val="left" w:pos="720"/>
        </w:tabs>
        <w:snapToGrid w:val="0"/>
        <w:jc w:val="right"/>
        <w:outlineLvl w:val="1"/>
        <w:rPr>
          <w:b/>
          <w:sz w:val="22"/>
          <w:szCs w:val="22"/>
        </w:rPr>
      </w:pPr>
      <w:bookmarkStart w:id="85" w:name="_Toc160563164"/>
      <w:bookmarkStart w:id="86" w:name="_Toc216787929"/>
      <w:r w:rsidRPr="00B41BF7">
        <w:rPr>
          <w:b/>
          <w:bCs/>
          <w:sz w:val="24"/>
          <w:szCs w:val="28"/>
        </w:rPr>
        <w:t xml:space="preserve">Załącznik nr </w:t>
      </w:r>
      <w:r w:rsidRPr="004130B7">
        <w:rPr>
          <w:b/>
          <w:bCs/>
          <w:sz w:val="24"/>
          <w:szCs w:val="28"/>
        </w:rPr>
        <w:t>2b do SWZ</w:t>
      </w:r>
      <w:r w:rsidRPr="004130B7">
        <w:rPr>
          <w:b/>
          <w:sz w:val="22"/>
          <w:szCs w:val="22"/>
        </w:rPr>
        <w:t xml:space="preserve">. </w:t>
      </w:r>
      <w:r w:rsidR="00145B8C" w:rsidRPr="00145B8C">
        <w:rPr>
          <w:b/>
          <w:sz w:val="22"/>
          <w:szCs w:val="22"/>
        </w:rPr>
        <w:t>Cennik usług transportowych wraz z wartością upustu</w:t>
      </w:r>
      <w:r>
        <w:rPr>
          <w:b/>
          <w:sz w:val="22"/>
          <w:szCs w:val="22"/>
        </w:rPr>
        <w:t>.</w:t>
      </w:r>
      <w:bookmarkEnd w:id="85"/>
      <w:bookmarkEnd w:id="86"/>
    </w:p>
    <w:p w14:paraId="25358B0C" w14:textId="77777777" w:rsidR="00CD7DFB" w:rsidRDefault="00CD7DFB" w:rsidP="00CD7DFB">
      <w:pPr>
        <w:ind w:left="4248"/>
        <w:jc w:val="right"/>
        <w:rPr>
          <w:b/>
          <w:color w:val="FF0000"/>
          <w:sz w:val="22"/>
          <w:szCs w:val="22"/>
        </w:rPr>
      </w:pPr>
    </w:p>
    <w:p w14:paraId="122409A1" w14:textId="77777777" w:rsidR="00CD7DFB" w:rsidRPr="005D2D07" w:rsidRDefault="00CD7DFB" w:rsidP="00CD7DFB">
      <w:pPr>
        <w:pStyle w:val="TekstpodstawowyTekstpodstawowyZnak"/>
        <w:jc w:val="center"/>
        <w:rPr>
          <w:b/>
          <w:sz w:val="16"/>
          <w:szCs w:val="16"/>
        </w:rPr>
      </w:pPr>
    </w:p>
    <w:p w14:paraId="0B9216CB" w14:textId="77777777" w:rsidR="00CD7DFB" w:rsidRDefault="00CD7DFB" w:rsidP="00CD7DFB">
      <w:pPr>
        <w:jc w:val="center"/>
        <w:rPr>
          <w:b/>
          <w:sz w:val="22"/>
          <w:szCs w:val="22"/>
        </w:rPr>
      </w:pPr>
    </w:p>
    <w:p w14:paraId="7E813126" w14:textId="77777777" w:rsidR="00CD7DFB" w:rsidRPr="005D2D07" w:rsidRDefault="00CD7DFB" w:rsidP="00CD7DFB">
      <w:pPr>
        <w:widowControl w:val="0"/>
        <w:spacing w:line="288" w:lineRule="auto"/>
        <w:jc w:val="center"/>
        <w:rPr>
          <w:b/>
          <w:color w:val="000000" w:themeColor="text1"/>
          <w:sz w:val="24"/>
          <w:szCs w:val="24"/>
          <w:u w:val="single"/>
        </w:rPr>
      </w:pPr>
      <w:r w:rsidRPr="005D2D07">
        <w:rPr>
          <w:b/>
          <w:color w:val="000000" w:themeColor="text1"/>
          <w:sz w:val="24"/>
          <w:szCs w:val="24"/>
          <w:u w:val="single"/>
        </w:rPr>
        <w:t>Wzór Załącznika 2b załączono w odrębnym pliku (w formacie *.xls)</w:t>
      </w:r>
    </w:p>
    <w:p w14:paraId="3D4782FB" w14:textId="77777777" w:rsidR="00CD7DFB" w:rsidRPr="005D2D07" w:rsidRDefault="00CD7DFB" w:rsidP="00CD7DFB">
      <w:pPr>
        <w:widowControl w:val="0"/>
        <w:spacing w:line="288" w:lineRule="auto"/>
        <w:jc w:val="center"/>
        <w:rPr>
          <w:sz w:val="24"/>
          <w:szCs w:val="24"/>
        </w:rPr>
      </w:pPr>
      <w:r w:rsidRPr="005D2D07">
        <w:rPr>
          <w:sz w:val="24"/>
          <w:szCs w:val="24"/>
        </w:rPr>
        <w:t xml:space="preserve">W/w dokument jest udostępniony w Profilu Nabywcy Zamawiającego pod adresem </w:t>
      </w:r>
      <w:hyperlink r:id="rId12" w:history="1">
        <w:r w:rsidRPr="005D2D07">
          <w:rPr>
            <w:rStyle w:val="Hipercze"/>
            <w:sz w:val="24"/>
            <w:szCs w:val="24"/>
          </w:rPr>
          <w:t>https://www.pgg.pl/strefa-korporacyjna/dostawcy/profil-nabywcy/przetargi</w:t>
        </w:r>
      </w:hyperlink>
      <w:r w:rsidRPr="005D2D07">
        <w:rPr>
          <w:sz w:val="24"/>
          <w:szCs w:val="24"/>
        </w:rPr>
        <w:t xml:space="preserve">  wraz z ogłoszeniem </w:t>
      </w:r>
      <w:r>
        <w:rPr>
          <w:sz w:val="24"/>
          <w:szCs w:val="24"/>
        </w:rPr>
        <w:br/>
      </w:r>
      <w:r w:rsidRPr="005D2D07">
        <w:rPr>
          <w:sz w:val="24"/>
          <w:szCs w:val="24"/>
        </w:rPr>
        <w:t>o przedmiotowym przetargu oraz  na platformie Elektronicznego Formularza Ofertowego (EFO), jako osobny plik do pobrania  (w formie pliku *.xls).</w:t>
      </w:r>
    </w:p>
    <w:p w14:paraId="7B789A8A" w14:textId="77777777" w:rsidR="00CD7DFB" w:rsidRPr="005D2D07" w:rsidRDefault="00CD7DFB" w:rsidP="00CD7DFB">
      <w:pPr>
        <w:rPr>
          <w:bCs/>
          <w:color w:val="0070C0"/>
          <w:sz w:val="18"/>
          <w:szCs w:val="18"/>
        </w:rPr>
      </w:pPr>
    </w:p>
    <w:p w14:paraId="5CCDABA6" w14:textId="77777777" w:rsidR="00CD7DFB" w:rsidRDefault="00CD7DFB" w:rsidP="00CD7DFB">
      <w:pPr>
        <w:pStyle w:val="TekstpodstawowyTekstpodstawowyZnak"/>
        <w:jc w:val="center"/>
        <w:rPr>
          <w:b/>
          <w:sz w:val="22"/>
          <w:szCs w:val="22"/>
        </w:rPr>
      </w:pPr>
    </w:p>
    <w:p w14:paraId="172B0BF4" w14:textId="530E89AE" w:rsidR="008C7E9D" w:rsidRPr="0062456C" w:rsidRDefault="0062456C" w:rsidP="0062456C">
      <w:pPr>
        <w:pStyle w:val="TekstpodstawowyTekstpodstawowyZnak"/>
        <w:jc w:val="center"/>
        <w:rPr>
          <w:b/>
          <w:sz w:val="28"/>
          <w:szCs w:val="28"/>
        </w:rPr>
      </w:pPr>
      <w:r w:rsidRPr="0062456C">
        <w:rPr>
          <w:b/>
          <w:sz w:val="28"/>
          <w:szCs w:val="28"/>
        </w:rPr>
        <w:t>WYSOKOŚĆ UPUSTU ZA WYKONYWANIE DWÓCH LUB WIĘCEJ LEGALIZACJI W TYM SAMYM DNIU</w:t>
      </w:r>
    </w:p>
    <w:p w14:paraId="0F070470" w14:textId="77777777" w:rsidR="000F15FF" w:rsidRDefault="000F15FF" w:rsidP="00C04CB0">
      <w:pPr>
        <w:rPr>
          <w:sz w:val="22"/>
          <w:szCs w:val="22"/>
        </w:rPr>
      </w:pPr>
    </w:p>
    <w:p w14:paraId="60A61243" w14:textId="77777777" w:rsidR="000F15FF" w:rsidRDefault="000F15FF" w:rsidP="00C04CB0">
      <w:pPr>
        <w:rPr>
          <w:sz w:val="22"/>
          <w:szCs w:val="22"/>
        </w:rPr>
      </w:pPr>
    </w:p>
    <w:p w14:paraId="745BAA3F" w14:textId="77777777" w:rsidR="004236FF" w:rsidRDefault="004236FF" w:rsidP="00B41BF7">
      <w:pPr>
        <w:keepNext/>
        <w:tabs>
          <w:tab w:val="left" w:pos="720"/>
        </w:tabs>
        <w:snapToGrid w:val="0"/>
        <w:jc w:val="right"/>
        <w:outlineLvl w:val="1"/>
        <w:rPr>
          <w:color w:val="FF0000"/>
          <w:sz w:val="22"/>
          <w:szCs w:val="22"/>
        </w:rPr>
      </w:pPr>
    </w:p>
    <w:p w14:paraId="3CC78DC4" w14:textId="77777777" w:rsidR="001A1D93" w:rsidRDefault="001A1D93" w:rsidP="004C054A">
      <w:pPr>
        <w:jc w:val="center"/>
        <w:rPr>
          <w:b/>
          <w:bCs/>
          <w:sz w:val="36"/>
          <w:szCs w:val="36"/>
        </w:rPr>
      </w:pPr>
    </w:p>
    <w:p w14:paraId="7E3A0F4D" w14:textId="77777777" w:rsidR="001A1D93" w:rsidRDefault="001A1D93" w:rsidP="004C054A">
      <w:pPr>
        <w:jc w:val="center"/>
        <w:rPr>
          <w:b/>
          <w:bCs/>
          <w:sz w:val="36"/>
          <w:szCs w:val="36"/>
        </w:rPr>
      </w:pPr>
    </w:p>
    <w:p w14:paraId="3F9B8AAF" w14:textId="77777777" w:rsidR="001A1D93" w:rsidRDefault="001A1D93" w:rsidP="004C054A">
      <w:pPr>
        <w:jc w:val="center"/>
        <w:rPr>
          <w:b/>
          <w:bCs/>
          <w:sz w:val="36"/>
          <w:szCs w:val="36"/>
        </w:rPr>
      </w:pPr>
    </w:p>
    <w:p w14:paraId="7FDD23CA" w14:textId="77777777" w:rsidR="001A1D93" w:rsidRDefault="001A1D93" w:rsidP="004C054A">
      <w:pPr>
        <w:jc w:val="center"/>
        <w:rPr>
          <w:b/>
          <w:bCs/>
          <w:sz w:val="36"/>
          <w:szCs w:val="36"/>
        </w:rPr>
      </w:pPr>
    </w:p>
    <w:p w14:paraId="2B4BAFC2" w14:textId="77777777" w:rsidR="001A1D93" w:rsidRDefault="001A1D93" w:rsidP="004C054A">
      <w:pPr>
        <w:jc w:val="center"/>
        <w:rPr>
          <w:b/>
          <w:bCs/>
          <w:sz w:val="36"/>
          <w:szCs w:val="36"/>
        </w:rPr>
      </w:pPr>
    </w:p>
    <w:p w14:paraId="2203B7B6" w14:textId="77777777" w:rsidR="001A1D93" w:rsidRDefault="001A1D93" w:rsidP="004C054A">
      <w:pPr>
        <w:jc w:val="center"/>
        <w:rPr>
          <w:b/>
          <w:bCs/>
          <w:sz w:val="36"/>
          <w:szCs w:val="36"/>
        </w:rPr>
      </w:pPr>
    </w:p>
    <w:p w14:paraId="6778F0CA" w14:textId="77777777" w:rsidR="001A1D93" w:rsidRDefault="001A1D93" w:rsidP="004C054A">
      <w:pPr>
        <w:jc w:val="center"/>
        <w:rPr>
          <w:b/>
          <w:bCs/>
          <w:sz w:val="36"/>
          <w:szCs w:val="36"/>
        </w:rPr>
      </w:pPr>
    </w:p>
    <w:p w14:paraId="798C17B6" w14:textId="77777777" w:rsidR="001A1D93" w:rsidRDefault="001A1D93" w:rsidP="004C054A">
      <w:pPr>
        <w:jc w:val="center"/>
        <w:rPr>
          <w:b/>
          <w:bCs/>
          <w:sz w:val="36"/>
          <w:szCs w:val="36"/>
        </w:rPr>
      </w:pPr>
    </w:p>
    <w:p w14:paraId="743DA4D1" w14:textId="77777777" w:rsidR="001A1D93" w:rsidRDefault="001A1D93" w:rsidP="004C054A">
      <w:pPr>
        <w:jc w:val="center"/>
        <w:rPr>
          <w:b/>
          <w:bCs/>
          <w:sz w:val="36"/>
          <w:szCs w:val="36"/>
        </w:rPr>
      </w:pPr>
    </w:p>
    <w:p w14:paraId="2FDCFCCE" w14:textId="77777777" w:rsidR="001A1D93" w:rsidRDefault="001A1D93" w:rsidP="004C054A">
      <w:pPr>
        <w:jc w:val="center"/>
        <w:rPr>
          <w:b/>
          <w:bCs/>
          <w:sz w:val="36"/>
          <w:szCs w:val="36"/>
        </w:rPr>
      </w:pPr>
    </w:p>
    <w:p w14:paraId="32EF94AA" w14:textId="77777777" w:rsidR="001A1D93" w:rsidRDefault="001A1D93" w:rsidP="004C054A">
      <w:pPr>
        <w:jc w:val="center"/>
        <w:rPr>
          <w:b/>
          <w:bCs/>
          <w:sz w:val="36"/>
          <w:szCs w:val="36"/>
        </w:rPr>
      </w:pPr>
    </w:p>
    <w:p w14:paraId="6F010572" w14:textId="77777777" w:rsidR="001A1D93" w:rsidRDefault="001A1D93" w:rsidP="004C054A">
      <w:pPr>
        <w:jc w:val="center"/>
        <w:rPr>
          <w:b/>
          <w:bCs/>
          <w:sz w:val="36"/>
          <w:szCs w:val="36"/>
        </w:rPr>
      </w:pPr>
    </w:p>
    <w:p w14:paraId="0EEA95F1" w14:textId="77777777" w:rsidR="001A1D93" w:rsidRDefault="001A1D93" w:rsidP="004C054A">
      <w:pPr>
        <w:jc w:val="center"/>
        <w:rPr>
          <w:b/>
          <w:bCs/>
          <w:sz w:val="36"/>
          <w:szCs w:val="36"/>
        </w:rPr>
      </w:pPr>
    </w:p>
    <w:p w14:paraId="4EBA48CA" w14:textId="77777777" w:rsidR="001A1D93" w:rsidRDefault="001A1D93" w:rsidP="004C054A">
      <w:pPr>
        <w:jc w:val="center"/>
        <w:rPr>
          <w:b/>
          <w:bCs/>
          <w:sz w:val="36"/>
          <w:szCs w:val="36"/>
        </w:rPr>
      </w:pPr>
    </w:p>
    <w:p w14:paraId="6F1A8F02" w14:textId="77777777" w:rsidR="001A1D93" w:rsidRDefault="001A1D93" w:rsidP="004C054A">
      <w:pPr>
        <w:jc w:val="center"/>
        <w:rPr>
          <w:b/>
          <w:bCs/>
          <w:sz w:val="36"/>
          <w:szCs w:val="36"/>
        </w:rPr>
      </w:pPr>
    </w:p>
    <w:p w14:paraId="6CDAABE6" w14:textId="77777777" w:rsidR="001A1D93" w:rsidRDefault="001A1D93" w:rsidP="004C054A">
      <w:pPr>
        <w:jc w:val="center"/>
        <w:rPr>
          <w:b/>
          <w:bCs/>
          <w:sz w:val="36"/>
          <w:szCs w:val="36"/>
        </w:rPr>
      </w:pPr>
    </w:p>
    <w:p w14:paraId="00A0293B" w14:textId="77777777" w:rsidR="001A1D93" w:rsidRDefault="001A1D93" w:rsidP="004C054A">
      <w:pPr>
        <w:jc w:val="center"/>
        <w:rPr>
          <w:b/>
          <w:bCs/>
          <w:sz w:val="36"/>
          <w:szCs w:val="36"/>
        </w:rPr>
      </w:pPr>
    </w:p>
    <w:p w14:paraId="75B54423" w14:textId="77777777" w:rsidR="001A1D93" w:rsidRDefault="001A1D93" w:rsidP="004C054A">
      <w:pPr>
        <w:jc w:val="center"/>
        <w:rPr>
          <w:b/>
          <w:bCs/>
          <w:sz w:val="36"/>
          <w:szCs w:val="36"/>
        </w:rPr>
      </w:pPr>
    </w:p>
    <w:p w14:paraId="1E253EB2" w14:textId="77777777" w:rsidR="001A1D93" w:rsidRDefault="001A1D93" w:rsidP="004C054A">
      <w:pPr>
        <w:jc w:val="center"/>
        <w:rPr>
          <w:b/>
          <w:bCs/>
          <w:sz w:val="36"/>
          <w:szCs w:val="36"/>
        </w:rPr>
      </w:pPr>
    </w:p>
    <w:p w14:paraId="3CB7E3D8" w14:textId="77777777" w:rsidR="001A1D93" w:rsidRDefault="001A1D93" w:rsidP="004C054A">
      <w:pPr>
        <w:jc w:val="center"/>
        <w:rPr>
          <w:b/>
          <w:bCs/>
          <w:sz w:val="36"/>
          <w:szCs w:val="36"/>
        </w:rPr>
      </w:pPr>
    </w:p>
    <w:p w14:paraId="7E2A0BB8" w14:textId="77777777" w:rsidR="001A1D93" w:rsidRDefault="001A1D93" w:rsidP="004C054A">
      <w:pPr>
        <w:jc w:val="center"/>
        <w:rPr>
          <w:b/>
          <w:bCs/>
          <w:sz w:val="36"/>
          <w:szCs w:val="36"/>
        </w:rPr>
      </w:pPr>
    </w:p>
    <w:p w14:paraId="4CB4289F" w14:textId="77777777" w:rsidR="001A1D93" w:rsidRDefault="001A1D93" w:rsidP="004C054A">
      <w:pPr>
        <w:jc w:val="center"/>
        <w:rPr>
          <w:b/>
          <w:bCs/>
          <w:sz w:val="36"/>
          <w:szCs w:val="36"/>
        </w:rPr>
      </w:pPr>
    </w:p>
    <w:p w14:paraId="7F929EE9" w14:textId="77777777" w:rsidR="001A1D93" w:rsidRDefault="001A1D93" w:rsidP="004C054A">
      <w:pPr>
        <w:jc w:val="center"/>
        <w:rPr>
          <w:b/>
          <w:bCs/>
          <w:sz w:val="36"/>
          <w:szCs w:val="36"/>
        </w:rPr>
      </w:pPr>
    </w:p>
    <w:p w14:paraId="4222E3F8" w14:textId="36874C9B" w:rsidR="004C054A" w:rsidRPr="005D2D07" w:rsidRDefault="004C054A" w:rsidP="004C054A">
      <w:pPr>
        <w:jc w:val="center"/>
        <w:rPr>
          <w:b/>
          <w:bCs/>
          <w:sz w:val="36"/>
          <w:szCs w:val="36"/>
        </w:rPr>
      </w:pPr>
      <w:r w:rsidRPr="005D2D07">
        <w:rPr>
          <w:b/>
          <w:bCs/>
          <w:sz w:val="36"/>
          <w:szCs w:val="36"/>
        </w:rPr>
        <w:t xml:space="preserve">Załączniki do </w:t>
      </w:r>
      <w:r w:rsidR="005D2D07" w:rsidRPr="005D2D07">
        <w:rPr>
          <w:b/>
          <w:bCs/>
          <w:sz w:val="36"/>
          <w:szCs w:val="36"/>
        </w:rPr>
        <w:t>SWZ</w:t>
      </w:r>
    </w:p>
    <w:p w14:paraId="2F41B0BD" w14:textId="77777777" w:rsidR="005D2D07" w:rsidRDefault="005D2D07" w:rsidP="005D2D07">
      <w:pPr>
        <w:spacing w:after="160" w:line="259" w:lineRule="auto"/>
        <w:jc w:val="center"/>
        <w:rPr>
          <w:rFonts w:eastAsiaTheme="majorEastAsia"/>
          <w:b/>
          <w:bCs/>
          <w:spacing w:val="20"/>
          <w:sz w:val="36"/>
          <w:szCs w:val="36"/>
        </w:rPr>
      </w:pPr>
      <w:r w:rsidRPr="005D2D07">
        <w:rPr>
          <w:rFonts w:eastAsiaTheme="majorEastAsia"/>
          <w:b/>
          <w:bCs/>
          <w:spacing w:val="20"/>
          <w:sz w:val="36"/>
          <w:szCs w:val="36"/>
        </w:rPr>
        <w:t>składane przez Wykonawcę, którego oferta jest najwyżej oceniona, na wezwanie Zamawiającego:</w:t>
      </w:r>
    </w:p>
    <w:p w14:paraId="6323C5DB" w14:textId="77777777" w:rsidR="001A1D93" w:rsidRDefault="001A1D93" w:rsidP="005D2D07">
      <w:pPr>
        <w:spacing w:after="160" w:line="259" w:lineRule="auto"/>
        <w:jc w:val="center"/>
        <w:rPr>
          <w:rFonts w:eastAsiaTheme="majorEastAsia"/>
          <w:b/>
          <w:bCs/>
          <w:spacing w:val="20"/>
          <w:sz w:val="36"/>
          <w:szCs w:val="36"/>
        </w:rPr>
      </w:pPr>
    </w:p>
    <w:p w14:paraId="7F33E8D9" w14:textId="77777777" w:rsidR="001A1D93" w:rsidRDefault="001A1D93" w:rsidP="005D2D07">
      <w:pPr>
        <w:spacing w:after="160" w:line="259" w:lineRule="auto"/>
        <w:jc w:val="center"/>
        <w:rPr>
          <w:rFonts w:eastAsiaTheme="majorEastAsia"/>
          <w:b/>
          <w:bCs/>
          <w:spacing w:val="20"/>
          <w:sz w:val="36"/>
          <w:szCs w:val="36"/>
        </w:rPr>
      </w:pPr>
    </w:p>
    <w:p w14:paraId="4476BF49" w14:textId="77777777" w:rsidR="001A1D93" w:rsidRDefault="001A1D93" w:rsidP="005D2D07">
      <w:pPr>
        <w:spacing w:after="160" w:line="259" w:lineRule="auto"/>
        <w:jc w:val="center"/>
        <w:rPr>
          <w:rFonts w:eastAsiaTheme="majorEastAsia"/>
          <w:b/>
          <w:bCs/>
          <w:spacing w:val="20"/>
          <w:sz w:val="36"/>
          <w:szCs w:val="36"/>
        </w:rPr>
      </w:pPr>
    </w:p>
    <w:p w14:paraId="27B20037" w14:textId="77777777" w:rsidR="001A1D93" w:rsidRDefault="001A1D93" w:rsidP="005D2D07">
      <w:pPr>
        <w:spacing w:after="160" w:line="259" w:lineRule="auto"/>
        <w:jc w:val="center"/>
        <w:rPr>
          <w:rFonts w:eastAsiaTheme="majorEastAsia"/>
          <w:b/>
          <w:bCs/>
          <w:spacing w:val="20"/>
          <w:sz w:val="36"/>
          <w:szCs w:val="36"/>
        </w:rPr>
      </w:pPr>
    </w:p>
    <w:p w14:paraId="6A03B183" w14:textId="77777777" w:rsidR="001A1D93" w:rsidRDefault="001A1D93" w:rsidP="005D2D07">
      <w:pPr>
        <w:spacing w:after="160" w:line="259" w:lineRule="auto"/>
        <w:jc w:val="center"/>
        <w:rPr>
          <w:rFonts w:eastAsiaTheme="majorEastAsia"/>
          <w:b/>
          <w:bCs/>
          <w:spacing w:val="20"/>
          <w:sz w:val="36"/>
          <w:szCs w:val="36"/>
        </w:rPr>
      </w:pPr>
    </w:p>
    <w:p w14:paraId="47BF616D" w14:textId="77777777" w:rsidR="001A1D93" w:rsidRDefault="001A1D93" w:rsidP="005D2D07">
      <w:pPr>
        <w:spacing w:after="160" w:line="259" w:lineRule="auto"/>
        <w:jc w:val="center"/>
        <w:rPr>
          <w:rFonts w:eastAsiaTheme="majorEastAsia"/>
          <w:b/>
          <w:bCs/>
          <w:spacing w:val="20"/>
          <w:sz w:val="36"/>
          <w:szCs w:val="36"/>
        </w:rPr>
      </w:pPr>
    </w:p>
    <w:p w14:paraId="71136491" w14:textId="77777777" w:rsidR="001A1D93" w:rsidRDefault="001A1D93" w:rsidP="005D2D07">
      <w:pPr>
        <w:spacing w:after="160" w:line="259" w:lineRule="auto"/>
        <w:jc w:val="center"/>
        <w:rPr>
          <w:rFonts w:eastAsiaTheme="majorEastAsia"/>
          <w:b/>
          <w:bCs/>
          <w:spacing w:val="20"/>
          <w:sz w:val="36"/>
          <w:szCs w:val="36"/>
        </w:rPr>
      </w:pPr>
    </w:p>
    <w:p w14:paraId="536F784C" w14:textId="77777777" w:rsidR="001A1D93" w:rsidRDefault="001A1D93" w:rsidP="005D2D07">
      <w:pPr>
        <w:spacing w:after="160" w:line="259" w:lineRule="auto"/>
        <w:jc w:val="center"/>
        <w:rPr>
          <w:rFonts w:eastAsiaTheme="majorEastAsia"/>
          <w:b/>
          <w:bCs/>
          <w:spacing w:val="20"/>
          <w:sz w:val="36"/>
          <w:szCs w:val="36"/>
        </w:rPr>
      </w:pPr>
    </w:p>
    <w:p w14:paraId="6EEF68D7" w14:textId="77777777" w:rsidR="001A1D93" w:rsidRDefault="001A1D93" w:rsidP="005D2D07">
      <w:pPr>
        <w:spacing w:after="160" w:line="259" w:lineRule="auto"/>
        <w:jc w:val="center"/>
        <w:rPr>
          <w:rFonts w:eastAsiaTheme="majorEastAsia"/>
          <w:b/>
          <w:bCs/>
          <w:spacing w:val="20"/>
          <w:sz w:val="36"/>
          <w:szCs w:val="36"/>
        </w:rPr>
      </w:pPr>
    </w:p>
    <w:p w14:paraId="35C56A2E" w14:textId="77777777" w:rsidR="001A1D93" w:rsidRDefault="001A1D93" w:rsidP="005D2D07">
      <w:pPr>
        <w:spacing w:after="160" w:line="259" w:lineRule="auto"/>
        <w:jc w:val="center"/>
        <w:rPr>
          <w:rFonts w:eastAsiaTheme="majorEastAsia"/>
          <w:b/>
          <w:bCs/>
          <w:spacing w:val="20"/>
          <w:sz w:val="36"/>
          <w:szCs w:val="36"/>
        </w:rPr>
      </w:pPr>
    </w:p>
    <w:p w14:paraId="44B213B5" w14:textId="77777777" w:rsidR="001A1D93" w:rsidRDefault="001A1D93" w:rsidP="005D2D07">
      <w:pPr>
        <w:spacing w:after="160" w:line="259" w:lineRule="auto"/>
        <w:jc w:val="center"/>
        <w:rPr>
          <w:rFonts w:eastAsiaTheme="majorEastAsia"/>
          <w:b/>
          <w:bCs/>
          <w:spacing w:val="20"/>
          <w:sz w:val="36"/>
          <w:szCs w:val="36"/>
        </w:rPr>
      </w:pPr>
    </w:p>
    <w:p w14:paraId="6F6E69FC" w14:textId="77777777" w:rsidR="001A1D93" w:rsidRPr="005D2D07" w:rsidRDefault="001A1D93" w:rsidP="005D2D07">
      <w:pPr>
        <w:spacing w:after="160" w:line="259" w:lineRule="auto"/>
        <w:jc w:val="center"/>
        <w:rPr>
          <w:rFonts w:eastAsiaTheme="majorEastAsia"/>
          <w:b/>
          <w:bCs/>
          <w:spacing w:val="20"/>
          <w:sz w:val="36"/>
          <w:szCs w:val="36"/>
        </w:rPr>
      </w:pPr>
    </w:p>
    <w:p w14:paraId="09D8F7B5" w14:textId="0FA95409" w:rsidR="00C25B4C" w:rsidRPr="009625A9" w:rsidRDefault="00C25B4C" w:rsidP="00B41BF7">
      <w:pPr>
        <w:keepNext/>
        <w:tabs>
          <w:tab w:val="left" w:pos="720"/>
        </w:tabs>
        <w:snapToGrid w:val="0"/>
        <w:jc w:val="right"/>
        <w:outlineLvl w:val="1"/>
        <w:rPr>
          <w:b/>
          <w:sz w:val="22"/>
          <w:szCs w:val="22"/>
        </w:rPr>
      </w:pPr>
      <w:bookmarkStart w:id="87" w:name="_Toc216787930"/>
      <w:r w:rsidRPr="00B41BF7">
        <w:rPr>
          <w:b/>
          <w:bCs/>
          <w:sz w:val="24"/>
          <w:szCs w:val="28"/>
        </w:rPr>
        <w:lastRenderedPageBreak/>
        <w:t xml:space="preserve">Załącznik nr </w:t>
      </w:r>
      <w:r w:rsidR="00E960E6">
        <w:rPr>
          <w:b/>
          <w:bCs/>
          <w:sz w:val="24"/>
          <w:szCs w:val="28"/>
        </w:rPr>
        <w:t>3</w:t>
      </w:r>
      <w:r w:rsidR="00723600" w:rsidRPr="00B41BF7">
        <w:rPr>
          <w:b/>
          <w:bCs/>
          <w:sz w:val="24"/>
          <w:szCs w:val="28"/>
        </w:rPr>
        <w:t xml:space="preserve"> do </w:t>
      </w:r>
      <w:r w:rsidR="00B60CDC" w:rsidRPr="00B41BF7">
        <w:rPr>
          <w:b/>
          <w:bCs/>
          <w:sz w:val="24"/>
          <w:szCs w:val="28"/>
        </w:rPr>
        <w:t>SWZ</w:t>
      </w:r>
      <w:r w:rsidR="004130B7">
        <w:rPr>
          <w:b/>
          <w:bCs/>
          <w:sz w:val="24"/>
          <w:szCs w:val="28"/>
        </w:rPr>
        <w:t>. Wykaz wykonanych/wykonywanych usług.</w:t>
      </w:r>
      <w:bookmarkEnd w:id="87"/>
    </w:p>
    <w:p w14:paraId="63A3A18F" w14:textId="77777777" w:rsidR="00C25B4C" w:rsidRPr="009625A9" w:rsidRDefault="00C25B4C" w:rsidP="00D976EF">
      <w:pPr>
        <w:tabs>
          <w:tab w:val="num" w:pos="720"/>
        </w:tabs>
        <w:rPr>
          <w:b/>
          <w:sz w:val="22"/>
          <w:szCs w:val="22"/>
        </w:rPr>
      </w:pPr>
    </w:p>
    <w:p w14:paraId="1779DDBE" w14:textId="77777777" w:rsidR="001874B1" w:rsidRPr="009625A9" w:rsidRDefault="001874B1" w:rsidP="00D976EF">
      <w:pPr>
        <w:tabs>
          <w:tab w:val="num" w:pos="720"/>
        </w:tabs>
        <w:rPr>
          <w:b/>
          <w:sz w:val="22"/>
          <w:szCs w:val="22"/>
        </w:rPr>
      </w:pPr>
    </w:p>
    <w:p w14:paraId="393C7FFD" w14:textId="77777777" w:rsidR="00462A52" w:rsidRPr="00F726E5" w:rsidRDefault="00462A52" w:rsidP="00D976EF">
      <w:pPr>
        <w:jc w:val="center"/>
        <w:rPr>
          <w:b/>
          <w:sz w:val="24"/>
          <w:szCs w:val="24"/>
        </w:rPr>
      </w:pPr>
      <w:bookmarkStart w:id="88" w:name="_Hlk108342166"/>
      <w:r w:rsidRPr="00F726E5">
        <w:rPr>
          <w:b/>
          <w:sz w:val="24"/>
          <w:szCs w:val="24"/>
        </w:rPr>
        <w:t>WYKAZ WYKONANYCH/WYKONYWANYCH USŁUG</w:t>
      </w:r>
    </w:p>
    <w:bookmarkEnd w:id="88"/>
    <w:p w14:paraId="6106EF11" w14:textId="73FF07C1" w:rsidR="00462A52" w:rsidRPr="004C054A" w:rsidRDefault="00462A52" w:rsidP="00D976EF">
      <w:pPr>
        <w:jc w:val="center"/>
        <w:rPr>
          <w:b/>
          <w:strike/>
          <w:sz w:val="24"/>
          <w:szCs w:val="24"/>
        </w:rPr>
      </w:pPr>
      <w:r w:rsidRPr="00F726E5">
        <w:rPr>
          <w:b/>
          <w:sz w:val="24"/>
          <w:szCs w:val="24"/>
        </w:rPr>
        <w:t>w </w:t>
      </w:r>
      <w:r w:rsidRPr="004C054A">
        <w:rPr>
          <w:b/>
          <w:sz w:val="24"/>
          <w:szCs w:val="24"/>
        </w:rPr>
        <w:t>okresie ostatnich trzech lat</w:t>
      </w:r>
      <w:r w:rsidRPr="004C054A">
        <w:rPr>
          <w:sz w:val="24"/>
          <w:szCs w:val="24"/>
        </w:rPr>
        <w:t xml:space="preserve"> </w:t>
      </w:r>
    </w:p>
    <w:p w14:paraId="620E3711" w14:textId="19D95CDE" w:rsidR="00462A52" w:rsidRPr="004C054A" w:rsidRDefault="00462A52" w:rsidP="00D976EF">
      <w:pPr>
        <w:jc w:val="center"/>
        <w:rPr>
          <w:b/>
          <w:sz w:val="24"/>
          <w:szCs w:val="24"/>
        </w:rPr>
      </w:pPr>
      <w:r w:rsidRPr="004C054A">
        <w:rPr>
          <w:b/>
          <w:sz w:val="24"/>
          <w:szCs w:val="24"/>
        </w:rPr>
        <w:t xml:space="preserve">w zakresie niezbędnym do wykazania spełnienia warunku </w:t>
      </w:r>
      <w:r w:rsidR="003126CA" w:rsidRPr="004C054A">
        <w:rPr>
          <w:b/>
          <w:sz w:val="24"/>
          <w:szCs w:val="24"/>
        </w:rPr>
        <w:t>udziału w postępowaniu</w:t>
      </w:r>
    </w:p>
    <w:p w14:paraId="5663637D" w14:textId="77777777" w:rsidR="00F50F67" w:rsidRPr="004C054A" w:rsidRDefault="00F50F67" w:rsidP="00D976EF">
      <w:pPr>
        <w:pStyle w:val="Tekstpodstawowywcity"/>
        <w:tabs>
          <w:tab w:val="left" w:pos="851"/>
        </w:tabs>
        <w:spacing w:line="360" w:lineRule="auto"/>
        <w:ind w:left="0"/>
        <w:rPr>
          <w:rFonts w:ascii="Times New Roman" w:hAnsi="Times New Roman"/>
        </w:rPr>
      </w:pPr>
    </w:p>
    <w:tbl>
      <w:tblPr>
        <w:tblW w:w="9214"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6"/>
        <w:gridCol w:w="2410"/>
        <w:gridCol w:w="1559"/>
        <w:gridCol w:w="1417"/>
        <w:gridCol w:w="1560"/>
        <w:gridCol w:w="1842"/>
      </w:tblGrid>
      <w:tr w:rsidR="003F5E13" w14:paraId="15E0A6D4" w14:textId="77777777" w:rsidTr="00713F40">
        <w:tc>
          <w:tcPr>
            <w:tcW w:w="426" w:type="dxa"/>
            <w:vAlign w:val="center"/>
          </w:tcPr>
          <w:p w14:paraId="3DEC83DC" w14:textId="77777777" w:rsidR="003F5E13" w:rsidRPr="00857E2E" w:rsidRDefault="003F5E13" w:rsidP="00713F40">
            <w:pPr>
              <w:pStyle w:val="Tekstpodstawowywcity1"/>
              <w:tabs>
                <w:tab w:val="left" w:pos="851"/>
              </w:tabs>
              <w:ind w:left="-70"/>
              <w:rPr>
                <w:rFonts w:ascii="Times New Roman" w:hAnsi="Times New Roman"/>
                <w:b/>
                <w:sz w:val="22"/>
              </w:rPr>
            </w:pPr>
            <w:bookmarkStart w:id="89" w:name="_Hlk108342191"/>
            <w:r w:rsidRPr="00857E2E">
              <w:rPr>
                <w:rFonts w:ascii="Times New Roman" w:hAnsi="Times New Roman"/>
                <w:b/>
                <w:sz w:val="22"/>
              </w:rPr>
              <w:t>Lp.</w:t>
            </w:r>
          </w:p>
        </w:tc>
        <w:tc>
          <w:tcPr>
            <w:tcW w:w="2410" w:type="dxa"/>
            <w:vAlign w:val="center"/>
          </w:tcPr>
          <w:p w14:paraId="358B5368" w14:textId="77777777" w:rsidR="003F5E13" w:rsidRPr="00857E2E" w:rsidRDefault="003F5E13" w:rsidP="00713F40">
            <w:pPr>
              <w:pStyle w:val="Tekstpodstawowywcity1"/>
              <w:tabs>
                <w:tab w:val="left" w:pos="851"/>
              </w:tabs>
              <w:ind w:left="0"/>
              <w:jc w:val="center"/>
              <w:rPr>
                <w:rFonts w:ascii="Times New Roman" w:hAnsi="Times New Roman"/>
                <w:b/>
                <w:sz w:val="22"/>
              </w:rPr>
            </w:pPr>
            <w:r w:rsidRPr="00857E2E">
              <w:rPr>
                <w:rFonts w:ascii="Times New Roman" w:hAnsi="Times New Roman"/>
                <w:b/>
                <w:sz w:val="22"/>
              </w:rPr>
              <w:t>Przedmiot zamówienia</w:t>
            </w:r>
          </w:p>
        </w:tc>
        <w:tc>
          <w:tcPr>
            <w:tcW w:w="1559" w:type="dxa"/>
            <w:vAlign w:val="center"/>
          </w:tcPr>
          <w:p w14:paraId="3D0B975F" w14:textId="77777777" w:rsidR="003F5E13" w:rsidRPr="004F6159" w:rsidRDefault="003F5E13" w:rsidP="00713F40">
            <w:pPr>
              <w:pStyle w:val="Tekstpodstawowywcity1"/>
              <w:tabs>
                <w:tab w:val="left" w:pos="851"/>
              </w:tabs>
              <w:ind w:left="0"/>
              <w:jc w:val="center"/>
              <w:rPr>
                <w:rFonts w:ascii="Times New Roman" w:hAnsi="Times New Roman"/>
                <w:b/>
                <w:sz w:val="22"/>
              </w:rPr>
            </w:pPr>
            <w:r w:rsidRPr="004F6159">
              <w:rPr>
                <w:rFonts w:ascii="Times New Roman" w:hAnsi="Times New Roman"/>
                <w:b/>
                <w:sz w:val="22"/>
              </w:rPr>
              <w:t>Wartość zamówienia brutto zł</w:t>
            </w:r>
          </w:p>
          <w:p w14:paraId="00BAE225" w14:textId="77777777" w:rsidR="003F5E13" w:rsidRPr="004F6159" w:rsidRDefault="003F5E13" w:rsidP="00713F40">
            <w:pPr>
              <w:pStyle w:val="Tekstpodstawowywcity1"/>
              <w:tabs>
                <w:tab w:val="left" w:pos="851"/>
              </w:tabs>
              <w:ind w:left="0"/>
              <w:jc w:val="center"/>
              <w:rPr>
                <w:rFonts w:ascii="Times New Roman" w:hAnsi="Times New Roman"/>
                <w:sz w:val="18"/>
              </w:rPr>
            </w:pPr>
            <w:r w:rsidRPr="004F6159">
              <w:rPr>
                <w:rFonts w:ascii="Times New Roman" w:hAnsi="Times New Roman"/>
                <w:sz w:val="18"/>
              </w:rPr>
              <w:t>(w okresie ostatnich trzech lat przed upływem terminu składania ofert)</w:t>
            </w:r>
          </w:p>
        </w:tc>
        <w:tc>
          <w:tcPr>
            <w:tcW w:w="1417" w:type="dxa"/>
            <w:vAlign w:val="center"/>
          </w:tcPr>
          <w:p w14:paraId="1C82559F" w14:textId="77777777" w:rsidR="003F5E13" w:rsidRPr="004F6159" w:rsidRDefault="003F5E13" w:rsidP="004F6159">
            <w:pPr>
              <w:pStyle w:val="Tekstpodstawowywcity"/>
              <w:tabs>
                <w:tab w:val="left" w:pos="851"/>
              </w:tabs>
              <w:ind w:left="75"/>
              <w:jc w:val="center"/>
              <w:rPr>
                <w:rFonts w:ascii="Times New Roman" w:hAnsi="Times New Roman"/>
                <w:b/>
                <w:bCs/>
                <w:sz w:val="22"/>
              </w:rPr>
            </w:pPr>
            <w:r w:rsidRPr="004F6159">
              <w:rPr>
                <w:rFonts w:ascii="Times New Roman" w:hAnsi="Times New Roman"/>
                <w:b/>
                <w:bCs/>
                <w:sz w:val="22"/>
              </w:rPr>
              <w:t>Data wykonania</w:t>
            </w:r>
          </w:p>
          <w:p w14:paraId="4F1B86BC" w14:textId="77777777" w:rsidR="003F5E13" w:rsidRPr="004F6159" w:rsidRDefault="003F5E13" w:rsidP="00713F40">
            <w:pPr>
              <w:pStyle w:val="Tekstpodstawowywcity1"/>
              <w:tabs>
                <w:tab w:val="left" w:pos="851"/>
              </w:tabs>
              <w:ind w:left="0"/>
              <w:jc w:val="center"/>
              <w:rPr>
                <w:rFonts w:ascii="Times New Roman" w:hAnsi="Times New Roman"/>
                <w:sz w:val="16"/>
              </w:rPr>
            </w:pPr>
            <w:r w:rsidRPr="004F6159">
              <w:rPr>
                <w:rFonts w:ascii="Times New Roman" w:hAnsi="Times New Roman"/>
                <w:sz w:val="16"/>
              </w:rPr>
              <w:t xml:space="preserve">(należy podać: </w:t>
            </w:r>
            <w:proofErr w:type="spellStart"/>
            <w:r w:rsidRPr="004F6159">
              <w:rPr>
                <w:rFonts w:ascii="Times New Roman" w:hAnsi="Times New Roman"/>
                <w:sz w:val="16"/>
              </w:rPr>
              <w:t>dd</w:t>
            </w:r>
            <w:proofErr w:type="spellEnd"/>
            <w:r w:rsidRPr="004F6159">
              <w:rPr>
                <w:rFonts w:ascii="Times New Roman" w:hAnsi="Times New Roman"/>
                <w:sz w:val="16"/>
              </w:rPr>
              <w:t>/mm/</w:t>
            </w:r>
            <w:proofErr w:type="spellStart"/>
            <w:r w:rsidRPr="004F6159">
              <w:rPr>
                <w:rFonts w:ascii="Times New Roman" w:hAnsi="Times New Roman"/>
                <w:sz w:val="16"/>
              </w:rPr>
              <w:t>rrrr</w:t>
            </w:r>
            <w:proofErr w:type="spellEnd"/>
            <w:r w:rsidRPr="004F6159">
              <w:rPr>
                <w:rFonts w:ascii="Times New Roman" w:hAnsi="Times New Roman"/>
                <w:sz w:val="16"/>
              </w:rPr>
              <w:t xml:space="preserve"> lub okres od </w:t>
            </w:r>
            <w:proofErr w:type="spellStart"/>
            <w:r w:rsidRPr="004F6159">
              <w:rPr>
                <w:rFonts w:ascii="Times New Roman" w:hAnsi="Times New Roman"/>
                <w:sz w:val="16"/>
              </w:rPr>
              <w:t>dd</w:t>
            </w:r>
            <w:proofErr w:type="spellEnd"/>
            <w:r w:rsidRPr="004F6159">
              <w:rPr>
                <w:rFonts w:ascii="Times New Roman" w:hAnsi="Times New Roman"/>
                <w:sz w:val="16"/>
              </w:rPr>
              <w:t>/mm/</w:t>
            </w:r>
            <w:proofErr w:type="spellStart"/>
            <w:r w:rsidRPr="004F6159">
              <w:rPr>
                <w:rFonts w:ascii="Times New Roman" w:hAnsi="Times New Roman"/>
                <w:sz w:val="16"/>
              </w:rPr>
              <w:t>rrrr</w:t>
            </w:r>
            <w:proofErr w:type="spellEnd"/>
            <w:r w:rsidRPr="004F6159">
              <w:rPr>
                <w:rFonts w:ascii="Times New Roman" w:hAnsi="Times New Roman"/>
                <w:sz w:val="16"/>
              </w:rPr>
              <w:t xml:space="preserve"> do </w:t>
            </w:r>
            <w:proofErr w:type="spellStart"/>
            <w:r w:rsidRPr="004F6159">
              <w:rPr>
                <w:rFonts w:ascii="Times New Roman" w:hAnsi="Times New Roman"/>
                <w:sz w:val="16"/>
              </w:rPr>
              <w:t>dd</w:t>
            </w:r>
            <w:proofErr w:type="spellEnd"/>
            <w:r w:rsidRPr="004F6159">
              <w:rPr>
                <w:rFonts w:ascii="Times New Roman" w:hAnsi="Times New Roman"/>
                <w:sz w:val="16"/>
              </w:rPr>
              <w:t>/mm/</w:t>
            </w:r>
            <w:proofErr w:type="spellStart"/>
            <w:r w:rsidRPr="004F6159">
              <w:rPr>
                <w:rFonts w:ascii="Times New Roman" w:hAnsi="Times New Roman"/>
                <w:sz w:val="16"/>
              </w:rPr>
              <w:t>rrrr</w:t>
            </w:r>
            <w:proofErr w:type="spellEnd"/>
            <w:r w:rsidRPr="004F6159">
              <w:rPr>
                <w:rFonts w:ascii="Times New Roman" w:hAnsi="Times New Roman"/>
                <w:sz w:val="16"/>
              </w:rPr>
              <w:t>)</w:t>
            </w:r>
          </w:p>
        </w:tc>
        <w:tc>
          <w:tcPr>
            <w:tcW w:w="1560" w:type="dxa"/>
            <w:vAlign w:val="center"/>
          </w:tcPr>
          <w:p w14:paraId="6E0CB4B2" w14:textId="77777777" w:rsidR="003F5E13" w:rsidRPr="004F6159" w:rsidRDefault="003F5E13" w:rsidP="00713F40">
            <w:pPr>
              <w:pStyle w:val="Tekstpodstawowywcity1"/>
              <w:tabs>
                <w:tab w:val="left" w:pos="851"/>
              </w:tabs>
              <w:ind w:left="0"/>
              <w:jc w:val="center"/>
              <w:rPr>
                <w:rFonts w:ascii="Times New Roman" w:hAnsi="Times New Roman"/>
                <w:b/>
                <w:sz w:val="22"/>
              </w:rPr>
            </w:pPr>
            <w:r w:rsidRPr="004F6159">
              <w:rPr>
                <w:rFonts w:ascii="Times New Roman" w:hAnsi="Times New Roman"/>
                <w:b/>
                <w:sz w:val="22"/>
              </w:rPr>
              <w:t>Pełna nazwa Odbiorcy usług</w:t>
            </w:r>
          </w:p>
        </w:tc>
        <w:tc>
          <w:tcPr>
            <w:tcW w:w="1842" w:type="dxa"/>
            <w:vAlign w:val="center"/>
          </w:tcPr>
          <w:p w14:paraId="787D0373" w14:textId="77777777" w:rsidR="003F5E13" w:rsidRPr="004F6159" w:rsidRDefault="003F5E13" w:rsidP="00713F40">
            <w:pPr>
              <w:pStyle w:val="Tekstpodstawowywcity1"/>
              <w:tabs>
                <w:tab w:val="left" w:pos="851"/>
              </w:tabs>
              <w:ind w:left="0"/>
              <w:jc w:val="center"/>
              <w:rPr>
                <w:rFonts w:ascii="Times New Roman" w:hAnsi="Times New Roman"/>
                <w:b/>
                <w:sz w:val="22"/>
              </w:rPr>
            </w:pPr>
            <w:r w:rsidRPr="004F6159">
              <w:rPr>
                <w:rFonts w:ascii="Times New Roman" w:hAnsi="Times New Roman"/>
                <w:b/>
                <w:sz w:val="22"/>
              </w:rPr>
              <w:t xml:space="preserve">Podmiot wykonujący zamówienie* </w:t>
            </w:r>
          </w:p>
          <w:p w14:paraId="6EFA5D78" w14:textId="77777777" w:rsidR="003F5E13" w:rsidRPr="004F6159" w:rsidRDefault="003F5E13" w:rsidP="00713F40">
            <w:pPr>
              <w:pStyle w:val="Tekstpodstawowywcity1"/>
              <w:tabs>
                <w:tab w:val="left" w:pos="851"/>
              </w:tabs>
              <w:ind w:left="0"/>
              <w:jc w:val="center"/>
              <w:rPr>
                <w:rFonts w:ascii="Times New Roman" w:hAnsi="Times New Roman"/>
                <w:b/>
                <w:sz w:val="22"/>
              </w:rPr>
            </w:pPr>
            <w:r w:rsidRPr="004F6159">
              <w:rPr>
                <w:rFonts w:ascii="Times New Roman" w:hAnsi="Times New Roman"/>
                <w:sz w:val="18"/>
              </w:rPr>
              <w:t xml:space="preserve">(w przypadku korzystania przez Wykonawcę </w:t>
            </w:r>
            <w:r w:rsidRPr="004F6159">
              <w:rPr>
                <w:rFonts w:ascii="Times New Roman" w:hAnsi="Times New Roman"/>
                <w:sz w:val="18"/>
              </w:rPr>
              <w:br/>
              <w:t>z jego potencjału)</w:t>
            </w:r>
          </w:p>
        </w:tc>
      </w:tr>
      <w:tr w:rsidR="003F5E13" w14:paraId="687D8C5E" w14:textId="77777777" w:rsidTr="000F15FF">
        <w:trPr>
          <w:cantSplit/>
          <w:trHeight w:val="615"/>
        </w:trPr>
        <w:tc>
          <w:tcPr>
            <w:tcW w:w="9214" w:type="dxa"/>
            <w:gridSpan w:val="6"/>
            <w:vAlign w:val="center"/>
          </w:tcPr>
          <w:p w14:paraId="76CB18A6" w14:textId="77777777" w:rsidR="003F5E13" w:rsidRPr="00857E2E" w:rsidRDefault="003F5E13" w:rsidP="000F15FF">
            <w:pPr>
              <w:pStyle w:val="Tekstpodstawowywcity1"/>
              <w:tabs>
                <w:tab w:val="left" w:pos="851"/>
              </w:tabs>
              <w:ind w:left="0"/>
              <w:jc w:val="center"/>
              <w:rPr>
                <w:rFonts w:ascii="Times New Roman" w:hAnsi="Times New Roman"/>
                <w:b/>
                <w:color w:val="7030A0"/>
              </w:rPr>
            </w:pPr>
            <w:r w:rsidRPr="00295794">
              <w:rPr>
                <w:rFonts w:ascii="Times New Roman" w:hAnsi="Times New Roman"/>
                <w:b/>
              </w:rPr>
              <w:t>Zadanie nr 1</w:t>
            </w:r>
          </w:p>
        </w:tc>
      </w:tr>
      <w:tr w:rsidR="003F5E13" w14:paraId="412D9FDB" w14:textId="77777777" w:rsidTr="00713F40">
        <w:trPr>
          <w:cantSplit/>
          <w:trHeight w:val="735"/>
        </w:trPr>
        <w:tc>
          <w:tcPr>
            <w:tcW w:w="426" w:type="dxa"/>
          </w:tcPr>
          <w:p w14:paraId="337ED9ED" w14:textId="77777777" w:rsidR="003F5E13" w:rsidRPr="00857E2E" w:rsidRDefault="003F5E13" w:rsidP="00713F40">
            <w:pPr>
              <w:pStyle w:val="Tekstpodstawowywcity1"/>
              <w:tabs>
                <w:tab w:val="left" w:pos="851"/>
              </w:tabs>
              <w:ind w:left="0"/>
              <w:rPr>
                <w:rFonts w:ascii="Times New Roman" w:hAnsi="Times New Roman"/>
                <w:b/>
              </w:rPr>
            </w:pPr>
          </w:p>
        </w:tc>
        <w:tc>
          <w:tcPr>
            <w:tcW w:w="2410" w:type="dxa"/>
          </w:tcPr>
          <w:p w14:paraId="247B2288" w14:textId="77777777" w:rsidR="003F5E13" w:rsidRPr="00857E2E" w:rsidRDefault="003F5E13" w:rsidP="00713F40">
            <w:pPr>
              <w:pStyle w:val="Tekstpodstawowywcity1"/>
              <w:tabs>
                <w:tab w:val="left" w:pos="851"/>
              </w:tabs>
              <w:ind w:left="0"/>
              <w:rPr>
                <w:rFonts w:ascii="Times New Roman" w:hAnsi="Times New Roman"/>
              </w:rPr>
            </w:pPr>
          </w:p>
          <w:p w14:paraId="22E86F2F" w14:textId="77777777" w:rsidR="003F5E13" w:rsidRPr="00857E2E" w:rsidRDefault="003F5E13" w:rsidP="00713F40">
            <w:pPr>
              <w:pStyle w:val="Tekstpodstawowywcity1"/>
              <w:tabs>
                <w:tab w:val="left" w:pos="851"/>
              </w:tabs>
              <w:ind w:left="0"/>
              <w:rPr>
                <w:rFonts w:ascii="Times New Roman" w:hAnsi="Times New Roman"/>
              </w:rPr>
            </w:pPr>
          </w:p>
        </w:tc>
        <w:tc>
          <w:tcPr>
            <w:tcW w:w="1559" w:type="dxa"/>
          </w:tcPr>
          <w:p w14:paraId="49FE2541" w14:textId="77777777" w:rsidR="003F5E13" w:rsidRPr="00857E2E" w:rsidRDefault="003F5E13" w:rsidP="00713F40">
            <w:pPr>
              <w:pStyle w:val="Tekstpodstawowywcity1"/>
              <w:tabs>
                <w:tab w:val="left" w:pos="851"/>
              </w:tabs>
              <w:ind w:left="0"/>
              <w:rPr>
                <w:rFonts w:ascii="Times New Roman" w:hAnsi="Times New Roman"/>
                <w:b/>
              </w:rPr>
            </w:pPr>
          </w:p>
        </w:tc>
        <w:tc>
          <w:tcPr>
            <w:tcW w:w="1417" w:type="dxa"/>
          </w:tcPr>
          <w:p w14:paraId="35E81DE2" w14:textId="77777777" w:rsidR="003F5E13" w:rsidRPr="00857E2E" w:rsidRDefault="003F5E13" w:rsidP="00713F40">
            <w:pPr>
              <w:pStyle w:val="Tekstpodstawowywcity1"/>
              <w:tabs>
                <w:tab w:val="left" w:pos="851"/>
              </w:tabs>
              <w:ind w:left="0"/>
              <w:rPr>
                <w:rFonts w:ascii="Times New Roman" w:hAnsi="Times New Roman"/>
                <w:b/>
              </w:rPr>
            </w:pPr>
          </w:p>
        </w:tc>
        <w:tc>
          <w:tcPr>
            <w:tcW w:w="1560" w:type="dxa"/>
          </w:tcPr>
          <w:p w14:paraId="24CF36D4" w14:textId="77777777" w:rsidR="003F5E13" w:rsidRPr="00857E2E" w:rsidRDefault="003F5E13" w:rsidP="00713F40">
            <w:pPr>
              <w:pStyle w:val="Tekstpodstawowywcity1"/>
              <w:tabs>
                <w:tab w:val="left" w:pos="851"/>
              </w:tabs>
              <w:ind w:left="0"/>
              <w:rPr>
                <w:rFonts w:ascii="Times New Roman" w:hAnsi="Times New Roman"/>
                <w:b/>
              </w:rPr>
            </w:pPr>
          </w:p>
        </w:tc>
        <w:tc>
          <w:tcPr>
            <w:tcW w:w="1842" w:type="dxa"/>
          </w:tcPr>
          <w:p w14:paraId="3C7720AF" w14:textId="77777777" w:rsidR="003F5E13" w:rsidRPr="00857E2E" w:rsidRDefault="003F5E13" w:rsidP="00713F40">
            <w:pPr>
              <w:pStyle w:val="Tekstpodstawowywcity1"/>
              <w:tabs>
                <w:tab w:val="left" w:pos="851"/>
              </w:tabs>
              <w:ind w:left="0"/>
              <w:rPr>
                <w:rFonts w:ascii="Times New Roman" w:hAnsi="Times New Roman"/>
                <w:b/>
                <w:color w:val="7030A0"/>
              </w:rPr>
            </w:pPr>
          </w:p>
        </w:tc>
      </w:tr>
      <w:tr w:rsidR="003F5E13" w14:paraId="73EC6780" w14:textId="77777777" w:rsidTr="00713F40">
        <w:trPr>
          <w:cantSplit/>
          <w:trHeight w:val="690"/>
        </w:trPr>
        <w:tc>
          <w:tcPr>
            <w:tcW w:w="426" w:type="dxa"/>
          </w:tcPr>
          <w:p w14:paraId="0E5A7CF0" w14:textId="77777777" w:rsidR="003F5E13" w:rsidRPr="00857E2E" w:rsidRDefault="003F5E13" w:rsidP="00713F40">
            <w:pPr>
              <w:pStyle w:val="Tekstpodstawowywcity1"/>
              <w:tabs>
                <w:tab w:val="left" w:pos="851"/>
              </w:tabs>
              <w:ind w:left="0"/>
              <w:rPr>
                <w:rFonts w:ascii="Times New Roman" w:hAnsi="Times New Roman"/>
                <w:b/>
              </w:rPr>
            </w:pPr>
          </w:p>
        </w:tc>
        <w:tc>
          <w:tcPr>
            <w:tcW w:w="2410" w:type="dxa"/>
          </w:tcPr>
          <w:p w14:paraId="4077B7A3" w14:textId="77777777" w:rsidR="003F5E13" w:rsidRPr="00857E2E" w:rsidRDefault="003F5E13" w:rsidP="00713F40">
            <w:pPr>
              <w:pStyle w:val="Tekstpodstawowywcity1"/>
              <w:tabs>
                <w:tab w:val="left" w:pos="851"/>
              </w:tabs>
              <w:ind w:left="0"/>
              <w:rPr>
                <w:rFonts w:ascii="Times New Roman" w:hAnsi="Times New Roman"/>
              </w:rPr>
            </w:pPr>
          </w:p>
          <w:p w14:paraId="4BCCC7BF" w14:textId="77777777" w:rsidR="003F5E13" w:rsidRPr="00857E2E" w:rsidRDefault="003F5E13" w:rsidP="00713F40">
            <w:pPr>
              <w:pStyle w:val="Tekstpodstawowywcity1"/>
              <w:tabs>
                <w:tab w:val="left" w:pos="851"/>
              </w:tabs>
              <w:ind w:left="0"/>
              <w:rPr>
                <w:rFonts w:ascii="Times New Roman" w:hAnsi="Times New Roman"/>
              </w:rPr>
            </w:pPr>
          </w:p>
          <w:p w14:paraId="0A17DAEF" w14:textId="77777777" w:rsidR="003F5E13" w:rsidRPr="00857E2E" w:rsidRDefault="003F5E13" w:rsidP="00713F40">
            <w:pPr>
              <w:pStyle w:val="Tekstpodstawowywcity1"/>
              <w:tabs>
                <w:tab w:val="left" w:pos="851"/>
              </w:tabs>
              <w:ind w:left="0"/>
              <w:rPr>
                <w:rFonts w:ascii="Times New Roman" w:hAnsi="Times New Roman"/>
              </w:rPr>
            </w:pPr>
          </w:p>
        </w:tc>
        <w:tc>
          <w:tcPr>
            <w:tcW w:w="1559" w:type="dxa"/>
          </w:tcPr>
          <w:p w14:paraId="5036AF8E" w14:textId="77777777" w:rsidR="003F5E13" w:rsidRPr="00857E2E" w:rsidRDefault="003F5E13" w:rsidP="00713F40">
            <w:pPr>
              <w:pStyle w:val="Tekstpodstawowywcity1"/>
              <w:tabs>
                <w:tab w:val="left" w:pos="851"/>
              </w:tabs>
              <w:ind w:left="0"/>
              <w:rPr>
                <w:rFonts w:ascii="Times New Roman" w:hAnsi="Times New Roman"/>
                <w:b/>
              </w:rPr>
            </w:pPr>
          </w:p>
        </w:tc>
        <w:tc>
          <w:tcPr>
            <w:tcW w:w="1417" w:type="dxa"/>
          </w:tcPr>
          <w:p w14:paraId="5CF9C548" w14:textId="77777777" w:rsidR="003F5E13" w:rsidRPr="00857E2E" w:rsidRDefault="003F5E13" w:rsidP="00713F40">
            <w:pPr>
              <w:pStyle w:val="Tekstpodstawowywcity1"/>
              <w:tabs>
                <w:tab w:val="left" w:pos="851"/>
              </w:tabs>
              <w:ind w:left="0"/>
              <w:rPr>
                <w:rFonts w:ascii="Times New Roman" w:hAnsi="Times New Roman"/>
                <w:b/>
              </w:rPr>
            </w:pPr>
          </w:p>
        </w:tc>
        <w:tc>
          <w:tcPr>
            <w:tcW w:w="1560" w:type="dxa"/>
          </w:tcPr>
          <w:p w14:paraId="75124E2B" w14:textId="77777777" w:rsidR="003F5E13" w:rsidRPr="00857E2E" w:rsidRDefault="003F5E13" w:rsidP="00713F40">
            <w:pPr>
              <w:pStyle w:val="Tekstpodstawowywcity1"/>
              <w:tabs>
                <w:tab w:val="left" w:pos="851"/>
              </w:tabs>
              <w:ind w:left="0"/>
              <w:rPr>
                <w:rFonts w:ascii="Times New Roman" w:hAnsi="Times New Roman"/>
                <w:b/>
              </w:rPr>
            </w:pPr>
          </w:p>
        </w:tc>
        <w:tc>
          <w:tcPr>
            <w:tcW w:w="1842" w:type="dxa"/>
          </w:tcPr>
          <w:p w14:paraId="5A4DC0DB" w14:textId="77777777" w:rsidR="003F5E13" w:rsidRPr="00857E2E" w:rsidRDefault="003F5E13" w:rsidP="00713F40">
            <w:pPr>
              <w:pStyle w:val="Tekstpodstawowywcity1"/>
              <w:tabs>
                <w:tab w:val="left" w:pos="851"/>
              </w:tabs>
              <w:ind w:left="0"/>
              <w:rPr>
                <w:rFonts w:ascii="Times New Roman" w:hAnsi="Times New Roman"/>
                <w:b/>
                <w:color w:val="7030A0"/>
              </w:rPr>
            </w:pPr>
          </w:p>
        </w:tc>
      </w:tr>
      <w:tr w:rsidR="003F5E13" w14:paraId="6F4A79CA" w14:textId="77777777" w:rsidTr="000F15FF">
        <w:trPr>
          <w:cantSplit/>
          <w:trHeight w:val="645"/>
        </w:trPr>
        <w:tc>
          <w:tcPr>
            <w:tcW w:w="9214" w:type="dxa"/>
            <w:gridSpan w:val="6"/>
            <w:vAlign w:val="center"/>
          </w:tcPr>
          <w:p w14:paraId="1E8BABCC" w14:textId="639B317E" w:rsidR="003F5E13" w:rsidRPr="00857E2E" w:rsidRDefault="003F5E13" w:rsidP="000F15FF">
            <w:pPr>
              <w:pStyle w:val="Tekstpodstawowywcity1"/>
              <w:tabs>
                <w:tab w:val="left" w:pos="851"/>
              </w:tabs>
              <w:ind w:left="0"/>
              <w:jc w:val="center"/>
              <w:rPr>
                <w:rFonts w:ascii="Times New Roman" w:hAnsi="Times New Roman"/>
                <w:b/>
                <w:color w:val="7030A0"/>
              </w:rPr>
            </w:pPr>
            <w:r w:rsidRPr="00295794">
              <w:rPr>
                <w:rFonts w:ascii="Times New Roman" w:hAnsi="Times New Roman"/>
                <w:b/>
              </w:rPr>
              <w:t>Zadanie</w:t>
            </w:r>
            <w:r w:rsidR="009A59AD">
              <w:rPr>
                <w:rFonts w:ascii="Times New Roman" w:hAnsi="Times New Roman"/>
                <w:b/>
              </w:rPr>
              <w:t xml:space="preserve"> nr</w:t>
            </w:r>
            <w:r w:rsidRPr="00295794">
              <w:rPr>
                <w:rFonts w:ascii="Times New Roman" w:hAnsi="Times New Roman"/>
                <w:b/>
              </w:rPr>
              <w:t xml:space="preserve"> 2</w:t>
            </w:r>
          </w:p>
        </w:tc>
      </w:tr>
      <w:tr w:rsidR="003F5E13" w14:paraId="3C9F5FB3" w14:textId="77777777" w:rsidTr="00713F40">
        <w:trPr>
          <w:cantSplit/>
          <w:trHeight w:val="765"/>
        </w:trPr>
        <w:tc>
          <w:tcPr>
            <w:tcW w:w="426" w:type="dxa"/>
          </w:tcPr>
          <w:p w14:paraId="172F1B91" w14:textId="77777777" w:rsidR="003F5E13" w:rsidRPr="00857E2E" w:rsidRDefault="003F5E13" w:rsidP="00713F40">
            <w:pPr>
              <w:pStyle w:val="Tekstpodstawowywcity1"/>
              <w:tabs>
                <w:tab w:val="left" w:pos="851"/>
              </w:tabs>
              <w:ind w:left="0"/>
              <w:rPr>
                <w:rFonts w:ascii="Times New Roman" w:hAnsi="Times New Roman"/>
                <w:b/>
              </w:rPr>
            </w:pPr>
          </w:p>
        </w:tc>
        <w:tc>
          <w:tcPr>
            <w:tcW w:w="2410" w:type="dxa"/>
          </w:tcPr>
          <w:p w14:paraId="054153C9" w14:textId="77777777" w:rsidR="003F5E13" w:rsidRPr="00857E2E" w:rsidRDefault="003F5E13" w:rsidP="00713F40">
            <w:pPr>
              <w:pStyle w:val="Tekstpodstawowywcity1"/>
              <w:tabs>
                <w:tab w:val="left" w:pos="851"/>
              </w:tabs>
              <w:ind w:left="0"/>
              <w:rPr>
                <w:rFonts w:ascii="Times New Roman" w:hAnsi="Times New Roman"/>
              </w:rPr>
            </w:pPr>
          </w:p>
          <w:p w14:paraId="3637EBC9" w14:textId="77777777" w:rsidR="003F5E13" w:rsidRPr="00857E2E" w:rsidRDefault="003F5E13" w:rsidP="00713F40">
            <w:pPr>
              <w:pStyle w:val="Tekstpodstawowywcity1"/>
              <w:tabs>
                <w:tab w:val="left" w:pos="851"/>
              </w:tabs>
              <w:ind w:left="0"/>
              <w:rPr>
                <w:rFonts w:ascii="Times New Roman" w:hAnsi="Times New Roman"/>
              </w:rPr>
            </w:pPr>
          </w:p>
        </w:tc>
        <w:tc>
          <w:tcPr>
            <w:tcW w:w="1559" w:type="dxa"/>
          </w:tcPr>
          <w:p w14:paraId="1A5D467A" w14:textId="77777777" w:rsidR="003F5E13" w:rsidRPr="00857E2E" w:rsidRDefault="003F5E13" w:rsidP="00713F40">
            <w:pPr>
              <w:pStyle w:val="Tekstpodstawowywcity1"/>
              <w:tabs>
                <w:tab w:val="left" w:pos="851"/>
              </w:tabs>
              <w:ind w:left="0"/>
              <w:rPr>
                <w:rFonts w:ascii="Times New Roman" w:hAnsi="Times New Roman"/>
                <w:b/>
              </w:rPr>
            </w:pPr>
          </w:p>
        </w:tc>
        <w:tc>
          <w:tcPr>
            <w:tcW w:w="1417" w:type="dxa"/>
          </w:tcPr>
          <w:p w14:paraId="0765829A" w14:textId="77777777" w:rsidR="003F5E13" w:rsidRPr="00857E2E" w:rsidRDefault="003F5E13" w:rsidP="00713F40">
            <w:pPr>
              <w:pStyle w:val="Tekstpodstawowywcity1"/>
              <w:tabs>
                <w:tab w:val="left" w:pos="851"/>
              </w:tabs>
              <w:ind w:left="0"/>
              <w:rPr>
                <w:rFonts w:ascii="Times New Roman" w:hAnsi="Times New Roman"/>
                <w:b/>
              </w:rPr>
            </w:pPr>
          </w:p>
        </w:tc>
        <w:tc>
          <w:tcPr>
            <w:tcW w:w="1560" w:type="dxa"/>
          </w:tcPr>
          <w:p w14:paraId="5C4FFDF9" w14:textId="77777777" w:rsidR="003F5E13" w:rsidRPr="00857E2E" w:rsidRDefault="003F5E13" w:rsidP="00713F40">
            <w:pPr>
              <w:pStyle w:val="Tekstpodstawowywcity1"/>
              <w:tabs>
                <w:tab w:val="left" w:pos="851"/>
              </w:tabs>
              <w:ind w:left="0"/>
              <w:rPr>
                <w:rFonts w:ascii="Times New Roman" w:hAnsi="Times New Roman"/>
                <w:b/>
              </w:rPr>
            </w:pPr>
          </w:p>
        </w:tc>
        <w:tc>
          <w:tcPr>
            <w:tcW w:w="1842" w:type="dxa"/>
          </w:tcPr>
          <w:p w14:paraId="03CF23DC" w14:textId="77777777" w:rsidR="003F5E13" w:rsidRPr="00857E2E" w:rsidRDefault="003F5E13" w:rsidP="00713F40">
            <w:pPr>
              <w:pStyle w:val="Tekstpodstawowywcity1"/>
              <w:tabs>
                <w:tab w:val="left" w:pos="851"/>
              </w:tabs>
              <w:ind w:left="0"/>
              <w:rPr>
                <w:rFonts w:ascii="Times New Roman" w:hAnsi="Times New Roman"/>
                <w:b/>
              </w:rPr>
            </w:pPr>
          </w:p>
        </w:tc>
      </w:tr>
      <w:tr w:rsidR="003F5E13" w14:paraId="41CE8598" w14:textId="77777777" w:rsidTr="00713F40">
        <w:trPr>
          <w:cantSplit/>
          <w:trHeight w:val="765"/>
        </w:trPr>
        <w:tc>
          <w:tcPr>
            <w:tcW w:w="426" w:type="dxa"/>
          </w:tcPr>
          <w:p w14:paraId="49273962" w14:textId="77777777" w:rsidR="003F5E13" w:rsidRPr="00857E2E" w:rsidRDefault="003F5E13" w:rsidP="00713F40">
            <w:pPr>
              <w:pStyle w:val="Tekstpodstawowywcity1"/>
              <w:tabs>
                <w:tab w:val="left" w:pos="851"/>
              </w:tabs>
              <w:ind w:left="0"/>
              <w:rPr>
                <w:rFonts w:ascii="Times New Roman" w:hAnsi="Times New Roman"/>
                <w:b/>
              </w:rPr>
            </w:pPr>
          </w:p>
        </w:tc>
        <w:tc>
          <w:tcPr>
            <w:tcW w:w="2410" w:type="dxa"/>
          </w:tcPr>
          <w:p w14:paraId="00D138E6" w14:textId="77777777" w:rsidR="003F5E13" w:rsidRPr="00857E2E" w:rsidRDefault="003F5E13" w:rsidP="00713F40">
            <w:pPr>
              <w:pStyle w:val="Tekstpodstawowywcity1"/>
              <w:tabs>
                <w:tab w:val="left" w:pos="851"/>
              </w:tabs>
              <w:ind w:left="0"/>
              <w:rPr>
                <w:rFonts w:ascii="Times New Roman" w:hAnsi="Times New Roman"/>
              </w:rPr>
            </w:pPr>
          </w:p>
        </w:tc>
        <w:tc>
          <w:tcPr>
            <w:tcW w:w="1559" w:type="dxa"/>
          </w:tcPr>
          <w:p w14:paraId="7580904A" w14:textId="77777777" w:rsidR="003F5E13" w:rsidRPr="00857E2E" w:rsidRDefault="003F5E13" w:rsidP="00713F40">
            <w:pPr>
              <w:pStyle w:val="Tekstpodstawowywcity1"/>
              <w:tabs>
                <w:tab w:val="left" w:pos="851"/>
              </w:tabs>
              <w:ind w:left="0"/>
              <w:rPr>
                <w:rFonts w:ascii="Times New Roman" w:hAnsi="Times New Roman"/>
                <w:b/>
              </w:rPr>
            </w:pPr>
          </w:p>
        </w:tc>
        <w:tc>
          <w:tcPr>
            <w:tcW w:w="1417" w:type="dxa"/>
          </w:tcPr>
          <w:p w14:paraId="602C64B0" w14:textId="77777777" w:rsidR="003F5E13" w:rsidRPr="00857E2E" w:rsidRDefault="003F5E13" w:rsidP="00713F40">
            <w:pPr>
              <w:pStyle w:val="Tekstpodstawowywcity1"/>
              <w:tabs>
                <w:tab w:val="left" w:pos="851"/>
              </w:tabs>
              <w:ind w:left="0"/>
              <w:rPr>
                <w:rFonts w:ascii="Times New Roman" w:hAnsi="Times New Roman"/>
                <w:b/>
              </w:rPr>
            </w:pPr>
          </w:p>
        </w:tc>
        <w:tc>
          <w:tcPr>
            <w:tcW w:w="1560" w:type="dxa"/>
          </w:tcPr>
          <w:p w14:paraId="221F986B" w14:textId="77777777" w:rsidR="003F5E13" w:rsidRPr="00857E2E" w:rsidRDefault="003F5E13" w:rsidP="00713F40">
            <w:pPr>
              <w:pStyle w:val="Tekstpodstawowywcity1"/>
              <w:tabs>
                <w:tab w:val="left" w:pos="851"/>
              </w:tabs>
              <w:ind w:left="0"/>
              <w:rPr>
                <w:rFonts w:ascii="Times New Roman" w:hAnsi="Times New Roman"/>
                <w:b/>
              </w:rPr>
            </w:pPr>
          </w:p>
        </w:tc>
        <w:tc>
          <w:tcPr>
            <w:tcW w:w="1842" w:type="dxa"/>
          </w:tcPr>
          <w:p w14:paraId="31270A9A" w14:textId="77777777" w:rsidR="003F5E13" w:rsidRPr="00857E2E" w:rsidRDefault="003F5E13" w:rsidP="00713F40">
            <w:pPr>
              <w:pStyle w:val="Tekstpodstawowywcity1"/>
              <w:tabs>
                <w:tab w:val="left" w:pos="851"/>
              </w:tabs>
              <w:ind w:left="0"/>
              <w:rPr>
                <w:rFonts w:ascii="Times New Roman" w:hAnsi="Times New Roman"/>
                <w:b/>
              </w:rPr>
            </w:pPr>
          </w:p>
        </w:tc>
      </w:tr>
      <w:tr w:rsidR="009A59AD" w14:paraId="5626A970" w14:textId="77777777" w:rsidTr="000F15FF">
        <w:trPr>
          <w:cantSplit/>
          <w:trHeight w:val="645"/>
        </w:trPr>
        <w:tc>
          <w:tcPr>
            <w:tcW w:w="9214" w:type="dxa"/>
            <w:gridSpan w:val="6"/>
            <w:vAlign w:val="center"/>
          </w:tcPr>
          <w:p w14:paraId="0E43B295" w14:textId="0D92E0A1" w:rsidR="009A59AD" w:rsidRPr="00857E2E" w:rsidRDefault="009A59AD" w:rsidP="000F15FF">
            <w:pPr>
              <w:pStyle w:val="Tekstpodstawowywcity1"/>
              <w:tabs>
                <w:tab w:val="left" w:pos="851"/>
              </w:tabs>
              <w:ind w:left="0"/>
              <w:jc w:val="center"/>
              <w:rPr>
                <w:rFonts w:ascii="Times New Roman" w:hAnsi="Times New Roman"/>
                <w:b/>
                <w:color w:val="7030A0"/>
              </w:rPr>
            </w:pPr>
            <w:r w:rsidRPr="00295794">
              <w:rPr>
                <w:rFonts w:ascii="Times New Roman" w:hAnsi="Times New Roman"/>
                <w:b/>
              </w:rPr>
              <w:t>Zadanie</w:t>
            </w:r>
            <w:r>
              <w:rPr>
                <w:rFonts w:ascii="Times New Roman" w:hAnsi="Times New Roman"/>
                <w:b/>
              </w:rPr>
              <w:t xml:space="preserve"> nr</w:t>
            </w:r>
            <w:r w:rsidRPr="00295794">
              <w:rPr>
                <w:rFonts w:ascii="Times New Roman" w:hAnsi="Times New Roman"/>
                <w:b/>
              </w:rPr>
              <w:t xml:space="preserve"> </w:t>
            </w:r>
            <w:r>
              <w:rPr>
                <w:rFonts w:ascii="Times New Roman" w:hAnsi="Times New Roman"/>
                <w:b/>
              </w:rPr>
              <w:t>3</w:t>
            </w:r>
          </w:p>
        </w:tc>
      </w:tr>
      <w:tr w:rsidR="009A59AD" w14:paraId="6D290758" w14:textId="77777777" w:rsidTr="00994F24">
        <w:trPr>
          <w:cantSplit/>
          <w:trHeight w:val="765"/>
        </w:trPr>
        <w:tc>
          <w:tcPr>
            <w:tcW w:w="426" w:type="dxa"/>
          </w:tcPr>
          <w:p w14:paraId="243F0714" w14:textId="77777777" w:rsidR="009A59AD" w:rsidRPr="00857E2E" w:rsidRDefault="009A59AD" w:rsidP="00994F24">
            <w:pPr>
              <w:pStyle w:val="Tekstpodstawowywcity1"/>
              <w:tabs>
                <w:tab w:val="left" w:pos="851"/>
              </w:tabs>
              <w:ind w:left="0"/>
              <w:rPr>
                <w:rFonts w:ascii="Times New Roman" w:hAnsi="Times New Roman"/>
                <w:b/>
              </w:rPr>
            </w:pPr>
          </w:p>
        </w:tc>
        <w:tc>
          <w:tcPr>
            <w:tcW w:w="2410" w:type="dxa"/>
          </w:tcPr>
          <w:p w14:paraId="20FF587E" w14:textId="77777777" w:rsidR="009A59AD" w:rsidRPr="00857E2E" w:rsidRDefault="009A59AD" w:rsidP="00994F24">
            <w:pPr>
              <w:pStyle w:val="Tekstpodstawowywcity1"/>
              <w:tabs>
                <w:tab w:val="left" w:pos="851"/>
              </w:tabs>
              <w:ind w:left="0"/>
              <w:rPr>
                <w:rFonts w:ascii="Times New Roman" w:hAnsi="Times New Roman"/>
              </w:rPr>
            </w:pPr>
          </w:p>
          <w:p w14:paraId="7EF2A586" w14:textId="77777777" w:rsidR="009A59AD" w:rsidRPr="00857E2E" w:rsidRDefault="009A59AD" w:rsidP="00994F24">
            <w:pPr>
              <w:pStyle w:val="Tekstpodstawowywcity1"/>
              <w:tabs>
                <w:tab w:val="left" w:pos="851"/>
              </w:tabs>
              <w:ind w:left="0"/>
              <w:rPr>
                <w:rFonts w:ascii="Times New Roman" w:hAnsi="Times New Roman"/>
              </w:rPr>
            </w:pPr>
          </w:p>
        </w:tc>
        <w:tc>
          <w:tcPr>
            <w:tcW w:w="1559" w:type="dxa"/>
          </w:tcPr>
          <w:p w14:paraId="3DC4F805" w14:textId="77777777" w:rsidR="009A59AD" w:rsidRPr="00857E2E" w:rsidRDefault="009A59AD" w:rsidP="00994F24">
            <w:pPr>
              <w:pStyle w:val="Tekstpodstawowywcity1"/>
              <w:tabs>
                <w:tab w:val="left" w:pos="851"/>
              </w:tabs>
              <w:ind w:left="0"/>
              <w:rPr>
                <w:rFonts w:ascii="Times New Roman" w:hAnsi="Times New Roman"/>
                <w:b/>
              </w:rPr>
            </w:pPr>
          </w:p>
        </w:tc>
        <w:tc>
          <w:tcPr>
            <w:tcW w:w="1417" w:type="dxa"/>
          </w:tcPr>
          <w:p w14:paraId="486BB8D9" w14:textId="77777777" w:rsidR="009A59AD" w:rsidRPr="00857E2E" w:rsidRDefault="009A59AD" w:rsidP="00994F24">
            <w:pPr>
              <w:pStyle w:val="Tekstpodstawowywcity1"/>
              <w:tabs>
                <w:tab w:val="left" w:pos="851"/>
              </w:tabs>
              <w:ind w:left="0"/>
              <w:rPr>
                <w:rFonts w:ascii="Times New Roman" w:hAnsi="Times New Roman"/>
                <w:b/>
              </w:rPr>
            </w:pPr>
          </w:p>
        </w:tc>
        <w:tc>
          <w:tcPr>
            <w:tcW w:w="1560" w:type="dxa"/>
          </w:tcPr>
          <w:p w14:paraId="679F3F49" w14:textId="77777777" w:rsidR="009A59AD" w:rsidRPr="00857E2E" w:rsidRDefault="009A59AD" w:rsidP="00994F24">
            <w:pPr>
              <w:pStyle w:val="Tekstpodstawowywcity1"/>
              <w:tabs>
                <w:tab w:val="left" w:pos="851"/>
              </w:tabs>
              <w:ind w:left="0"/>
              <w:rPr>
                <w:rFonts w:ascii="Times New Roman" w:hAnsi="Times New Roman"/>
                <w:b/>
              </w:rPr>
            </w:pPr>
          </w:p>
        </w:tc>
        <w:tc>
          <w:tcPr>
            <w:tcW w:w="1842" w:type="dxa"/>
          </w:tcPr>
          <w:p w14:paraId="634BC748" w14:textId="77777777" w:rsidR="009A59AD" w:rsidRPr="00857E2E" w:rsidRDefault="009A59AD" w:rsidP="00994F24">
            <w:pPr>
              <w:pStyle w:val="Tekstpodstawowywcity1"/>
              <w:tabs>
                <w:tab w:val="left" w:pos="851"/>
              </w:tabs>
              <w:ind w:left="0"/>
              <w:rPr>
                <w:rFonts w:ascii="Times New Roman" w:hAnsi="Times New Roman"/>
                <w:b/>
              </w:rPr>
            </w:pPr>
          </w:p>
        </w:tc>
      </w:tr>
      <w:tr w:rsidR="009A59AD" w14:paraId="59D9443D" w14:textId="77777777" w:rsidTr="00994F24">
        <w:trPr>
          <w:cantSplit/>
          <w:trHeight w:val="765"/>
        </w:trPr>
        <w:tc>
          <w:tcPr>
            <w:tcW w:w="426" w:type="dxa"/>
          </w:tcPr>
          <w:p w14:paraId="5A0BB447" w14:textId="77777777" w:rsidR="009A59AD" w:rsidRPr="00857E2E" w:rsidRDefault="009A59AD" w:rsidP="00994F24">
            <w:pPr>
              <w:pStyle w:val="Tekstpodstawowywcity1"/>
              <w:tabs>
                <w:tab w:val="left" w:pos="851"/>
              </w:tabs>
              <w:ind w:left="0"/>
              <w:rPr>
                <w:rFonts w:ascii="Times New Roman" w:hAnsi="Times New Roman"/>
                <w:b/>
              </w:rPr>
            </w:pPr>
          </w:p>
        </w:tc>
        <w:tc>
          <w:tcPr>
            <w:tcW w:w="2410" w:type="dxa"/>
          </w:tcPr>
          <w:p w14:paraId="0E0FE4A2" w14:textId="77777777" w:rsidR="009A59AD" w:rsidRPr="00857E2E" w:rsidRDefault="009A59AD" w:rsidP="00994F24">
            <w:pPr>
              <w:pStyle w:val="Tekstpodstawowywcity1"/>
              <w:tabs>
                <w:tab w:val="left" w:pos="851"/>
              </w:tabs>
              <w:ind w:left="0"/>
              <w:rPr>
                <w:rFonts w:ascii="Times New Roman" w:hAnsi="Times New Roman"/>
              </w:rPr>
            </w:pPr>
          </w:p>
        </w:tc>
        <w:tc>
          <w:tcPr>
            <w:tcW w:w="1559" w:type="dxa"/>
          </w:tcPr>
          <w:p w14:paraId="12C2D05A" w14:textId="77777777" w:rsidR="009A59AD" w:rsidRPr="00857E2E" w:rsidRDefault="009A59AD" w:rsidP="00994F24">
            <w:pPr>
              <w:pStyle w:val="Tekstpodstawowywcity1"/>
              <w:tabs>
                <w:tab w:val="left" w:pos="851"/>
              </w:tabs>
              <w:ind w:left="0"/>
              <w:rPr>
                <w:rFonts w:ascii="Times New Roman" w:hAnsi="Times New Roman"/>
                <w:b/>
              </w:rPr>
            </w:pPr>
          </w:p>
        </w:tc>
        <w:tc>
          <w:tcPr>
            <w:tcW w:w="1417" w:type="dxa"/>
          </w:tcPr>
          <w:p w14:paraId="56BFDAB2" w14:textId="77777777" w:rsidR="009A59AD" w:rsidRPr="00857E2E" w:rsidRDefault="009A59AD" w:rsidP="00994F24">
            <w:pPr>
              <w:pStyle w:val="Tekstpodstawowywcity1"/>
              <w:tabs>
                <w:tab w:val="left" w:pos="851"/>
              </w:tabs>
              <w:ind w:left="0"/>
              <w:rPr>
                <w:rFonts w:ascii="Times New Roman" w:hAnsi="Times New Roman"/>
                <w:b/>
              </w:rPr>
            </w:pPr>
          </w:p>
        </w:tc>
        <w:tc>
          <w:tcPr>
            <w:tcW w:w="1560" w:type="dxa"/>
          </w:tcPr>
          <w:p w14:paraId="1935BBE1" w14:textId="77777777" w:rsidR="009A59AD" w:rsidRPr="00857E2E" w:rsidRDefault="009A59AD" w:rsidP="00994F24">
            <w:pPr>
              <w:pStyle w:val="Tekstpodstawowywcity1"/>
              <w:tabs>
                <w:tab w:val="left" w:pos="851"/>
              </w:tabs>
              <w:ind w:left="0"/>
              <w:rPr>
                <w:rFonts w:ascii="Times New Roman" w:hAnsi="Times New Roman"/>
                <w:b/>
              </w:rPr>
            </w:pPr>
          </w:p>
        </w:tc>
        <w:tc>
          <w:tcPr>
            <w:tcW w:w="1842" w:type="dxa"/>
          </w:tcPr>
          <w:p w14:paraId="3D7558B7" w14:textId="77777777" w:rsidR="009A59AD" w:rsidRPr="00857E2E" w:rsidRDefault="009A59AD" w:rsidP="00994F24">
            <w:pPr>
              <w:pStyle w:val="Tekstpodstawowywcity1"/>
              <w:tabs>
                <w:tab w:val="left" w:pos="851"/>
              </w:tabs>
              <w:ind w:left="0"/>
              <w:rPr>
                <w:rFonts w:ascii="Times New Roman" w:hAnsi="Times New Roman"/>
                <w:b/>
              </w:rPr>
            </w:pPr>
          </w:p>
        </w:tc>
      </w:tr>
      <w:tr w:rsidR="009A59AD" w14:paraId="42F2F3D3" w14:textId="77777777" w:rsidTr="000F15FF">
        <w:trPr>
          <w:cantSplit/>
          <w:trHeight w:val="645"/>
        </w:trPr>
        <w:tc>
          <w:tcPr>
            <w:tcW w:w="9214" w:type="dxa"/>
            <w:gridSpan w:val="6"/>
            <w:vAlign w:val="center"/>
          </w:tcPr>
          <w:p w14:paraId="6956D33E" w14:textId="659D051A" w:rsidR="009A59AD" w:rsidRPr="00857E2E" w:rsidRDefault="009A59AD" w:rsidP="000F15FF">
            <w:pPr>
              <w:pStyle w:val="Tekstpodstawowywcity1"/>
              <w:tabs>
                <w:tab w:val="left" w:pos="851"/>
              </w:tabs>
              <w:ind w:left="0"/>
              <w:jc w:val="center"/>
              <w:rPr>
                <w:rFonts w:ascii="Times New Roman" w:hAnsi="Times New Roman"/>
                <w:b/>
                <w:color w:val="7030A0"/>
              </w:rPr>
            </w:pPr>
            <w:r w:rsidRPr="00295794">
              <w:rPr>
                <w:rFonts w:ascii="Times New Roman" w:hAnsi="Times New Roman"/>
                <w:b/>
              </w:rPr>
              <w:t xml:space="preserve">Zadanie </w:t>
            </w:r>
            <w:r>
              <w:rPr>
                <w:rFonts w:ascii="Times New Roman" w:hAnsi="Times New Roman"/>
                <w:b/>
              </w:rPr>
              <w:t>nr 4</w:t>
            </w:r>
          </w:p>
        </w:tc>
      </w:tr>
      <w:tr w:rsidR="009A59AD" w14:paraId="07031FA6" w14:textId="77777777" w:rsidTr="00994F24">
        <w:trPr>
          <w:cantSplit/>
          <w:trHeight w:val="765"/>
        </w:trPr>
        <w:tc>
          <w:tcPr>
            <w:tcW w:w="426" w:type="dxa"/>
          </w:tcPr>
          <w:p w14:paraId="7D80BA9E" w14:textId="77777777" w:rsidR="009A59AD" w:rsidRPr="00857E2E" w:rsidRDefault="009A59AD" w:rsidP="00994F24">
            <w:pPr>
              <w:pStyle w:val="Tekstpodstawowywcity1"/>
              <w:tabs>
                <w:tab w:val="left" w:pos="851"/>
              </w:tabs>
              <w:ind w:left="0"/>
              <w:rPr>
                <w:rFonts w:ascii="Times New Roman" w:hAnsi="Times New Roman"/>
                <w:b/>
              </w:rPr>
            </w:pPr>
          </w:p>
        </w:tc>
        <w:tc>
          <w:tcPr>
            <w:tcW w:w="2410" w:type="dxa"/>
          </w:tcPr>
          <w:p w14:paraId="4E843EDA" w14:textId="77777777" w:rsidR="009A59AD" w:rsidRPr="00857E2E" w:rsidRDefault="009A59AD" w:rsidP="00994F24">
            <w:pPr>
              <w:pStyle w:val="Tekstpodstawowywcity1"/>
              <w:tabs>
                <w:tab w:val="left" w:pos="851"/>
              </w:tabs>
              <w:ind w:left="0"/>
              <w:rPr>
                <w:rFonts w:ascii="Times New Roman" w:hAnsi="Times New Roman"/>
              </w:rPr>
            </w:pPr>
          </w:p>
          <w:p w14:paraId="426C09FC" w14:textId="77777777" w:rsidR="009A59AD" w:rsidRPr="00857E2E" w:rsidRDefault="009A59AD" w:rsidP="00994F24">
            <w:pPr>
              <w:pStyle w:val="Tekstpodstawowywcity1"/>
              <w:tabs>
                <w:tab w:val="left" w:pos="851"/>
              </w:tabs>
              <w:ind w:left="0"/>
              <w:rPr>
                <w:rFonts w:ascii="Times New Roman" w:hAnsi="Times New Roman"/>
              </w:rPr>
            </w:pPr>
          </w:p>
        </w:tc>
        <w:tc>
          <w:tcPr>
            <w:tcW w:w="1559" w:type="dxa"/>
          </w:tcPr>
          <w:p w14:paraId="45C7EBC0" w14:textId="77777777" w:rsidR="009A59AD" w:rsidRPr="00857E2E" w:rsidRDefault="009A59AD" w:rsidP="00994F24">
            <w:pPr>
              <w:pStyle w:val="Tekstpodstawowywcity1"/>
              <w:tabs>
                <w:tab w:val="left" w:pos="851"/>
              </w:tabs>
              <w:ind w:left="0"/>
              <w:rPr>
                <w:rFonts w:ascii="Times New Roman" w:hAnsi="Times New Roman"/>
                <w:b/>
              </w:rPr>
            </w:pPr>
          </w:p>
        </w:tc>
        <w:tc>
          <w:tcPr>
            <w:tcW w:w="1417" w:type="dxa"/>
          </w:tcPr>
          <w:p w14:paraId="21AC1179" w14:textId="77777777" w:rsidR="009A59AD" w:rsidRPr="00857E2E" w:rsidRDefault="009A59AD" w:rsidP="00994F24">
            <w:pPr>
              <w:pStyle w:val="Tekstpodstawowywcity1"/>
              <w:tabs>
                <w:tab w:val="left" w:pos="851"/>
              </w:tabs>
              <w:ind w:left="0"/>
              <w:rPr>
                <w:rFonts w:ascii="Times New Roman" w:hAnsi="Times New Roman"/>
                <w:b/>
              </w:rPr>
            </w:pPr>
          </w:p>
        </w:tc>
        <w:tc>
          <w:tcPr>
            <w:tcW w:w="1560" w:type="dxa"/>
          </w:tcPr>
          <w:p w14:paraId="612717EF" w14:textId="77777777" w:rsidR="009A59AD" w:rsidRPr="00857E2E" w:rsidRDefault="009A59AD" w:rsidP="00994F24">
            <w:pPr>
              <w:pStyle w:val="Tekstpodstawowywcity1"/>
              <w:tabs>
                <w:tab w:val="left" w:pos="851"/>
              </w:tabs>
              <w:ind w:left="0"/>
              <w:rPr>
                <w:rFonts w:ascii="Times New Roman" w:hAnsi="Times New Roman"/>
                <w:b/>
              </w:rPr>
            </w:pPr>
          </w:p>
        </w:tc>
        <w:tc>
          <w:tcPr>
            <w:tcW w:w="1842" w:type="dxa"/>
          </w:tcPr>
          <w:p w14:paraId="33CE28E1" w14:textId="77777777" w:rsidR="009A59AD" w:rsidRPr="00857E2E" w:rsidRDefault="009A59AD" w:rsidP="00994F24">
            <w:pPr>
              <w:pStyle w:val="Tekstpodstawowywcity1"/>
              <w:tabs>
                <w:tab w:val="left" w:pos="851"/>
              </w:tabs>
              <w:ind w:left="0"/>
              <w:rPr>
                <w:rFonts w:ascii="Times New Roman" w:hAnsi="Times New Roman"/>
                <w:b/>
              </w:rPr>
            </w:pPr>
          </w:p>
        </w:tc>
      </w:tr>
      <w:tr w:rsidR="009A59AD" w14:paraId="119E636A" w14:textId="77777777" w:rsidTr="00994F24">
        <w:trPr>
          <w:cantSplit/>
          <w:trHeight w:val="765"/>
        </w:trPr>
        <w:tc>
          <w:tcPr>
            <w:tcW w:w="426" w:type="dxa"/>
          </w:tcPr>
          <w:p w14:paraId="1DE1E9F7" w14:textId="77777777" w:rsidR="009A59AD" w:rsidRPr="00857E2E" w:rsidRDefault="009A59AD" w:rsidP="00994F24">
            <w:pPr>
              <w:pStyle w:val="Tekstpodstawowywcity1"/>
              <w:tabs>
                <w:tab w:val="left" w:pos="851"/>
              </w:tabs>
              <w:ind w:left="0"/>
              <w:rPr>
                <w:rFonts w:ascii="Times New Roman" w:hAnsi="Times New Roman"/>
                <w:b/>
              </w:rPr>
            </w:pPr>
          </w:p>
        </w:tc>
        <w:tc>
          <w:tcPr>
            <w:tcW w:w="2410" w:type="dxa"/>
          </w:tcPr>
          <w:p w14:paraId="7ED96738" w14:textId="77777777" w:rsidR="009A59AD" w:rsidRPr="00857E2E" w:rsidRDefault="009A59AD" w:rsidP="00994F24">
            <w:pPr>
              <w:pStyle w:val="Tekstpodstawowywcity1"/>
              <w:tabs>
                <w:tab w:val="left" w:pos="851"/>
              </w:tabs>
              <w:ind w:left="0"/>
              <w:rPr>
                <w:rFonts w:ascii="Times New Roman" w:hAnsi="Times New Roman"/>
              </w:rPr>
            </w:pPr>
          </w:p>
        </w:tc>
        <w:tc>
          <w:tcPr>
            <w:tcW w:w="1559" w:type="dxa"/>
          </w:tcPr>
          <w:p w14:paraId="7559BBE9" w14:textId="77777777" w:rsidR="009A59AD" w:rsidRPr="00857E2E" w:rsidRDefault="009A59AD" w:rsidP="00994F24">
            <w:pPr>
              <w:pStyle w:val="Tekstpodstawowywcity1"/>
              <w:tabs>
                <w:tab w:val="left" w:pos="851"/>
              </w:tabs>
              <w:ind w:left="0"/>
              <w:rPr>
                <w:rFonts w:ascii="Times New Roman" w:hAnsi="Times New Roman"/>
                <w:b/>
              </w:rPr>
            </w:pPr>
          </w:p>
        </w:tc>
        <w:tc>
          <w:tcPr>
            <w:tcW w:w="1417" w:type="dxa"/>
          </w:tcPr>
          <w:p w14:paraId="0E8AE17E" w14:textId="77777777" w:rsidR="009A59AD" w:rsidRPr="00857E2E" w:rsidRDefault="009A59AD" w:rsidP="00994F24">
            <w:pPr>
              <w:pStyle w:val="Tekstpodstawowywcity1"/>
              <w:tabs>
                <w:tab w:val="left" w:pos="851"/>
              </w:tabs>
              <w:ind w:left="0"/>
              <w:rPr>
                <w:rFonts w:ascii="Times New Roman" w:hAnsi="Times New Roman"/>
                <w:b/>
              </w:rPr>
            </w:pPr>
          </w:p>
        </w:tc>
        <w:tc>
          <w:tcPr>
            <w:tcW w:w="1560" w:type="dxa"/>
          </w:tcPr>
          <w:p w14:paraId="00F95E64" w14:textId="77777777" w:rsidR="009A59AD" w:rsidRPr="00857E2E" w:rsidRDefault="009A59AD" w:rsidP="00994F24">
            <w:pPr>
              <w:pStyle w:val="Tekstpodstawowywcity1"/>
              <w:tabs>
                <w:tab w:val="left" w:pos="851"/>
              </w:tabs>
              <w:ind w:left="0"/>
              <w:rPr>
                <w:rFonts w:ascii="Times New Roman" w:hAnsi="Times New Roman"/>
                <w:b/>
              </w:rPr>
            </w:pPr>
          </w:p>
        </w:tc>
        <w:tc>
          <w:tcPr>
            <w:tcW w:w="1842" w:type="dxa"/>
          </w:tcPr>
          <w:p w14:paraId="79A6DDF8" w14:textId="77777777" w:rsidR="009A59AD" w:rsidRPr="00857E2E" w:rsidRDefault="009A59AD" w:rsidP="00994F24">
            <w:pPr>
              <w:pStyle w:val="Tekstpodstawowywcity1"/>
              <w:tabs>
                <w:tab w:val="left" w:pos="851"/>
              </w:tabs>
              <w:ind w:left="0"/>
              <w:rPr>
                <w:rFonts w:ascii="Times New Roman" w:hAnsi="Times New Roman"/>
                <w:b/>
              </w:rPr>
            </w:pPr>
          </w:p>
        </w:tc>
      </w:tr>
      <w:bookmarkEnd w:id="89"/>
    </w:tbl>
    <w:p w14:paraId="2AE7F548" w14:textId="77777777" w:rsidR="003F5E13" w:rsidRDefault="003F5E13" w:rsidP="00D976EF">
      <w:pPr>
        <w:pStyle w:val="Tekstpodstawowywcity"/>
        <w:tabs>
          <w:tab w:val="left" w:pos="851"/>
        </w:tabs>
        <w:spacing w:line="360" w:lineRule="auto"/>
        <w:ind w:left="0"/>
        <w:rPr>
          <w:rFonts w:ascii="Times New Roman" w:hAnsi="Times New Roman"/>
        </w:rPr>
      </w:pPr>
    </w:p>
    <w:p w14:paraId="1FB99590" w14:textId="77777777" w:rsidR="003F5E13" w:rsidRPr="003F5E13" w:rsidRDefault="003F5E13" w:rsidP="003F5E13">
      <w:pPr>
        <w:pStyle w:val="Tekstpodstawowywcity1"/>
        <w:spacing w:before="200"/>
        <w:ind w:left="0"/>
        <w:rPr>
          <w:rFonts w:ascii="Times New Roman" w:hAnsi="Times New Roman"/>
          <w:b/>
          <w:bCs/>
          <w:i/>
          <w:iCs/>
          <w:sz w:val="22"/>
          <w:szCs w:val="22"/>
        </w:rPr>
      </w:pPr>
      <w:bookmarkStart w:id="90" w:name="_Hlk108342207"/>
      <w:r w:rsidRPr="003F5E13">
        <w:rPr>
          <w:rFonts w:ascii="Times New Roman" w:hAnsi="Times New Roman"/>
          <w:b/>
          <w:bCs/>
          <w:i/>
          <w:iCs/>
          <w:sz w:val="22"/>
          <w:szCs w:val="22"/>
        </w:rPr>
        <w:t>Uwaga!</w:t>
      </w:r>
    </w:p>
    <w:p w14:paraId="51B6EA57" w14:textId="77777777" w:rsidR="00163F52" w:rsidRPr="00111016" w:rsidRDefault="00163F52" w:rsidP="00851DD9">
      <w:pPr>
        <w:numPr>
          <w:ilvl w:val="0"/>
          <w:numId w:val="31"/>
        </w:numPr>
        <w:ind w:left="284" w:hanging="284"/>
        <w:jc w:val="both"/>
        <w:rPr>
          <w:bCs/>
          <w:i/>
          <w:iCs/>
          <w:sz w:val="22"/>
          <w:szCs w:val="22"/>
          <w:lang w:eastAsia="zh-CN"/>
        </w:rPr>
      </w:pPr>
      <w:r w:rsidRPr="00111016">
        <w:rPr>
          <w:bCs/>
          <w:i/>
          <w:iCs/>
          <w:sz w:val="22"/>
          <w:szCs w:val="22"/>
          <w:lang w:eastAsia="zh-CN"/>
        </w:rPr>
        <w:t>Przez wykonanie zamówienia należy rozumieć jego odbiór.</w:t>
      </w:r>
    </w:p>
    <w:p w14:paraId="7148F1BB" w14:textId="755D3AB6" w:rsidR="00163F52" w:rsidRPr="00111016" w:rsidRDefault="00163F52" w:rsidP="00851DD9">
      <w:pPr>
        <w:numPr>
          <w:ilvl w:val="0"/>
          <w:numId w:val="31"/>
        </w:numPr>
        <w:ind w:left="284" w:hanging="284"/>
        <w:jc w:val="both"/>
        <w:rPr>
          <w:bCs/>
          <w:i/>
          <w:iCs/>
          <w:sz w:val="22"/>
          <w:szCs w:val="22"/>
          <w:lang w:eastAsia="zh-CN"/>
        </w:rPr>
      </w:pPr>
      <w:r w:rsidRPr="00111016">
        <w:rPr>
          <w:bCs/>
          <w:i/>
          <w:iCs/>
          <w:sz w:val="22"/>
          <w:szCs w:val="22"/>
          <w:lang w:eastAsia="zh-CN"/>
        </w:rPr>
        <w:lastRenderedPageBreak/>
        <w:t xml:space="preserve">W przypadku usług okresowych lub ciągłych należy w kolumnie </w:t>
      </w:r>
      <w:r w:rsidRPr="00111016">
        <w:rPr>
          <w:i/>
          <w:iCs/>
          <w:sz w:val="22"/>
          <w:szCs w:val="22"/>
          <w:lang w:eastAsia="zh-CN"/>
        </w:rPr>
        <w:t>Data wykonania</w:t>
      </w:r>
      <w:r w:rsidRPr="00111016">
        <w:rPr>
          <w:bCs/>
          <w:i/>
          <w:iCs/>
          <w:sz w:val="22"/>
          <w:szCs w:val="22"/>
          <w:lang w:eastAsia="zh-CN"/>
        </w:rPr>
        <w:t xml:space="preserve"> wpisać</w:t>
      </w:r>
      <w:r w:rsidRPr="00111016" w:rsidDel="0096598A">
        <w:rPr>
          <w:i/>
          <w:iCs/>
          <w:sz w:val="22"/>
          <w:szCs w:val="22"/>
          <w:lang w:eastAsia="zh-CN"/>
        </w:rPr>
        <w:t xml:space="preserve"> </w:t>
      </w:r>
      <w:r w:rsidRPr="00111016">
        <w:rPr>
          <w:i/>
          <w:iCs/>
          <w:sz w:val="22"/>
          <w:szCs w:val="22"/>
          <w:lang w:eastAsia="zh-CN"/>
        </w:rPr>
        <w:t>„do nadal”</w:t>
      </w:r>
      <w:r w:rsidRPr="00111016">
        <w:rPr>
          <w:bCs/>
          <w:i/>
          <w:iCs/>
          <w:sz w:val="22"/>
          <w:szCs w:val="22"/>
          <w:lang w:eastAsia="zh-CN"/>
        </w:rPr>
        <w:t>, podając wartość zrealizowanego dotychczas zamówienia</w:t>
      </w:r>
    </w:p>
    <w:p w14:paraId="166E82E1" w14:textId="2D573C44" w:rsidR="00163F52" w:rsidRPr="00111016" w:rsidRDefault="00163F52" w:rsidP="00851DD9">
      <w:pPr>
        <w:numPr>
          <w:ilvl w:val="0"/>
          <w:numId w:val="31"/>
        </w:numPr>
        <w:ind w:left="284" w:hanging="284"/>
        <w:jc w:val="both"/>
        <w:rPr>
          <w:bCs/>
          <w:i/>
          <w:iCs/>
          <w:sz w:val="22"/>
          <w:szCs w:val="22"/>
          <w:lang w:eastAsia="zh-CN"/>
        </w:rPr>
      </w:pPr>
      <w:r w:rsidRPr="00111016">
        <w:rPr>
          <w:i/>
          <w:iCs/>
          <w:sz w:val="22"/>
          <w:szCs w:val="22"/>
          <w:lang w:eastAsia="zh-CN"/>
        </w:rPr>
        <w:t>D</w:t>
      </w:r>
      <w:r w:rsidRPr="00111016">
        <w:rPr>
          <w:bCs/>
          <w:i/>
          <w:iCs/>
          <w:sz w:val="22"/>
          <w:szCs w:val="22"/>
          <w:lang w:eastAsia="zh-CN"/>
        </w:rPr>
        <w:t>o wykazu należy dołączyć dokumenty potwierdzające, że podan</w:t>
      </w:r>
      <w:r w:rsidRPr="00111016">
        <w:rPr>
          <w:i/>
          <w:iCs/>
          <w:sz w:val="22"/>
          <w:szCs w:val="22"/>
          <w:lang w:eastAsia="zh-CN"/>
        </w:rPr>
        <w:t xml:space="preserve">e w </w:t>
      </w:r>
      <w:r w:rsidRPr="00163F52">
        <w:rPr>
          <w:i/>
          <w:iCs/>
          <w:sz w:val="22"/>
          <w:szCs w:val="22"/>
          <w:lang w:eastAsia="zh-CN"/>
        </w:rPr>
        <w:t>wykazie zamówienia</w:t>
      </w:r>
      <w:r>
        <w:rPr>
          <w:i/>
          <w:iCs/>
          <w:color w:val="FF0000"/>
          <w:sz w:val="22"/>
          <w:szCs w:val="22"/>
          <w:lang w:eastAsia="zh-CN"/>
        </w:rPr>
        <w:t xml:space="preserve"> </w:t>
      </w:r>
      <w:r w:rsidRPr="00111016">
        <w:rPr>
          <w:bCs/>
          <w:i/>
          <w:iCs/>
          <w:sz w:val="22"/>
          <w:szCs w:val="22"/>
          <w:lang w:eastAsia="zh-CN"/>
        </w:rPr>
        <w:t>zostały wykonane należycie lub są wykonywane należycie.</w:t>
      </w:r>
    </w:p>
    <w:p w14:paraId="289FB39A" w14:textId="77777777" w:rsidR="00163F52" w:rsidRPr="00111016" w:rsidRDefault="00163F52" w:rsidP="00851DD9">
      <w:pPr>
        <w:numPr>
          <w:ilvl w:val="0"/>
          <w:numId w:val="31"/>
        </w:numPr>
        <w:ind w:left="284" w:hanging="284"/>
        <w:jc w:val="both"/>
        <w:rPr>
          <w:bCs/>
          <w:i/>
          <w:iCs/>
          <w:sz w:val="22"/>
          <w:szCs w:val="22"/>
          <w:lang w:eastAsia="zh-CN"/>
        </w:rPr>
      </w:pPr>
      <w:r w:rsidRPr="00111016">
        <w:rPr>
          <w:i/>
          <w:iCs/>
          <w:sz w:val="22"/>
          <w:szCs w:val="22"/>
          <w:lang w:eastAsia="zh-CN"/>
        </w:rPr>
        <w:t>W przypadku, gdy wykazano doświadczenie innego podmiotu, Wykonawca składający ofertę zobowiązany jest udowodnić Zamawiającemu, iż będzie dysponował zasobami niezbędnymi do realizacji zamówienia,  w szczególności  dołączając w tym celu do oferty zobowiązanie tych podmiotów do oddania mu do dyspozycji niezbędnych zasobów na okres korzystania z nich przy wykonaniu zamówienia.</w:t>
      </w:r>
    </w:p>
    <w:p w14:paraId="11B9E7D3" w14:textId="77777777" w:rsidR="00163F52" w:rsidRPr="00111016" w:rsidRDefault="00163F52" w:rsidP="00851DD9">
      <w:pPr>
        <w:numPr>
          <w:ilvl w:val="0"/>
          <w:numId w:val="31"/>
        </w:numPr>
        <w:ind w:left="284" w:hanging="284"/>
        <w:jc w:val="both"/>
        <w:rPr>
          <w:bCs/>
          <w:i/>
          <w:iCs/>
          <w:sz w:val="22"/>
          <w:szCs w:val="22"/>
          <w:lang w:eastAsia="zh-CN"/>
        </w:rPr>
      </w:pPr>
      <w:r w:rsidRPr="00111016">
        <w:rPr>
          <w:i/>
          <w:iCs/>
          <w:sz w:val="22"/>
          <w:szCs w:val="22"/>
        </w:rPr>
        <w:t xml:space="preserve">Wykaz zobowiązany będzie złożyć Wykonawca, którego oferta zostanie najwyżej oceniona </w:t>
      </w:r>
      <w:r>
        <w:rPr>
          <w:i/>
          <w:iCs/>
          <w:sz w:val="22"/>
          <w:szCs w:val="22"/>
        </w:rPr>
        <w:br/>
      </w:r>
      <w:r w:rsidRPr="00111016">
        <w:rPr>
          <w:i/>
          <w:iCs/>
          <w:sz w:val="22"/>
          <w:szCs w:val="22"/>
        </w:rPr>
        <w:t xml:space="preserve">lub Wykonawcy, których Zamawiający wezwie do złożenia oświadczeń i dokumentów  zgodnie  z § 39 Regulaminu.  </w:t>
      </w:r>
    </w:p>
    <w:bookmarkEnd w:id="90"/>
    <w:p w14:paraId="336D225A" w14:textId="77777777" w:rsidR="003F5E13" w:rsidRPr="003F5E13" w:rsidRDefault="003F5E13" w:rsidP="00D976EF">
      <w:pPr>
        <w:pStyle w:val="Tekstpodstawowywcity"/>
        <w:tabs>
          <w:tab w:val="left" w:pos="851"/>
        </w:tabs>
        <w:spacing w:line="360" w:lineRule="auto"/>
        <w:ind w:left="0"/>
        <w:rPr>
          <w:rFonts w:ascii="Times New Roman" w:hAnsi="Times New Roman"/>
          <w:i/>
          <w:iCs/>
        </w:rPr>
      </w:pPr>
    </w:p>
    <w:p w14:paraId="7CCBB554" w14:textId="11D7C331" w:rsidR="004C054A" w:rsidRDefault="004C054A">
      <w:pPr>
        <w:rPr>
          <w:b/>
          <w:color w:val="FF0000"/>
          <w:sz w:val="22"/>
          <w:szCs w:val="22"/>
        </w:rPr>
      </w:pPr>
      <w:r>
        <w:rPr>
          <w:b/>
          <w:color w:val="FF0000"/>
          <w:sz w:val="22"/>
          <w:szCs w:val="22"/>
        </w:rPr>
        <w:br w:type="page"/>
      </w:r>
    </w:p>
    <w:p w14:paraId="2DF8412A" w14:textId="7E5E0D01" w:rsidR="00C25B4C" w:rsidRPr="00D42507" w:rsidRDefault="00C25B4C" w:rsidP="00B41BF7">
      <w:pPr>
        <w:keepNext/>
        <w:tabs>
          <w:tab w:val="left" w:pos="720"/>
        </w:tabs>
        <w:snapToGrid w:val="0"/>
        <w:jc w:val="right"/>
        <w:outlineLvl w:val="1"/>
        <w:rPr>
          <w:b/>
          <w:sz w:val="22"/>
          <w:szCs w:val="22"/>
          <w:highlight w:val="yellow"/>
        </w:rPr>
      </w:pPr>
      <w:bookmarkStart w:id="91" w:name="_Toc216787931"/>
      <w:r w:rsidRPr="00B41BF7">
        <w:rPr>
          <w:b/>
          <w:bCs/>
          <w:sz w:val="24"/>
          <w:szCs w:val="28"/>
        </w:rPr>
        <w:lastRenderedPageBreak/>
        <w:t>Załącznik nr 4</w:t>
      </w:r>
      <w:r w:rsidR="005B4150" w:rsidRPr="00B41BF7">
        <w:rPr>
          <w:b/>
          <w:bCs/>
          <w:sz w:val="24"/>
          <w:szCs w:val="28"/>
        </w:rPr>
        <w:t xml:space="preserve"> do </w:t>
      </w:r>
      <w:r w:rsidR="00B60CDC" w:rsidRPr="00B41BF7">
        <w:rPr>
          <w:b/>
          <w:bCs/>
          <w:sz w:val="24"/>
          <w:szCs w:val="28"/>
        </w:rPr>
        <w:t>SWZ</w:t>
      </w:r>
      <w:r w:rsidR="004130B7">
        <w:rPr>
          <w:b/>
          <w:bCs/>
          <w:sz w:val="24"/>
          <w:szCs w:val="28"/>
        </w:rPr>
        <w:t xml:space="preserve">. Oświadczenie </w:t>
      </w:r>
      <w:r w:rsidR="00567D43">
        <w:rPr>
          <w:b/>
          <w:bCs/>
          <w:sz w:val="24"/>
          <w:szCs w:val="28"/>
        </w:rPr>
        <w:t>W</w:t>
      </w:r>
      <w:r w:rsidR="004130B7">
        <w:rPr>
          <w:b/>
          <w:bCs/>
          <w:sz w:val="24"/>
          <w:szCs w:val="28"/>
        </w:rPr>
        <w:t>ykonawcy wspólnie ubiegającego się o zamówienie</w:t>
      </w:r>
      <w:bookmarkEnd w:id="91"/>
    </w:p>
    <w:p w14:paraId="27E8C698" w14:textId="77777777" w:rsidR="00C25B4C" w:rsidRPr="00D42507" w:rsidRDefault="00C25B4C" w:rsidP="00D976EF">
      <w:pPr>
        <w:tabs>
          <w:tab w:val="num" w:pos="720"/>
        </w:tabs>
        <w:ind w:left="360" w:firstLine="180"/>
        <w:jc w:val="center"/>
        <w:rPr>
          <w:b/>
          <w:sz w:val="22"/>
          <w:szCs w:val="22"/>
          <w:highlight w:val="yellow"/>
        </w:rPr>
      </w:pPr>
    </w:p>
    <w:p w14:paraId="281782FF" w14:textId="77777777" w:rsidR="009B3200" w:rsidRDefault="009B3200" w:rsidP="00D976EF">
      <w:pPr>
        <w:jc w:val="center"/>
        <w:rPr>
          <w:b/>
          <w:sz w:val="28"/>
          <w:szCs w:val="28"/>
          <w:highlight w:val="yellow"/>
        </w:rPr>
      </w:pPr>
    </w:p>
    <w:p w14:paraId="1AAE8C7E" w14:textId="77777777" w:rsidR="00F726E5" w:rsidRDefault="00F726E5" w:rsidP="00D976EF">
      <w:pPr>
        <w:jc w:val="center"/>
        <w:rPr>
          <w:b/>
          <w:sz w:val="28"/>
          <w:szCs w:val="28"/>
          <w:highlight w:val="yellow"/>
        </w:rPr>
      </w:pPr>
    </w:p>
    <w:p w14:paraId="6CB617A8" w14:textId="77777777" w:rsidR="00F726E5" w:rsidRDefault="00F726E5" w:rsidP="00D976EF">
      <w:pPr>
        <w:jc w:val="center"/>
        <w:rPr>
          <w:b/>
          <w:sz w:val="28"/>
          <w:szCs w:val="28"/>
          <w:highlight w:val="yellow"/>
        </w:rPr>
      </w:pPr>
    </w:p>
    <w:p w14:paraId="63696974" w14:textId="77777777" w:rsidR="002032E0" w:rsidRDefault="002032E0" w:rsidP="002032E0">
      <w:pPr>
        <w:jc w:val="center"/>
        <w:rPr>
          <w:b/>
          <w:sz w:val="28"/>
          <w:szCs w:val="28"/>
        </w:rPr>
      </w:pPr>
      <w:r w:rsidRPr="00F726E5">
        <w:rPr>
          <w:b/>
          <w:sz w:val="28"/>
          <w:szCs w:val="28"/>
        </w:rPr>
        <w:t>OŚWIADCZENIE</w:t>
      </w:r>
    </w:p>
    <w:p w14:paraId="5DFF6EEA" w14:textId="77777777" w:rsidR="002032E0" w:rsidRPr="00F726E5" w:rsidRDefault="002032E0" w:rsidP="002032E0">
      <w:pPr>
        <w:jc w:val="center"/>
        <w:rPr>
          <w:b/>
          <w:sz w:val="28"/>
          <w:szCs w:val="28"/>
        </w:rPr>
      </w:pPr>
      <w:r>
        <w:rPr>
          <w:b/>
          <w:bCs/>
          <w:sz w:val="24"/>
          <w:szCs w:val="28"/>
        </w:rPr>
        <w:t>WYKONAWCY WSPÓLNIE UBIEGAJĄCEGO SIĘ O ZAMÓWIENIE</w:t>
      </w:r>
    </w:p>
    <w:p w14:paraId="2EF86D8E" w14:textId="77777777" w:rsidR="00F726E5" w:rsidRPr="00D42507" w:rsidRDefault="00F726E5" w:rsidP="00D976EF">
      <w:pPr>
        <w:jc w:val="center"/>
        <w:rPr>
          <w:b/>
          <w:sz w:val="28"/>
          <w:szCs w:val="28"/>
          <w:highlight w:val="yellow"/>
        </w:rPr>
      </w:pPr>
    </w:p>
    <w:p w14:paraId="2457B683" w14:textId="77777777" w:rsidR="001D0537" w:rsidRPr="008057B2" w:rsidRDefault="001D0537" w:rsidP="001D0537">
      <w:pPr>
        <w:tabs>
          <w:tab w:val="left" w:pos="0"/>
        </w:tabs>
        <w:rPr>
          <w:sz w:val="22"/>
          <w:szCs w:val="22"/>
        </w:rPr>
      </w:pPr>
      <w:bookmarkStart w:id="92" w:name="_Hlk108342247"/>
      <w:r w:rsidRPr="008057B2">
        <w:rPr>
          <w:sz w:val="22"/>
          <w:szCs w:val="22"/>
        </w:rPr>
        <w:t xml:space="preserve">Nazwa </w:t>
      </w:r>
      <w:r>
        <w:rPr>
          <w:sz w:val="22"/>
          <w:szCs w:val="22"/>
        </w:rPr>
        <w:t>Wykonawcy</w:t>
      </w:r>
      <w:r w:rsidRPr="008057B2">
        <w:rPr>
          <w:sz w:val="22"/>
          <w:szCs w:val="22"/>
        </w:rPr>
        <w:t>: ...................................................................................................................</w:t>
      </w:r>
    </w:p>
    <w:p w14:paraId="540193CF" w14:textId="77777777" w:rsidR="001D0537" w:rsidRDefault="001D0537" w:rsidP="001D0537">
      <w:pPr>
        <w:jc w:val="both"/>
        <w:rPr>
          <w:sz w:val="22"/>
          <w:szCs w:val="22"/>
        </w:rPr>
      </w:pPr>
    </w:p>
    <w:p w14:paraId="5B904C55" w14:textId="77777777" w:rsidR="001D0537" w:rsidRDefault="001D0537" w:rsidP="001D0537">
      <w:pPr>
        <w:jc w:val="both"/>
        <w:rPr>
          <w:sz w:val="22"/>
          <w:szCs w:val="22"/>
        </w:rPr>
      </w:pPr>
    </w:p>
    <w:p w14:paraId="49CD3471" w14:textId="77777777" w:rsidR="001D0537" w:rsidRPr="00E66F78" w:rsidRDefault="001D0537" w:rsidP="001D0537">
      <w:pPr>
        <w:jc w:val="both"/>
        <w:rPr>
          <w:sz w:val="22"/>
          <w:szCs w:val="22"/>
        </w:rPr>
      </w:pPr>
    </w:p>
    <w:p w14:paraId="6061AB8A" w14:textId="77777777" w:rsidR="001D0537" w:rsidRPr="002A0BD5" w:rsidRDefault="001D0537" w:rsidP="001D0537">
      <w:pPr>
        <w:pStyle w:val="bullet"/>
        <w:widowControl w:val="0"/>
        <w:spacing w:before="0" w:after="0"/>
        <w:rPr>
          <w:bCs/>
          <w:sz w:val="18"/>
          <w:szCs w:val="18"/>
        </w:rPr>
      </w:pPr>
    </w:p>
    <w:p w14:paraId="1DFEBAD5" w14:textId="77777777" w:rsidR="001D0537" w:rsidRPr="00A04EE8" w:rsidRDefault="001D0537" w:rsidP="001D0537">
      <w:pPr>
        <w:widowControl w:val="0"/>
        <w:jc w:val="both"/>
        <w:rPr>
          <w:b/>
          <w:sz w:val="24"/>
          <w:szCs w:val="24"/>
        </w:rPr>
      </w:pPr>
      <w:r w:rsidRPr="00A04EE8">
        <w:rPr>
          <w:b/>
          <w:sz w:val="24"/>
          <w:szCs w:val="24"/>
        </w:rPr>
        <w:t>Oświadczam, że:</w:t>
      </w:r>
    </w:p>
    <w:p w14:paraId="50522DDB" w14:textId="77777777" w:rsidR="001D0537" w:rsidRPr="00A04EE8" w:rsidRDefault="001D0537" w:rsidP="001D0537">
      <w:pPr>
        <w:pStyle w:val="Akapitzlist"/>
        <w:widowControl w:val="0"/>
        <w:ind w:left="360"/>
        <w:jc w:val="both"/>
        <w:rPr>
          <w:b/>
        </w:rPr>
      </w:pPr>
    </w:p>
    <w:p w14:paraId="7BB61866" w14:textId="525742F5" w:rsidR="001D0537" w:rsidRPr="00A04EE8" w:rsidRDefault="001D0537" w:rsidP="00851DD9">
      <w:pPr>
        <w:pStyle w:val="Akapitzlist"/>
        <w:widowControl w:val="0"/>
        <w:numPr>
          <w:ilvl w:val="0"/>
          <w:numId w:val="72"/>
        </w:numPr>
        <w:spacing w:line="312" w:lineRule="auto"/>
        <w:ind w:left="709" w:hanging="425"/>
        <w:contextualSpacing/>
        <w:jc w:val="both"/>
        <w:rPr>
          <w:bCs/>
        </w:rPr>
      </w:pPr>
      <w:r w:rsidRPr="00A04EE8">
        <w:rPr>
          <w:bCs/>
        </w:rPr>
        <w:t xml:space="preserve">nie podlegam wykluczeniu z postępowania o udzielenie zamówienia na podstawie części </w:t>
      </w:r>
      <w:r w:rsidR="002032E0">
        <w:rPr>
          <w:bCs/>
        </w:rPr>
        <w:br/>
      </w:r>
      <w:r w:rsidRPr="00A04EE8">
        <w:rPr>
          <w:bCs/>
        </w:rPr>
        <w:t>V ust. 2 SWZ</w:t>
      </w:r>
      <w:r>
        <w:rPr>
          <w:bCs/>
        </w:rPr>
        <w:t>;</w:t>
      </w:r>
    </w:p>
    <w:p w14:paraId="13D30C33" w14:textId="77777777" w:rsidR="001D0537" w:rsidRPr="00A04EE8" w:rsidRDefault="001D0537" w:rsidP="00851DD9">
      <w:pPr>
        <w:pStyle w:val="Akapitzlist"/>
        <w:widowControl w:val="0"/>
        <w:numPr>
          <w:ilvl w:val="0"/>
          <w:numId w:val="72"/>
        </w:numPr>
        <w:spacing w:line="312" w:lineRule="auto"/>
        <w:ind w:left="709" w:hanging="425"/>
        <w:contextualSpacing/>
        <w:jc w:val="both"/>
        <w:rPr>
          <w:bCs/>
        </w:rPr>
      </w:pPr>
      <w:r w:rsidRPr="00A04EE8">
        <w:rPr>
          <w:bCs/>
        </w:rPr>
        <w:t>spełniam warunki udziału w postępowaniu określone przez Zamawiającego w SWZ</w:t>
      </w:r>
      <w:r>
        <w:rPr>
          <w:bCs/>
        </w:rPr>
        <w:t>;</w:t>
      </w:r>
    </w:p>
    <w:p w14:paraId="2287BFD8" w14:textId="77777777" w:rsidR="001D0537" w:rsidRPr="00A04EE8" w:rsidRDefault="001D0537" w:rsidP="00851DD9">
      <w:pPr>
        <w:pStyle w:val="Akapitzlist"/>
        <w:widowControl w:val="0"/>
        <w:numPr>
          <w:ilvl w:val="0"/>
          <w:numId w:val="72"/>
        </w:numPr>
        <w:spacing w:line="312" w:lineRule="auto"/>
        <w:ind w:left="709" w:hanging="425"/>
        <w:contextualSpacing/>
        <w:jc w:val="both"/>
        <w:rPr>
          <w:bCs/>
        </w:rPr>
      </w:pPr>
      <w:r w:rsidRPr="00A04EE8">
        <w:rPr>
          <w:bCs/>
        </w:rPr>
        <w:t>spełniam wymagania odnoszące się do przedmiotu zamówienia określone przez Zamawiającego w SWZ</w:t>
      </w:r>
      <w:r>
        <w:rPr>
          <w:bCs/>
        </w:rPr>
        <w:t>;</w:t>
      </w:r>
    </w:p>
    <w:p w14:paraId="4CD7879A" w14:textId="77777777" w:rsidR="001D0537" w:rsidRPr="00A04EE8" w:rsidRDefault="001D0537" w:rsidP="00851DD9">
      <w:pPr>
        <w:pStyle w:val="Akapitzlist"/>
        <w:widowControl w:val="0"/>
        <w:numPr>
          <w:ilvl w:val="0"/>
          <w:numId w:val="72"/>
        </w:numPr>
        <w:spacing w:line="312" w:lineRule="auto"/>
        <w:ind w:left="709" w:hanging="425"/>
        <w:contextualSpacing/>
        <w:jc w:val="both"/>
        <w:rPr>
          <w:bCs/>
          <w:color w:val="FF0000"/>
        </w:rPr>
      </w:pPr>
      <w:r w:rsidRPr="00A04EE8">
        <w:rPr>
          <w:bCs/>
        </w:rPr>
        <w:t>odpowiadam solidarnie za wykonanie przedmiotu zamówienia.</w:t>
      </w:r>
    </w:p>
    <w:p w14:paraId="0379F963" w14:textId="77777777" w:rsidR="001D0537" w:rsidRPr="00A04EE8" w:rsidRDefault="001D0537" w:rsidP="001D0537">
      <w:pPr>
        <w:tabs>
          <w:tab w:val="left" w:pos="851"/>
        </w:tabs>
        <w:ind w:left="-142" w:firstLine="142"/>
        <w:rPr>
          <w:b/>
          <w:bCs/>
          <w:strike/>
          <w:color w:val="FF0000"/>
          <w:sz w:val="24"/>
          <w:szCs w:val="24"/>
        </w:rPr>
      </w:pPr>
    </w:p>
    <w:p w14:paraId="796107A7" w14:textId="77777777" w:rsidR="001D0537" w:rsidRDefault="001D0537" w:rsidP="001D0537">
      <w:pPr>
        <w:tabs>
          <w:tab w:val="left" w:pos="851"/>
        </w:tabs>
        <w:ind w:left="-142" w:firstLine="142"/>
        <w:rPr>
          <w:b/>
          <w:bCs/>
          <w:strike/>
          <w:sz w:val="22"/>
          <w:szCs w:val="22"/>
        </w:rPr>
      </w:pPr>
    </w:p>
    <w:p w14:paraId="1A6F96D1" w14:textId="77777777" w:rsidR="001D0537" w:rsidRDefault="001D0537" w:rsidP="001D0537">
      <w:pPr>
        <w:tabs>
          <w:tab w:val="left" w:pos="851"/>
        </w:tabs>
        <w:ind w:left="-142" w:firstLine="142"/>
        <w:rPr>
          <w:b/>
          <w:bCs/>
          <w:strike/>
          <w:sz w:val="22"/>
          <w:szCs w:val="22"/>
        </w:rPr>
      </w:pPr>
    </w:p>
    <w:p w14:paraId="45F9A139" w14:textId="77777777" w:rsidR="001D0537" w:rsidRDefault="001D0537" w:rsidP="001D0537">
      <w:pPr>
        <w:tabs>
          <w:tab w:val="left" w:pos="851"/>
        </w:tabs>
        <w:ind w:left="-142" w:firstLine="142"/>
        <w:rPr>
          <w:b/>
          <w:bCs/>
          <w:strike/>
          <w:sz w:val="22"/>
          <w:szCs w:val="22"/>
        </w:rPr>
      </w:pPr>
    </w:p>
    <w:p w14:paraId="14AAE49F" w14:textId="77777777" w:rsidR="001D0537" w:rsidRDefault="001D0537" w:rsidP="001D0537">
      <w:pPr>
        <w:tabs>
          <w:tab w:val="left" w:pos="851"/>
        </w:tabs>
        <w:ind w:left="-142" w:firstLine="142"/>
        <w:rPr>
          <w:b/>
          <w:bCs/>
          <w:strike/>
          <w:sz w:val="22"/>
          <w:szCs w:val="22"/>
        </w:rPr>
      </w:pPr>
    </w:p>
    <w:p w14:paraId="7B11643A" w14:textId="77777777" w:rsidR="001D0537" w:rsidRDefault="001D0537" w:rsidP="001D0537">
      <w:pPr>
        <w:tabs>
          <w:tab w:val="left" w:pos="851"/>
        </w:tabs>
        <w:ind w:left="-142" w:firstLine="142"/>
        <w:rPr>
          <w:b/>
          <w:bCs/>
          <w:strike/>
          <w:sz w:val="22"/>
          <w:szCs w:val="22"/>
        </w:rPr>
      </w:pPr>
    </w:p>
    <w:p w14:paraId="653EF550" w14:textId="77777777" w:rsidR="001D0537" w:rsidRDefault="001D0537" w:rsidP="001D0537">
      <w:pPr>
        <w:tabs>
          <w:tab w:val="left" w:pos="851"/>
        </w:tabs>
        <w:ind w:left="-142" w:firstLine="142"/>
        <w:rPr>
          <w:b/>
          <w:bCs/>
          <w:strike/>
          <w:sz w:val="22"/>
          <w:szCs w:val="22"/>
        </w:rPr>
      </w:pPr>
    </w:p>
    <w:p w14:paraId="3B55DBCC" w14:textId="77777777" w:rsidR="001D0537" w:rsidRDefault="001D0537" w:rsidP="001D0537">
      <w:pPr>
        <w:tabs>
          <w:tab w:val="left" w:pos="851"/>
        </w:tabs>
        <w:ind w:left="-142" w:firstLine="142"/>
        <w:rPr>
          <w:b/>
          <w:bCs/>
          <w:strike/>
          <w:sz w:val="22"/>
          <w:szCs w:val="22"/>
        </w:rPr>
      </w:pPr>
    </w:p>
    <w:p w14:paraId="67DE03DD" w14:textId="77777777" w:rsidR="001D0537" w:rsidRDefault="001D0537" w:rsidP="001D0537">
      <w:pPr>
        <w:tabs>
          <w:tab w:val="left" w:pos="851"/>
        </w:tabs>
        <w:ind w:left="-142" w:firstLine="142"/>
        <w:rPr>
          <w:b/>
          <w:bCs/>
          <w:strike/>
          <w:sz w:val="22"/>
          <w:szCs w:val="22"/>
        </w:rPr>
      </w:pPr>
    </w:p>
    <w:p w14:paraId="4B471E8F" w14:textId="77777777" w:rsidR="001D0537" w:rsidRDefault="001D0537" w:rsidP="001D0537">
      <w:pPr>
        <w:tabs>
          <w:tab w:val="left" w:pos="851"/>
        </w:tabs>
        <w:ind w:left="-142" w:firstLine="142"/>
        <w:rPr>
          <w:b/>
          <w:bCs/>
          <w:strike/>
          <w:sz w:val="22"/>
          <w:szCs w:val="22"/>
        </w:rPr>
      </w:pPr>
    </w:p>
    <w:p w14:paraId="026C35A9" w14:textId="77777777" w:rsidR="001D0537" w:rsidRPr="00E66F78" w:rsidRDefault="001D0537" w:rsidP="001D0537">
      <w:pPr>
        <w:jc w:val="both"/>
        <w:rPr>
          <w:i/>
          <w:iCs/>
        </w:rPr>
      </w:pPr>
      <w:r w:rsidRPr="0014177E">
        <w:rPr>
          <w:i/>
          <w:iCs/>
          <w:sz w:val="22"/>
          <w:szCs w:val="22"/>
        </w:rPr>
        <w:t xml:space="preserve">W przypadku ofert </w:t>
      </w:r>
      <w:r>
        <w:rPr>
          <w:i/>
          <w:iCs/>
          <w:sz w:val="22"/>
          <w:szCs w:val="22"/>
        </w:rPr>
        <w:t>Wykonawców</w:t>
      </w:r>
      <w:r w:rsidRPr="0014177E">
        <w:rPr>
          <w:i/>
          <w:iCs/>
          <w:sz w:val="22"/>
          <w:szCs w:val="22"/>
        </w:rPr>
        <w:t xml:space="preserve"> wspólnie ubiegających się o udzielenie zamówienia niniejsze oświadczenie składane jest przez każdego z </w:t>
      </w:r>
      <w:r>
        <w:rPr>
          <w:i/>
          <w:iCs/>
          <w:sz w:val="22"/>
          <w:szCs w:val="22"/>
        </w:rPr>
        <w:t>Wykonawców</w:t>
      </w:r>
      <w:r w:rsidRPr="0014177E">
        <w:rPr>
          <w:i/>
          <w:iCs/>
          <w:sz w:val="22"/>
          <w:szCs w:val="22"/>
        </w:rPr>
        <w:t>.</w:t>
      </w:r>
    </w:p>
    <w:p w14:paraId="7A0F70A2" w14:textId="77777777" w:rsidR="00AF07A5" w:rsidRDefault="00AF07A5">
      <w:pPr>
        <w:rPr>
          <w:b/>
          <w:sz w:val="22"/>
          <w:szCs w:val="22"/>
        </w:rPr>
      </w:pPr>
      <w:r>
        <w:rPr>
          <w:b/>
          <w:sz w:val="22"/>
          <w:szCs w:val="22"/>
        </w:rPr>
        <w:br w:type="page"/>
      </w:r>
    </w:p>
    <w:p w14:paraId="3D60F2B5" w14:textId="50DB4A7B" w:rsidR="006A3213" w:rsidRPr="00B41BF7" w:rsidRDefault="006A3213" w:rsidP="00B41BF7">
      <w:pPr>
        <w:keepNext/>
        <w:tabs>
          <w:tab w:val="left" w:pos="720"/>
        </w:tabs>
        <w:snapToGrid w:val="0"/>
        <w:jc w:val="right"/>
        <w:outlineLvl w:val="1"/>
        <w:rPr>
          <w:b/>
          <w:bCs/>
          <w:sz w:val="24"/>
          <w:szCs w:val="28"/>
        </w:rPr>
      </w:pPr>
      <w:bookmarkStart w:id="93" w:name="_Toc216787932"/>
      <w:bookmarkEnd w:id="92"/>
      <w:r w:rsidRPr="00B41BF7">
        <w:rPr>
          <w:b/>
          <w:bCs/>
          <w:sz w:val="24"/>
          <w:szCs w:val="28"/>
        </w:rPr>
        <w:lastRenderedPageBreak/>
        <w:t xml:space="preserve">Załącznik nr </w:t>
      </w:r>
      <w:r w:rsidR="00923F87" w:rsidRPr="00B41BF7">
        <w:rPr>
          <w:b/>
          <w:bCs/>
          <w:sz w:val="24"/>
          <w:szCs w:val="28"/>
        </w:rPr>
        <w:t>5</w:t>
      </w:r>
      <w:r w:rsidR="005B4150" w:rsidRPr="00B41BF7">
        <w:rPr>
          <w:b/>
          <w:bCs/>
          <w:sz w:val="24"/>
          <w:szCs w:val="28"/>
        </w:rPr>
        <w:t xml:space="preserve"> do </w:t>
      </w:r>
      <w:r w:rsidR="00B60CDC" w:rsidRPr="00B41BF7">
        <w:rPr>
          <w:b/>
          <w:bCs/>
          <w:sz w:val="24"/>
          <w:szCs w:val="28"/>
        </w:rPr>
        <w:t>SWZ</w:t>
      </w:r>
      <w:r w:rsidR="004130B7">
        <w:rPr>
          <w:b/>
          <w:bCs/>
          <w:sz w:val="24"/>
          <w:szCs w:val="28"/>
        </w:rPr>
        <w:t>. Oświadczenie wydzierżawiającego.</w:t>
      </w:r>
      <w:bookmarkEnd w:id="93"/>
    </w:p>
    <w:p w14:paraId="4B4BED55" w14:textId="77777777" w:rsidR="006A3213" w:rsidRPr="005C6FF7" w:rsidRDefault="006A3213" w:rsidP="00D976EF">
      <w:pPr>
        <w:pStyle w:val="Tekstpodstawowywcity"/>
        <w:tabs>
          <w:tab w:val="left" w:pos="851"/>
        </w:tabs>
        <w:spacing w:line="360" w:lineRule="auto"/>
        <w:ind w:left="0"/>
        <w:rPr>
          <w:rFonts w:ascii="Times New Roman" w:hAnsi="Times New Roman"/>
          <w:sz w:val="22"/>
          <w:szCs w:val="22"/>
        </w:rPr>
      </w:pPr>
    </w:p>
    <w:p w14:paraId="3ADCBF14" w14:textId="77777777" w:rsidR="006A3213" w:rsidRPr="005C6FF7" w:rsidRDefault="006A3213" w:rsidP="00D976EF">
      <w:pPr>
        <w:ind w:left="4248"/>
        <w:jc w:val="right"/>
        <w:rPr>
          <w:sz w:val="22"/>
          <w:szCs w:val="22"/>
        </w:rPr>
      </w:pPr>
    </w:p>
    <w:p w14:paraId="419B3D01" w14:textId="77777777" w:rsidR="006A3213" w:rsidRPr="005C6FF7" w:rsidRDefault="006A3213" w:rsidP="00D976EF">
      <w:pPr>
        <w:jc w:val="both"/>
        <w:rPr>
          <w:i/>
          <w:sz w:val="22"/>
          <w:szCs w:val="22"/>
        </w:rPr>
      </w:pPr>
      <w:r w:rsidRPr="005C6FF7">
        <w:rPr>
          <w:i/>
          <w:sz w:val="22"/>
          <w:szCs w:val="22"/>
        </w:rPr>
        <w:t>Miejscowość: ___________________________________, dnia _____________________</w:t>
      </w:r>
      <w:r w:rsidR="006C0027" w:rsidRPr="005C6FF7">
        <w:rPr>
          <w:i/>
          <w:sz w:val="22"/>
          <w:szCs w:val="22"/>
        </w:rPr>
        <w:t>______</w:t>
      </w:r>
      <w:r w:rsidR="007F6A22" w:rsidRPr="005C6FF7">
        <w:rPr>
          <w:i/>
          <w:sz w:val="22"/>
          <w:szCs w:val="22"/>
        </w:rPr>
        <w:t>___</w:t>
      </w:r>
    </w:p>
    <w:p w14:paraId="7B8027ED" w14:textId="77777777" w:rsidR="007F6A22" w:rsidRPr="005C6FF7" w:rsidRDefault="007F6A22" w:rsidP="00D976EF">
      <w:pPr>
        <w:jc w:val="both"/>
        <w:rPr>
          <w:sz w:val="22"/>
          <w:szCs w:val="22"/>
        </w:rPr>
      </w:pPr>
    </w:p>
    <w:p w14:paraId="7E88A3C2" w14:textId="77777777" w:rsidR="006A3213" w:rsidRPr="005C6FF7" w:rsidRDefault="006A3213" w:rsidP="00D976EF">
      <w:pPr>
        <w:jc w:val="both"/>
        <w:rPr>
          <w:sz w:val="22"/>
          <w:szCs w:val="22"/>
        </w:rPr>
      </w:pPr>
      <w:r w:rsidRPr="005C6FF7">
        <w:rPr>
          <w:i/>
          <w:sz w:val="22"/>
          <w:szCs w:val="22"/>
        </w:rPr>
        <w:t>Nazwa podmiotu składającego oświadczenie:</w:t>
      </w:r>
      <w:r w:rsidRPr="005C6FF7">
        <w:rPr>
          <w:b/>
          <w:sz w:val="22"/>
          <w:szCs w:val="22"/>
        </w:rPr>
        <w:t xml:space="preserve"> </w:t>
      </w:r>
      <w:r w:rsidRPr="005C6FF7">
        <w:rPr>
          <w:sz w:val="22"/>
          <w:szCs w:val="22"/>
        </w:rPr>
        <w:t>__________________________________________</w:t>
      </w:r>
      <w:r w:rsidR="007F6A22" w:rsidRPr="005C6FF7">
        <w:rPr>
          <w:sz w:val="22"/>
          <w:szCs w:val="22"/>
        </w:rPr>
        <w:t>___</w:t>
      </w:r>
    </w:p>
    <w:p w14:paraId="5AFF42A2" w14:textId="77777777" w:rsidR="006A3213" w:rsidRPr="005C6FF7" w:rsidRDefault="006A3213" w:rsidP="00D976EF">
      <w:pPr>
        <w:jc w:val="both"/>
        <w:rPr>
          <w:sz w:val="22"/>
          <w:szCs w:val="22"/>
        </w:rPr>
      </w:pPr>
    </w:p>
    <w:p w14:paraId="0DAC361E" w14:textId="77777777" w:rsidR="006A3213" w:rsidRPr="005C6FF7" w:rsidRDefault="006A3213" w:rsidP="00D976EF">
      <w:pPr>
        <w:jc w:val="both"/>
        <w:rPr>
          <w:sz w:val="22"/>
          <w:szCs w:val="22"/>
        </w:rPr>
      </w:pPr>
      <w:r w:rsidRPr="005C6FF7">
        <w:rPr>
          <w:i/>
          <w:sz w:val="22"/>
          <w:szCs w:val="22"/>
        </w:rPr>
        <w:t>Adres siedziby:</w:t>
      </w:r>
      <w:r w:rsidRPr="005C6FF7">
        <w:rPr>
          <w:sz w:val="22"/>
          <w:szCs w:val="22"/>
        </w:rPr>
        <w:t xml:space="preserve"> __________________________________________________________________</w:t>
      </w:r>
      <w:r w:rsidR="007F6A22" w:rsidRPr="005C6FF7">
        <w:rPr>
          <w:sz w:val="22"/>
          <w:szCs w:val="22"/>
        </w:rPr>
        <w:t>___</w:t>
      </w:r>
    </w:p>
    <w:p w14:paraId="22A4DAA4" w14:textId="77777777" w:rsidR="006A3213" w:rsidRPr="005C6FF7" w:rsidRDefault="006A3213" w:rsidP="00D976EF">
      <w:pPr>
        <w:jc w:val="both"/>
        <w:rPr>
          <w:sz w:val="22"/>
          <w:szCs w:val="22"/>
        </w:rPr>
      </w:pPr>
    </w:p>
    <w:p w14:paraId="296492D5" w14:textId="77777777" w:rsidR="006A3213" w:rsidRPr="005C6FF7" w:rsidRDefault="006A3213" w:rsidP="00D976EF">
      <w:pPr>
        <w:ind w:left="1417" w:firstLine="1"/>
        <w:jc w:val="both"/>
        <w:rPr>
          <w:sz w:val="22"/>
          <w:szCs w:val="22"/>
        </w:rPr>
      </w:pPr>
      <w:r w:rsidRPr="005C6FF7">
        <w:rPr>
          <w:sz w:val="22"/>
          <w:szCs w:val="22"/>
        </w:rPr>
        <w:t>__________________________________________________________________</w:t>
      </w:r>
      <w:r w:rsidR="007F6A22" w:rsidRPr="005C6FF7">
        <w:rPr>
          <w:sz w:val="22"/>
          <w:szCs w:val="22"/>
        </w:rPr>
        <w:t>___</w:t>
      </w:r>
    </w:p>
    <w:p w14:paraId="1261B346" w14:textId="77777777" w:rsidR="006A3213" w:rsidRPr="005C6FF7" w:rsidRDefault="006A3213" w:rsidP="00D976EF">
      <w:pPr>
        <w:jc w:val="both"/>
        <w:rPr>
          <w:sz w:val="22"/>
          <w:szCs w:val="22"/>
        </w:rPr>
      </w:pPr>
    </w:p>
    <w:p w14:paraId="49273941" w14:textId="77777777" w:rsidR="00B94B92" w:rsidRPr="005C6FF7" w:rsidRDefault="00B94B92" w:rsidP="00D976EF">
      <w:pPr>
        <w:jc w:val="both"/>
        <w:rPr>
          <w:sz w:val="22"/>
          <w:szCs w:val="22"/>
        </w:rPr>
      </w:pPr>
    </w:p>
    <w:p w14:paraId="00CC4EA1" w14:textId="77777777" w:rsidR="00B94B92" w:rsidRPr="005C6FF7" w:rsidRDefault="00B94B92" w:rsidP="00D976EF">
      <w:pPr>
        <w:jc w:val="center"/>
        <w:rPr>
          <w:b/>
          <w:sz w:val="24"/>
          <w:szCs w:val="24"/>
        </w:rPr>
      </w:pPr>
      <w:r w:rsidRPr="005C6FF7">
        <w:rPr>
          <w:b/>
          <w:sz w:val="24"/>
          <w:szCs w:val="24"/>
        </w:rPr>
        <w:t xml:space="preserve">OŚWIADCZENIE </w:t>
      </w:r>
      <w:r w:rsidR="00C04CB0">
        <w:rPr>
          <w:b/>
          <w:sz w:val="24"/>
          <w:szCs w:val="24"/>
        </w:rPr>
        <w:t>WYDZIERŻAWIAJĄCEGO</w:t>
      </w:r>
    </w:p>
    <w:p w14:paraId="38F12C10" w14:textId="77777777" w:rsidR="00B94B92" w:rsidRPr="005C6FF7" w:rsidRDefault="00B94B92" w:rsidP="00D976EF">
      <w:pPr>
        <w:jc w:val="both"/>
        <w:rPr>
          <w:sz w:val="22"/>
          <w:szCs w:val="22"/>
        </w:rPr>
      </w:pPr>
    </w:p>
    <w:p w14:paraId="173436C9" w14:textId="77777777" w:rsidR="00B94B92" w:rsidRPr="005C6FF7" w:rsidRDefault="00B94B92" w:rsidP="00D976EF">
      <w:pPr>
        <w:jc w:val="both"/>
        <w:rPr>
          <w:i/>
          <w:iCs/>
          <w:sz w:val="22"/>
          <w:szCs w:val="22"/>
        </w:rPr>
      </w:pPr>
    </w:p>
    <w:p w14:paraId="49267B36" w14:textId="77777777" w:rsidR="00B94B92" w:rsidRPr="005C6FF7" w:rsidRDefault="00B94B92" w:rsidP="00D976EF">
      <w:pPr>
        <w:jc w:val="both"/>
        <w:rPr>
          <w:i/>
          <w:iCs/>
          <w:sz w:val="22"/>
          <w:szCs w:val="22"/>
        </w:rPr>
      </w:pPr>
    </w:p>
    <w:p w14:paraId="64519750" w14:textId="77777777" w:rsidR="00B94B92" w:rsidRPr="005C6FF7" w:rsidRDefault="00B94B92" w:rsidP="00D976EF">
      <w:pPr>
        <w:jc w:val="both"/>
        <w:rPr>
          <w:sz w:val="22"/>
          <w:szCs w:val="22"/>
        </w:rPr>
      </w:pPr>
      <w:r w:rsidRPr="005C6FF7">
        <w:rPr>
          <w:i/>
          <w:iCs/>
          <w:sz w:val="22"/>
          <w:szCs w:val="22"/>
        </w:rPr>
        <w:t>Dotyczy:</w:t>
      </w:r>
      <w:r w:rsidRPr="005C6FF7">
        <w:rPr>
          <w:sz w:val="22"/>
          <w:szCs w:val="22"/>
        </w:rPr>
        <w:t xml:space="preserve"> __________________________________________________________________________</w:t>
      </w:r>
    </w:p>
    <w:p w14:paraId="2926C9F5" w14:textId="77777777" w:rsidR="00B94B92" w:rsidRPr="00C85ECF" w:rsidRDefault="00B94B92" w:rsidP="00D976EF">
      <w:pPr>
        <w:rPr>
          <w:i/>
          <w:iCs/>
          <w:color w:val="FF0000"/>
          <w:sz w:val="18"/>
          <w:szCs w:val="18"/>
        </w:rPr>
      </w:pPr>
      <w:r w:rsidRPr="00C85ECF">
        <w:rPr>
          <w:i/>
          <w:iCs/>
          <w:color w:val="FF0000"/>
          <w:sz w:val="18"/>
          <w:szCs w:val="18"/>
        </w:rPr>
        <w:t xml:space="preserve">                                                                                                     (podać nazwę postępowania i nr zadania.)</w:t>
      </w:r>
    </w:p>
    <w:p w14:paraId="501E7313" w14:textId="77777777" w:rsidR="00B94B92" w:rsidRPr="00C85ECF" w:rsidRDefault="00B94B92" w:rsidP="00D976EF">
      <w:pPr>
        <w:jc w:val="both"/>
        <w:rPr>
          <w:color w:val="FF0000"/>
          <w:sz w:val="24"/>
          <w:szCs w:val="24"/>
        </w:rPr>
      </w:pPr>
    </w:p>
    <w:p w14:paraId="3B318D26" w14:textId="77777777" w:rsidR="00B94B92" w:rsidRPr="005C6FF7" w:rsidRDefault="00B94B92" w:rsidP="00D976EF">
      <w:pPr>
        <w:jc w:val="both"/>
        <w:rPr>
          <w:sz w:val="22"/>
          <w:szCs w:val="22"/>
        </w:rPr>
      </w:pPr>
      <w:r w:rsidRPr="005C6FF7">
        <w:rPr>
          <w:sz w:val="22"/>
          <w:szCs w:val="22"/>
        </w:rPr>
        <w:t>______________________________________________ nr sprawy: __________________________</w:t>
      </w:r>
    </w:p>
    <w:p w14:paraId="7700BE32" w14:textId="77777777" w:rsidR="00B94B92" w:rsidRPr="005C6FF7" w:rsidRDefault="00B94B92" w:rsidP="00D976EF">
      <w:pPr>
        <w:jc w:val="both"/>
        <w:rPr>
          <w:sz w:val="22"/>
          <w:szCs w:val="22"/>
        </w:rPr>
      </w:pPr>
    </w:p>
    <w:p w14:paraId="728D8ABC" w14:textId="77777777" w:rsidR="00B94B92" w:rsidRPr="005C6FF7" w:rsidRDefault="00B94B92" w:rsidP="00D976EF">
      <w:pPr>
        <w:jc w:val="both"/>
        <w:rPr>
          <w:sz w:val="22"/>
          <w:szCs w:val="22"/>
        </w:rPr>
      </w:pPr>
    </w:p>
    <w:p w14:paraId="3B1030D4" w14:textId="77777777" w:rsidR="00B94B92" w:rsidRPr="005C6FF7" w:rsidRDefault="00B94B92" w:rsidP="00D976EF">
      <w:pPr>
        <w:jc w:val="both"/>
        <w:rPr>
          <w:sz w:val="22"/>
          <w:szCs w:val="22"/>
        </w:rPr>
      </w:pPr>
    </w:p>
    <w:p w14:paraId="772E0975" w14:textId="77777777" w:rsidR="00B94B92" w:rsidRPr="005C6FF7" w:rsidRDefault="00B94B92" w:rsidP="00D976EF">
      <w:pPr>
        <w:jc w:val="both"/>
        <w:rPr>
          <w:sz w:val="22"/>
          <w:szCs w:val="22"/>
        </w:rPr>
      </w:pPr>
    </w:p>
    <w:p w14:paraId="428D1DD8" w14:textId="518845B1" w:rsidR="00B94B92" w:rsidRPr="005C6FF7" w:rsidRDefault="00B94B92" w:rsidP="00C85ECF">
      <w:pPr>
        <w:suppressAutoHyphens/>
        <w:jc w:val="both"/>
        <w:rPr>
          <w:sz w:val="22"/>
          <w:szCs w:val="22"/>
        </w:rPr>
      </w:pPr>
      <w:r w:rsidRPr="00C85ECF">
        <w:rPr>
          <w:sz w:val="22"/>
          <w:szCs w:val="22"/>
        </w:rPr>
        <w:t xml:space="preserve">Oświadczamy, że jesteśmy </w:t>
      </w:r>
      <w:r w:rsidR="00024D5F" w:rsidRPr="00C85ECF">
        <w:rPr>
          <w:sz w:val="22"/>
          <w:szCs w:val="22"/>
        </w:rPr>
        <w:t>wydzierżawiającym maszyn/urządzeń, których dotyczy przedmiot zamówienia</w:t>
      </w:r>
      <w:r w:rsidR="00C85ECF">
        <w:rPr>
          <w:sz w:val="22"/>
          <w:szCs w:val="22"/>
        </w:rPr>
        <w:t>.</w:t>
      </w:r>
    </w:p>
    <w:p w14:paraId="3ABECF05" w14:textId="77777777" w:rsidR="00B94B92" w:rsidRPr="005C6FF7" w:rsidRDefault="00B94B92" w:rsidP="00D976EF">
      <w:pPr>
        <w:rPr>
          <w:sz w:val="22"/>
          <w:szCs w:val="22"/>
        </w:rPr>
      </w:pPr>
    </w:p>
    <w:p w14:paraId="4518CDB4" w14:textId="77777777" w:rsidR="006A3213" w:rsidRPr="005C6FF7" w:rsidRDefault="006A3213" w:rsidP="00D976EF">
      <w:pPr>
        <w:jc w:val="both"/>
        <w:rPr>
          <w:sz w:val="22"/>
          <w:szCs w:val="22"/>
        </w:rPr>
      </w:pPr>
    </w:p>
    <w:p w14:paraId="639858E4" w14:textId="77777777" w:rsidR="006A3213" w:rsidRPr="00E51966" w:rsidRDefault="006A3213" w:rsidP="00D976EF">
      <w:pPr>
        <w:rPr>
          <w:color w:val="FF0000"/>
          <w:sz w:val="22"/>
          <w:szCs w:val="22"/>
        </w:rPr>
      </w:pPr>
    </w:p>
    <w:p w14:paraId="66970F3F" w14:textId="77777777" w:rsidR="006A3213" w:rsidRPr="00E51966" w:rsidRDefault="006A3213" w:rsidP="00D976EF">
      <w:pPr>
        <w:spacing w:after="120"/>
        <w:jc w:val="both"/>
        <w:rPr>
          <w:b/>
          <w:color w:val="FF0000"/>
          <w:sz w:val="22"/>
          <w:szCs w:val="22"/>
        </w:rPr>
      </w:pPr>
    </w:p>
    <w:p w14:paraId="4C30DDB8" w14:textId="77777777" w:rsidR="006A3213" w:rsidRPr="00E51966" w:rsidRDefault="006A3213" w:rsidP="00D976EF">
      <w:pPr>
        <w:jc w:val="both"/>
        <w:rPr>
          <w:color w:val="FF0000"/>
          <w:sz w:val="22"/>
          <w:szCs w:val="22"/>
        </w:rPr>
      </w:pPr>
    </w:p>
    <w:p w14:paraId="09B6C306" w14:textId="77777777" w:rsidR="006A3213" w:rsidRPr="00E51966" w:rsidRDefault="006A3213" w:rsidP="00D976EF">
      <w:pPr>
        <w:jc w:val="both"/>
        <w:rPr>
          <w:color w:val="FF0000"/>
          <w:sz w:val="22"/>
          <w:szCs w:val="22"/>
        </w:rPr>
      </w:pPr>
    </w:p>
    <w:p w14:paraId="4364753A" w14:textId="77777777" w:rsidR="006A3213" w:rsidRPr="00E51966" w:rsidRDefault="006A3213" w:rsidP="00D976EF">
      <w:pPr>
        <w:jc w:val="both"/>
        <w:rPr>
          <w:color w:val="FF0000"/>
          <w:sz w:val="22"/>
          <w:szCs w:val="22"/>
        </w:rPr>
      </w:pPr>
    </w:p>
    <w:p w14:paraId="7FF206D0" w14:textId="77777777" w:rsidR="006A3213" w:rsidRPr="00E51966" w:rsidRDefault="006A3213" w:rsidP="00D976EF">
      <w:pPr>
        <w:ind w:left="4248"/>
        <w:jc w:val="both"/>
        <w:rPr>
          <w:color w:val="FF0000"/>
          <w:sz w:val="22"/>
          <w:szCs w:val="22"/>
        </w:rPr>
      </w:pPr>
    </w:p>
    <w:p w14:paraId="02FC441D" w14:textId="56D09939" w:rsidR="00C04CB0" w:rsidRPr="005C6FF7" w:rsidRDefault="006A3213" w:rsidP="00B41BF7">
      <w:pPr>
        <w:keepNext/>
        <w:tabs>
          <w:tab w:val="left" w:pos="720"/>
        </w:tabs>
        <w:snapToGrid w:val="0"/>
        <w:jc w:val="right"/>
        <w:outlineLvl w:val="1"/>
        <w:rPr>
          <w:b/>
          <w:sz w:val="22"/>
          <w:szCs w:val="22"/>
        </w:rPr>
      </w:pPr>
      <w:r w:rsidRPr="005C6FF7">
        <w:rPr>
          <w:b/>
          <w:sz w:val="22"/>
          <w:szCs w:val="22"/>
        </w:rPr>
        <w:br w:type="page"/>
      </w:r>
      <w:bookmarkStart w:id="94" w:name="_Toc216787933"/>
      <w:r w:rsidR="00C04CB0" w:rsidRPr="00B41BF7">
        <w:rPr>
          <w:b/>
          <w:bCs/>
          <w:sz w:val="24"/>
          <w:szCs w:val="28"/>
        </w:rPr>
        <w:lastRenderedPageBreak/>
        <w:t xml:space="preserve">Załącznik nr </w:t>
      </w:r>
      <w:r w:rsidR="00024D5F" w:rsidRPr="00B41BF7">
        <w:rPr>
          <w:b/>
          <w:bCs/>
          <w:sz w:val="24"/>
          <w:szCs w:val="28"/>
        </w:rPr>
        <w:t>6</w:t>
      </w:r>
      <w:r w:rsidR="00C04CB0" w:rsidRPr="00B41BF7">
        <w:rPr>
          <w:b/>
          <w:bCs/>
          <w:sz w:val="24"/>
          <w:szCs w:val="28"/>
        </w:rPr>
        <w:t xml:space="preserve"> do </w:t>
      </w:r>
      <w:r w:rsidR="00B60CDC" w:rsidRPr="00B41BF7">
        <w:rPr>
          <w:b/>
          <w:bCs/>
          <w:sz w:val="24"/>
          <w:szCs w:val="28"/>
        </w:rPr>
        <w:t>SWZ</w:t>
      </w:r>
      <w:r w:rsidR="00B41BF7">
        <w:rPr>
          <w:b/>
          <w:bCs/>
          <w:sz w:val="24"/>
          <w:szCs w:val="28"/>
        </w:rPr>
        <w:t>. Oświadczenie producenta</w:t>
      </w:r>
      <w:r w:rsidR="004130B7">
        <w:rPr>
          <w:b/>
          <w:bCs/>
          <w:sz w:val="24"/>
          <w:szCs w:val="28"/>
        </w:rPr>
        <w:t>.</w:t>
      </w:r>
      <w:bookmarkEnd w:id="94"/>
    </w:p>
    <w:p w14:paraId="22CDCB67" w14:textId="77777777" w:rsidR="00C04CB0" w:rsidRPr="005C6FF7" w:rsidRDefault="00C04CB0" w:rsidP="00C04CB0">
      <w:pPr>
        <w:pStyle w:val="Tekstpodstawowywcity"/>
        <w:tabs>
          <w:tab w:val="left" w:pos="851"/>
        </w:tabs>
        <w:spacing w:line="360" w:lineRule="auto"/>
        <w:ind w:left="0"/>
        <w:rPr>
          <w:rFonts w:ascii="Times New Roman" w:hAnsi="Times New Roman"/>
          <w:sz w:val="22"/>
          <w:szCs w:val="22"/>
        </w:rPr>
      </w:pPr>
    </w:p>
    <w:p w14:paraId="4C00F11B" w14:textId="77777777" w:rsidR="00C04CB0" w:rsidRPr="005C6FF7" w:rsidRDefault="00C04CB0" w:rsidP="00C04CB0">
      <w:pPr>
        <w:ind w:left="4248"/>
        <w:jc w:val="right"/>
        <w:rPr>
          <w:sz w:val="22"/>
          <w:szCs w:val="22"/>
        </w:rPr>
      </w:pPr>
    </w:p>
    <w:p w14:paraId="5B2E7C9D" w14:textId="77777777" w:rsidR="00C04CB0" w:rsidRPr="005C6FF7" w:rsidRDefault="00C04CB0" w:rsidP="00C04CB0">
      <w:pPr>
        <w:jc w:val="both"/>
        <w:rPr>
          <w:i/>
          <w:sz w:val="22"/>
          <w:szCs w:val="22"/>
        </w:rPr>
      </w:pPr>
      <w:r w:rsidRPr="005C6FF7">
        <w:rPr>
          <w:i/>
          <w:sz w:val="22"/>
          <w:szCs w:val="22"/>
        </w:rPr>
        <w:t>Miejscowość: ___________________________________, dnia ______________________________</w:t>
      </w:r>
    </w:p>
    <w:p w14:paraId="216F6AC7" w14:textId="77777777" w:rsidR="00C04CB0" w:rsidRPr="005C6FF7" w:rsidRDefault="00C04CB0" w:rsidP="00C04CB0">
      <w:pPr>
        <w:jc w:val="both"/>
        <w:rPr>
          <w:sz w:val="22"/>
          <w:szCs w:val="22"/>
        </w:rPr>
      </w:pPr>
    </w:p>
    <w:p w14:paraId="4A6022AB" w14:textId="77777777" w:rsidR="00C04CB0" w:rsidRPr="005C6FF7" w:rsidRDefault="00C04CB0" w:rsidP="00C04CB0">
      <w:pPr>
        <w:jc w:val="both"/>
        <w:rPr>
          <w:sz w:val="22"/>
          <w:szCs w:val="22"/>
        </w:rPr>
      </w:pPr>
      <w:r w:rsidRPr="005C6FF7">
        <w:rPr>
          <w:i/>
          <w:sz w:val="22"/>
          <w:szCs w:val="22"/>
        </w:rPr>
        <w:t>Nazwa podmiotu składającego oświadczenie:</w:t>
      </w:r>
      <w:r w:rsidRPr="005C6FF7">
        <w:rPr>
          <w:b/>
          <w:sz w:val="22"/>
          <w:szCs w:val="22"/>
        </w:rPr>
        <w:t xml:space="preserve"> </w:t>
      </w:r>
      <w:r w:rsidRPr="005C6FF7">
        <w:rPr>
          <w:sz w:val="22"/>
          <w:szCs w:val="22"/>
        </w:rPr>
        <w:t>_____________________________________________</w:t>
      </w:r>
    </w:p>
    <w:p w14:paraId="651ED3CF" w14:textId="77777777" w:rsidR="00C04CB0" w:rsidRPr="005C6FF7" w:rsidRDefault="00C04CB0" w:rsidP="00C04CB0">
      <w:pPr>
        <w:jc w:val="both"/>
        <w:rPr>
          <w:sz w:val="22"/>
          <w:szCs w:val="22"/>
        </w:rPr>
      </w:pPr>
    </w:p>
    <w:p w14:paraId="6AB0964C" w14:textId="77777777" w:rsidR="00C04CB0" w:rsidRPr="005C6FF7" w:rsidRDefault="00C04CB0" w:rsidP="00C04CB0">
      <w:pPr>
        <w:jc w:val="both"/>
        <w:rPr>
          <w:sz w:val="22"/>
          <w:szCs w:val="22"/>
        </w:rPr>
      </w:pPr>
      <w:r w:rsidRPr="005C6FF7">
        <w:rPr>
          <w:i/>
          <w:sz w:val="22"/>
          <w:szCs w:val="22"/>
        </w:rPr>
        <w:t>Adres siedziby:</w:t>
      </w:r>
      <w:r w:rsidRPr="005C6FF7">
        <w:rPr>
          <w:sz w:val="22"/>
          <w:szCs w:val="22"/>
        </w:rPr>
        <w:t xml:space="preserve"> _____________________________________________________________________</w:t>
      </w:r>
    </w:p>
    <w:p w14:paraId="1382C33E" w14:textId="77777777" w:rsidR="00C04CB0" w:rsidRPr="005C6FF7" w:rsidRDefault="00C04CB0" w:rsidP="00C04CB0">
      <w:pPr>
        <w:jc w:val="both"/>
        <w:rPr>
          <w:sz w:val="22"/>
          <w:szCs w:val="22"/>
        </w:rPr>
      </w:pPr>
    </w:p>
    <w:p w14:paraId="1A88EF00" w14:textId="77777777" w:rsidR="00C04CB0" w:rsidRPr="005C6FF7" w:rsidRDefault="00C04CB0" w:rsidP="00C04CB0">
      <w:pPr>
        <w:ind w:left="1417" w:firstLine="1"/>
        <w:jc w:val="both"/>
        <w:rPr>
          <w:sz w:val="22"/>
          <w:szCs w:val="22"/>
        </w:rPr>
      </w:pPr>
      <w:r w:rsidRPr="005C6FF7">
        <w:rPr>
          <w:sz w:val="22"/>
          <w:szCs w:val="22"/>
        </w:rPr>
        <w:t>_____________________________________________________________________</w:t>
      </w:r>
    </w:p>
    <w:p w14:paraId="1245A5CD" w14:textId="77777777" w:rsidR="00C04CB0" w:rsidRPr="005C6FF7" w:rsidRDefault="00C04CB0" w:rsidP="00C04CB0">
      <w:pPr>
        <w:jc w:val="both"/>
        <w:rPr>
          <w:sz w:val="22"/>
          <w:szCs w:val="22"/>
        </w:rPr>
      </w:pPr>
    </w:p>
    <w:p w14:paraId="14F651F0" w14:textId="77777777" w:rsidR="00C04CB0" w:rsidRPr="005C6FF7" w:rsidRDefault="00C04CB0" w:rsidP="00C04CB0">
      <w:pPr>
        <w:jc w:val="both"/>
        <w:rPr>
          <w:sz w:val="22"/>
          <w:szCs w:val="22"/>
        </w:rPr>
      </w:pPr>
    </w:p>
    <w:p w14:paraId="48B21AF6" w14:textId="77410571" w:rsidR="00C04CB0" w:rsidRPr="00F726E5" w:rsidRDefault="00C04CB0" w:rsidP="00C04CB0">
      <w:pPr>
        <w:jc w:val="center"/>
        <w:rPr>
          <w:b/>
          <w:sz w:val="24"/>
          <w:szCs w:val="24"/>
        </w:rPr>
      </w:pPr>
      <w:r w:rsidRPr="00F726E5">
        <w:rPr>
          <w:b/>
          <w:sz w:val="24"/>
          <w:szCs w:val="24"/>
        </w:rPr>
        <w:t>OŚWIADCZENIE PRODUCENTA</w:t>
      </w:r>
      <w:r w:rsidR="00744332" w:rsidRPr="00F726E5">
        <w:rPr>
          <w:b/>
          <w:sz w:val="24"/>
          <w:szCs w:val="24"/>
        </w:rPr>
        <w:t xml:space="preserve"> </w:t>
      </w:r>
      <w:r w:rsidRPr="00F726E5">
        <w:rPr>
          <w:b/>
          <w:sz w:val="24"/>
          <w:szCs w:val="24"/>
        </w:rPr>
        <w:t>MASZYNY/URZĄDZENIA</w:t>
      </w:r>
      <w:r w:rsidR="00F726E5">
        <w:rPr>
          <w:b/>
          <w:sz w:val="24"/>
          <w:szCs w:val="24"/>
        </w:rPr>
        <w:t xml:space="preserve"> </w:t>
      </w:r>
      <w:r w:rsidR="00F726E5" w:rsidRPr="00F726E5">
        <w:rPr>
          <w:i/>
          <w:color w:val="FF0000"/>
          <w:sz w:val="24"/>
          <w:szCs w:val="24"/>
        </w:rPr>
        <w:t>(jeżeli dotyczy)</w:t>
      </w:r>
    </w:p>
    <w:p w14:paraId="73C120BD" w14:textId="77777777" w:rsidR="00C04CB0" w:rsidRPr="005C6FF7" w:rsidRDefault="00C04CB0" w:rsidP="00C04CB0">
      <w:pPr>
        <w:jc w:val="both"/>
        <w:rPr>
          <w:sz w:val="22"/>
          <w:szCs w:val="22"/>
        </w:rPr>
      </w:pPr>
    </w:p>
    <w:p w14:paraId="5311D68A" w14:textId="77777777" w:rsidR="00C04CB0" w:rsidRPr="005C6FF7" w:rsidRDefault="00C04CB0" w:rsidP="00C04CB0">
      <w:pPr>
        <w:jc w:val="both"/>
        <w:rPr>
          <w:i/>
          <w:iCs/>
          <w:sz w:val="22"/>
          <w:szCs w:val="22"/>
        </w:rPr>
      </w:pPr>
    </w:p>
    <w:p w14:paraId="6E604AEA" w14:textId="77777777" w:rsidR="00C04CB0" w:rsidRPr="005C6FF7" w:rsidRDefault="00C04CB0" w:rsidP="00C04CB0">
      <w:pPr>
        <w:jc w:val="both"/>
        <w:rPr>
          <w:i/>
          <w:iCs/>
          <w:sz w:val="22"/>
          <w:szCs w:val="22"/>
        </w:rPr>
      </w:pPr>
    </w:p>
    <w:p w14:paraId="7F26EA97" w14:textId="77777777" w:rsidR="00C04CB0" w:rsidRPr="005C6FF7" w:rsidRDefault="00C04CB0" w:rsidP="00C04CB0">
      <w:pPr>
        <w:jc w:val="both"/>
        <w:rPr>
          <w:sz w:val="22"/>
          <w:szCs w:val="22"/>
        </w:rPr>
      </w:pPr>
      <w:r w:rsidRPr="005C6FF7">
        <w:rPr>
          <w:i/>
          <w:iCs/>
          <w:sz w:val="22"/>
          <w:szCs w:val="22"/>
        </w:rPr>
        <w:t>Dotyczy:</w:t>
      </w:r>
      <w:r w:rsidRPr="005C6FF7">
        <w:rPr>
          <w:sz w:val="22"/>
          <w:szCs w:val="22"/>
        </w:rPr>
        <w:t xml:space="preserve"> __________________________________________________________________________</w:t>
      </w:r>
    </w:p>
    <w:p w14:paraId="13029F2A" w14:textId="77777777" w:rsidR="00C04CB0" w:rsidRPr="00C85ECF" w:rsidRDefault="00C04CB0" w:rsidP="00C04CB0">
      <w:pPr>
        <w:rPr>
          <w:i/>
          <w:iCs/>
          <w:color w:val="FF0000"/>
          <w:sz w:val="18"/>
          <w:szCs w:val="18"/>
        </w:rPr>
      </w:pPr>
      <w:r w:rsidRPr="00C85ECF">
        <w:rPr>
          <w:i/>
          <w:iCs/>
          <w:color w:val="FF0000"/>
          <w:sz w:val="18"/>
          <w:szCs w:val="18"/>
        </w:rPr>
        <w:t xml:space="preserve">                                                                                                     (podać nazwę postępowania i nr zadania.)</w:t>
      </w:r>
    </w:p>
    <w:p w14:paraId="66A0CEEB" w14:textId="77777777" w:rsidR="00C04CB0" w:rsidRPr="005C6FF7" w:rsidRDefault="00C04CB0" w:rsidP="00C04CB0">
      <w:pPr>
        <w:jc w:val="both"/>
        <w:rPr>
          <w:sz w:val="22"/>
          <w:szCs w:val="22"/>
        </w:rPr>
      </w:pPr>
    </w:p>
    <w:p w14:paraId="422F0435" w14:textId="77777777" w:rsidR="00C04CB0" w:rsidRPr="005C6FF7" w:rsidRDefault="00C04CB0" w:rsidP="00C04CB0">
      <w:pPr>
        <w:jc w:val="both"/>
        <w:rPr>
          <w:sz w:val="22"/>
          <w:szCs w:val="22"/>
        </w:rPr>
      </w:pPr>
      <w:r w:rsidRPr="005C6FF7">
        <w:rPr>
          <w:sz w:val="22"/>
          <w:szCs w:val="22"/>
        </w:rPr>
        <w:t>______________________________________________ nr sprawy: __________________________</w:t>
      </w:r>
    </w:p>
    <w:p w14:paraId="20C1423E" w14:textId="77777777" w:rsidR="00C04CB0" w:rsidRPr="005C6FF7" w:rsidRDefault="00C04CB0" w:rsidP="00C04CB0">
      <w:pPr>
        <w:jc w:val="both"/>
        <w:rPr>
          <w:sz w:val="22"/>
          <w:szCs w:val="22"/>
        </w:rPr>
      </w:pPr>
    </w:p>
    <w:p w14:paraId="311707F6" w14:textId="77777777" w:rsidR="00C04CB0" w:rsidRPr="005C6FF7" w:rsidRDefault="00C04CB0" w:rsidP="00C04CB0">
      <w:pPr>
        <w:jc w:val="both"/>
        <w:rPr>
          <w:sz w:val="22"/>
          <w:szCs w:val="22"/>
        </w:rPr>
      </w:pPr>
    </w:p>
    <w:p w14:paraId="5B992E20" w14:textId="77777777" w:rsidR="00C04CB0" w:rsidRPr="005C6FF7" w:rsidRDefault="00C04CB0" w:rsidP="00C04CB0">
      <w:pPr>
        <w:jc w:val="both"/>
        <w:rPr>
          <w:sz w:val="22"/>
          <w:szCs w:val="22"/>
        </w:rPr>
      </w:pPr>
    </w:p>
    <w:p w14:paraId="1E8B5F96" w14:textId="77777777" w:rsidR="00C04CB0" w:rsidRPr="005C6FF7" w:rsidRDefault="00C04CB0" w:rsidP="00C04CB0">
      <w:pPr>
        <w:jc w:val="both"/>
        <w:rPr>
          <w:sz w:val="22"/>
          <w:szCs w:val="22"/>
        </w:rPr>
      </w:pPr>
    </w:p>
    <w:p w14:paraId="63DECECA" w14:textId="2D6076C0" w:rsidR="00C04CB0" w:rsidRPr="00C85ECF" w:rsidRDefault="00C04CB0" w:rsidP="00C04CB0">
      <w:pPr>
        <w:suppressAutoHyphens/>
        <w:jc w:val="both"/>
        <w:rPr>
          <w:sz w:val="24"/>
          <w:szCs w:val="24"/>
        </w:rPr>
      </w:pPr>
      <w:r w:rsidRPr="00C85ECF">
        <w:rPr>
          <w:sz w:val="24"/>
          <w:szCs w:val="24"/>
        </w:rPr>
        <w:t>Oświadczamy, że jesteśmy producentem tj. podmiotem uprawnionym w rozumieniu ustawy</w:t>
      </w:r>
      <w:r w:rsidRPr="00C85ECF">
        <w:rPr>
          <w:i/>
          <w:sz w:val="24"/>
          <w:szCs w:val="24"/>
        </w:rPr>
        <w:t xml:space="preserve"> Prawo Geologiczne i Górnicze </w:t>
      </w:r>
      <w:r w:rsidRPr="003D2D4C">
        <w:rPr>
          <w:iCs/>
          <w:sz w:val="24"/>
          <w:szCs w:val="24"/>
        </w:rPr>
        <w:t>wraz z rozporządzeniami z niej wynikającymi</w:t>
      </w:r>
      <w:r w:rsidRPr="00C85ECF">
        <w:rPr>
          <w:sz w:val="24"/>
          <w:szCs w:val="24"/>
        </w:rPr>
        <w:t xml:space="preserve"> do wykonywania remontów maszyn/ urządzeń/ podzespołów, których przedmiot zamówienia dotyczy</w:t>
      </w:r>
      <w:bookmarkStart w:id="95" w:name="_Hlk156547757"/>
      <w:r w:rsidRPr="00C85ECF">
        <w:rPr>
          <w:sz w:val="24"/>
          <w:szCs w:val="24"/>
        </w:rPr>
        <w:t>, w tym w szczególności do dokonywania oceny zgodności z dokumentacją techniczną dla typu urządzenia objętego postępowaniem</w:t>
      </w:r>
      <w:r w:rsidR="00C85ECF" w:rsidRPr="00C85ECF">
        <w:rPr>
          <w:sz w:val="24"/>
          <w:szCs w:val="24"/>
        </w:rPr>
        <w:t>.</w:t>
      </w:r>
    </w:p>
    <w:bookmarkEnd w:id="95"/>
    <w:p w14:paraId="75AFF84A" w14:textId="77777777" w:rsidR="00C04CB0" w:rsidRPr="00C85ECF" w:rsidRDefault="00C04CB0" w:rsidP="00C04CB0">
      <w:pPr>
        <w:jc w:val="both"/>
        <w:rPr>
          <w:sz w:val="24"/>
          <w:szCs w:val="24"/>
        </w:rPr>
      </w:pPr>
    </w:p>
    <w:p w14:paraId="7AD53813" w14:textId="77777777" w:rsidR="00C04CB0" w:rsidRPr="00C85ECF" w:rsidRDefault="00C04CB0" w:rsidP="00C04CB0">
      <w:pPr>
        <w:rPr>
          <w:sz w:val="24"/>
          <w:szCs w:val="24"/>
        </w:rPr>
      </w:pPr>
    </w:p>
    <w:p w14:paraId="60D52138" w14:textId="77777777" w:rsidR="00C04CB0" w:rsidRPr="005C6FF7" w:rsidRDefault="00C04CB0" w:rsidP="00C04CB0">
      <w:pPr>
        <w:jc w:val="both"/>
        <w:rPr>
          <w:sz w:val="22"/>
          <w:szCs w:val="22"/>
        </w:rPr>
      </w:pPr>
    </w:p>
    <w:p w14:paraId="6B6845F8" w14:textId="77777777" w:rsidR="00C04CB0" w:rsidRPr="00E51966" w:rsidRDefault="00C04CB0" w:rsidP="00C04CB0">
      <w:pPr>
        <w:rPr>
          <w:color w:val="FF0000"/>
          <w:sz w:val="22"/>
          <w:szCs w:val="22"/>
        </w:rPr>
      </w:pPr>
    </w:p>
    <w:p w14:paraId="1A513920" w14:textId="77777777" w:rsidR="00C04CB0" w:rsidRPr="00E51966" w:rsidRDefault="00C04CB0" w:rsidP="00C04CB0">
      <w:pPr>
        <w:spacing w:after="120"/>
        <w:jc w:val="both"/>
        <w:rPr>
          <w:b/>
          <w:color w:val="FF0000"/>
          <w:sz w:val="22"/>
          <w:szCs w:val="22"/>
        </w:rPr>
      </w:pPr>
    </w:p>
    <w:p w14:paraId="3909482F" w14:textId="77777777" w:rsidR="00C04CB0" w:rsidRPr="00E51966" w:rsidRDefault="00C04CB0" w:rsidP="00C04CB0">
      <w:pPr>
        <w:jc w:val="both"/>
        <w:rPr>
          <w:color w:val="FF0000"/>
          <w:sz w:val="22"/>
          <w:szCs w:val="22"/>
        </w:rPr>
      </w:pPr>
    </w:p>
    <w:p w14:paraId="3422F875" w14:textId="77777777" w:rsidR="00C04CB0" w:rsidRPr="00E51966" w:rsidRDefault="00C04CB0" w:rsidP="00C04CB0">
      <w:pPr>
        <w:jc w:val="both"/>
        <w:rPr>
          <w:color w:val="FF0000"/>
          <w:sz w:val="22"/>
          <w:szCs w:val="22"/>
        </w:rPr>
      </w:pPr>
    </w:p>
    <w:p w14:paraId="3CA281FC" w14:textId="77777777" w:rsidR="00C04CB0" w:rsidRPr="00E51966" w:rsidRDefault="00C04CB0" w:rsidP="00C04CB0">
      <w:pPr>
        <w:jc w:val="both"/>
        <w:rPr>
          <w:color w:val="FF0000"/>
          <w:sz w:val="22"/>
          <w:szCs w:val="22"/>
        </w:rPr>
      </w:pPr>
    </w:p>
    <w:p w14:paraId="41618673" w14:textId="77777777" w:rsidR="00C04CB0" w:rsidRPr="00E51966" w:rsidRDefault="00C04CB0" w:rsidP="00C04CB0">
      <w:pPr>
        <w:ind w:left="4248"/>
        <w:jc w:val="both"/>
        <w:rPr>
          <w:color w:val="FF0000"/>
          <w:sz w:val="22"/>
          <w:szCs w:val="22"/>
        </w:rPr>
      </w:pPr>
    </w:p>
    <w:p w14:paraId="556FC4D0" w14:textId="77777777" w:rsidR="00C04CB0" w:rsidRDefault="00C04CB0">
      <w:pPr>
        <w:rPr>
          <w:b/>
          <w:sz w:val="22"/>
          <w:szCs w:val="22"/>
        </w:rPr>
      </w:pPr>
      <w:r>
        <w:rPr>
          <w:b/>
          <w:sz w:val="22"/>
          <w:szCs w:val="22"/>
        </w:rPr>
        <w:br w:type="page"/>
      </w:r>
    </w:p>
    <w:p w14:paraId="13F679EE" w14:textId="1FBF3E95" w:rsidR="00A11114" w:rsidRPr="001619F6" w:rsidRDefault="00A11114" w:rsidP="00A11114">
      <w:pPr>
        <w:keepNext/>
        <w:tabs>
          <w:tab w:val="left" w:pos="720"/>
        </w:tabs>
        <w:snapToGrid w:val="0"/>
        <w:jc w:val="right"/>
        <w:outlineLvl w:val="1"/>
        <w:rPr>
          <w:b/>
          <w:bCs/>
          <w:sz w:val="24"/>
          <w:szCs w:val="28"/>
        </w:rPr>
      </w:pPr>
      <w:bookmarkStart w:id="96" w:name="_Hlk159238830"/>
      <w:bookmarkStart w:id="97" w:name="_Toc216787934"/>
      <w:r w:rsidRPr="001619F6">
        <w:rPr>
          <w:b/>
          <w:bCs/>
          <w:sz w:val="24"/>
          <w:szCs w:val="28"/>
        </w:rPr>
        <w:lastRenderedPageBreak/>
        <w:t xml:space="preserve">Załącznik nr </w:t>
      </w:r>
      <w:r>
        <w:rPr>
          <w:b/>
          <w:bCs/>
          <w:sz w:val="24"/>
          <w:szCs w:val="28"/>
        </w:rPr>
        <w:t>7</w:t>
      </w:r>
      <w:r w:rsidRPr="001619F6">
        <w:rPr>
          <w:b/>
          <w:bCs/>
          <w:sz w:val="24"/>
          <w:szCs w:val="28"/>
        </w:rPr>
        <w:t xml:space="preserve"> do SWZ</w:t>
      </w:r>
      <w:r>
        <w:rPr>
          <w:b/>
          <w:bCs/>
          <w:sz w:val="24"/>
          <w:szCs w:val="28"/>
        </w:rPr>
        <w:t>. Informacja o podwykonawcach.</w:t>
      </w:r>
      <w:bookmarkEnd w:id="97"/>
    </w:p>
    <w:p w14:paraId="71B0528F" w14:textId="77777777" w:rsidR="00A11114" w:rsidRPr="00042D76" w:rsidRDefault="00A11114" w:rsidP="00A11114">
      <w:pPr>
        <w:tabs>
          <w:tab w:val="left" w:pos="851"/>
        </w:tabs>
        <w:rPr>
          <w:b/>
          <w:bCs/>
          <w:i/>
          <w:strike/>
          <w:sz w:val="22"/>
          <w:szCs w:val="28"/>
        </w:rPr>
      </w:pPr>
    </w:p>
    <w:p w14:paraId="145C3382" w14:textId="77777777" w:rsidR="00A11114" w:rsidRDefault="00A11114" w:rsidP="00A11114">
      <w:pPr>
        <w:spacing w:after="40"/>
        <w:ind w:left="1440"/>
        <w:jc w:val="both"/>
        <w:rPr>
          <w:sz w:val="22"/>
          <w:szCs w:val="22"/>
          <w:highlight w:val="darkGray"/>
        </w:rPr>
      </w:pPr>
    </w:p>
    <w:p w14:paraId="29838B9E" w14:textId="77777777" w:rsidR="00E220E1" w:rsidRDefault="00E220E1" w:rsidP="00A11114">
      <w:pPr>
        <w:spacing w:after="40"/>
        <w:ind w:left="1440"/>
        <w:jc w:val="both"/>
        <w:rPr>
          <w:sz w:val="22"/>
          <w:szCs w:val="22"/>
          <w:highlight w:val="darkGray"/>
        </w:rPr>
      </w:pPr>
    </w:p>
    <w:p w14:paraId="4C1B9D0D" w14:textId="77777777" w:rsidR="00E220E1" w:rsidRPr="00042D76" w:rsidRDefault="00E220E1" w:rsidP="00A11114">
      <w:pPr>
        <w:spacing w:after="40"/>
        <w:ind w:left="1440"/>
        <w:jc w:val="both"/>
        <w:rPr>
          <w:sz w:val="22"/>
          <w:szCs w:val="22"/>
          <w:highlight w:val="darkGray"/>
        </w:rPr>
      </w:pPr>
    </w:p>
    <w:p w14:paraId="3030C9EF" w14:textId="224B7555" w:rsidR="00A11114" w:rsidRPr="00F91122" w:rsidRDefault="00A11114" w:rsidP="00A11114">
      <w:pPr>
        <w:tabs>
          <w:tab w:val="left" w:pos="720"/>
        </w:tabs>
        <w:ind w:left="360" w:firstLine="180"/>
        <w:jc w:val="center"/>
        <w:rPr>
          <w:b/>
        </w:rPr>
      </w:pPr>
      <w:r w:rsidRPr="00F91122">
        <w:rPr>
          <w:b/>
          <w:sz w:val="24"/>
        </w:rPr>
        <w:t>INFORMACJA O PODWYKONAWCACH</w:t>
      </w:r>
      <w:r>
        <w:rPr>
          <w:b/>
          <w:sz w:val="24"/>
        </w:rPr>
        <w:t xml:space="preserve"> </w:t>
      </w:r>
    </w:p>
    <w:p w14:paraId="5ABFA925" w14:textId="77777777" w:rsidR="00A11114" w:rsidRPr="00F91122" w:rsidRDefault="00A11114" w:rsidP="00A11114">
      <w:pPr>
        <w:tabs>
          <w:tab w:val="left" w:pos="720"/>
        </w:tabs>
        <w:rPr>
          <w:b/>
          <w:sz w:val="22"/>
        </w:rPr>
      </w:pPr>
    </w:p>
    <w:p w14:paraId="05C8C9AF" w14:textId="77777777" w:rsidR="00A11114" w:rsidRPr="00F91122" w:rsidRDefault="00A11114" w:rsidP="00A11114">
      <w:pPr>
        <w:tabs>
          <w:tab w:val="left" w:pos="720"/>
        </w:tabs>
        <w:ind w:left="360" w:firstLine="180"/>
        <w:jc w:val="right"/>
        <w:rPr>
          <w:b/>
          <w:sz w:val="22"/>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000" w:firstRow="0" w:lastRow="0" w:firstColumn="0" w:lastColumn="0" w:noHBand="0" w:noVBand="0"/>
      </w:tblPr>
      <w:tblGrid>
        <w:gridCol w:w="2848"/>
        <w:gridCol w:w="6639"/>
      </w:tblGrid>
      <w:tr w:rsidR="00A11114" w:rsidRPr="006E0006" w14:paraId="5016ED63" w14:textId="77777777" w:rsidTr="003B7304">
        <w:trPr>
          <w:trHeight w:val="806"/>
        </w:trPr>
        <w:tc>
          <w:tcPr>
            <w:tcW w:w="1501" w:type="pct"/>
            <w:vAlign w:val="center"/>
          </w:tcPr>
          <w:p w14:paraId="02EDFEDE" w14:textId="77777777" w:rsidR="00A11114" w:rsidRPr="00053FF8" w:rsidRDefault="00A11114" w:rsidP="003B7304">
            <w:pPr>
              <w:snapToGrid w:val="0"/>
              <w:jc w:val="center"/>
              <w:rPr>
                <w:b/>
                <w:sz w:val="24"/>
              </w:rPr>
            </w:pPr>
            <w:r w:rsidRPr="00053FF8">
              <w:rPr>
                <w:b/>
                <w:sz w:val="24"/>
              </w:rPr>
              <w:t>Nazwa i adres Podwykonawcy</w:t>
            </w:r>
          </w:p>
        </w:tc>
        <w:tc>
          <w:tcPr>
            <w:tcW w:w="3499" w:type="pct"/>
            <w:vAlign w:val="center"/>
          </w:tcPr>
          <w:p w14:paraId="7F573847" w14:textId="77777777" w:rsidR="00A11114" w:rsidRPr="00053FF8" w:rsidRDefault="00A11114" w:rsidP="003B7304">
            <w:pPr>
              <w:snapToGrid w:val="0"/>
              <w:jc w:val="center"/>
              <w:rPr>
                <w:b/>
                <w:sz w:val="24"/>
              </w:rPr>
            </w:pPr>
            <w:r w:rsidRPr="00053FF8">
              <w:rPr>
                <w:b/>
                <w:sz w:val="24"/>
              </w:rPr>
              <w:t>Część zamówienia, którą Wykonawca zamierza powierzyć Podwykonawcy</w:t>
            </w:r>
          </w:p>
        </w:tc>
      </w:tr>
      <w:tr w:rsidR="00A11114" w14:paraId="2C42AE5E" w14:textId="77777777" w:rsidTr="003B7304">
        <w:trPr>
          <w:trHeight w:val="335"/>
        </w:trPr>
        <w:tc>
          <w:tcPr>
            <w:tcW w:w="1501" w:type="pct"/>
          </w:tcPr>
          <w:p w14:paraId="1A9DC79C" w14:textId="77777777" w:rsidR="00A11114" w:rsidRPr="00053FF8" w:rsidRDefault="00A11114" w:rsidP="003B7304">
            <w:pPr>
              <w:tabs>
                <w:tab w:val="left" w:pos="720"/>
              </w:tabs>
              <w:snapToGrid w:val="0"/>
              <w:jc w:val="center"/>
              <w:rPr>
                <w:b/>
                <w:i/>
                <w:sz w:val="22"/>
              </w:rPr>
            </w:pPr>
            <w:r w:rsidRPr="00053FF8">
              <w:rPr>
                <w:b/>
                <w:i/>
                <w:sz w:val="22"/>
              </w:rPr>
              <w:t>1</w:t>
            </w:r>
          </w:p>
        </w:tc>
        <w:tc>
          <w:tcPr>
            <w:tcW w:w="3499" w:type="pct"/>
          </w:tcPr>
          <w:p w14:paraId="31FF5A94" w14:textId="77777777" w:rsidR="00A11114" w:rsidRPr="00053FF8" w:rsidRDefault="00A11114" w:rsidP="003B7304">
            <w:pPr>
              <w:tabs>
                <w:tab w:val="left" w:pos="720"/>
              </w:tabs>
              <w:snapToGrid w:val="0"/>
              <w:jc w:val="center"/>
              <w:rPr>
                <w:b/>
                <w:i/>
                <w:sz w:val="22"/>
              </w:rPr>
            </w:pPr>
            <w:r w:rsidRPr="00053FF8">
              <w:rPr>
                <w:b/>
                <w:i/>
                <w:sz w:val="22"/>
              </w:rPr>
              <w:t>2</w:t>
            </w:r>
          </w:p>
        </w:tc>
      </w:tr>
      <w:tr w:rsidR="00A11114" w14:paraId="2485F537" w14:textId="77777777" w:rsidTr="003B7304">
        <w:trPr>
          <w:trHeight w:val="824"/>
        </w:trPr>
        <w:tc>
          <w:tcPr>
            <w:tcW w:w="1501" w:type="pct"/>
          </w:tcPr>
          <w:p w14:paraId="15281462" w14:textId="77777777" w:rsidR="00A11114" w:rsidRPr="00E612AC" w:rsidRDefault="00A11114" w:rsidP="003B7304">
            <w:pPr>
              <w:tabs>
                <w:tab w:val="left" w:pos="720"/>
              </w:tabs>
              <w:snapToGrid w:val="0"/>
              <w:rPr>
                <w:b/>
                <w:sz w:val="22"/>
              </w:rPr>
            </w:pPr>
          </w:p>
        </w:tc>
        <w:tc>
          <w:tcPr>
            <w:tcW w:w="3499" w:type="pct"/>
          </w:tcPr>
          <w:p w14:paraId="3DA2AAF9" w14:textId="77777777" w:rsidR="00A11114" w:rsidRPr="00E612AC" w:rsidRDefault="00A11114" w:rsidP="003B7304">
            <w:pPr>
              <w:tabs>
                <w:tab w:val="left" w:pos="720"/>
              </w:tabs>
              <w:snapToGrid w:val="0"/>
              <w:rPr>
                <w:b/>
                <w:sz w:val="22"/>
              </w:rPr>
            </w:pPr>
          </w:p>
        </w:tc>
      </w:tr>
      <w:tr w:rsidR="00A11114" w14:paraId="08838138" w14:textId="77777777" w:rsidTr="003B7304">
        <w:trPr>
          <w:trHeight w:val="824"/>
        </w:trPr>
        <w:tc>
          <w:tcPr>
            <w:tcW w:w="1501" w:type="pct"/>
          </w:tcPr>
          <w:p w14:paraId="421D01E4" w14:textId="77777777" w:rsidR="00A11114" w:rsidRPr="00E612AC" w:rsidRDefault="00A11114" w:rsidP="003B7304">
            <w:pPr>
              <w:tabs>
                <w:tab w:val="left" w:pos="720"/>
              </w:tabs>
              <w:snapToGrid w:val="0"/>
              <w:rPr>
                <w:b/>
                <w:sz w:val="22"/>
              </w:rPr>
            </w:pPr>
          </w:p>
        </w:tc>
        <w:tc>
          <w:tcPr>
            <w:tcW w:w="3499" w:type="pct"/>
          </w:tcPr>
          <w:p w14:paraId="6DDE6988" w14:textId="77777777" w:rsidR="00A11114" w:rsidRPr="00E612AC" w:rsidRDefault="00A11114" w:rsidP="003B7304">
            <w:pPr>
              <w:tabs>
                <w:tab w:val="left" w:pos="720"/>
              </w:tabs>
              <w:snapToGrid w:val="0"/>
              <w:rPr>
                <w:b/>
                <w:sz w:val="22"/>
              </w:rPr>
            </w:pPr>
          </w:p>
        </w:tc>
      </w:tr>
      <w:tr w:rsidR="00A11114" w14:paraId="054C97F1" w14:textId="77777777" w:rsidTr="003B7304">
        <w:trPr>
          <w:trHeight w:val="824"/>
        </w:trPr>
        <w:tc>
          <w:tcPr>
            <w:tcW w:w="1501" w:type="pct"/>
          </w:tcPr>
          <w:p w14:paraId="3800E9BB" w14:textId="77777777" w:rsidR="00A11114" w:rsidRPr="00E612AC" w:rsidRDefault="00A11114" w:rsidP="003B7304">
            <w:pPr>
              <w:tabs>
                <w:tab w:val="left" w:pos="720"/>
              </w:tabs>
              <w:snapToGrid w:val="0"/>
              <w:rPr>
                <w:b/>
                <w:sz w:val="22"/>
              </w:rPr>
            </w:pPr>
          </w:p>
        </w:tc>
        <w:tc>
          <w:tcPr>
            <w:tcW w:w="3499" w:type="pct"/>
          </w:tcPr>
          <w:p w14:paraId="1613811B" w14:textId="77777777" w:rsidR="00A11114" w:rsidRPr="00E612AC" w:rsidRDefault="00A11114" w:rsidP="003B7304">
            <w:pPr>
              <w:tabs>
                <w:tab w:val="left" w:pos="720"/>
              </w:tabs>
              <w:snapToGrid w:val="0"/>
              <w:rPr>
                <w:b/>
                <w:sz w:val="22"/>
              </w:rPr>
            </w:pPr>
          </w:p>
        </w:tc>
      </w:tr>
    </w:tbl>
    <w:p w14:paraId="666DB5B1" w14:textId="77777777" w:rsidR="00A11114" w:rsidRDefault="00A11114" w:rsidP="00A11114">
      <w:pPr>
        <w:tabs>
          <w:tab w:val="left" w:pos="720"/>
        </w:tabs>
        <w:ind w:left="360" w:firstLine="180"/>
        <w:rPr>
          <w:b/>
          <w:sz w:val="22"/>
        </w:rPr>
      </w:pPr>
    </w:p>
    <w:p w14:paraId="19E02989" w14:textId="77777777" w:rsidR="00A11114" w:rsidRDefault="00A11114" w:rsidP="00A11114">
      <w:pPr>
        <w:tabs>
          <w:tab w:val="left" w:pos="720"/>
        </w:tabs>
        <w:jc w:val="both"/>
        <w:rPr>
          <w:sz w:val="22"/>
        </w:rPr>
      </w:pPr>
    </w:p>
    <w:p w14:paraId="47A62544" w14:textId="77777777" w:rsidR="00A11114" w:rsidRDefault="00A11114" w:rsidP="00A11114">
      <w:pPr>
        <w:tabs>
          <w:tab w:val="left" w:pos="720"/>
        </w:tabs>
        <w:ind w:left="360" w:firstLine="180"/>
        <w:jc w:val="both"/>
        <w:rPr>
          <w:sz w:val="22"/>
        </w:rPr>
      </w:pPr>
    </w:p>
    <w:p w14:paraId="4BF079E5" w14:textId="77777777" w:rsidR="00A11114" w:rsidRDefault="00A11114" w:rsidP="00A11114">
      <w:pPr>
        <w:tabs>
          <w:tab w:val="left" w:pos="720"/>
        </w:tabs>
        <w:ind w:left="360" w:firstLine="180"/>
        <w:jc w:val="both"/>
        <w:rPr>
          <w:sz w:val="22"/>
        </w:rPr>
      </w:pPr>
    </w:p>
    <w:p w14:paraId="63811803" w14:textId="77777777" w:rsidR="00A11114" w:rsidRPr="000D5233" w:rsidRDefault="00A11114" w:rsidP="00A11114">
      <w:pPr>
        <w:rPr>
          <w:i/>
          <w:sz w:val="18"/>
        </w:rPr>
      </w:pPr>
    </w:p>
    <w:p w14:paraId="6A83126A" w14:textId="77777777" w:rsidR="00A11114" w:rsidRDefault="00A11114" w:rsidP="00A11114">
      <w:pPr>
        <w:tabs>
          <w:tab w:val="left" w:pos="851"/>
        </w:tabs>
        <w:rPr>
          <w:b/>
          <w:bCs/>
          <w:i/>
          <w:sz w:val="22"/>
          <w:szCs w:val="28"/>
        </w:rPr>
      </w:pPr>
    </w:p>
    <w:p w14:paraId="416658DB" w14:textId="77777777" w:rsidR="00A11114" w:rsidRDefault="00A11114" w:rsidP="00A11114">
      <w:pPr>
        <w:tabs>
          <w:tab w:val="left" w:pos="851"/>
        </w:tabs>
        <w:rPr>
          <w:b/>
          <w:bCs/>
          <w:i/>
          <w:sz w:val="22"/>
          <w:szCs w:val="28"/>
        </w:rPr>
      </w:pPr>
    </w:p>
    <w:p w14:paraId="0E6B9610" w14:textId="77777777" w:rsidR="00A11114" w:rsidRDefault="00A11114" w:rsidP="00A11114">
      <w:pPr>
        <w:tabs>
          <w:tab w:val="left" w:pos="851"/>
        </w:tabs>
        <w:rPr>
          <w:b/>
          <w:bCs/>
          <w:i/>
          <w:sz w:val="22"/>
          <w:szCs w:val="28"/>
        </w:rPr>
      </w:pPr>
    </w:p>
    <w:p w14:paraId="5068A8BF" w14:textId="77777777" w:rsidR="00A11114" w:rsidRDefault="00A11114" w:rsidP="00A11114">
      <w:pPr>
        <w:tabs>
          <w:tab w:val="left" w:pos="851"/>
        </w:tabs>
        <w:rPr>
          <w:b/>
          <w:bCs/>
          <w:i/>
          <w:sz w:val="22"/>
          <w:szCs w:val="28"/>
        </w:rPr>
      </w:pPr>
    </w:p>
    <w:p w14:paraId="5A1E856C" w14:textId="77777777" w:rsidR="00A11114" w:rsidRPr="003C6CD0" w:rsidRDefault="00A11114" w:rsidP="00A11114">
      <w:pPr>
        <w:tabs>
          <w:tab w:val="left" w:pos="851"/>
        </w:tabs>
        <w:jc w:val="both"/>
        <w:rPr>
          <w:i/>
          <w:sz w:val="22"/>
          <w:szCs w:val="28"/>
        </w:rPr>
      </w:pPr>
      <w:r w:rsidRPr="003C6CD0">
        <w:rPr>
          <w:i/>
          <w:sz w:val="22"/>
          <w:szCs w:val="28"/>
        </w:rPr>
        <w:t>Uwaga:</w:t>
      </w:r>
    </w:p>
    <w:p w14:paraId="5FF15880" w14:textId="77777777" w:rsidR="00A11114" w:rsidRPr="003C6CD0" w:rsidRDefault="00A11114" w:rsidP="00A11114">
      <w:pPr>
        <w:tabs>
          <w:tab w:val="left" w:pos="851"/>
        </w:tabs>
        <w:jc w:val="both"/>
        <w:rPr>
          <w:i/>
          <w:sz w:val="22"/>
          <w:szCs w:val="28"/>
        </w:rPr>
      </w:pPr>
      <w:r w:rsidRPr="003C6CD0">
        <w:rPr>
          <w:i/>
          <w:sz w:val="22"/>
          <w:szCs w:val="28"/>
        </w:rPr>
        <w:t>Wypełnia Wykonawca, który zamierza powierzyć część lub części zamówienia Podwykonawcom.</w:t>
      </w:r>
    </w:p>
    <w:p w14:paraId="48DCFF4A" w14:textId="77777777" w:rsidR="00A11114" w:rsidRPr="003C6CD0" w:rsidRDefault="00A11114" w:rsidP="00A11114">
      <w:pPr>
        <w:tabs>
          <w:tab w:val="left" w:pos="851"/>
        </w:tabs>
        <w:jc w:val="both"/>
        <w:rPr>
          <w:i/>
          <w:sz w:val="22"/>
          <w:szCs w:val="28"/>
        </w:rPr>
      </w:pPr>
      <w:r w:rsidRPr="003C6CD0">
        <w:rPr>
          <w:i/>
          <w:sz w:val="22"/>
          <w:szCs w:val="28"/>
        </w:rPr>
        <w:t>Należy złożyć wraz z ofertą.</w:t>
      </w:r>
    </w:p>
    <w:p w14:paraId="613A9D16" w14:textId="77777777" w:rsidR="00A11114" w:rsidRPr="003C6CD0" w:rsidRDefault="00A11114" w:rsidP="00A11114">
      <w:pPr>
        <w:tabs>
          <w:tab w:val="left" w:pos="851"/>
        </w:tabs>
        <w:jc w:val="both"/>
        <w:rPr>
          <w:i/>
          <w:sz w:val="22"/>
          <w:szCs w:val="28"/>
        </w:rPr>
      </w:pPr>
      <w:r w:rsidRPr="003C6CD0">
        <w:rPr>
          <w:i/>
          <w:sz w:val="22"/>
          <w:szCs w:val="28"/>
        </w:rPr>
        <w:t>Jeżeli Podwykonawca w dniu składania oferty nie jest znany, wówczas Wykonawca wypełnia tylko kolumnę nr 2.</w:t>
      </w:r>
    </w:p>
    <w:p w14:paraId="20A941B7" w14:textId="77777777" w:rsidR="00A11114" w:rsidRPr="00042D76" w:rsidRDefault="00A11114" w:rsidP="00A11114"/>
    <w:p w14:paraId="184AD277" w14:textId="77777777" w:rsidR="00A11114" w:rsidRDefault="00A11114" w:rsidP="00A11114">
      <w:r>
        <w:br w:type="page"/>
      </w:r>
    </w:p>
    <w:p w14:paraId="73DA1356" w14:textId="77777777" w:rsidR="00A11114" w:rsidRPr="001619F6" w:rsidRDefault="00A11114" w:rsidP="00A11114">
      <w:pPr>
        <w:keepNext/>
        <w:tabs>
          <w:tab w:val="left" w:pos="720"/>
        </w:tabs>
        <w:snapToGrid w:val="0"/>
        <w:jc w:val="right"/>
        <w:outlineLvl w:val="1"/>
        <w:rPr>
          <w:b/>
          <w:bCs/>
          <w:sz w:val="24"/>
          <w:szCs w:val="28"/>
        </w:rPr>
      </w:pPr>
      <w:bookmarkStart w:id="98" w:name="_Toc216787935"/>
      <w:r w:rsidRPr="001619F6">
        <w:rPr>
          <w:b/>
          <w:bCs/>
          <w:sz w:val="24"/>
          <w:szCs w:val="28"/>
        </w:rPr>
        <w:lastRenderedPageBreak/>
        <w:t>Załącznik nr 8 do SWZ</w:t>
      </w:r>
      <w:r>
        <w:rPr>
          <w:b/>
          <w:bCs/>
          <w:sz w:val="24"/>
          <w:szCs w:val="28"/>
        </w:rPr>
        <w:t>. Oświadczenie o przynależności do grupy kapitałowej</w:t>
      </w:r>
      <w:bookmarkEnd w:id="98"/>
    </w:p>
    <w:p w14:paraId="1024AF06" w14:textId="77777777" w:rsidR="00A11114" w:rsidRPr="00BE377A" w:rsidRDefault="00A11114" w:rsidP="00A11114">
      <w:pPr>
        <w:spacing w:line="20" w:lineRule="atLeast"/>
        <w:jc w:val="right"/>
        <w:rPr>
          <w:sz w:val="24"/>
          <w:szCs w:val="24"/>
        </w:rPr>
      </w:pPr>
    </w:p>
    <w:p w14:paraId="6A5B387E" w14:textId="77777777" w:rsidR="00A11114" w:rsidRDefault="00A11114" w:rsidP="00A11114">
      <w:pPr>
        <w:jc w:val="center"/>
        <w:rPr>
          <w:b/>
          <w:sz w:val="24"/>
          <w:szCs w:val="24"/>
        </w:rPr>
      </w:pPr>
    </w:p>
    <w:p w14:paraId="261BB314" w14:textId="77777777" w:rsidR="002032E0" w:rsidRDefault="002032E0" w:rsidP="002032E0">
      <w:pPr>
        <w:jc w:val="center"/>
        <w:rPr>
          <w:b/>
          <w:sz w:val="24"/>
          <w:szCs w:val="24"/>
        </w:rPr>
      </w:pPr>
      <w:r>
        <w:rPr>
          <w:b/>
          <w:sz w:val="24"/>
          <w:szCs w:val="24"/>
        </w:rPr>
        <w:t>OŚWIADCZENIE</w:t>
      </w:r>
    </w:p>
    <w:p w14:paraId="0FB1C403" w14:textId="77777777" w:rsidR="002032E0" w:rsidRDefault="002032E0" w:rsidP="002032E0">
      <w:pPr>
        <w:jc w:val="center"/>
        <w:rPr>
          <w:b/>
          <w:sz w:val="24"/>
          <w:szCs w:val="24"/>
        </w:rPr>
      </w:pPr>
      <w:r>
        <w:rPr>
          <w:b/>
          <w:sz w:val="24"/>
          <w:szCs w:val="24"/>
        </w:rPr>
        <w:t>O BRAKU LUB PRZYNALEŻNOŚCI DO GRUPY KAPITAŁOWEJ</w:t>
      </w:r>
    </w:p>
    <w:p w14:paraId="48932645" w14:textId="77777777" w:rsidR="00A11114" w:rsidRDefault="00A11114" w:rsidP="00A11114">
      <w:pPr>
        <w:jc w:val="center"/>
        <w:rPr>
          <w:b/>
          <w:sz w:val="24"/>
          <w:szCs w:val="24"/>
        </w:rPr>
      </w:pPr>
    </w:p>
    <w:p w14:paraId="01F8D68D" w14:textId="77777777" w:rsidR="009B63DA" w:rsidRPr="00E66F78" w:rsidRDefault="009B63DA" w:rsidP="009B63DA">
      <w:pPr>
        <w:jc w:val="center"/>
        <w:rPr>
          <w:b/>
          <w:sz w:val="22"/>
          <w:szCs w:val="24"/>
        </w:rPr>
      </w:pPr>
      <w:bookmarkStart w:id="99" w:name="_Hlk108344133"/>
    </w:p>
    <w:p w14:paraId="424B8EA7" w14:textId="77777777" w:rsidR="009B63DA" w:rsidRPr="00111016" w:rsidRDefault="009B63DA" w:rsidP="009B63DA">
      <w:pPr>
        <w:tabs>
          <w:tab w:val="left" w:pos="0"/>
        </w:tabs>
        <w:rPr>
          <w:sz w:val="22"/>
          <w:szCs w:val="22"/>
        </w:rPr>
      </w:pPr>
      <w:r w:rsidRPr="00111016">
        <w:rPr>
          <w:sz w:val="22"/>
          <w:szCs w:val="22"/>
        </w:rPr>
        <w:t>Nazwa Wykonawcy: ...................................................................................................................</w:t>
      </w:r>
    </w:p>
    <w:p w14:paraId="67AC75AF" w14:textId="77777777" w:rsidR="009B63DA" w:rsidRPr="00111016" w:rsidRDefault="009B63DA" w:rsidP="009B63DA">
      <w:pPr>
        <w:tabs>
          <w:tab w:val="left" w:pos="0"/>
        </w:tabs>
        <w:rPr>
          <w:color w:val="FF0000"/>
        </w:rPr>
      </w:pPr>
    </w:p>
    <w:p w14:paraId="5E2BA353" w14:textId="77777777" w:rsidR="009B63DA" w:rsidRPr="00111016" w:rsidRDefault="009B63DA" w:rsidP="009B63DA">
      <w:pPr>
        <w:jc w:val="both"/>
      </w:pPr>
    </w:p>
    <w:p w14:paraId="4B257E72" w14:textId="5B3D6F4C" w:rsidR="009B63DA" w:rsidRPr="00294DE4" w:rsidRDefault="009B63DA" w:rsidP="0015786C">
      <w:pPr>
        <w:jc w:val="both"/>
        <w:rPr>
          <w:sz w:val="22"/>
          <w:szCs w:val="22"/>
        </w:rPr>
      </w:pPr>
      <w:r w:rsidRPr="00294DE4">
        <w:rPr>
          <w:sz w:val="22"/>
          <w:szCs w:val="22"/>
        </w:rPr>
        <w:t xml:space="preserve">Składając ofertę w postępowaniu o udzielenie zamówienia nr </w:t>
      </w:r>
      <w:r w:rsidR="00FC7F5E" w:rsidRPr="00294DE4">
        <w:rPr>
          <w:sz w:val="22"/>
          <w:szCs w:val="22"/>
        </w:rPr>
        <w:t>412501269</w:t>
      </w:r>
      <w:r w:rsidRPr="00294DE4">
        <w:rPr>
          <w:sz w:val="22"/>
          <w:szCs w:val="22"/>
        </w:rPr>
        <w:t>, którego przedmiotem jest</w:t>
      </w:r>
      <w:r w:rsidR="0015786C" w:rsidRPr="00294DE4">
        <w:rPr>
          <w:sz w:val="22"/>
          <w:szCs w:val="22"/>
        </w:rPr>
        <w:t xml:space="preserve"> świadczenie usług serwisowych i legalizacji urządzeń pomiarowych przeznaczonych do oznaczenia masy, zabudowanych w ZPM dla PGG S.A. o/KWK Sośnica z podziałem na zadania,</w:t>
      </w:r>
      <w:r w:rsidRPr="00294DE4">
        <w:rPr>
          <w:sz w:val="22"/>
          <w:szCs w:val="22"/>
        </w:rPr>
        <w:t xml:space="preserve"> oświadczamy, że:</w:t>
      </w:r>
    </w:p>
    <w:p w14:paraId="7870A657" w14:textId="77777777" w:rsidR="009B63DA" w:rsidRPr="00294DE4" w:rsidRDefault="009B63DA" w:rsidP="009B63DA">
      <w:pPr>
        <w:jc w:val="both"/>
        <w:rPr>
          <w:sz w:val="22"/>
          <w:szCs w:val="22"/>
        </w:rPr>
      </w:pPr>
    </w:p>
    <w:p w14:paraId="14AA4A06" w14:textId="1E915B6B" w:rsidR="009B63DA" w:rsidRPr="00294DE4" w:rsidRDefault="009B63DA" w:rsidP="009B63DA">
      <w:pPr>
        <w:ind w:left="284" w:hanging="284"/>
        <w:jc w:val="both"/>
        <w:rPr>
          <w:sz w:val="22"/>
          <w:szCs w:val="22"/>
        </w:rPr>
      </w:pPr>
      <w:r w:rsidRPr="00294DE4">
        <w:rPr>
          <w:sz w:val="22"/>
          <w:szCs w:val="22"/>
        </w:rPr>
        <w:sym w:font="Wingdings" w:char="F06F"/>
      </w:r>
      <w:r w:rsidRPr="00294DE4">
        <w:rPr>
          <w:sz w:val="22"/>
          <w:szCs w:val="22"/>
        </w:rPr>
        <w:t xml:space="preserve"> Nie należymy do grupy kapitałowej w rozumieniu ustawy z dnia 16.02.2007r. o ochronie konkurencji </w:t>
      </w:r>
      <w:r w:rsidR="006E49CA" w:rsidRPr="00294DE4">
        <w:rPr>
          <w:sz w:val="22"/>
          <w:szCs w:val="22"/>
        </w:rPr>
        <w:br/>
      </w:r>
      <w:r w:rsidRPr="00294DE4">
        <w:rPr>
          <w:sz w:val="22"/>
          <w:szCs w:val="22"/>
        </w:rPr>
        <w:t xml:space="preserve">i konsumentów (Dz.U. 2007 nr 50 poz. 331 z </w:t>
      </w:r>
      <w:proofErr w:type="spellStart"/>
      <w:r w:rsidRPr="00294DE4">
        <w:rPr>
          <w:sz w:val="22"/>
          <w:szCs w:val="22"/>
        </w:rPr>
        <w:t>późn</w:t>
      </w:r>
      <w:proofErr w:type="spellEnd"/>
      <w:r w:rsidRPr="00294DE4">
        <w:rPr>
          <w:sz w:val="22"/>
          <w:szCs w:val="22"/>
        </w:rPr>
        <w:t>. zm.) z żadnym z Wykonawców, którzy złożyli ofertę w postępowaniu</w:t>
      </w:r>
    </w:p>
    <w:p w14:paraId="63E689BD" w14:textId="77777777" w:rsidR="009B63DA" w:rsidRPr="00294DE4" w:rsidRDefault="009B63DA" w:rsidP="009B63DA">
      <w:pPr>
        <w:ind w:left="284" w:hanging="284"/>
        <w:jc w:val="both"/>
        <w:rPr>
          <w:sz w:val="22"/>
          <w:szCs w:val="22"/>
        </w:rPr>
      </w:pPr>
    </w:p>
    <w:p w14:paraId="1E3F1564" w14:textId="77777777" w:rsidR="009B63DA" w:rsidRPr="00294DE4" w:rsidRDefault="009B63DA" w:rsidP="009B63DA">
      <w:pPr>
        <w:jc w:val="both"/>
        <w:rPr>
          <w:b/>
          <w:sz w:val="22"/>
          <w:szCs w:val="22"/>
        </w:rPr>
      </w:pPr>
      <w:r w:rsidRPr="00294DE4">
        <w:rPr>
          <w:b/>
          <w:sz w:val="22"/>
          <w:szCs w:val="22"/>
        </w:rPr>
        <w:t>lub</w:t>
      </w:r>
    </w:p>
    <w:p w14:paraId="75246F39" w14:textId="77777777" w:rsidR="009B63DA" w:rsidRPr="00294DE4" w:rsidRDefault="009B63DA" w:rsidP="009B63DA">
      <w:pPr>
        <w:jc w:val="both"/>
        <w:rPr>
          <w:b/>
          <w:sz w:val="22"/>
          <w:szCs w:val="22"/>
        </w:rPr>
      </w:pPr>
    </w:p>
    <w:p w14:paraId="11CBCC01" w14:textId="6F79B337" w:rsidR="009B63DA" w:rsidRPr="00111016" w:rsidRDefault="009B63DA" w:rsidP="009B63DA">
      <w:pPr>
        <w:ind w:left="284" w:hanging="284"/>
        <w:jc w:val="both"/>
        <w:rPr>
          <w:sz w:val="22"/>
          <w:szCs w:val="22"/>
        </w:rPr>
      </w:pPr>
      <w:r w:rsidRPr="00294DE4">
        <w:rPr>
          <w:sz w:val="22"/>
          <w:szCs w:val="22"/>
        </w:rPr>
        <w:sym w:font="Wingdings" w:char="F06F"/>
      </w:r>
      <w:r w:rsidRPr="00294DE4">
        <w:rPr>
          <w:sz w:val="22"/>
          <w:szCs w:val="22"/>
        </w:rPr>
        <w:t xml:space="preserve"> Należymy do grupy kapitałowej, w rozumieniu ustawy z dnia 16.02.2007r. o ochronie konkurencji </w:t>
      </w:r>
      <w:r w:rsidR="006E49CA" w:rsidRPr="00294DE4">
        <w:rPr>
          <w:sz w:val="22"/>
          <w:szCs w:val="22"/>
        </w:rPr>
        <w:br/>
      </w:r>
      <w:r w:rsidRPr="00294DE4">
        <w:rPr>
          <w:sz w:val="22"/>
          <w:szCs w:val="22"/>
        </w:rPr>
        <w:t xml:space="preserve">i konsumentów (Dz.U. 2007 nr 50 poz. 331 z </w:t>
      </w:r>
      <w:proofErr w:type="spellStart"/>
      <w:r w:rsidRPr="00294DE4">
        <w:rPr>
          <w:sz w:val="22"/>
          <w:szCs w:val="22"/>
        </w:rPr>
        <w:t>późn</w:t>
      </w:r>
      <w:proofErr w:type="spellEnd"/>
      <w:r w:rsidRPr="00294DE4">
        <w:rPr>
          <w:sz w:val="22"/>
          <w:szCs w:val="22"/>
        </w:rPr>
        <w:t xml:space="preserve">. zm.) z Wykonawcą/ Wykonawcami wskazanymi </w:t>
      </w:r>
      <w:r w:rsidR="006E49CA" w:rsidRPr="00294DE4">
        <w:rPr>
          <w:sz w:val="22"/>
          <w:szCs w:val="22"/>
        </w:rPr>
        <w:br/>
      </w:r>
      <w:r w:rsidRPr="00294DE4">
        <w:rPr>
          <w:sz w:val="22"/>
          <w:szCs w:val="22"/>
        </w:rPr>
        <w:t>w poniższej tabeli. W załączeniu przedstawiamy dokumenty lub/i informacje potwierdzające przygotowanie oferty, oferty częściowej niezależnie od innego Wykonawcy należącego do tej samej grupy kapitałowej*)</w:t>
      </w:r>
    </w:p>
    <w:p w14:paraId="525E0439" w14:textId="77777777" w:rsidR="009B63DA" w:rsidRPr="00E66F78" w:rsidRDefault="009B63DA" w:rsidP="009B63DA">
      <w:pPr>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9"/>
        <w:gridCol w:w="8251"/>
      </w:tblGrid>
      <w:tr w:rsidR="009B63DA" w:rsidRPr="00E66F78" w14:paraId="73F7EAF1" w14:textId="77777777" w:rsidTr="003B7304">
        <w:tc>
          <w:tcPr>
            <w:tcW w:w="959" w:type="dxa"/>
          </w:tcPr>
          <w:p w14:paraId="7BD4F1F2" w14:textId="77777777" w:rsidR="009B63DA" w:rsidRPr="00E66F78" w:rsidRDefault="009B63DA" w:rsidP="003B7304">
            <w:pPr>
              <w:jc w:val="both"/>
              <w:rPr>
                <w:sz w:val="24"/>
                <w:szCs w:val="24"/>
              </w:rPr>
            </w:pPr>
            <w:r w:rsidRPr="00E66F78">
              <w:rPr>
                <w:sz w:val="24"/>
                <w:szCs w:val="24"/>
              </w:rPr>
              <w:t>Lp.</w:t>
            </w:r>
          </w:p>
        </w:tc>
        <w:tc>
          <w:tcPr>
            <w:tcW w:w="8251" w:type="dxa"/>
          </w:tcPr>
          <w:p w14:paraId="3352B8B1" w14:textId="77777777" w:rsidR="009B63DA" w:rsidRPr="00E66F78" w:rsidRDefault="009B63DA" w:rsidP="003B7304">
            <w:pPr>
              <w:jc w:val="both"/>
              <w:rPr>
                <w:sz w:val="24"/>
                <w:szCs w:val="24"/>
              </w:rPr>
            </w:pPr>
            <w:r w:rsidRPr="00E66F78">
              <w:rPr>
                <w:sz w:val="24"/>
                <w:szCs w:val="24"/>
              </w:rPr>
              <w:t>Nazwa podmiotu, adres</w:t>
            </w:r>
          </w:p>
          <w:p w14:paraId="078427CF" w14:textId="77777777" w:rsidR="009B63DA" w:rsidRPr="00E66F78" w:rsidRDefault="009B63DA" w:rsidP="003B7304">
            <w:pPr>
              <w:jc w:val="both"/>
              <w:rPr>
                <w:sz w:val="24"/>
                <w:szCs w:val="24"/>
              </w:rPr>
            </w:pPr>
          </w:p>
        </w:tc>
      </w:tr>
      <w:tr w:rsidR="009B63DA" w:rsidRPr="00E66F78" w14:paraId="7FA7CEC4" w14:textId="77777777" w:rsidTr="003B7304">
        <w:tc>
          <w:tcPr>
            <w:tcW w:w="959" w:type="dxa"/>
          </w:tcPr>
          <w:p w14:paraId="08FD08FB" w14:textId="77777777" w:rsidR="009B63DA" w:rsidRPr="00E66F78" w:rsidRDefault="009B63DA" w:rsidP="003B7304">
            <w:pPr>
              <w:jc w:val="both"/>
              <w:rPr>
                <w:sz w:val="24"/>
                <w:szCs w:val="24"/>
              </w:rPr>
            </w:pPr>
          </w:p>
        </w:tc>
        <w:tc>
          <w:tcPr>
            <w:tcW w:w="8251" w:type="dxa"/>
          </w:tcPr>
          <w:p w14:paraId="6E4E282C" w14:textId="77777777" w:rsidR="009B63DA" w:rsidRPr="00E66F78" w:rsidRDefault="009B63DA" w:rsidP="003B7304">
            <w:pPr>
              <w:jc w:val="both"/>
              <w:rPr>
                <w:sz w:val="24"/>
                <w:szCs w:val="24"/>
              </w:rPr>
            </w:pPr>
          </w:p>
          <w:p w14:paraId="47681985" w14:textId="77777777" w:rsidR="009B63DA" w:rsidRPr="00E66F78" w:rsidRDefault="009B63DA" w:rsidP="003B7304">
            <w:pPr>
              <w:jc w:val="both"/>
              <w:rPr>
                <w:sz w:val="24"/>
                <w:szCs w:val="24"/>
              </w:rPr>
            </w:pPr>
          </w:p>
        </w:tc>
      </w:tr>
      <w:tr w:rsidR="009B63DA" w:rsidRPr="00E66F78" w14:paraId="3F46414A" w14:textId="77777777" w:rsidTr="003B7304">
        <w:tc>
          <w:tcPr>
            <w:tcW w:w="959" w:type="dxa"/>
          </w:tcPr>
          <w:p w14:paraId="63B43208" w14:textId="77777777" w:rsidR="009B63DA" w:rsidRPr="00E66F78" w:rsidRDefault="009B63DA" w:rsidP="003B7304">
            <w:pPr>
              <w:jc w:val="both"/>
              <w:rPr>
                <w:sz w:val="24"/>
                <w:szCs w:val="24"/>
              </w:rPr>
            </w:pPr>
          </w:p>
          <w:p w14:paraId="12F04E6D" w14:textId="77777777" w:rsidR="009B63DA" w:rsidRPr="00E66F78" w:rsidRDefault="009B63DA" w:rsidP="003B7304">
            <w:pPr>
              <w:jc w:val="both"/>
              <w:rPr>
                <w:sz w:val="24"/>
                <w:szCs w:val="24"/>
              </w:rPr>
            </w:pPr>
          </w:p>
        </w:tc>
        <w:tc>
          <w:tcPr>
            <w:tcW w:w="8251" w:type="dxa"/>
          </w:tcPr>
          <w:p w14:paraId="27FD6632" w14:textId="77777777" w:rsidR="009B63DA" w:rsidRPr="00E66F78" w:rsidRDefault="009B63DA" w:rsidP="003B7304">
            <w:pPr>
              <w:jc w:val="both"/>
              <w:rPr>
                <w:sz w:val="24"/>
                <w:szCs w:val="24"/>
              </w:rPr>
            </w:pPr>
          </w:p>
        </w:tc>
      </w:tr>
      <w:tr w:rsidR="009B63DA" w:rsidRPr="00E66F78" w14:paraId="449BC1B5" w14:textId="77777777" w:rsidTr="003B7304">
        <w:tc>
          <w:tcPr>
            <w:tcW w:w="959" w:type="dxa"/>
          </w:tcPr>
          <w:p w14:paraId="05438569" w14:textId="77777777" w:rsidR="009B63DA" w:rsidRPr="00E66F78" w:rsidRDefault="009B63DA" w:rsidP="003B7304">
            <w:pPr>
              <w:jc w:val="both"/>
              <w:rPr>
                <w:sz w:val="24"/>
                <w:szCs w:val="24"/>
              </w:rPr>
            </w:pPr>
          </w:p>
          <w:p w14:paraId="0A61B23D" w14:textId="77777777" w:rsidR="009B63DA" w:rsidRPr="00E66F78" w:rsidRDefault="009B63DA" w:rsidP="003B7304">
            <w:pPr>
              <w:jc w:val="both"/>
              <w:rPr>
                <w:sz w:val="24"/>
                <w:szCs w:val="24"/>
              </w:rPr>
            </w:pPr>
          </w:p>
        </w:tc>
        <w:tc>
          <w:tcPr>
            <w:tcW w:w="8251" w:type="dxa"/>
          </w:tcPr>
          <w:p w14:paraId="60FF7E43" w14:textId="77777777" w:rsidR="009B63DA" w:rsidRPr="00E66F78" w:rsidRDefault="009B63DA" w:rsidP="003B7304">
            <w:pPr>
              <w:jc w:val="both"/>
              <w:rPr>
                <w:sz w:val="24"/>
                <w:szCs w:val="24"/>
              </w:rPr>
            </w:pPr>
          </w:p>
        </w:tc>
      </w:tr>
      <w:tr w:rsidR="009B63DA" w:rsidRPr="00E66F78" w14:paraId="12EAEA1F" w14:textId="77777777" w:rsidTr="003B7304">
        <w:tc>
          <w:tcPr>
            <w:tcW w:w="959" w:type="dxa"/>
          </w:tcPr>
          <w:p w14:paraId="26630FC7" w14:textId="77777777" w:rsidR="009B63DA" w:rsidRPr="00E66F78" w:rsidRDefault="009B63DA" w:rsidP="003B7304">
            <w:pPr>
              <w:jc w:val="both"/>
              <w:rPr>
                <w:sz w:val="24"/>
                <w:szCs w:val="24"/>
              </w:rPr>
            </w:pPr>
          </w:p>
          <w:p w14:paraId="416102A9" w14:textId="77777777" w:rsidR="009B63DA" w:rsidRPr="00E66F78" w:rsidRDefault="009B63DA" w:rsidP="003B7304">
            <w:pPr>
              <w:jc w:val="both"/>
              <w:rPr>
                <w:sz w:val="24"/>
                <w:szCs w:val="24"/>
              </w:rPr>
            </w:pPr>
          </w:p>
        </w:tc>
        <w:tc>
          <w:tcPr>
            <w:tcW w:w="8251" w:type="dxa"/>
          </w:tcPr>
          <w:p w14:paraId="41AFDE2B" w14:textId="77777777" w:rsidR="009B63DA" w:rsidRPr="00E66F78" w:rsidRDefault="009B63DA" w:rsidP="003B7304">
            <w:pPr>
              <w:jc w:val="both"/>
              <w:rPr>
                <w:sz w:val="24"/>
                <w:szCs w:val="24"/>
              </w:rPr>
            </w:pPr>
          </w:p>
        </w:tc>
      </w:tr>
    </w:tbl>
    <w:p w14:paraId="59245A36" w14:textId="77777777" w:rsidR="009B63DA" w:rsidRPr="00E66F78" w:rsidRDefault="009B63DA" w:rsidP="009B63DA">
      <w:pPr>
        <w:jc w:val="both"/>
        <w:rPr>
          <w:sz w:val="24"/>
          <w:szCs w:val="24"/>
        </w:rPr>
      </w:pPr>
    </w:p>
    <w:p w14:paraId="62A5B73C" w14:textId="77777777" w:rsidR="009B63DA" w:rsidRPr="00E66F78" w:rsidRDefault="009B63DA" w:rsidP="009B63DA">
      <w:pPr>
        <w:jc w:val="both"/>
        <w:rPr>
          <w:sz w:val="24"/>
          <w:szCs w:val="24"/>
        </w:rPr>
      </w:pPr>
    </w:p>
    <w:p w14:paraId="0A736F0A" w14:textId="77777777" w:rsidR="009B63DA" w:rsidRPr="00E66F78" w:rsidRDefault="009B63DA" w:rsidP="009B63DA">
      <w:pPr>
        <w:rPr>
          <w:sz w:val="22"/>
          <w:szCs w:val="22"/>
        </w:rPr>
      </w:pPr>
      <w:r w:rsidRPr="00E66F78">
        <w:rPr>
          <w:sz w:val="22"/>
          <w:szCs w:val="22"/>
        </w:rPr>
        <w:t>*) –zaznaczyć odpowiednio</w:t>
      </w:r>
    </w:p>
    <w:p w14:paraId="097777E0" w14:textId="77777777" w:rsidR="009B63DA" w:rsidRPr="00E66F78" w:rsidRDefault="009B63DA" w:rsidP="009B63DA">
      <w:pPr>
        <w:rPr>
          <w:sz w:val="22"/>
          <w:szCs w:val="22"/>
        </w:rPr>
      </w:pPr>
    </w:p>
    <w:p w14:paraId="473E8A6A" w14:textId="77777777" w:rsidR="009B63DA" w:rsidRDefault="009B63DA" w:rsidP="009B63DA">
      <w:pPr>
        <w:rPr>
          <w:i/>
          <w:iCs/>
        </w:rPr>
      </w:pPr>
    </w:p>
    <w:p w14:paraId="4550EDA2" w14:textId="77777777" w:rsidR="009B63DA" w:rsidRDefault="009B63DA" w:rsidP="009B63DA">
      <w:pPr>
        <w:rPr>
          <w:i/>
          <w:iCs/>
        </w:rPr>
      </w:pPr>
    </w:p>
    <w:p w14:paraId="4CB9339F" w14:textId="77777777" w:rsidR="009B63DA" w:rsidRDefault="009B63DA" w:rsidP="009B63DA">
      <w:pPr>
        <w:rPr>
          <w:i/>
          <w:iCs/>
        </w:rPr>
      </w:pPr>
    </w:p>
    <w:p w14:paraId="77FE3772" w14:textId="77777777" w:rsidR="009B63DA" w:rsidRDefault="009B63DA" w:rsidP="009B63DA">
      <w:pPr>
        <w:rPr>
          <w:i/>
          <w:iCs/>
        </w:rPr>
      </w:pPr>
    </w:p>
    <w:p w14:paraId="6EA204B3" w14:textId="77777777" w:rsidR="009B63DA" w:rsidRDefault="009B63DA" w:rsidP="009B63DA">
      <w:pPr>
        <w:rPr>
          <w:i/>
          <w:iCs/>
        </w:rPr>
      </w:pPr>
    </w:p>
    <w:p w14:paraId="589B43A2" w14:textId="77777777" w:rsidR="009B63DA" w:rsidRDefault="009B63DA" w:rsidP="009B63DA">
      <w:pPr>
        <w:jc w:val="both"/>
        <w:rPr>
          <w:i/>
          <w:iCs/>
          <w:sz w:val="22"/>
          <w:szCs w:val="22"/>
        </w:rPr>
      </w:pPr>
      <w:r w:rsidRPr="00E75E6A">
        <w:rPr>
          <w:i/>
          <w:iCs/>
          <w:sz w:val="22"/>
          <w:szCs w:val="22"/>
        </w:rPr>
        <w:t>W przypadku ofert Wykonawców wspólnie ubiegających się o udzielenie zamówienia niniejsze oświadczenie składane jest przez każdego z Wykonawców.</w:t>
      </w:r>
    </w:p>
    <w:p w14:paraId="583CC070" w14:textId="2DAF73C3" w:rsidR="009B63DA" w:rsidRDefault="009B63DA">
      <w:pPr>
        <w:rPr>
          <w:i/>
          <w:iCs/>
          <w:sz w:val="22"/>
          <w:szCs w:val="22"/>
        </w:rPr>
      </w:pPr>
      <w:r>
        <w:rPr>
          <w:i/>
          <w:iCs/>
          <w:sz w:val="22"/>
          <w:szCs w:val="22"/>
        </w:rPr>
        <w:br w:type="page"/>
      </w:r>
    </w:p>
    <w:p w14:paraId="47587D75" w14:textId="1799BD5A" w:rsidR="00A11114" w:rsidRPr="001619F6" w:rsidRDefault="00A11114" w:rsidP="00A11114">
      <w:pPr>
        <w:keepNext/>
        <w:tabs>
          <w:tab w:val="left" w:pos="720"/>
        </w:tabs>
        <w:snapToGrid w:val="0"/>
        <w:jc w:val="right"/>
        <w:outlineLvl w:val="1"/>
        <w:rPr>
          <w:b/>
          <w:bCs/>
          <w:sz w:val="24"/>
          <w:szCs w:val="28"/>
        </w:rPr>
      </w:pPr>
      <w:bookmarkStart w:id="100" w:name="_Toc216787936"/>
      <w:r w:rsidRPr="001619F6">
        <w:rPr>
          <w:b/>
          <w:bCs/>
          <w:sz w:val="24"/>
          <w:szCs w:val="28"/>
        </w:rPr>
        <w:lastRenderedPageBreak/>
        <w:t xml:space="preserve">Załącznik nr </w:t>
      </w:r>
      <w:r>
        <w:rPr>
          <w:b/>
          <w:bCs/>
          <w:sz w:val="24"/>
          <w:szCs w:val="28"/>
        </w:rPr>
        <w:t>9</w:t>
      </w:r>
      <w:r w:rsidRPr="001619F6">
        <w:rPr>
          <w:b/>
          <w:bCs/>
          <w:sz w:val="24"/>
          <w:szCs w:val="28"/>
        </w:rPr>
        <w:t xml:space="preserve"> do SWZ</w:t>
      </w:r>
      <w:r>
        <w:rPr>
          <w:b/>
          <w:bCs/>
          <w:sz w:val="24"/>
          <w:szCs w:val="28"/>
        </w:rPr>
        <w:t>. Oświadczenie o kategorii przedsiębiorstwa</w:t>
      </w:r>
      <w:bookmarkEnd w:id="100"/>
      <w:r>
        <w:rPr>
          <w:b/>
          <w:bCs/>
          <w:sz w:val="24"/>
          <w:szCs w:val="28"/>
        </w:rPr>
        <w:t xml:space="preserve"> </w:t>
      </w:r>
    </w:p>
    <w:p w14:paraId="28D1CDBE" w14:textId="77777777" w:rsidR="00A11114" w:rsidRPr="00604A96" w:rsidRDefault="00A11114" w:rsidP="00A11114">
      <w:pPr>
        <w:rPr>
          <w:rFonts w:ascii="Arial" w:hAnsi="Arial"/>
          <w:sz w:val="16"/>
        </w:rPr>
      </w:pPr>
    </w:p>
    <w:p w14:paraId="30BE122D" w14:textId="77777777" w:rsidR="00CA14EE" w:rsidRDefault="00CA14EE" w:rsidP="00A11114">
      <w:pPr>
        <w:tabs>
          <w:tab w:val="left" w:pos="0"/>
        </w:tabs>
        <w:rPr>
          <w:sz w:val="22"/>
          <w:szCs w:val="22"/>
        </w:rPr>
      </w:pPr>
      <w:bookmarkStart w:id="101" w:name="_Hlk106046060"/>
    </w:p>
    <w:p w14:paraId="60D256E6" w14:textId="77777777" w:rsidR="00CA14EE" w:rsidRDefault="00CA14EE" w:rsidP="00A11114">
      <w:pPr>
        <w:tabs>
          <w:tab w:val="left" w:pos="0"/>
        </w:tabs>
        <w:rPr>
          <w:sz w:val="22"/>
          <w:szCs w:val="22"/>
        </w:rPr>
      </w:pPr>
    </w:p>
    <w:p w14:paraId="6CF6E462" w14:textId="77777777" w:rsidR="002032E0" w:rsidRPr="00333B5D" w:rsidRDefault="002032E0" w:rsidP="002032E0">
      <w:pPr>
        <w:tabs>
          <w:tab w:val="left" w:pos="0"/>
        </w:tabs>
        <w:jc w:val="center"/>
        <w:rPr>
          <w:b/>
          <w:bCs/>
          <w:sz w:val="24"/>
          <w:szCs w:val="24"/>
        </w:rPr>
      </w:pPr>
      <w:r w:rsidRPr="00333B5D">
        <w:rPr>
          <w:b/>
          <w:bCs/>
          <w:sz w:val="24"/>
          <w:szCs w:val="24"/>
        </w:rPr>
        <w:t>OŚWIADCZENIE O KATEGORII PRZEDSIĘBIORSTWA</w:t>
      </w:r>
    </w:p>
    <w:p w14:paraId="2C0DA125" w14:textId="77777777" w:rsidR="002032E0" w:rsidRDefault="002032E0" w:rsidP="00A11114">
      <w:pPr>
        <w:tabs>
          <w:tab w:val="left" w:pos="0"/>
        </w:tabs>
        <w:rPr>
          <w:sz w:val="22"/>
          <w:szCs w:val="22"/>
        </w:rPr>
      </w:pPr>
    </w:p>
    <w:p w14:paraId="7988E71E" w14:textId="77777777" w:rsidR="002032E0" w:rsidRDefault="002032E0" w:rsidP="00A11114">
      <w:pPr>
        <w:tabs>
          <w:tab w:val="left" w:pos="0"/>
        </w:tabs>
        <w:rPr>
          <w:sz w:val="22"/>
          <w:szCs w:val="22"/>
        </w:rPr>
      </w:pPr>
    </w:p>
    <w:p w14:paraId="005CAF51" w14:textId="77777777" w:rsidR="00CA14EE" w:rsidRPr="008057B2" w:rsidRDefault="00CA14EE" w:rsidP="00CA14EE">
      <w:pPr>
        <w:tabs>
          <w:tab w:val="left" w:pos="0"/>
        </w:tabs>
        <w:rPr>
          <w:sz w:val="22"/>
          <w:szCs w:val="22"/>
        </w:rPr>
      </w:pPr>
      <w:bookmarkStart w:id="102" w:name="_Hlk108344148"/>
      <w:bookmarkEnd w:id="99"/>
      <w:bookmarkEnd w:id="101"/>
      <w:r w:rsidRPr="008057B2">
        <w:rPr>
          <w:sz w:val="22"/>
          <w:szCs w:val="22"/>
        </w:rPr>
        <w:t xml:space="preserve">Nazwa </w:t>
      </w:r>
      <w:r>
        <w:rPr>
          <w:sz w:val="22"/>
          <w:szCs w:val="22"/>
        </w:rPr>
        <w:t>Wykonawcy</w:t>
      </w:r>
      <w:r w:rsidRPr="008057B2">
        <w:rPr>
          <w:sz w:val="22"/>
          <w:szCs w:val="22"/>
        </w:rPr>
        <w:t>: ...................................................................................................................</w:t>
      </w:r>
    </w:p>
    <w:p w14:paraId="7EBE7044" w14:textId="77777777" w:rsidR="00CA14EE" w:rsidRPr="00CC1C75" w:rsidRDefault="00CA14EE" w:rsidP="00CA14EE">
      <w:pPr>
        <w:tabs>
          <w:tab w:val="left" w:pos="0"/>
        </w:tabs>
        <w:rPr>
          <w:color w:val="FF0000"/>
          <w:sz w:val="22"/>
          <w:szCs w:val="22"/>
        </w:rPr>
      </w:pPr>
    </w:p>
    <w:p w14:paraId="6AE5E999" w14:textId="77777777" w:rsidR="00CA14EE" w:rsidRDefault="00CA14EE" w:rsidP="00CA14EE">
      <w:pPr>
        <w:jc w:val="both"/>
        <w:rPr>
          <w:sz w:val="24"/>
          <w:szCs w:val="24"/>
        </w:rPr>
      </w:pPr>
    </w:p>
    <w:p w14:paraId="113F756A" w14:textId="77777777" w:rsidR="00CA14EE" w:rsidRPr="00CC6100" w:rsidRDefault="00CA14EE" w:rsidP="00CA14EE">
      <w:pPr>
        <w:rPr>
          <w:rFonts w:eastAsia="Calibri"/>
          <w:b/>
          <w:bCs/>
          <w:sz w:val="24"/>
          <w:szCs w:val="24"/>
        </w:rPr>
      </w:pPr>
    </w:p>
    <w:p w14:paraId="4A882D76" w14:textId="77777777" w:rsidR="00CA14EE" w:rsidRPr="00CC6100" w:rsidRDefault="00CA14EE" w:rsidP="00CA14EE">
      <w:pPr>
        <w:jc w:val="center"/>
        <w:rPr>
          <w:rFonts w:eastAsia="Calibri"/>
          <w:b/>
          <w:bCs/>
          <w:sz w:val="24"/>
          <w:szCs w:val="24"/>
        </w:rPr>
      </w:pPr>
    </w:p>
    <w:p w14:paraId="6544EC6B" w14:textId="3007E48C" w:rsidR="00CA14EE" w:rsidRPr="009B3722" w:rsidRDefault="00CA14EE" w:rsidP="00CA14EE">
      <w:pPr>
        <w:spacing w:before="480"/>
        <w:ind w:left="567"/>
        <w:contextualSpacing/>
        <w:jc w:val="both"/>
        <w:rPr>
          <w:rFonts w:eastAsia="Calibri"/>
          <w:b/>
          <w:bCs/>
          <w:sz w:val="24"/>
          <w:szCs w:val="24"/>
          <w:lang w:eastAsia="en-US"/>
        </w:rPr>
      </w:pPr>
      <w:r w:rsidRPr="009B3722">
        <w:rPr>
          <w:rFonts w:eastAsia="Calibri"/>
          <w:b/>
          <w:bCs/>
          <w:sz w:val="24"/>
          <w:szCs w:val="24"/>
          <w:lang w:eastAsia="en-US"/>
        </w:rPr>
        <w:t xml:space="preserve">Oświadczam, że </w:t>
      </w:r>
      <w:r w:rsidRPr="009B3722">
        <w:rPr>
          <w:rFonts w:eastAsia="Calibri"/>
          <w:sz w:val="24"/>
          <w:szCs w:val="24"/>
          <w:lang w:eastAsia="en-US"/>
        </w:rPr>
        <w:t>kwalifikujemy się do kategorii</w:t>
      </w:r>
      <w:r w:rsidR="00E220E1">
        <w:rPr>
          <w:rFonts w:eastAsia="Calibri"/>
          <w:sz w:val="24"/>
          <w:szCs w:val="24"/>
          <w:lang w:eastAsia="en-US"/>
        </w:rPr>
        <w:t>:</w:t>
      </w:r>
      <w:r w:rsidRPr="009B3722">
        <w:rPr>
          <w:rFonts w:eastAsia="Calibri"/>
          <w:sz w:val="24"/>
          <w:szCs w:val="24"/>
          <w:lang w:eastAsia="en-US"/>
        </w:rPr>
        <w:t xml:space="preserve"> </w:t>
      </w:r>
      <w:r w:rsidRPr="00C30D61">
        <w:rPr>
          <w:rFonts w:eastAsia="Calibri"/>
          <w:color w:val="FF0000"/>
          <w:sz w:val="24"/>
          <w:szCs w:val="24"/>
          <w:lang w:eastAsia="en-US"/>
        </w:rPr>
        <w:t>(</w:t>
      </w:r>
      <w:r w:rsidRPr="00C30D61">
        <w:rPr>
          <w:rFonts w:eastAsia="Calibri"/>
          <w:i/>
          <w:iCs/>
          <w:color w:val="FF0000"/>
          <w:sz w:val="24"/>
          <w:szCs w:val="24"/>
          <w:lang w:eastAsia="en-US"/>
        </w:rPr>
        <w:t>odpowiednio zaznaczyć</w:t>
      </w:r>
      <w:r w:rsidRPr="00C30D61">
        <w:rPr>
          <w:rFonts w:eastAsia="Calibri"/>
          <w:color w:val="FF0000"/>
          <w:sz w:val="24"/>
          <w:szCs w:val="24"/>
          <w:lang w:eastAsia="en-US"/>
        </w:rPr>
        <w:t>)</w:t>
      </w:r>
    </w:p>
    <w:p w14:paraId="202EBBEF" w14:textId="77777777" w:rsidR="00CA14EE" w:rsidRPr="009B3722" w:rsidRDefault="00CA14EE" w:rsidP="00CA14EE">
      <w:pPr>
        <w:spacing w:before="480"/>
        <w:ind w:left="567"/>
        <w:contextualSpacing/>
        <w:jc w:val="both"/>
        <w:rPr>
          <w:rFonts w:eastAsia="Calibri"/>
          <w:b/>
          <w:bCs/>
          <w:sz w:val="24"/>
          <w:szCs w:val="24"/>
          <w:lang w:eastAsia="en-US"/>
        </w:rPr>
      </w:pPr>
    </w:p>
    <w:p w14:paraId="3BEC8B5A" w14:textId="77777777" w:rsidR="00CA14EE" w:rsidRPr="009B3722" w:rsidRDefault="00CA14EE" w:rsidP="00CA14EE">
      <w:pPr>
        <w:spacing w:before="240"/>
        <w:ind w:left="709"/>
        <w:rPr>
          <w:rFonts w:eastAsia="Calibri"/>
          <w:sz w:val="24"/>
          <w:szCs w:val="24"/>
        </w:rPr>
      </w:pPr>
      <w:r w:rsidRPr="009B3722">
        <w:rPr>
          <w:rFonts w:eastAsia="Calibri"/>
          <w:sz w:val="24"/>
          <w:szCs w:val="24"/>
        </w:rPr>
        <w:t> - mikroprzedsiębio</w:t>
      </w:r>
      <w:r>
        <w:rPr>
          <w:rFonts w:eastAsia="Calibri"/>
          <w:sz w:val="24"/>
          <w:szCs w:val="24"/>
        </w:rPr>
        <w:t>r</w:t>
      </w:r>
      <w:r w:rsidRPr="009B3722">
        <w:rPr>
          <w:rFonts w:eastAsia="Calibri"/>
          <w:sz w:val="24"/>
          <w:szCs w:val="24"/>
        </w:rPr>
        <w:t>stwo</w:t>
      </w:r>
    </w:p>
    <w:p w14:paraId="7CAAD921" w14:textId="77777777" w:rsidR="00CA14EE" w:rsidRPr="009B3722" w:rsidRDefault="00CA14EE" w:rsidP="00CA14EE">
      <w:pPr>
        <w:spacing w:before="240"/>
        <w:ind w:left="709"/>
        <w:rPr>
          <w:rFonts w:eastAsia="Calibri"/>
          <w:sz w:val="24"/>
          <w:szCs w:val="24"/>
        </w:rPr>
      </w:pPr>
      <w:r w:rsidRPr="009B3722">
        <w:rPr>
          <w:rFonts w:eastAsia="Calibri"/>
          <w:sz w:val="24"/>
          <w:szCs w:val="24"/>
        </w:rPr>
        <w:t> - małe przedsiębiorstwo</w:t>
      </w:r>
    </w:p>
    <w:p w14:paraId="4158B43C" w14:textId="77777777" w:rsidR="00CA14EE" w:rsidRPr="009B3722" w:rsidRDefault="00CA14EE" w:rsidP="00CA14EE">
      <w:pPr>
        <w:spacing w:before="240"/>
        <w:ind w:left="709"/>
        <w:rPr>
          <w:rFonts w:eastAsia="Calibri"/>
          <w:sz w:val="24"/>
          <w:szCs w:val="24"/>
        </w:rPr>
      </w:pPr>
      <w:r w:rsidRPr="009B3722">
        <w:rPr>
          <w:rFonts w:eastAsia="Calibri"/>
          <w:sz w:val="24"/>
          <w:szCs w:val="24"/>
        </w:rPr>
        <w:t> - średnie przedsi</w:t>
      </w:r>
      <w:r>
        <w:rPr>
          <w:rFonts w:eastAsia="Calibri"/>
          <w:sz w:val="24"/>
          <w:szCs w:val="24"/>
        </w:rPr>
        <w:t>ę</w:t>
      </w:r>
      <w:r w:rsidRPr="009B3722">
        <w:rPr>
          <w:rFonts w:eastAsia="Calibri"/>
          <w:sz w:val="24"/>
          <w:szCs w:val="24"/>
        </w:rPr>
        <w:t>biorstwo</w:t>
      </w:r>
    </w:p>
    <w:p w14:paraId="03073559" w14:textId="77777777" w:rsidR="00CA14EE" w:rsidRPr="009B3722" w:rsidRDefault="00CA14EE" w:rsidP="00CA14EE">
      <w:pPr>
        <w:spacing w:before="240"/>
        <w:ind w:left="709"/>
        <w:rPr>
          <w:rFonts w:eastAsia="Calibri"/>
          <w:sz w:val="24"/>
          <w:szCs w:val="24"/>
        </w:rPr>
      </w:pPr>
      <w:r w:rsidRPr="009B3722">
        <w:rPr>
          <w:rFonts w:eastAsia="Calibri"/>
          <w:sz w:val="24"/>
          <w:szCs w:val="24"/>
        </w:rPr>
        <w:t> - duże przedsi</w:t>
      </w:r>
      <w:r>
        <w:rPr>
          <w:rFonts w:eastAsia="Calibri"/>
          <w:sz w:val="24"/>
          <w:szCs w:val="24"/>
        </w:rPr>
        <w:t>ę</w:t>
      </w:r>
      <w:r w:rsidRPr="009B3722">
        <w:rPr>
          <w:rFonts w:eastAsia="Calibri"/>
          <w:sz w:val="24"/>
          <w:szCs w:val="24"/>
        </w:rPr>
        <w:t>biorstwo</w:t>
      </w:r>
    </w:p>
    <w:p w14:paraId="469638C0" w14:textId="77777777" w:rsidR="00CA14EE" w:rsidRPr="009B3722" w:rsidRDefault="00CA14EE" w:rsidP="00CA14EE">
      <w:pPr>
        <w:spacing w:before="240"/>
        <w:ind w:left="709"/>
        <w:rPr>
          <w:rFonts w:eastAsia="Calibri"/>
          <w:sz w:val="24"/>
          <w:szCs w:val="24"/>
        </w:rPr>
      </w:pPr>
      <w:r w:rsidRPr="009B3722">
        <w:rPr>
          <w:rFonts w:eastAsia="Calibri"/>
          <w:sz w:val="24"/>
          <w:szCs w:val="24"/>
        </w:rPr>
        <w:t> - inny rodzaj</w:t>
      </w:r>
    </w:p>
    <w:p w14:paraId="0C0BF80B" w14:textId="77777777" w:rsidR="00CA14EE" w:rsidRPr="009B3722" w:rsidRDefault="00CA14EE" w:rsidP="00CA14EE">
      <w:pPr>
        <w:spacing w:before="240"/>
        <w:rPr>
          <w:rFonts w:eastAsia="Calibri"/>
          <w:color w:val="1F497D"/>
          <w:sz w:val="24"/>
          <w:szCs w:val="24"/>
        </w:rPr>
      </w:pPr>
    </w:p>
    <w:p w14:paraId="423783C1" w14:textId="77777777" w:rsidR="00CA14EE" w:rsidRPr="009B3722" w:rsidRDefault="00CA14EE" w:rsidP="00CA14EE">
      <w:pPr>
        <w:ind w:left="4395"/>
        <w:jc w:val="center"/>
        <w:rPr>
          <w:rFonts w:eastAsia="Calibri"/>
          <w:sz w:val="24"/>
          <w:szCs w:val="24"/>
        </w:rPr>
      </w:pPr>
    </w:p>
    <w:p w14:paraId="66C66112" w14:textId="77777777" w:rsidR="00CA14EE" w:rsidRPr="00D87590" w:rsidRDefault="00CA14EE" w:rsidP="00CA14EE">
      <w:pPr>
        <w:jc w:val="both"/>
        <w:rPr>
          <w:i/>
          <w:iCs/>
          <w:sz w:val="22"/>
          <w:szCs w:val="22"/>
        </w:rPr>
      </w:pPr>
      <w:bookmarkStart w:id="103" w:name="_Hlk156547219"/>
      <w:r w:rsidRPr="00D87590">
        <w:rPr>
          <w:i/>
          <w:iCs/>
          <w:sz w:val="22"/>
          <w:szCs w:val="22"/>
        </w:rPr>
        <w:t>W przypadku ofert Wykonawców wspólnie ubiegających się o udzielenie zamówienia niniejsze oświadczenie składane jest przez każdego z Wykonawców.</w:t>
      </w:r>
    </w:p>
    <w:bookmarkEnd w:id="103"/>
    <w:p w14:paraId="6386E733" w14:textId="77777777" w:rsidR="00CA14EE" w:rsidRPr="00CC6100" w:rsidRDefault="00CA14EE" w:rsidP="00CA14EE">
      <w:pPr>
        <w:ind w:left="4395"/>
        <w:jc w:val="center"/>
        <w:rPr>
          <w:rFonts w:eastAsia="Calibri"/>
          <w:sz w:val="22"/>
          <w:szCs w:val="22"/>
        </w:rPr>
      </w:pPr>
    </w:p>
    <w:p w14:paraId="49606C70" w14:textId="77777777" w:rsidR="00CA14EE" w:rsidRPr="00CC6100" w:rsidRDefault="00CA14EE" w:rsidP="00CA14EE">
      <w:pPr>
        <w:ind w:left="4395"/>
        <w:jc w:val="center"/>
        <w:rPr>
          <w:rFonts w:eastAsia="Calibri"/>
          <w:i/>
          <w:iCs/>
        </w:rPr>
      </w:pPr>
    </w:p>
    <w:p w14:paraId="132CE785" w14:textId="77777777" w:rsidR="00CA14EE" w:rsidRPr="00CC6100" w:rsidRDefault="00CA14EE" w:rsidP="00CA14EE">
      <w:pPr>
        <w:ind w:left="4395"/>
        <w:jc w:val="center"/>
        <w:rPr>
          <w:rFonts w:eastAsia="Calibri"/>
          <w:i/>
          <w:iCs/>
        </w:rPr>
      </w:pPr>
    </w:p>
    <w:p w14:paraId="3CBAA332" w14:textId="77777777" w:rsidR="00CA14EE" w:rsidRPr="00CC6100" w:rsidRDefault="00CA14EE" w:rsidP="00CA14EE">
      <w:pPr>
        <w:jc w:val="center"/>
        <w:rPr>
          <w:rFonts w:eastAsia="Calibri"/>
          <w:b/>
          <w:bCs/>
          <w:sz w:val="24"/>
          <w:szCs w:val="24"/>
        </w:rPr>
      </w:pPr>
    </w:p>
    <w:p w14:paraId="5F1392BF" w14:textId="77777777" w:rsidR="00CA14EE" w:rsidRDefault="00CA14EE" w:rsidP="00CA14EE">
      <w:pPr>
        <w:spacing w:before="480"/>
        <w:ind w:left="426" w:hanging="426"/>
        <w:jc w:val="both"/>
        <w:rPr>
          <w:b/>
          <w:bCs/>
          <w:sz w:val="24"/>
          <w:szCs w:val="24"/>
        </w:rPr>
      </w:pPr>
    </w:p>
    <w:p w14:paraId="0CF1A493" w14:textId="36DC84A7" w:rsidR="00CA14EE" w:rsidRDefault="00CA14EE">
      <w:pPr>
        <w:rPr>
          <w:b/>
          <w:bCs/>
          <w:sz w:val="24"/>
          <w:szCs w:val="24"/>
        </w:rPr>
      </w:pPr>
      <w:r>
        <w:rPr>
          <w:b/>
          <w:bCs/>
          <w:sz w:val="24"/>
          <w:szCs w:val="24"/>
        </w:rPr>
        <w:br w:type="page"/>
      </w:r>
    </w:p>
    <w:p w14:paraId="58D40CF0" w14:textId="7D9BE9C5" w:rsidR="00A11114" w:rsidRPr="009C6458" w:rsidRDefault="00A11114" w:rsidP="00A11114">
      <w:pPr>
        <w:keepNext/>
        <w:tabs>
          <w:tab w:val="left" w:pos="720"/>
        </w:tabs>
        <w:snapToGrid w:val="0"/>
        <w:jc w:val="right"/>
        <w:outlineLvl w:val="1"/>
        <w:rPr>
          <w:b/>
          <w:bCs/>
          <w:sz w:val="24"/>
          <w:szCs w:val="28"/>
        </w:rPr>
      </w:pPr>
      <w:bookmarkStart w:id="104" w:name="_Toc216787937"/>
      <w:r w:rsidRPr="009C6458">
        <w:rPr>
          <w:b/>
          <w:bCs/>
          <w:sz w:val="24"/>
          <w:szCs w:val="28"/>
        </w:rPr>
        <w:lastRenderedPageBreak/>
        <w:t>Załącznik nr 1</w:t>
      </w:r>
      <w:r>
        <w:rPr>
          <w:b/>
          <w:bCs/>
          <w:sz w:val="24"/>
          <w:szCs w:val="28"/>
        </w:rPr>
        <w:t>0</w:t>
      </w:r>
      <w:r w:rsidRPr="009C6458">
        <w:rPr>
          <w:b/>
          <w:bCs/>
          <w:sz w:val="24"/>
          <w:szCs w:val="28"/>
        </w:rPr>
        <w:t xml:space="preserve"> </w:t>
      </w:r>
      <w:bookmarkStart w:id="105" w:name="_Hlk159239104"/>
      <w:r w:rsidRPr="009C6458">
        <w:rPr>
          <w:b/>
          <w:bCs/>
          <w:sz w:val="24"/>
          <w:szCs w:val="28"/>
        </w:rPr>
        <w:t xml:space="preserve">do </w:t>
      </w:r>
      <w:r>
        <w:rPr>
          <w:b/>
          <w:bCs/>
          <w:sz w:val="24"/>
          <w:szCs w:val="28"/>
        </w:rPr>
        <w:t>SWZ. Oświadczenie (...) agresji na Ukrainę</w:t>
      </w:r>
      <w:bookmarkEnd w:id="104"/>
    </w:p>
    <w:p w14:paraId="5A013FD5" w14:textId="77777777" w:rsidR="00A11114" w:rsidRDefault="00A11114" w:rsidP="00A11114">
      <w:pPr>
        <w:keepNext/>
        <w:tabs>
          <w:tab w:val="left" w:pos="720"/>
        </w:tabs>
        <w:snapToGrid w:val="0"/>
        <w:jc w:val="right"/>
        <w:outlineLvl w:val="1"/>
        <w:rPr>
          <w:b/>
          <w:bCs/>
          <w:i/>
          <w:sz w:val="22"/>
          <w:szCs w:val="22"/>
        </w:rPr>
      </w:pPr>
    </w:p>
    <w:p w14:paraId="6B896200" w14:textId="77777777" w:rsidR="00A11114" w:rsidRDefault="00A11114" w:rsidP="00A11114">
      <w:pPr>
        <w:rPr>
          <w:rFonts w:ascii="Arial" w:hAnsi="Arial"/>
          <w:sz w:val="16"/>
        </w:rPr>
      </w:pPr>
    </w:p>
    <w:p w14:paraId="108184B3" w14:textId="77777777" w:rsidR="00A11114" w:rsidRPr="00FF54B4" w:rsidRDefault="00A11114" w:rsidP="00A11114">
      <w:pPr>
        <w:jc w:val="center"/>
        <w:rPr>
          <w:b/>
          <w:bCs/>
          <w:sz w:val="24"/>
          <w:szCs w:val="24"/>
        </w:rPr>
      </w:pPr>
      <w:r w:rsidRPr="00FF54B4">
        <w:rPr>
          <w:b/>
          <w:bCs/>
          <w:sz w:val="24"/>
          <w:szCs w:val="24"/>
        </w:rPr>
        <w:t>Oświadczenie</w:t>
      </w:r>
    </w:p>
    <w:p w14:paraId="53CC93AE" w14:textId="77777777" w:rsidR="00A11114" w:rsidRPr="00FF54B4" w:rsidRDefault="00A11114" w:rsidP="00A11114">
      <w:pPr>
        <w:jc w:val="center"/>
        <w:rPr>
          <w:b/>
          <w:bCs/>
          <w:sz w:val="22"/>
          <w:szCs w:val="22"/>
        </w:rPr>
      </w:pPr>
      <w:r w:rsidRPr="00FF54B4">
        <w:rPr>
          <w:b/>
          <w:bCs/>
          <w:sz w:val="22"/>
          <w:szCs w:val="22"/>
        </w:rPr>
        <w:t>o braku podstaw wykluczenia w związku z rozwiązaniami w zakresie przeciwdziałania wspieraniu agresji na Ukrainę.</w:t>
      </w:r>
    </w:p>
    <w:p w14:paraId="6A4A4D14" w14:textId="77777777" w:rsidR="00A11114" w:rsidRDefault="00A11114" w:rsidP="00A11114">
      <w:pPr>
        <w:tabs>
          <w:tab w:val="left" w:pos="0"/>
        </w:tabs>
        <w:rPr>
          <w:sz w:val="22"/>
          <w:szCs w:val="22"/>
        </w:rPr>
      </w:pPr>
    </w:p>
    <w:bookmarkEnd w:id="102"/>
    <w:p w14:paraId="71515A7B" w14:textId="77777777" w:rsidR="00825B3A" w:rsidRPr="008057B2" w:rsidRDefault="00825B3A" w:rsidP="00825B3A">
      <w:pPr>
        <w:tabs>
          <w:tab w:val="left" w:pos="0"/>
        </w:tabs>
        <w:rPr>
          <w:sz w:val="22"/>
          <w:szCs w:val="22"/>
        </w:rPr>
      </w:pPr>
      <w:r w:rsidRPr="008057B2">
        <w:rPr>
          <w:sz w:val="22"/>
          <w:szCs w:val="22"/>
        </w:rPr>
        <w:t xml:space="preserve">Nazwa </w:t>
      </w:r>
      <w:r>
        <w:rPr>
          <w:sz w:val="22"/>
          <w:szCs w:val="22"/>
        </w:rPr>
        <w:t>Wykonawcy</w:t>
      </w:r>
      <w:r w:rsidRPr="008057B2">
        <w:rPr>
          <w:sz w:val="22"/>
          <w:szCs w:val="22"/>
        </w:rPr>
        <w:t>: ...................................................................................................................</w:t>
      </w:r>
    </w:p>
    <w:p w14:paraId="590910B3" w14:textId="77777777" w:rsidR="00825B3A" w:rsidRDefault="00825B3A" w:rsidP="00825B3A">
      <w:pPr>
        <w:keepNext/>
        <w:tabs>
          <w:tab w:val="left" w:pos="720"/>
        </w:tabs>
        <w:snapToGrid w:val="0"/>
        <w:jc w:val="right"/>
        <w:outlineLvl w:val="1"/>
        <w:rPr>
          <w:b/>
          <w:bCs/>
          <w:i/>
          <w:sz w:val="22"/>
          <w:szCs w:val="22"/>
        </w:rPr>
      </w:pPr>
    </w:p>
    <w:p w14:paraId="4BD29225" w14:textId="77777777" w:rsidR="00825B3A" w:rsidRDefault="00825B3A" w:rsidP="00825B3A">
      <w:pPr>
        <w:rPr>
          <w:rFonts w:ascii="Arial" w:hAnsi="Arial"/>
          <w:sz w:val="16"/>
        </w:rPr>
      </w:pPr>
    </w:p>
    <w:p w14:paraId="683D7D97" w14:textId="77777777" w:rsidR="00825B3A" w:rsidRPr="00786E1D" w:rsidRDefault="00825B3A" w:rsidP="00825B3A">
      <w:pPr>
        <w:rPr>
          <w:b/>
          <w:bCs/>
          <w:sz w:val="24"/>
          <w:szCs w:val="24"/>
        </w:rPr>
      </w:pPr>
      <w:r w:rsidRPr="00786E1D">
        <w:rPr>
          <w:b/>
          <w:bCs/>
          <w:sz w:val="24"/>
          <w:szCs w:val="24"/>
        </w:rPr>
        <w:t xml:space="preserve">Oświadczam, że </w:t>
      </w:r>
      <w:r w:rsidRPr="00786E1D">
        <w:rPr>
          <w:b/>
          <w:bCs/>
          <w:sz w:val="24"/>
          <w:szCs w:val="24"/>
          <w:u w:val="single"/>
        </w:rPr>
        <w:t>nie jestem</w:t>
      </w:r>
      <w:r w:rsidRPr="00786E1D">
        <w:rPr>
          <w:b/>
          <w:bCs/>
          <w:sz w:val="24"/>
          <w:szCs w:val="24"/>
        </w:rPr>
        <w:t xml:space="preserve"> Wykonawcą:</w:t>
      </w:r>
    </w:p>
    <w:p w14:paraId="1A07F621" w14:textId="4DB9643A" w:rsidR="00825B3A" w:rsidRPr="0080151F" w:rsidRDefault="00825B3A" w:rsidP="00851DD9">
      <w:pPr>
        <w:widowControl w:val="0"/>
        <w:numPr>
          <w:ilvl w:val="7"/>
          <w:numId w:val="67"/>
        </w:numPr>
        <w:adjustRightInd w:val="0"/>
        <w:ind w:left="284" w:hanging="284"/>
        <w:contextualSpacing/>
        <w:jc w:val="both"/>
        <w:textAlignment w:val="baseline"/>
        <w:rPr>
          <w:sz w:val="22"/>
          <w:szCs w:val="22"/>
          <w:lang w:eastAsia="zh-CN"/>
        </w:rPr>
      </w:pPr>
      <w:bookmarkStart w:id="106" w:name="_Hlk101529135"/>
      <w:r w:rsidRPr="0080151F">
        <w:rPr>
          <w:sz w:val="22"/>
          <w:szCs w:val="22"/>
          <w:lang w:eastAsia="zh-CN"/>
        </w:rPr>
        <w:t>który jest wymieniony w wykazach określonych w rozporządzeniu Rady (WE) nr 765/2006 z dnia 18 maja 2006 r. dotycząc</w:t>
      </w:r>
      <w:r>
        <w:rPr>
          <w:sz w:val="22"/>
          <w:szCs w:val="22"/>
          <w:lang w:eastAsia="zh-CN"/>
        </w:rPr>
        <w:t>ym</w:t>
      </w:r>
      <w:r w:rsidRPr="0080151F">
        <w:rPr>
          <w:sz w:val="22"/>
          <w:szCs w:val="22"/>
          <w:lang w:eastAsia="zh-CN"/>
        </w:rPr>
        <w:t xml:space="preserve"> środków ograniczających w związku z sytuacją na Białorusi i udziałem Białorusi w agresji Rosji wobec Ukrainy (Dz.</w:t>
      </w:r>
      <w:r>
        <w:rPr>
          <w:sz w:val="22"/>
          <w:szCs w:val="22"/>
          <w:lang w:eastAsia="zh-CN"/>
        </w:rPr>
        <w:t xml:space="preserve"> </w:t>
      </w:r>
      <w:r w:rsidRPr="0080151F">
        <w:rPr>
          <w:sz w:val="22"/>
          <w:szCs w:val="22"/>
          <w:lang w:eastAsia="zh-CN"/>
        </w:rPr>
        <w:t xml:space="preserve">Urz. UE L 134 z 20.05.2006, str. 1 z </w:t>
      </w:r>
      <w:proofErr w:type="spellStart"/>
      <w:r w:rsidRPr="0080151F">
        <w:rPr>
          <w:sz w:val="22"/>
          <w:szCs w:val="22"/>
          <w:lang w:eastAsia="zh-CN"/>
        </w:rPr>
        <w:t>późn</w:t>
      </w:r>
      <w:proofErr w:type="spellEnd"/>
      <w:r w:rsidRPr="0080151F">
        <w:rPr>
          <w:sz w:val="22"/>
          <w:szCs w:val="22"/>
          <w:lang w:eastAsia="zh-CN"/>
        </w:rPr>
        <w:t>. zm.)</w:t>
      </w:r>
      <w:r w:rsidRPr="0080151F">
        <w:rPr>
          <w:sz w:val="22"/>
          <w:szCs w:val="22"/>
        </w:rPr>
        <w:t xml:space="preserve"> zwan</w:t>
      </w:r>
      <w:r>
        <w:rPr>
          <w:sz w:val="22"/>
          <w:szCs w:val="22"/>
        </w:rPr>
        <w:t>ym</w:t>
      </w:r>
      <w:r w:rsidRPr="0080151F">
        <w:rPr>
          <w:sz w:val="22"/>
          <w:szCs w:val="22"/>
        </w:rPr>
        <w:t xml:space="preserve"> dalej ,,rozporządzeniem </w:t>
      </w:r>
      <w:hyperlink r:id="rId13" w:history="1">
        <w:r w:rsidRPr="0080151F">
          <w:rPr>
            <w:sz w:val="22"/>
            <w:szCs w:val="22"/>
            <w:u w:val="single"/>
          </w:rPr>
          <w:t>765/2006</w:t>
        </w:r>
      </w:hyperlink>
      <w:r w:rsidRPr="0080151F">
        <w:rPr>
          <w:sz w:val="22"/>
          <w:szCs w:val="22"/>
        </w:rPr>
        <w:t>”,</w:t>
      </w:r>
      <w:r w:rsidRPr="0080151F">
        <w:rPr>
          <w:sz w:val="22"/>
          <w:szCs w:val="22"/>
          <w:lang w:eastAsia="zh-CN"/>
        </w:rPr>
        <w:t xml:space="preserve"> lub rozporządzeniu Rady (UE) nr 269/2014 z dnia 17 marca 2014 r. w sprawie środków ograniczających w odniesieniu do działań podważających integralność terytorialną, suwerenność i niezależność Ukrainy lub im zagrażających (Dz.</w:t>
      </w:r>
      <w:r>
        <w:rPr>
          <w:sz w:val="22"/>
          <w:szCs w:val="22"/>
          <w:lang w:eastAsia="zh-CN"/>
        </w:rPr>
        <w:t xml:space="preserve"> </w:t>
      </w:r>
      <w:r w:rsidRPr="0080151F">
        <w:rPr>
          <w:sz w:val="22"/>
          <w:szCs w:val="22"/>
          <w:lang w:eastAsia="zh-CN"/>
        </w:rPr>
        <w:t xml:space="preserve">Urz. UE L 78 z 17.03.2014, str. 6, z </w:t>
      </w:r>
      <w:proofErr w:type="spellStart"/>
      <w:r w:rsidRPr="0080151F">
        <w:rPr>
          <w:sz w:val="22"/>
          <w:szCs w:val="22"/>
          <w:lang w:eastAsia="zh-CN"/>
        </w:rPr>
        <w:t>późn</w:t>
      </w:r>
      <w:proofErr w:type="spellEnd"/>
      <w:r w:rsidRPr="0080151F">
        <w:rPr>
          <w:sz w:val="22"/>
          <w:szCs w:val="22"/>
          <w:lang w:eastAsia="zh-CN"/>
        </w:rPr>
        <w:t>. zm.)</w:t>
      </w:r>
      <w:r w:rsidRPr="0080151F">
        <w:rPr>
          <w:sz w:val="22"/>
          <w:szCs w:val="22"/>
        </w:rPr>
        <w:t xml:space="preserve"> zwan</w:t>
      </w:r>
      <w:r>
        <w:rPr>
          <w:sz w:val="22"/>
          <w:szCs w:val="22"/>
        </w:rPr>
        <w:t>ym</w:t>
      </w:r>
      <w:r w:rsidRPr="0080151F">
        <w:rPr>
          <w:sz w:val="22"/>
          <w:szCs w:val="22"/>
        </w:rPr>
        <w:t xml:space="preserve"> dalej ,,rozporządzeniem </w:t>
      </w:r>
      <w:r w:rsidRPr="0080151F">
        <w:rPr>
          <w:sz w:val="22"/>
          <w:szCs w:val="22"/>
          <w:lang w:eastAsia="zh-CN"/>
        </w:rPr>
        <w:t>269/2014” albo wpisany</w:t>
      </w:r>
      <w:r>
        <w:rPr>
          <w:sz w:val="22"/>
          <w:szCs w:val="22"/>
          <w:lang w:eastAsia="zh-CN"/>
        </w:rPr>
        <w:t>m</w:t>
      </w:r>
      <w:r w:rsidRPr="0080151F">
        <w:rPr>
          <w:sz w:val="22"/>
          <w:szCs w:val="22"/>
          <w:lang w:eastAsia="zh-CN"/>
        </w:rPr>
        <w:t xml:space="preserve"> na listę na podstawie decyzji w sprawie wpisu na listę </w:t>
      </w:r>
      <w:r w:rsidRPr="0080151F">
        <w:rPr>
          <w:sz w:val="22"/>
          <w:szCs w:val="22"/>
        </w:rPr>
        <w:t>wraz z rozstrzygnięciem</w:t>
      </w:r>
      <w:r w:rsidRPr="0080151F">
        <w:rPr>
          <w:sz w:val="22"/>
          <w:szCs w:val="22"/>
          <w:lang w:eastAsia="zh-CN"/>
        </w:rPr>
        <w:t xml:space="preserve"> o zastosowaniu środka, o którym mowa w art. 1 pkt 3 w zw. art. 3 ustawy z dnia 13 kwietnia 2022r. o szczególnych rozwiązaniach w zakresie przeciwdziałania wspieraniu agresji na Ukrainę oraz służących ochronie bezpieczeństwa narodowego (Dz.U. 2022, poz. 835) albo wobec którego są podejmowane inne prawem przewidziane środki o charakterze sankcyjnym;</w:t>
      </w:r>
    </w:p>
    <w:p w14:paraId="3E7A1586" w14:textId="5C46E9FF" w:rsidR="00825B3A" w:rsidRPr="0080151F" w:rsidRDefault="00825B3A" w:rsidP="00851DD9">
      <w:pPr>
        <w:widowControl w:val="0"/>
        <w:numPr>
          <w:ilvl w:val="7"/>
          <w:numId w:val="67"/>
        </w:numPr>
        <w:adjustRightInd w:val="0"/>
        <w:ind w:left="284" w:hanging="284"/>
        <w:contextualSpacing/>
        <w:jc w:val="both"/>
        <w:textAlignment w:val="baseline"/>
        <w:rPr>
          <w:sz w:val="22"/>
          <w:szCs w:val="22"/>
          <w:lang w:eastAsia="zh-CN"/>
        </w:rPr>
      </w:pPr>
      <w:r w:rsidRPr="0080151F">
        <w:rPr>
          <w:sz w:val="22"/>
          <w:szCs w:val="22"/>
          <w:lang w:eastAsia="zh-CN"/>
        </w:rPr>
        <w:t>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wraz z rozstrzygnięciem o zastosowaniu środka, o którym mowa w art. w art. 1 pkt 3 w zw. art. 3  ustawy albo wobec której  są podejmowane inne prawem przewidziane środki o charakterze sankcyjnym;</w:t>
      </w:r>
    </w:p>
    <w:p w14:paraId="6C987EBB" w14:textId="63FA3173" w:rsidR="00825B3A" w:rsidRPr="0080151F" w:rsidRDefault="00825B3A" w:rsidP="00851DD9">
      <w:pPr>
        <w:widowControl w:val="0"/>
        <w:numPr>
          <w:ilvl w:val="7"/>
          <w:numId w:val="67"/>
        </w:numPr>
        <w:adjustRightInd w:val="0"/>
        <w:ind w:left="284" w:hanging="284"/>
        <w:contextualSpacing/>
        <w:jc w:val="both"/>
        <w:textAlignment w:val="baseline"/>
        <w:rPr>
          <w:sz w:val="22"/>
          <w:szCs w:val="22"/>
          <w:lang w:eastAsia="zh-CN"/>
        </w:rPr>
      </w:pPr>
      <w:r w:rsidRPr="0080151F">
        <w:rPr>
          <w:sz w:val="22"/>
          <w:szCs w:val="22"/>
          <w:lang w:eastAsia="zh-CN"/>
        </w:rPr>
        <w:t xml:space="preserve">którego jednostką dominującą w rozumieniu art. 3 ust. 1 pkt 37 ustawy z dnia 29 września 1994 r. </w:t>
      </w:r>
      <w:r>
        <w:rPr>
          <w:sz w:val="22"/>
          <w:szCs w:val="22"/>
          <w:lang w:eastAsia="zh-CN"/>
        </w:rPr>
        <w:br/>
      </w:r>
      <w:r w:rsidRPr="0080151F">
        <w:rPr>
          <w:sz w:val="22"/>
          <w:szCs w:val="22"/>
          <w:lang w:eastAsia="zh-CN"/>
        </w:rPr>
        <w:t>o rachunkowości (Dz. U. z 202</w:t>
      </w:r>
      <w:r w:rsidR="00B65952">
        <w:rPr>
          <w:sz w:val="22"/>
          <w:szCs w:val="22"/>
          <w:lang w:eastAsia="zh-CN"/>
        </w:rPr>
        <w:t>3</w:t>
      </w:r>
      <w:r w:rsidRPr="0080151F">
        <w:rPr>
          <w:sz w:val="22"/>
          <w:szCs w:val="22"/>
          <w:lang w:eastAsia="zh-CN"/>
        </w:rPr>
        <w:t xml:space="preserve"> r. poz. </w:t>
      </w:r>
      <w:r w:rsidR="00B65952">
        <w:rPr>
          <w:sz w:val="22"/>
          <w:szCs w:val="22"/>
          <w:lang w:eastAsia="zh-CN"/>
        </w:rPr>
        <w:t xml:space="preserve">120, 295 z </w:t>
      </w:r>
      <w:proofErr w:type="spellStart"/>
      <w:r w:rsidR="00B65952">
        <w:rPr>
          <w:sz w:val="22"/>
          <w:szCs w:val="22"/>
          <w:lang w:eastAsia="zh-CN"/>
        </w:rPr>
        <w:t>późn</w:t>
      </w:r>
      <w:proofErr w:type="spellEnd"/>
      <w:r w:rsidR="00B65952">
        <w:rPr>
          <w:sz w:val="22"/>
          <w:szCs w:val="22"/>
          <w:lang w:eastAsia="zh-CN"/>
        </w:rPr>
        <w:t>. zm.</w:t>
      </w:r>
      <w:r w:rsidRPr="0080151F">
        <w:rPr>
          <w:sz w:val="22"/>
          <w:szCs w:val="22"/>
          <w:lang w:eastAsia="zh-CN"/>
        </w:rPr>
        <w:t xml:space="preserve">) jest podmiot wymieniony w wykazach określonych w rozporządzeniu 765/2006 i rozporządzeniu 269/2014 albo wpisany na listę lub będący taką jednostką dominującą od dnia 24 lutego 2022 r., o ile został wpisany na listę na podstawie decyzji w sprawie wpisu na listę wraz z rozstrzygnięciem o zastosowaniu środka, o którym mowa </w:t>
      </w:r>
      <w:r>
        <w:rPr>
          <w:sz w:val="22"/>
          <w:szCs w:val="22"/>
          <w:lang w:eastAsia="zh-CN"/>
        </w:rPr>
        <w:br/>
      </w:r>
      <w:r w:rsidRPr="0080151F">
        <w:rPr>
          <w:sz w:val="22"/>
          <w:szCs w:val="22"/>
          <w:lang w:eastAsia="zh-CN"/>
        </w:rPr>
        <w:t>w art. 1 pkt 3 w zw. art. 3 ustawy albo wobec którego  są podejmowane inne prawem przewidziane środki o charakterze sankcyjnym.</w:t>
      </w:r>
    </w:p>
    <w:bookmarkEnd w:id="106"/>
    <w:p w14:paraId="3142CFF5" w14:textId="77777777" w:rsidR="00825B3A" w:rsidRPr="0080151F" w:rsidRDefault="00825B3A" w:rsidP="00851DD9">
      <w:pPr>
        <w:pStyle w:val="Akapitzlist"/>
        <w:widowControl w:val="0"/>
        <w:numPr>
          <w:ilvl w:val="7"/>
          <w:numId w:val="67"/>
        </w:numPr>
        <w:adjustRightInd w:val="0"/>
        <w:ind w:left="284" w:hanging="283"/>
        <w:contextualSpacing/>
        <w:jc w:val="both"/>
        <w:textAlignment w:val="baseline"/>
        <w:rPr>
          <w:sz w:val="22"/>
          <w:szCs w:val="22"/>
        </w:rPr>
      </w:pPr>
      <w:r w:rsidRPr="0080151F">
        <w:rPr>
          <w:sz w:val="22"/>
          <w:szCs w:val="22"/>
        </w:rPr>
        <w:t>który realizować będzie zamówienie na rzecz lub z udziałem:</w:t>
      </w:r>
    </w:p>
    <w:p w14:paraId="6B30C5F0" w14:textId="77777777" w:rsidR="00825B3A" w:rsidRPr="0080151F" w:rsidRDefault="00825B3A" w:rsidP="00851DD9">
      <w:pPr>
        <w:pStyle w:val="Akapitzlist"/>
        <w:widowControl w:val="0"/>
        <w:numPr>
          <w:ilvl w:val="0"/>
          <w:numId w:val="68"/>
        </w:numPr>
        <w:adjustRightInd w:val="0"/>
        <w:ind w:left="567" w:hanging="283"/>
        <w:contextualSpacing/>
        <w:jc w:val="both"/>
        <w:textAlignment w:val="baseline"/>
        <w:rPr>
          <w:rStyle w:val="Uwydatnienie"/>
          <w:rFonts w:eastAsiaTheme="minorHAnsi"/>
          <w:i w:val="0"/>
          <w:iCs w:val="0"/>
          <w:sz w:val="22"/>
          <w:szCs w:val="22"/>
        </w:rPr>
      </w:pPr>
      <w:r w:rsidRPr="0080151F">
        <w:rPr>
          <w:rStyle w:val="Uwydatnienie"/>
          <w:rFonts w:eastAsiaTheme="minorHAnsi"/>
          <w:sz w:val="22"/>
          <w:szCs w:val="22"/>
        </w:rPr>
        <w:t xml:space="preserve">obywateli rosyjskich lub osób fizycznych lub prawnych, podmiotów lub organów z siedzibą </w:t>
      </w:r>
      <w:r>
        <w:rPr>
          <w:rStyle w:val="Uwydatnienie"/>
          <w:rFonts w:eastAsiaTheme="minorHAnsi"/>
          <w:sz w:val="22"/>
          <w:szCs w:val="22"/>
        </w:rPr>
        <w:br/>
      </w:r>
      <w:r w:rsidRPr="0080151F">
        <w:rPr>
          <w:rStyle w:val="Uwydatnienie"/>
          <w:rFonts w:eastAsiaTheme="minorHAnsi"/>
          <w:sz w:val="22"/>
          <w:szCs w:val="22"/>
        </w:rPr>
        <w:t>w Rosji;</w:t>
      </w:r>
    </w:p>
    <w:p w14:paraId="49268385" w14:textId="53654948" w:rsidR="00825B3A" w:rsidRPr="0080151F" w:rsidRDefault="00825B3A" w:rsidP="00851DD9">
      <w:pPr>
        <w:pStyle w:val="Akapitzlist"/>
        <w:widowControl w:val="0"/>
        <w:numPr>
          <w:ilvl w:val="0"/>
          <w:numId w:val="68"/>
        </w:numPr>
        <w:adjustRightInd w:val="0"/>
        <w:ind w:left="567" w:hanging="283"/>
        <w:contextualSpacing/>
        <w:jc w:val="both"/>
        <w:textAlignment w:val="baseline"/>
        <w:rPr>
          <w:rStyle w:val="Uwydatnienie"/>
          <w:rFonts w:eastAsiaTheme="minorHAnsi"/>
          <w:i w:val="0"/>
          <w:iCs w:val="0"/>
          <w:sz w:val="22"/>
          <w:szCs w:val="22"/>
        </w:rPr>
      </w:pPr>
      <w:r w:rsidRPr="0080151F">
        <w:rPr>
          <w:rStyle w:val="Uwydatnienie"/>
          <w:rFonts w:eastAsiaTheme="minorHAnsi"/>
          <w:sz w:val="22"/>
          <w:szCs w:val="22"/>
        </w:rPr>
        <w:t xml:space="preserve">osób prawnych, podmiotów lub organów, do których prawa własności bezpośrednio lub pośrednio </w:t>
      </w:r>
      <w:r w:rsidR="00A725E7">
        <w:rPr>
          <w:rStyle w:val="Uwydatnienie"/>
          <w:rFonts w:eastAsiaTheme="minorHAnsi"/>
          <w:sz w:val="22"/>
          <w:szCs w:val="22"/>
        </w:rPr>
        <w:br/>
      </w:r>
      <w:r w:rsidRPr="0080151F">
        <w:rPr>
          <w:rStyle w:val="Uwydatnienie"/>
          <w:rFonts w:eastAsiaTheme="minorHAnsi"/>
          <w:sz w:val="22"/>
          <w:szCs w:val="22"/>
        </w:rPr>
        <w:t xml:space="preserve">w ponad 50 % należą do podmiotu, o którym mowa w </w:t>
      </w:r>
      <w:proofErr w:type="spellStart"/>
      <w:r w:rsidRPr="0080151F">
        <w:rPr>
          <w:rStyle w:val="Uwydatnienie"/>
          <w:rFonts w:eastAsiaTheme="minorHAnsi"/>
          <w:sz w:val="22"/>
          <w:szCs w:val="22"/>
        </w:rPr>
        <w:t>tirecie</w:t>
      </w:r>
      <w:proofErr w:type="spellEnd"/>
      <w:r w:rsidRPr="0080151F">
        <w:rPr>
          <w:rStyle w:val="Uwydatnienie"/>
          <w:rFonts w:eastAsiaTheme="minorHAnsi"/>
          <w:sz w:val="22"/>
          <w:szCs w:val="22"/>
        </w:rPr>
        <w:t xml:space="preserve"> 1); lub</w:t>
      </w:r>
    </w:p>
    <w:p w14:paraId="65905E8E" w14:textId="77777777" w:rsidR="00825B3A" w:rsidRPr="0080151F" w:rsidRDefault="00825B3A" w:rsidP="00851DD9">
      <w:pPr>
        <w:pStyle w:val="Akapitzlist"/>
        <w:widowControl w:val="0"/>
        <w:numPr>
          <w:ilvl w:val="0"/>
          <w:numId w:val="68"/>
        </w:numPr>
        <w:adjustRightInd w:val="0"/>
        <w:ind w:left="567" w:hanging="283"/>
        <w:contextualSpacing/>
        <w:jc w:val="both"/>
        <w:textAlignment w:val="baseline"/>
        <w:rPr>
          <w:rStyle w:val="Uwydatnienie"/>
          <w:rFonts w:eastAsiaTheme="minorHAnsi"/>
          <w:i w:val="0"/>
          <w:iCs w:val="0"/>
          <w:sz w:val="22"/>
          <w:szCs w:val="22"/>
        </w:rPr>
      </w:pPr>
      <w:r w:rsidRPr="0080151F">
        <w:rPr>
          <w:rStyle w:val="Uwydatnienie"/>
          <w:rFonts w:eastAsiaTheme="minorHAnsi"/>
          <w:sz w:val="22"/>
          <w:szCs w:val="22"/>
        </w:rPr>
        <w:t>osób fizycznych lub prawnych, podmiotów lub organów działających w imieniu lub pod kierunkiem podmiotu, o którym mowa w tir. 1) lub 2),</w:t>
      </w:r>
    </w:p>
    <w:p w14:paraId="6E88543C" w14:textId="77777777" w:rsidR="00825B3A" w:rsidRPr="0080151F" w:rsidRDefault="00825B3A" w:rsidP="00851DD9">
      <w:pPr>
        <w:pStyle w:val="Akapitzlist"/>
        <w:widowControl w:val="0"/>
        <w:numPr>
          <w:ilvl w:val="0"/>
          <w:numId w:val="68"/>
        </w:numPr>
        <w:adjustRightInd w:val="0"/>
        <w:ind w:left="567" w:hanging="283"/>
        <w:contextualSpacing/>
        <w:jc w:val="both"/>
        <w:textAlignment w:val="baseline"/>
        <w:rPr>
          <w:i/>
          <w:iCs/>
          <w:sz w:val="22"/>
          <w:szCs w:val="22"/>
        </w:rPr>
      </w:pPr>
      <w:r w:rsidRPr="0080151F">
        <w:rPr>
          <w:rStyle w:val="Uwydatnienie"/>
          <w:rFonts w:eastAsiaTheme="minorHAnsi"/>
          <w:sz w:val="22"/>
          <w:szCs w:val="22"/>
        </w:rPr>
        <w:t>w tym pod</w:t>
      </w:r>
      <w:r>
        <w:rPr>
          <w:rStyle w:val="Uwydatnienie"/>
          <w:rFonts w:eastAsiaTheme="minorHAnsi"/>
          <w:sz w:val="22"/>
          <w:szCs w:val="22"/>
        </w:rPr>
        <w:t>wykonawców</w:t>
      </w:r>
      <w:r w:rsidRPr="0080151F">
        <w:rPr>
          <w:rStyle w:val="Uwydatnienie"/>
          <w:rFonts w:eastAsiaTheme="minorHAnsi"/>
          <w:sz w:val="22"/>
          <w:szCs w:val="22"/>
        </w:rPr>
        <w:t xml:space="preserve">, dostawców lub podmiotów, na których zdolności polega się </w:t>
      </w:r>
      <w:r>
        <w:rPr>
          <w:rStyle w:val="Uwydatnienie"/>
          <w:rFonts w:eastAsiaTheme="minorHAnsi"/>
          <w:sz w:val="22"/>
          <w:szCs w:val="22"/>
        </w:rPr>
        <w:br/>
      </w:r>
      <w:r w:rsidRPr="0080151F">
        <w:rPr>
          <w:rStyle w:val="Uwydatnienie"/>
          <w:rFonts w:eastAsiaTheme="minorHAnsi"/>
          <w:sz w:val="22"/>
          <w:szCs w:val="22"/>
        </w:rPr>
        <w:t>w rozumieniu dyrektywy w sprawie zamówień publicznych, w przypadku gdy przypada na nich ponad 10 % wartości zamówienia.</w:t>
      </w:r>
    </w:p>
    <w:p w14:paraId="7F147C27" w14:textId="77777777" w:rsidR="00825B3A" w:rsidRPr="0080151F" w:rsidRDefault="00825B3A" w:rsidP="00851DD9">
      <w:pPr>
        <w:pStyle w:val="Akapitzlist"/>
        <w:widowControl w:val="0"/>
        <w:numPr>
          <w:ilvl w:val="7"/>
          <w:numId w:val="67"/>
        </w:numPr>
        <w:adjustRightInd w:val="0"/>
        <w:ind w:left="284" w:hanging="283"/>
        <w:contextualSpacing/>
        <w:jc w:val="both"/>
        <w:textAlignment w:val="baseline"/>
        <w:rPr>
          <w:sz w:val="22"/>
          <w:szCs w:val="22"/>
        </w:rPr>
      </w:pPr>
      <w:r w:rsidRPr="0080151F">
        <w:rPr>
          <w:sz w:val="22"/>
          <w:szCs w:val="22"/>
        </w:rPr>
        <w:t>wobec którego są podejmowane inne prawem przewidziane środki</w:t>
      </w:r>
      <w:r>
        <w:rPr>
          <w:sz w:val="22"/>
          <w:szCs w:val="22"/>
        </w:rPr>
        <w:t xml:space="preserve"> o</w:t>
      </w:r>
      <w:r w:rsidRPr="0080151F">
        <w:rPr>
          <w:sz w:val="22"/>
          <w:szCs w:val="22"/>
        </w:rPr>
        <w:t xml:space="preserve"> charakterze sankcyjnym.</w:t>
      </w:r>
    </w:p>
    <w:p w14:paraId="4FEBD5D5" w14:textId="77777777" w:rsidR="00825B3A" w:rsidRDefault="00825B3A" w:rsidP="00825B3A">
      <w:pPr>
        <w:rPr>
          <w:rFonts w:ascii="Arial" w:hAnsi="Arial"/>
          <w:sz w:val="16"/>
        </w:rPr>
      </w:pPr>
    </w:p>
    <w:p w14:paraId="25773B5A" w14:textId="77777777" w:rsidR="00825B3A" w:rsidRDefault="00825B3A" w:rsidP="00825B3A">
      <w:pPr>
        <w:jc w:val="both"/>
        <w:rPr>
          <w:i/>
          <w:iCs/>
          <w:sz w:val="22"/>
          <w:szCs w:val="22"/>
        </w:rPr>
      </w:pPr>
    </w:p>
    <w:p w14:paraId="6A2C9F8B" w14:textId="77777777" w:rsidR="00825B3A" w:rsidRPr="007F0707" w:rsidRDefault="00825B3A" w:rsidP="00825B3A">
      <w:pPr>
        <w:jc w:val="both"/>
        <w:rPr>
          <w:i/>
          <w:iCs/>
          <w:sz w:val="22"/>
          <w:szCs w:val="22"/>
        </w:rPr>
      </w:pPr>
      <w:r w:rsidRPr="007F0707">
        <w:rPr>
          <w:i/>
          <w:iCs/>
          <w:sz w:val="22"/>
          <w:szCs w:val="22"/>
        </w:rPr>
        <w:t>W przypadku ofert Wykonawców wspólnie ubiegających się o udzielenie zamówienia niniejsze oświadczenie składane jest przez każdego z Wykonawców.</w:t>
      </w:r>
    </w:p>
    <w:p w14:paraId="78F1E5C7" w14:textId="54A9307B" w:rsidR="00A11114" w:rsidRPr="00825B3A" w:rsidRDefault="00A11114" w:rsidP="00825B3A">
      <w:pPr>
        <w:spacing w:after="160" w:line="259" w:lineRule="auto"/>
        <w:rPr>
          <w:i/>
          <w:iCs/>
        </w:rPr>
      </w:pPr>
      <w:r>
        <w:br w:type="page"/>
      </w:r>
    </w:p>
    <w:p w14:paraId="7308EC7D" w14:textId="416E293C" w:rsidR="00A11114" w:rsidRPr="009C6458" w:rsidRDefault="00A11114" w:rsidP="00A11114">
      <w:pPr>
        <w:keepNext/>
        <w:tabs>
          <w:tab w:val="left" w:pos="720"/>
        </w:tabs>
        <w:snapToGrid w:val="0"/>
        <w:jc w:val="right"/>
        <w:outlineLvl w:val="1"/>
        <w:rPr>
          <w:b/>
          <w:bCs/>
          <w:sz w:val="24"/>
          <w:szCs w:val="28"/>
        </w:rPr>
      </w:pPr>
      <w:bookmarkStart w:id="107" w:name="_Hlk108344647"/>
      <w:bookmarkStart w:id="108" w:name="_Toc216787938"/>
      <w:bookmarkEnd w:id="105"/>
      <w:r w:rsidRPr="009C6458">
        <w:rPr>
          <w:b/>
          <w:bCs/>
          <w:sz w:val="24"/>
          <w:szCs w:val="28"/>
        </w:rPr>
        <w:lastRenderedPageBreak/>
        <w:t>Załącznik nr 1</w:t>
      </w:r>
      <w:r>
        <w:rPr>
          <w:b/>
          <w:bCs/>
          <w:sz w:val="24"/>
          <w:szCs w:val="28"/>
        </w:rPr>
        <w:t>1</w:t>
      </w:r>
      <w:r w:rsidRPr="009C6458">
        <w:rPr>
          <w:b/>
          <w:bCs/>
          <w:sz w:val="24"/>
          <w:szCs w:val="28"/>
        </w:rPr>
        <w:t xml:space="preserve"> do </w:t>
      </w:r>
      <w:r>
        <w:rPr>
          <w:b/>
          <w:bCs/>
          <w:sz w:val="24"/>
          <w:szCs w:val="28"/>
        </w:rPr>
        <w:t>SWZ. Zobowiązanie innego podmiotu do udostepnienia zasobów</w:t>
      </w:r>
      <w:bookmarkEnd w:id="108"/>
    </w:p>
    <w:p w14:paraId="3D8E9A1D" w14:textId="77777777" w:rsidR="00825B3A" w:rsidRDefault="00825B3A" w:rsidP="00825B3A">
      <w:pPr>
        <w:tabs>
          <w:tab w:val="left" w:pos="0"/>
        </w:tabs>
        <w:rPr>
          <w:sz w:val="22"/>
          <w:szCs w:val="22"/>
        </w:rPr>
      </w:pPr>
    </w:p>
    <w:p w14:paraId="71DEF7B9" w14:textId="43F5E077" w:rsidR="009C28FF" w:rsidRDefault="009C28FF" w:rsidP="009C28FF">
      <w:pPr>
        <w:spacing w:after="160" w:line="259" w:lineRule="auto"/>
        <w:jc w:val="center"/>
        <w:rPr>
          <w:sz w:val="22"/>
          <w:szCs w:val="22"/>
        </w:rPr>
      </w:pPr>
      <w:r w:rsidRPr="00871E2F">
        <w:rPr>
          <w:rFonts w:eastAsiaTheme="majorEastAsia"/>
          <w:b/>
          <w:bCs/>
          <w:spacing w:val="20"/>
          <w:sz w:val="24"/>
          <w:szCs w:val="24"/>
        </w:rPr>
        <w:t>ZOBOWIĄZANIE INNEGO PODMIOTU DO ODDANIA DO DYSPOZYCJI WYKONAWCY ZASOBÓW NIEZBĘDNYCH DO WYKONANIA ZAMÓWIENIA</w:t>
      </w:r>
    </w:p>
    <w:p w14:paraId="02972FB8" w14:textId="77777777" w:rsidR="00825B3A" w:rsidRDefault="00825B3A" w:rsidP="00825B3A">
      <w:pPr>
        <w:tabs>
          <w:tab w:val="left" w:pos="0"/>
        </w:tabs>
        <w:rPr>
          <w:sz w:val="22"/>
          <w:szCs w:val="22"/>
        </w:rPr>
      </w:pPr>
    </w:p>
    <w:p w14:paraId="76D86D90" w14:textId="22BB32C3" w:rsidR="00825B3A" w:rsidRPr="008057B2" w:rsidRDefault="00825B3A" w:rsidP="00825B3A">
      <w:pPr>
        <w:tabs>
          <w:tab w:val="left" w:pos="0"/>
        </w:tabs>
        <w:rPr>
          <w:sz w:val="22"/>
          <w:szCs w:val="22"/>
        </w:rPr>
      </w:pPr>
      <w:r w:rsidRPr="008057B2">
        <w:rPr>
          <w:sz w:val="22"/>
          <w:szCs w:val="22"/>
        </w:rPr>
        <w:t xml:space="preserve">Nazwa </w:t>
      </w:r>
      <w:r>
        <w:rPr>
          <w:sz w:val="22"/>
          <w:szCs w:val="22"/>
        </w:rPr>
        <w:t>Wykonawcy</w:t>
      </w:r>
      <w:r w:rsidRPr="008057B2">
        <w:rPr>
          <w:sz w:val="22"/>
          <w:szCs w:val="22"/>
        </w:rPr>
        <w:t>: ...................................................................................................................</w:t>
      </w:r>
    </w:p>
    <w:p w14:paraId="67F01DED" w14:textId="77777777" w:rsidR="00825B3A" w:rsidRPr="00CC1C75" w:rsidRDefault="00825B3A" w:rsidP="00825B3A">
      <w:pPr>
        <w:tabs>
          <w:tab w:val="left" w:pos="0"/>
        </w:tabs>
        <w:rPr>
          <w:color w:val="FF0000"/>
          <w:sz w:val="22"/>
          <w:szCs w:val="22"/>
        </w:rPr>
      </w:pPr>
    </w:p>
    <w:p w14:paraId="01B90D9B" w14:textId="77777777" w:rsidR="00825B3A" w:rsidRPr="00E66F78" w:rsidRDefault="00825B3A" w:rsidP="00825B3A">
      <w:pPr>
        <w:rPr>
          <w:b/>
          <w:sz w:val="22"/>
          <w:szCs w:val="22"/>
        </w:rPr>
      </w:pPr>
    </w:p>
    <w:p w14:paraId="334B9421" w14:textId="72C22998" w:rsidR="00825B3A" w:rsidRPr="00E66F78" w:rsidRDefault="00825B3A" w:rsidP="00185515">
      <w:pPr>
        <w:spacing w:line="312" w:lineRule="auto"/>
        <w:jc w:val="both"/>
        <w:rPr>
          <w:sz w:val="22"/>
          <w:szCs w:val="22"/>
        </w:rPr>
      </w:pPr>
      <w:r w:rsidRPr="00E66F78">
        <w:rPr>
          <w:sz w:val="22"/>
          <w:szCs w:val="22"/>
        </w:rPr>
        <w:t xml:space="preserve">Po zapoznaniu się z treścią ogłoszenia o zamówieniu oraz </w:t>
      </w:r>
      <w:r>
        <w:rPr>
          <w:sz w:val="22"/>
          <w:szCs w:val="22"/>
        </w:rPr>
        <w:t>S</w:t>
      </w:r>
      <w:r w:rsidRPr="00E66F78">
        <w:rPr>
          <w:sz w:val="22"/>
          <w:szCs w:val="22"/>
        </w:rPr>
        <w:t xml:space="preserve">pecyfikacją </w:t>
      </w:r>
      <w:r>
        <w:rPr>
          <w:sz w:val="22"/>
          <w:szCs w:val="22"/>
        </w:rPr>
        <w:t>W</w:t>
      </w:r>
      <w:r w:rsidRPr="00E66F78">
        <w:rPr>
          <w:sz w:val="22"/>
          <w:szCs w:val="22"/>
        </w:rPr>
        <w:t xml:space="preserve">arunków </w:t>
      </w:r>
      <w:r>
        <w:rPr>
          <w:sz w:val="22"/>
          <w:szCs w:val="22"/>
        </w:rPr>
        <w:t>Z</w:t>
      </w:r>
      <w:r w:rsidRPr="00E66F78">
        <w:rPr>
          <w:sz w:val="22"/>
          <w:szCs w:val="22"/>
        </w:rPr>
        <w:t>amówienia obowiązującą w postępowaniu o udzielenie zamówienia prowadzon</w:t>
      </w:r>
      <w:r>
        <w:rPr>
          <w:sz w:val="22"/>
          <w:szCs w:val="22"/>
        </w:rPr>
        <w:t>ym</w:t>
      </w:r>
      <w:r w:rsidRPr="00E66F78">
        <w:rPr>
          <w:sz w:val="22"/>
          <w:szCs w:val="22"/>
        </w:rPr>
        <w:t xml:space="preserve"> w trybie przetargu nieograniczonego </w:t>
      </w:r>
      <w:r>
        <w:rPr>
          <w:sz w:val="22"/>
          <w:szCs w:val="22"/>
        </w:rPr>
        <w:t>pn. „</w:t>
      </w:r>
      <w:r w:rsidR="00185515" w:rsidRPr="00185515">
        <w:rPr>
          <w:sz w:val="22"/>
          <w:szCs w:val="22"/>
        </w:rPr>
        <w:t>Świadczenie usług serwisowych i legalizacji urządzeń pomiarowych przeznaczonych do oznaczenia masy, zabudowanych w ZPM dla PGG S.A. o/KWK Sośnica z podziałem na zadania.</w:t>
      </w:r>
      <w:r>
        <w:rPr>
          <w:sz w:val="22"/>
          <w:szCs w:val="22"/>
        </w:rPr>
        <w:t>”</w:t>
      </w:r>
      <w:r w:rsidRPr="00E66F78">
        <w:rPr>
          <w:sz w:val="22"/>
          <w:szCs w:val="22"/>
        </w:rPr>
        <w:t>, my:</w:t>
      </w:r>
    </w:p>
    <w:p w14:paraId="757E7EE5" w14:textId="77777777" w:rsidR="00825B3A" w:rsidRPr="00E66F78" w:rsidRDefault="00825B3A" w:rsidP="00825B3A">
      <w:pPr>
        <w:spacing w:line="312" w:lineRule="auto"/>
        <w:jc w:val="both"/>
        <w:rPr>
          <w:sz w:val="22"/>
          <w:szCs w:val="22"/>
        </w:rPr>
      </w:pPr>
      <w:r w:rsidRPr="00E66F78">
        <w:rPr>
          <w:sz w:val="22"/>
          <w:szCs w:val="22"/>
        </w:rPr>
        <w:t>………………….. (</w:t>
      </w:r>
      <w:r w:rsidRPr="00E66F78">
        <w:rPr>
          <w:i/>
          <w:sz w:val="22"/>
          <w:szCs w:val="22"/>
        </w:rPr>
        <w:t>imię i nazwisko osoby podpisującej</w:t>
      </w:r>
      <w:r w:rsidRPr="00E66F78">
        <w:rPr>
          <w:sz w:val="22"/>
          <w:szCs w:val="22"/>
        </w:rPr>
        <w:t>)</w:t>
      </w:r>
    </w:p>
    <w:p w14:paraId="10D6FDEC" w14:textId="77777777" w:rsidR="00825B3A" w:rsidRPr="00E66F78" w:rsidRDefault="00825B3A" w:rsidP="00825B3A">
      <w:pPr>
        <w:spacing w:line="312" w:lineRule="auto"/>
        <w:jc w:val="both"/>
        <w:rPr>
          <w:i/>
          <w:sz w:val="22"/>
          <w:szCs w:val="22"/>
        </w:rPr>
      </w:pPr>
      <w:r w:rsidRPr="00E66F78">
        <w:rPr>
          <w:sz w:val="22"/>
          <w:szCs w:val="22"/>
        </w:rPr>
        <w:t>………………….. (</w:t>
      </w:r>
      <w:r w:rsidRPr="00E66F78">
        <w:rPr>
          <w:i/>
          <w:sz w:val="22"/>
          <w:szCs w:val="22"/>
        </w:rPr>
        <w:t>imię i nazwisko osoby podpisującej)</w:t>
      </w:r>
    </w:p>
    <w:p w14:paraId="22D7FB69" w14:textId="77777777" w:rsidR="00825B3A" w:rsidRPr="00E66F78" w:rsidRDefault="00825B3A" w:rsidP="00825B3A">
      <w:pPr>
        <w:spacing w:line="312" w:lineRule="auto"/>
        <w:jc w:val="both"/>
        <w:rPr>
          <w:sz w:val="22"/>
          <w:szCs w:val="22"/>
        </w:rPr>
      </w:pPr>
      <w:r>
        <w:rPr>
          <w:sz w:val="22"/>
          <w:szCs w:val="22"/>
        </w:rPr>
        <w:t>o</w:t>
      </w:r>
      <w:r w:rsidRPr="00E66F78">
        <w:rPr>
          <w:sz w:val="22"/>
          <w:szCs w:val="22"/>
        </w:rPr>
        <w:t xml:space="preserve">świadczając, iż jesteśmy osobami odpowiednio umocowanymi do niniejszej czynności działając </w:t>
      </w:r>
      <w:r>
        <w:rPr>
          <w:sz w:val="22"/>
          <w:szCs w:val="22"/>
        </w:rPr>
        <w:br/>
      </w:r>
      <w:r w:rsidRPr="00E66F78">
        <w:rPr>
          <w:sz w:val="22"/>
          <w:szCs w:val="22"/>
        </w:rPr>
        <w:t>w imieniu …………………………………………………………………… (</w:t>
      </w:r>
      <w:r w:rsidRPr="00E66F78">
        <w:rPr>
          <w:i/>
          <w:sz w:val="22"/>
          <w:szCs w:val="22"/>
        </w:rPr>
        <w:t>wpisać nazwę podmiotu udostępniającego</w:t>
      </w:r>
      <w:r w:rsidRPr="00E66F78">
        <w:rPr>
          <w:sz w:val="22"/>
          <w:szCs w:val="22"/>
        </w:rPr>
        <w:t>) z siedzibą w ………………………. (</w:t>
      </w:r>
      <w:r w:rsidRPr="00E66F78">
        <w:rPr>
          <w:i/>
          <w:sz w:val="22"/>
          <w:szCs w:val="22"/>
        </w:rPr>
        <w:t>wpisać adres podmiotu udostępniającego</w:t>
      </w:r>
      <w:r w:rsidRPr="00E66F78">
        <w:rPr>
          <w:sz w:val="22"/>
          <w:szCs w:val="22"/>
        </w:rPr>
        <w:t>) zobowiązujemy się do:</w:t>
      </w:r>
    </w:p>
    <w:p w14:paraId="52D4B938" w14:textId="77777777" w:rsidR="00825B3A" w:rsidRPr="00E66F78" w:rsidRDefault="00825B3A" w:rsidP="00825B3A">
      <w:pPr>
        <w:spacing w:line="312" w:lineRule="auto"/>
        <w:jc w:val="both"/>
        <w:rPr>
          <w:sz w:val="22"/>
          <w:szCs w:val="22"/>
        </w:rPr>
      </w:pPr>
      <w:r w:rsidRPr="00E66F78">
        <w:rPr>
          <w:sz w:val="22"/>
          <w:szCs w:val="22"/>
        </w:rPr>
        <w:t>udostępnienia ………………. (</w:t>
      </w:r>
      <w:r w:rsidRPr="00E66F78">
        <w:rPr>
          <w:i/>
          <w:sz w:val="22"/>
          <w:szCs w:val="22"/>
        </w:rPr>
        <w:t>wpisać komu</w:t>
      </w:r>
      <w:r w:rsidRPr="00E66F78">
        <w:rPr>
          <w:sz w:val="22"/>
          <w:szCs w:val="22"/>
        </w:rPr>
        <w:t>) z siedzibą w ……………, zwanemu dalej Wykonawcą, posiadanych przez nas zasobów niezbędnych do realizacji zamówienia.</w:t>
      </w:r>
    </w:p>
    <w:p w14:paraId="45D27D86" w14:textId="77777777" w:rsidR="00825B3A" w:rsidRPr="00E66F78" w:rsidRDefault="00825B3A" w:rsidP="00851DD9">
      <w:pPr>
        <w:numPr>
          <w:ilvl w:val="0"/>
          <w:numId w:val="66"/>
        </w:numPr>
        <w:spacing w:line="312" w:lineRule="auto"/>
        <w:jc w:val="both"/>
        <w:rPr>
          <w:sz w:val="22"/>
          <w:szCs w:val="22"/>
        </w:rPr>
      </w:pPr>
      <w:r w:rsidRPr="00E66F78">
        <w:rPr>
          <w:sz w:val="22"/>
          <w:szCs w:val="22"/>
        </w:rPr>
        <w:t xml:space="preserve">Zakres zasobów, jakie udostępniamy </w:t>
      </w:r>
      <w:r>
        <w:rPr>
          <w:sz w:val="22"/>
          <w:szCs w:val="22"/>
        </w:rPr>
        <w:t>Wykonawcy</w:t>
      </w:r>
      <w:r w:rsidRPr="00E66F78">
        <w:rPr>
          <w:sz w:val="22"/>
          <w:szCs w:val="22"/>
        </w:rPr>
        <w:t xml:space="preserve">:, </w:t>
      </w:r>
    </w:p>
    <w:p w14:paraId="372651E6" w14:textId="77777777" w:rsidR="00825B3A" w:rsidRPr="00E66F78" w:rsidRDefault="00825B3A" w:rsidP="00851DD9">
      <w:pPr>
        <w:numPr>
          <w:ilvl w:val="1"/>
          <w:numId w:val="66"/>
        </w:numPr>
        <w:spacing w:line="312" w:lineRule="auto"/>
        <w:jc w:val="both"/>
        <w:rPr>
          <w:sz w:val="22"/>
          <w:szCs w:val="22"/>
        </w:rPr>
      </w:pPr>
      <w:r w:rsidRPr="00E66F78">
        <w:rPr>
          <w:sz w:val="22"/>
          <w:szCs w:val="22"/>
        </w:rPr>
        <w:t>…………………………………………………………………………………………………</w:t>
      </w:r>
    </w:p>
    <w:p w14:paraId="5420C4B0" w14:textId="77777777" w:rsidR="00825B3A" w:rsidRPr="00E66F78" w:rsidRDefault="00825B3A" w:rsidP="00825B3A">
      <w:pPr>
        <w:spacing w:line="312" w:lineRule="auto"/>
        <w:ind w:left="1080"/>
        <w:jc w:val="both"/>
        <w:rPr>
          <w:sz w:val="22"/>
          <w:szCs w:val="22"/>
        </w:rPr>
      </w:pPr>
      <w:r w:rsidRPr="00E66F78">
        <w:rPr>
          <w:sz w:val="22"/>
          <w:szCs w:val="22"/>
        </w:rPr>
        <w:t>(</w:t>
      </w:r>
      <w:r w:rsidRPr="00E66F78">
        <w:rPr>
          <w:i/>
          <w:sz w:val="22"/>
          <w:szCs w:val="22"/>
        </w:rPr>
        <w:t>należy wyspecyfikować udostępniane zasoby</w:t>
      </w:r>
      <w:r w:rsidRPr="00E66F78">
        <w:rPr>
          <w:sz w:val="22"/>
          <w:szCs w:val="22"/>
        </w:rPr>
        <w:t xml:space="preserve">) </w:t>
      </w:r>
    </w:p>
    <w:p w14:paraId="08266F81" w14:textId="77777777" w:rsidR="00825B3A" w:rsidRPr="00E66F78" w:rsidRDefault="00825B3A" w:rsidP="00851DD9">
      <w:pPr>
        <w:numPr>
          <w:ilvl w:val="1"/>
          <w:numId w:val="66"/>
        </w:numPr>
        <w:spacing w:line="312" w:lineRule="auto"/>
        <w:jc w:val="both"/>
        <w:rPr>
          <w:sz w:val="22"/>
          <w:szCs w:val="22"/>
        </w:rPr>
      </w:pPr>
      <w:r w:rsidRPr="00E66F78">
        <w:rPr>
          <w:sz w:val="22"/>
          <w:szCs w:val="22"/>
        </w:rPr>
        <w:t>…………………………………………………………………………………………………</w:t>
      </w:r>
    </w:p>
    <w:p w14:paraId="459059FE" w14:textId="77777777" w:rsidR="00825B3A" w:rsidRPr="00ED3FC9" w:rsidRDefault="00825B3A" w:rsidP="00825B3A">
      <w:pPr>
        <w:spacing w:line="312" w:lineRule="auto"/>
        <w:ind w:left="1080"/>
        <w:jc w:val="both"/>
        <w:rPr>
          <w:i/>
          <w:iCs/>
          <w:sz w:val="22"/>
          <w:szCs w:val="22"/>
        </w:rPr>
      </w:pPr>
      <w:r w:rsidRPr="00ED3FC9">
        <w:rPr>
          <w:i/>
          <w:iCs/>
          <w:sz w:val="22"/>
          <w:szCs w:val="22"/>
        </w:rPr>
        <w:t>(należy wyspecyfikować udostępniane zasoby)</w:t>
      </w:r>
    </w:p>
    <w:p w14:paraId="4DD92C9B" w14:textId="77777777" w:rsidR="00825B3A" w:rsidRPr="00E66F78" w:rsidRDefault="00825B3A" w:rsidP="00851DD9">
      <w:pPr>
        <w:numPr>
          <w:ilvl w:val="1"/>
          <w:numId w:val="66"/>
        </w:numPr>
        <w:spacing w:line="312" w:lineRule="auto"/>
        <w:jc w:val="both"/>
        <w:rPr>
          <w:sz w:val="22"/>
          <w:szCs w:val="22"/>
        </w:rPr>
      </w:pPr>
      <w:r w:rsidRPr="00E66F78">
        <w:rPr>
          <w:sz w:val="22"/>
          <w:szCs w:val="22"/>
        </w:rPr>
        <w:t>…………………………………………………………………………………………………</w:t>
      </w:r>
    </w:p>
    <w:p w14:paraId="1F910D27" w14:textId="77777777" w:rsidR="00825B3A" w:rsidRPr="00E66F78" w:rsidRDefault="00825B3A" w:rsidP="00825B3A">
      <w:pPr>
        <w:spacing w:line="312" w:lineRule="auto"/>
        <w:ind w:left="1080"/>
        <w:jc w:val="both"/>
        <w:rPr>
          <w:sz w:val="22"/>
          <w:szCs w:val="22"/>
        </w:rPr>
      </w:pPr>
      <w:r w:rsidRPr="00E66F78">
        <w:rPr>
          <w:sz w:val="22"/>
          <w:szCs w:val="22"/>
        </w:rPr>
        <w:t>(</w:t>
      </w:r>
      <w:r w:rsidRPr="00E66F78">
        <w:rPr>
          <w:i/>
          <w:sz w:val="22"/>
          <w:szCs w:val="22"/>
        </w:rPr>
        <w:t>należy wyspecyfikować udostępniane zasoby</w:t>
      </w:r>
      <w:r w:rsidRPr="00E66F78">
        <w:rPr>
          <w:sz w:val="22"/>
          <w:szCs w:val="22"/>
        </w:rPr>
        <w:t>)</w:t>
      </w:r>
    </w:p>
    <w:p w14:paraId="1AB258A7" w14:textId="77777777" w:rsidR="00825B3A" w:rsidRPr="00E66F78" w:rsidRDefault="00825B3A" w:rsidP="00851DD9">
      <w:pPr>
        <w:numPr>
          <w:ilvl w:val="0"/>
          <w:numId w:val="66"/>
        </w:numPr>
        <w:spacing w:line="312" w:lineRule="auto"/>
        <w:jc w:val="both"/>
        <w:rPr>
          <w:sz w:val="22"/>
          <w:szCs w:val="22"/>
        </w:rPr>
      </w:pPr>
      <w:r w:rsidRPr="00E66F78">
        <w:rPr>
          <w:sz w:val="22"/>
          <w:szCs w:val="22"/>
        </w:rPr>
        <w:t>Sposób wykorzystania zasobów przy wykonywaniu zamówienia:</w:t>
      </w:r>
    </w:p>
    <w:p w14:paraId="46FFBD15" w14:textId="77777777" w:rsidR="00825B3A" w:rsidRPr="00E66F78" w:rsidRDefault="00825B3A" w:rsidP="00825B3A">
      <w:pPr>
        <w:spacing w:line="312" w:lineRule="auto"/>
        <w:ind w:left="360"/>
        <w:jc w:val="both"/>
        <w:rPr>
          <w:sz w:val="22"/>
          <w:szCs w:val="22"/>
        </w:rPr>
      </w:pPr>
      <w:r w:rsidRPr="00E66F78">
        <w:rPr>
          <w:sz w:val="22"/>
          <w:szCs w:val="22"/>
        </w:rPr>
        <w:t>………………………………………………………………………………………………………………………………………………………………………………………………………………</w:t>
      </w:r>
    </w:p>
    <w:p w14:paraId="5C05B43B" w14:textId="77777777" w:rsidR="00825B3A" w:rsidRPr="00E66F78" w:rsidRDefault="00825B3A" w:rsidP="00851DD9">
      <w:pPr>
        <w:numPr>
          <w:ilvl w:val="0"/>
          <w:numId w:val="66"/>
        </w:numPr>
        <w:spacing w:line="312" w:lineRule="auto"/>
        <w:jc w:val="both"/>
        <w:rPr>
          <w:sz w:val="22"/>
          <w:szCs w:val="22"/>
        </w:rPr>
      </w:pPr>
      <w:r w:rsidRPr="00E66F78">
        <w:rPr>
          <w:sz w:val="22"/>
          <w:szCs w:val="22"/>
        </w:rPr>
        <w:t>Zakres i okres naszego udziału przy wykonywaniu zamówienia:</w:t>
      </w:r>
    </w:p>
    <w:p w14:paraId="61E020F6" w14:textId="77777777" w:rsidR="00825B3A" w:rsidRPr="00555424" w:rsidRDefault="00825B3A" w:rsidP="00825B3A">
      <w:pPr>
        <w:pStyle w:val="Akapitzlist"/>
        <w:spacing w:line="312" w:lineRule="auto"/>
        <w:ind w:left="360"/>
        <w:jc w:val="both"/>
        <w:rPr>
          <w:sz w:val="22"/>
          <w:szCs w:val="22"/>
        </w:rPr>
      </w:pPr>
      <w:r w:rsidRPr="00555424">
        <w:rPr>
          <w:sz w:val="22"/>
          <w:szCs w:val="22"/>
        </w:rPr>
        <w:t>………………………………………………………………………………………………………………………………………………………………………………………………………………</w:t>
      </w:r>
    </w:p>
    <w:p w14:paraId="6E5D5BED" w14:textId="77777777" w:rsidR="00825B3A" w:rsidRPr="00E66F78" w:rsidRDefault="00825B3A" w:rsidP="00825B3A">
      <w:pPr>
        <w:spacing w:line="312" w:lineRule="auto"/>
        <w:jc w:val="both"/>
        <w:rPr>
          <w:sz w:val="22"/>
          <w:szCs w:val="22"/>
        </w:rPr>
      </w:pPr>
      <w:r w:rsidRPr="00E66F78">
        <w:rPr>
          <w:sz w:val="22"/>
          <w:szCs w:val="22"/>
        </w:rPr>
        <w:t>4) Zrealizujemy następujące usługi wchodzące z zakres przedmiotu zamówienia:</w:t>
      </w:r>
    </w:p>
    <w:p w14:paraId="0E9C75C8" w14:textId="77777777" w:rsidR="00825B3A" w:rsidRPr="002B3992" w:rsidRDefault="00825B3A" w:rsidP="00825B3A">
      <w:pPr>
        <w:spacing w:line="312" w:lineRule="auto"/>
        <w:ind w:left="360"/>
        <w:jc w:val="both"/>
        <w:rPr>
          <w:sz w:val="22"/>
          <w:szCs w:val="22"/>
        </w:rPr>
      </w:pPr>
      <w:r w:rsidRPr="002B3992">
        <w:rPr>
          <w:sz w:val="22"/>
          <w:szCs w:val="22"/>
        </w:rPr>
        <w:t>………………………………………………………………………………………………………………………………………………………………………………………………………………</w:t>
      </w:r>
    </w:p>
    <w:p w14:paraId="235F35AD" w14:textId="77777777" w:rsidR="00825B3A" w:rsidRPr="002B3992" w:rsidRDefault="00825B3A" w:rsidP="00825B3A">
      <w:pPr>
        <w:spacing w:line="312" w:lineRule="auto"/>
        <w:jc w:val="both"/>
      </w:pPr>
    </w:p>
    <w:p w14:paraId="38657883" w14:textId="169AF448" w:rsidR="00825B3A" w:rsidRDefault="00825B3A" w:rsidP="00825B3A">
      <w:pPr>
        <w:rPr>
          <w:b/>
          <w:bCs/>
          <w:i/>
          <w:sz w:val="22"/>
          <w:szCs w:val="22"/>
        </w:rPr>
      </w:pPr>
      <w:r w:rsidRPr="002B3992">
        <w:rPr>
          <w:sz w:val="22"/>
          <w:szCs w:val="22"/>
        </w:rPr>
        <w:t>W związku z powyższym oddajemy Wykonawcy do dyspozycji ww. zasoby w celu korzystania z nich przez Wykonawcę w przypadku wyboru jego oferty w przedmiotowym postępowaniu i udzielenia mu zamówienia przy wykonaniu przedmiotu zamówienia.</w:t>
      </w:r>
      <w:r>
        <w:rPr>
          <w:b/>
          <w:bCs/>
          <w:i/>
          <w:sz w:val="22"/>
          <w:szCs w:val="22"/>
        </w:rPr>
        <w:br w:type="page"/>
      </w:r>
    </w:p>
    <w:p w14:paraId="3AB51657" w14:textId="594B279D" w:rsidR="00A11114" w:rsidRPr="009C6458" w:rsidRDefault="00A11114" w:rsidP="00A11114">
      <w:pPr>
        <w:keepNext/>
        <w:tabs>
          <w:tab w:val="left" w:pos="720"/>
        </w:tabs>
        <w:snapToGrid w:val="0"/>
        <w:jc w:val="right"/>
        <w:outlineLvl w:val="1"/>
        <w:rPr>
          <w:b/>
          <w:bCs/>
          <w:sz w:val="24"/>
          <w:szCs w:val="28"/>
        </w:rPr>
      </w:pPr>
      <w:bookmarkStart w:id="109" w:name="_Toc216787939"/>
      <w:r w:rsidRPr="009C6458">
        <w:rPr>
          <w:b/>
          <w:bCs/>
          <w:sz w:val="24"/>
          <w:szCs w:val="28"/>
        </w:rPr>
        <w:lastRenderedPageBreak/>
        <w:t>Załącznik nr 1</w:t>
      </w:r>
      <w:r>
        <w:rPr>
          <w:b/>
          <w:bCs/>
          <w:sz w:val="24"/>
          <w:szCs w:val="28"/>
        </w:rPr>
        <w:t>2</w:t>
      </w:r>
      <w:r w:rsidRPr="009C6458">
        <w:rPr>
          <w:b/>
          <w:bCs/>
          <w:sz w:val="24"/>
          <w:szCs w:val="28"/>
        </w:rPr>
        <w:t xml:space="preserve"> do </w:t>
      </w:r>
      <w:r>
        <w:rPr>
          <w:b/>
          <w:bCs/>
          <w:sz w:val="24"/>
          <w:szCs w:val="28"/>
        </w:rPr>
        <w:t xml:space="preserve">SWZ. </w:t>
      </w:r>
      <w:bookmarkStart w:id="110" w:name="_Hlk156546976"/>
      <w:r>
        <w:rPr>
          <w:b/>
          <w:bCs/>
          <w:sz w:val="24"/>
          <w:szCs w:val="28"/>
        </w:rPr>
        <w:t>Oświadczenie o powstaniu obowiązku podatkowego</w:t>
      </w:r>
      <w:bookmarkEnd w:id="109"/>
    </w:p>
    <w:p w14:paraId="5026E916" w14:textId="77777777" w:rsidR="00A11114" w:rsidRDefault="00A11114" w:rsidP="00A11114">
      <w:pPr>
        <w:keepNext/>
        <w:tabs>
          <w:tab w:val="left" w:pos="720"/>
        </w:tabs>
        <w:snapToGrid w:val="0"/>
        <w:jc w:val="right"/>
        <w:outlineLvl w:val="1"/>
        <w:rPr>
          <w:b/>
          <w:bCs/>
          <w:i/>
          <w:sz w:val="22"/>
          <w:szCs w:val="22"/>
        </w:rPr>
      </w:pPr>
    </w:p>
    <w:p w14:paraId="7E04A2AD" w14:textId="77777777" w:rsidR="009C28FF" w:rsidRDefault="009C28FF" w:rsidP="00A11114">
      <w:pPr>
        <w:keepNext/>
        <w:tabs>
          <w:tab w:val="left" w:pos="720"/>
        </w:tabs>
        <w:snapToGrid w:val="0"/>
        <w:jc w:val="right"/>
        <w:outlineLvl w:val="1"/>
        <w:rPr>
          <w:b/>
          <w:bCs/>
          <w:i/>
          <w:sz w:val="22"/>
          <w:szCs w:val="22"/>
        </w:rPr>
      </w:pPr>
    </w:p>
    <w:p w14:paraId="0DD3C92A" w14:textId="77777777" w:rsidR="00A11114" w:rsidRDefault="00A11114" w:rsidP="00A11114">
      <w:pPr>
        <w:rPr>
          <w:sz w:val="22"/>
          <w:szCs w:val="22"/>
        </w:rPr>
      </w:pPr>
    </w:p>
    <w:p w14:paraId="07A9FF8C" w14:textId="77777777" w:rsidR="009C28FF" w:rsidRPr="00871E2F" w:rsidRDefault="009C28FF" w:rsidP="009C28FF">
      <w:pPr>
        <w:jc w:val="center"/>
        <w:rPr>
          <w:b/>
          <w:bCs/>
          <w:sz w:val="24"/>
          <w:szCs w:val="24"/>
        </w:rPr>
      </w:pPr>
      <w:r w:rsidRPr="00871E2F">
        <w:rPr>
          <w:b/>
          <w:bCs/>
          <w:sz w:val="24"/>
          <w:szCs w:val="24"/>
        </w:rPr>
        <w:t>OŚWIADCZENIE O POWSTANIU OBOWIĄZKU PODATKOWEGO</w:t>
      </w:r>
    </w:p>
    <w:p w14:paraId="6FD8BBD2" w14:textId="77777777" w:rsidR="00A11114" w:rsidRDefault="00A11114" w:rsidP="00A11114">
      <w:pPr>
        <w:rPr>
          <w:sz w:val="22"/>
          <w:szCs w:val="22"/>
        </w:rPr>
      </w:pPr>
    </w:p>
    <w:bookmarkEnd w:id="107"/>
    <w:p w14:paraId="3120D868" w14:textId="77777777" w:rsidR="00825B3A" w:rsidRPr="0013238E" w:rsidRDefault="00825B3A" w:rsidP="00825B3A">
      <w:pPr>
        <w:tabs>
          <w:tab w:val="left" w:pos="851"/>
        </w:tabs>
        <w:ind w:left="-142" w:firstLine="142"/>
        <w:jc w:val="center"/>
        <w:rPr>
          <w:rFonts w:eastAsiaTheme="majorEastAsia"/>
          <w:b/>
          <w:bCs/>
          <w:i/>
          <w:iCs/>
          <w:color w:val="FF0000"/>
          <w:spacing w:val="20"/>
          <w:sz w:val="22"/>
          <w:szCs w:val="22"/>
        </w:rPr>
      </w:pPr>
      <w:r w:rsidRPr="0013238E">
        <w:rPr>
          <w:b/>
          <w:bCs/>
          <w:i/>
          <w:iCs/>
          <w:color w:val="FF0000"/>
          <w:sz w:val="22"/>
          <w:szCs w:val="22"/>
        </w:rPr>
        <w:t>(DOTYCZY  WYKONAWCÓW MAJACYCH SIEDZIBĘ POZA GRANICAMI POLSKI)</w:t>
      </w:r>
    </w:p>
    <w:p w14:paraId="18C91AD7" w14:textId="77777777" w:rsidR="00825B3A" w:rsidRPr="000F6329" w:rsidRDefault="00825B3A" w:rsidP="00825B3A">
      <w:pPr>
        <w:jc w:val="both"/>
        <w:rPr>
          <w:rFonts w:eastAsiaTheme="majorEastAsia"/>
          <w:b/>
          <w:bCs/>
          <w:color w:val="365F91" w:themeColor="accent1" w:themeShade="BF"/>
          <w:spacing w:val="20"/>
          <w:sz w:val="28"/>
          <w:szCs w:val="28"/>
        </w:rPr>
      </w:pPr>
    </w:p>
    <w:p w14:paraId="76177B53" w14:textId="77777777" w:rsidR="00825B3A" w:rsidRPr="00C1155B" w:rsidRDefault="00825B3A" w:rsidP="00825B3A">
      <w:pPr>
        <w:tabs>
          <w:tab w:val="left" w:pos="0"/>
        </w:tabs>
        <w:rPr>
          <w:sz w:val="22"/>
          <w:szCs w:val="22"/>
        </w:rPr>
      </w:pPr>
    </w:p>
    <w:p w14:paraId="7DE31B74" w14:textId="77777777" w:rsidR="00825B3A" w:rsidRPr="00C1155B" w:rsidRDefault="00825B3A" w:rsidP="00825B3A">
      <w:pPr>
        <w:tabs>
          <w:tab w:val="left" w:pos="0"/>
        </w:tabs>
        <w:rPr>
          <w:sz w:val="22"/>
          <w:szCs w:val="22"/>
        </w:rPr>
      </w:pPr>
      <w:r w:rsidRPr="00C1155B">
        <w:rPr>
          <w:sz w:val="22"/>
          <w:szCs w:val="22"/>
        </w:rPr>
        <w:t>Nazwa Wykonawcy: ...................................................................................................................</w:t>
      </w:r>
    </w:p>
    <w:p w14:paraId="0CA13E89" w14:textId="77777777" w:rsidR="00825B3A" w:rsidRPr="00C1155B" w:rsidRDefault="00825B3A" w:rsidP="00825B3A">
      <w:pPr>
        <w:tabs>
          <w:tab w:val="left" w:pos="0"/>
        </w:tabs>
        <w:rPr>
          <w:sz w:val="22"/>
          <w:szCs w:val="22"/>
        </w:rPr>
      </w:pPr>
    </w:p>
    <w:p w14:paraId="20E8B7F5" w14:textId="77777777" w:rsidR="00825B3A" w:rsidRPr="00C1155B" w:rsidRDefault="00825B3A" w:rsidP="00825B3A">
      <w:pPr>
        <w:jc w:val="both"/>
        <w:rPr>
          <w:sz w:val="24"/>
          <w:szCs w:val="24"/>
        </w:rPr>
      </w:pPr>
    </w:p>
    <w:p w14:paraId="1AE5EF99" w14:textId="77777777" w:rsidR="00825B3A" w:rsidRPr="00C1155B" w:rsidRDefault="00825B3A" w:rsidP="00825B3A">
      <w:pPr>
        <w:tabs>
          <w:tab w:val="left" w:pos="851"/>
        </w:tabs>
        <w:ind w:left="-142" w:firstLine="142"/>
      </w:pPr>
    </w:p>
    <w:p w14:paraId="02257FE7" w14:textId="77777777" w:rsidR="00825B3A" w:rsidRPr="00C1155B" w:rsidRDefault="00825B3A" w:rsidP="00825B3A">
      <w:pPr>
        <w:tabs>
          <w:tab w:val="left" w:pos="851"/>
        </w:tabs>
        <w:ind w:left="-142" w:firstLine="142"/>
        <w:rPr>
          <w:sz w:val="22"/>
          <w:szCs w:val="22"/>
        </w:rPr>
      </w:pPr>
    </w:p>
    <w:p w14:paraId="73A860AF" w14:textId="77777777" w:rsidR="00825B3A" w:rsidRPr="00C1155B" w:rsidRDefault="00825B3A" w:rsidP="00825B3A">
      <w:pPr>
        <w:tabs>
          <w:tab w:val="left" w:pos="851"/>
        </w:tabs>
        <w:jc w:val="both"/>
        <w:rPr>
          <w:sz w:val="22"/>
          <w:szCs w:val="22"/>
        </w:rPr>
      </w:pPr>
      <w:r w:rsidRPr="00C1155B">
        <w:rPr>
          <w:sz w:val="22"/>
          <w:szCs w:val="22"/>
        </w:rPr>
        <w:t xml:space="preserve">Oświadczam, że wybór oferty będzie prowadzić do powstania u Zamawiającego obowiązku podatkowego zgodnie z ustawą z 11.03.2004r. o podatku od towarów i usług: </w:t>
      </w:r>
    </w:p>
    <w:p w14:paraId="1D921A61" w14:textId="77777777" w:rsidR="00825B3A" w:rsidRPr="00C1155B" w:rsidRDefault="00825B3A" w:rsidP="00825B3A">
      <w:pPr>
        <w:tabs>
          <w:tab w:val="left" w:pos="851"/>
        </w:tabs>
        <w:ind w:left="-142" w:firstLine="142"/>
        <w:rPr>
          <w:sz w:val="22"/>
          <w:szCs w:val="22"/>
        </w:rPr>
      </w:pPr>
    </w:p>
    <w:tbl>
      <w:tblPr>
        <w:tblStyle w:val="Tabela-Siatka"/>
        <w:tblW w:w="0" w:type="auto"/>
        <w:tblInd w:w="421" w:type="dxa"/>
        <w:tblLook w:val="04A0" w:firstRow="1" w:lastRow="0" w:firstColumn="1" w:lastColumn="0" w:noHBand="0" w:noVBand="1"/>
      </w:tblPr>
      <w:tblGrid>
        <w:gridCol w:w="3594"/>
        <w:gridCol w:w="2255"/>
        <w:gridCol w:w="2792"/>
      </w:tblGrid>
      <w:tr w:rsidR="00825B3A" w:rsidRPr="00C1155B" w14:paraId="7AE55470" w14:textId="77777777" w:rsidTr="003B7304">
        <w:tc>
          <w:tcPr>
            <w:tcW w:w="3594" w:type="dxa"/>
            <w:vAlign w:val="center"/>
          </w:tcPr>
          <w:p w14:paraId="090ACEF0" w14:textId="77777777" w:rsidR="00825B3A" w:rsidRPr="00C1155B" w:rsidRDefault="00825B3A" w:rsidP="003B7304">
            <w:pPr>
              <w:tabs>
                <w:tab w:val="left" w:pos="851"/>
              </w:tabs>
              <w:ind w:left="30" w:hanging="30"/>
              <w:jc w:val="center"/>
            </w:pPr>
            <w:r w:rsidRPr="00C1155B">
              <w:rPr>
                <w:bCs/>
                <w:sz w:val="22"/>
                <w:szCs w:val="22"/>
              </w:rPr>
              <w:t xml:space="preserve">Nazwa (rodzaj) towaru lub usługi, których dostawa lub świadczenie będą prowadziły do powstania obowiązku podatkowego </w:t>
            </w:r>
            <w:r w:rsidRPr="00C1155B">
              <w:rPr>
                <w:sz w:val="22"/>
                <w:szCs w:val="22"/>
              </w:rPr>
              <w:t xml:space="preserve">(zgodnie </w:t>
            </w:r>
            <w:r w:rsidRPr="00C1155B">
              <w:rPr>
                <w:sz w:val="22"/>
                <w:szCs w:val="22"/>
              </w:rPr>
              <w:br/>
              <w:t>z Formularzem Ofertowym) *</w:t>
            </w:r>
          </w:p>
        </w:tc>
        <w:tc>
          <w:tcPr>
            <w:tcW w:w="2255" w:type="dxa"/>
          </w:tcPr>
          <w:p w14:paraId="7EB17C8A" w14:textId="77777777" w:rsidR="00825B3A" w:rsidRPr="00C1155B" w:rsidRDefault="00825B3A" w:rsidP="003B7304">
            <w:pPr>
              <w:tabs>
                <w:tab w:val="left" w:pos="1523"/>
              </w:tabs>
              <w:jc w:val="center"/>
              <w:rPr>
                <w:sz w:val="22"/>
                <w:szCs w:val="22"/>
              </w:rPr>
            </w:pPr>
            <w:r w:rsidRPr="00C1155B">
              <w:rPr>
                <w:sz w:val="22"/>
                <w:szCs w:val="22"/>
              </w:rPr>
              <w:t>Wartość towaru lub usługi objętego obowiązkiem podatkowym zamawiającego, bez kwoty podatku</w:t>
            </w:r>
          </w:p>
        </w:tc>
        <w:tc>
          <w:tcPr>
            <w:tcW w:w="2792" w:type="dxa"/>
            <w:vAlign w:val="center"/>
          </w:tcPr>
          <w:p w14:paraId="7A03B28A" w14:textId="77777777" w:rsidR="00825B3A" w:rsidRPr="00C1155B" w:rsidRDefault="00825B3A" w:rsidP="003B7304">
            <w:pPr>
              <w:tabs>
                <w:tab w:val="left" w:pos="1523"/>
              </w:tabs>
              <w:jc w:val="center"/>
            </w:pPr>
            <w:r w:rsidRPr="00C1155B">
              <w:rPr>
                <w:sz w:val="22"/>
                <w:szCs w:val="22"/>
              </w:rPr>
              <w:t>Stawka podatku od towarów i usług, która zgodnie z wiedzą wykonawcy, będzie miała zastosowanie [%]</w:t>
            </w:r>
          </w:p>
        </w:tc>
      </w:tr>
      <w:tr w:rsidR="00825B3A" w:rsidRPr="00C1155B" w14:paraId="4629750F" w14:textId="77777777" w:rsidTr="003B7304">
        <w:tc>
          <w:tcPr>
            <w:tcW w:w="3594" w:type="dxa"/>
          </w:tcPr>
          <w:p w14:paraId="4AE533B7" w14:textId="77777777" w:rsidR="00825B3A" w:rsidRPr="00C1155B" w:rsidRDefault="00825B3A" w:rsidP="003B7304">
            <w:pPr>
              <w:tabs>
                <w:tab w:val="left" w:pos="851"/>
              </w:tabs>
              <w:rPr>
                <w:sz w:val="22"/>
                <w:szCs w:val="22"/>
              </w:rPr>
            </w:pPr>
          </w:p>
          <w:p w14:paraId="55FDC407" w14:textId="77777777" w:rsidR="00825B3A" w:rsidRPr="00C1155B" w:rsidRDefault="00825B3A" w:rsidP="003B7304">
            <w:pPr>
              <w:tabs>
                <w:tab w:val="left" w:pos="851"/>
              </w:tabs>
              <w:rPr>
                <w:sz w:val="22"/>
                <w:szCs w:val="22"/>
              </w:rPr>
            </w:pPr>
          </w:p>
        </w:tc>
        <w:tc>
          <w:tcPr>
            <w:tcW w:w="2255" w:type="dxa"/>
          </w:tcPr>
          <w:p w14:paraId="03562480" w14:textId="77777777" w:rsidR="00825B3A" w:rsidRPr="00C1155B" w:rsidRDefault="00825B3A" w:rsidP="003B7304">
            <w:pPr>
              <w:tabs>
                <w:tab w:val="left" w:pos="851"/>
              </w:tabs>
              <w:rPr>
                <w:sz w:val="22"/>
                <w:szCs w:val="22"/>
              </w:rPr>
            </w:pPr>
          </w:p>
        </w:tc>
        <w:tc>
          <w:tcPr>
            <w:tcW w:w="2792" w:type="dxa"/>
          </w:tcPr>
          <w:p w14:paraId="1AC301D1" w14:textId="77777777" w:rsidR="00825B3A" w:rsidRPr="00C1155B" w:rsidRDefault="00825B3A" w:rsidP="003B7304">
            <w:pPr>
              <w:tabs>
                <w:tab w:val="left" w:pos="851"/>
              </w:tabs>
              <w:rPr>
                <w:sz w:val="22"/>
                <w:szCs w:val="22"/>
              </w:rPr>
            </w:pPr>
          </w:p>
        </w:tc>
      </w:tr>
      <w:tr w:rsidR="00825B3A" w:rsidRPr="00C1155B" w14:paraId="2A68C611" w14:textId="77777777" w:rsidTr="003B7304">
        <w:tc>
          <w:tcPr>
            <w:tcW w:w="3594" w:type="dxa"/>
          </w:tcPr>
          <w:p w14:paraId="3F7C9AE3" w14:textId="77777777" w:rsidR="00825B3A" w:rsidRPr="00C1155B" w:rsidRDefault="00825B3A" w:rsidP="003B7304">
            <w:pPr>
              <w:tabs>
                <w:tab w:val="left" w:pos="851"/>
              </w:tabs>
              <w:rPr>
                <w:sz w:val="22"/>
                <w:szCs w:val="22"/>
              </w:rPr>
            </w:pPr>
          </w:p>
          <w:p w14:paraId="2A4ED986" w14:textId="77777777" w:rsidR="00825B3A" w:rsidRPr="00C1155B" w:rsidRDefault="00825B3A" w:rsidP="003B7304">
            <w:pPr>
              <w:tabs>
                <w:tab w:val="left" w:pos="851"/>
              </w:tabs>
              <w:rPr>
                <w:sz w:val="22"/>
                <w:szCs w:val="22"/>
              </w:rPr>
            </w:pPr>
          </w:p>
        </w:tc>
        <w:tc>
          <w:tcPr>
            <w:tcW w:w="2255" w:type="dxa"/>
          </w:tcPr>
          <w:p w14:paraId="2DFBA21A" w14:textId="77777777" w:rsidR="00825B3A" w:rsidRPr="00C1155B" w:rsidRDefault="00825B3A" w:rsidP="003B7304">
            <w:pPr>
              <w:tabs>
                <w:tab w:val="left" w:pos="851"/>
              </w:tabs>
              <w:rPr>
                <w:sz w:val="22"/>
                <w:szCs w:val="22"/>
              </w:rPr>
            </w:pPr>
          </w:p>
        </w:tc>
        <w:tc>
          <w:tcPr>
            <w:tcW w:w="2792" w:type="dxa"/>
          </w:tcPr>
          <w:p w14:paraId="298690AB" w14:textId="77777777" w:rsidR="00825B3A" w:rsidRPr="00C1155B" w:rsidRDefault="00825B3A" w:rsidP="003B7304">
            <w:pPr>
              <w:tabs>
                <w:tab w:val="left" w:pos="851"/>
              </w:tabs>
              <w:rPr>
                <w:sz w:val="22"/>
                <w:szCs w:val="22"/>
              </w:rPr>
            </w:pPr>
          </w:p>
        </w:tc>
      </w:tr>
      <w:tr w:rsidR="00825B3A" w:rsidRPr="00C1155B" w14:paraId="1B1DFE9D" w14:textId="77777777" w:rsidTr="003B7304">
        <w:tc>
          <w:tcPr>
            <w:tcW w:w="3594" w:type="dxa"/>
          </w:tcPr>
          <w:p w14:paraId="10833AC4" w14:textId="77777777" w:rsidR="00825B3A" w:rsidRPr="00C1155B" w:rsidRDefault="00825B3A" w:rsidP="003B7304">
            <w:pPr>
              <w:tabs>
                <w:tab w:val="left" w:pos="851"/>
              </w:tabs>
              <w:rPr>
                <w:sz w:val="22"/>
                <w:szCs w:val="22"/>
              </w:rPr>
            </w:pPr>
          </w:p>
          <w:p w14:paraId="15723AB6" w14:textId="77777777" w:rsidR="00825B3A" w:rsidRPr="00C1155B" w:rsidRDefault="00825B3A" w:rsidP="003B7304">
            <w:pPr>
              <w:tabs>
                <w:tab w:val="left" w:pos="851"/>
              </w:tabs>
              <w:rPr>
                <w:sz w:val="22"/>
                <w:szCs w:val="22"/>
              </w:rPr>
            </w:pPr>
          </w:p>
        </w:tc>
        <w:tc>
          <w:tcPr>
            <w:tcW w:w="2255" w:type="dxa"/>
          </w:tcPr>
          <w:p w14:paraId="5A4312DC" w14:textId="77777777" w:rsidR="00825B3A" w:rsidRPr="00C1155B" w:rsidRDefault="00825B3A" w:rsidP="003B7304">
            <w:pPr>
              <w:tabs>
                <w:tab w:val="left" w:pos="851"/>
              </w:tabs>
              <w:rPr>
                <w:sz w:val="22"/>
                <w:szCs w:val="22"/>
              </w:rPr>
            </w:pPr>
          </w:p>
        </w:tc>
        <w:tc>
          <w:tcPr>
            <w:tcW w:w="2792" w:type="dxa"/>
          </w:tcPr>
          <w:p w14:paraId="5A376B58" w14:textId="77777777" w:rsidR="00825B3A" w:rsidRPr="00C1155B" w:rsidRDefault="00825B3A" w:rsidP="003B7304">
            <w:pPr>
              <w:tabs>
                <w:tab w:val="left" w:pos="851"/>
              </w:tabs>
              <w:rPr>
                <w:sz w:val="22"/>
                <w:szCs w:val="22"/>
              </w:rPr>
            </w:pPr>
          </w:p>
        </w:tc>
      </w:tr>
      <w:tr w:rsidR="00825B3A" w:rsidRPr="00C1155B" w14:paraId="06F48E6B" w14:textId="77777777" w:rsidTr="003B7304">
        <w:tc>
          <w:tcPr>
            <w:tcW w:w="3594" w:type="dxa"/>
          </w:tcPr>
          <w:p w14:paraId="68BD993C" w14:textId="77777777" w:rsidR="00825B3A" w:rsidRPr="00C1155B" w:rsidRDefault="00825B3A" w:rsidP="003B7304">
            <w:pPr>
              <w:tabs>
                <w:tab w:val="left" w:pos="851"/>
              </w:tabs>
              <w:rPr>
                <w:sz w:val="22"/>
                <w:szCs w:val="22"/>
              </w:rPr>
            </w:pPr>
          </w:p>
          <w:p w14:paraId="4CAC8895" w14:textId="77777777" w:rsidR="00825B3A" w:rsidRPr="00C1155B" w:rsidRDefault="00825B3A" w:rsidP="003B7304">
            <w:pPr>
              <w:tabs>
                <w:tab w:val="left" w:pos="851"/>
              </w:tabs>
              <w:rPr>
                <w:sz w:val="22"/>
                <w:szCs w:val="22"/>
              </w:rPr>
            </w:pPr>
          </w:p>
        </w:tc>
        <w:tc>
          <w:tcPr>
            <w:tcW w:w="2255" w:type="dxa"/>
          </w:tcPr>
          <w:p w14:paraId="1200AAA7" w14:textId="77777777" w:rsidR="00825B3A" w:rsidRPr="00C1155B" w:rsidRDefault="00825B3A" w:rsidP="003B7304">
            <w:pPr>
              <w:tabs>
                <w:tab w:val="left" w:pos="851"/>
              </w:tabs>
              <w:rPr>
                <w:sz w:val="22"/>
                <w:szCs w:val="22"/>
              </w:rPr>
            </w:pPr>
          </w:p>
        </w:tc>
        <w:tc>
          <w:tcPr>
            <w:tcW w:w="2792" w:type="dxa"/>
          </w:tcPr>
          <w:p w14:paraId="3E9F7912" w14:textId="77777777" w:rsidR="00825B3A" w:rsidRPr="00C1155B" w:rsidRDefault="00825B3A" w:rsidP="003B7304">
            <w:pPr>
              <w:tabs>
                <w:tab w:val="left" w:pos="851"/>
              </w:tabs>
              <w:rPr>
                <w:sz w:val="22"/>
                <w:szCs w:val="22"/>
              </w:rPr>
            </w:pPr>
          </w:p>
        </w:tc>
      </w:tr>
    </w:tbl>
    <w:p w14:paraId="6F086168" w14:textId="77777777" w:rsidR="00825B3A" w:rsidRPr="00C1155B" w:rsidRDefault="00825B3A" w:rsidP="00825B3A">
      <w:pPr>
        <w:jc w:val="both"/>
        <w:rPr>
          <w:i/>
          <w:iCs/>
          <w:sz w:val="22"/>
          <w:szCs w:val="22"/>
        </w:rPr>
      </w:pPr>
      <w:r w:rsidRPr="00C1155B">
        <w:rPr>
          <w:i/>
          <w:iCs/>
          <w:sz w:val="22"/>
          <w:szCs w:val="22"/>
        </w:rPr>
        <w:t xml:space="preserve">*Wpisać odpowiednio (w przypadku większej ilości zadań/pozycji można numery zadań/pozycji wpisać </w:t>
      </w:r>
      <w:r w:rsidRPr="00C1155B">
        <w:rPr>
          <w:i/>
          <w:iCs/>
          <w:sz w:val="22"/>
          <w:szCs w:val="22"/>
        </w:rPr>
        <w:br/>
        <w:t xml:space="preserve">   w jednej pozycji tabeli np. „1, 3, od 5 do 19” lub „wszystkie oferowane zadania/pozycje”)</w:t>
      </w:r>
    </w:p>
    <w:p w14:paraId="2F8DB803" w14:textId="77777777" w:rsidR="00825B3A" w:rsidRPr="00C1155B" w:rsidRDefault="00825B3A" w:rsidP="00825B3A">
      <w:pPr>
        <w:tabs>
          <w:tab w:val="left" w:pos="851"/>
        </w:tabs>
        <w:ind w:left="-142" w:firstLine="142"/>
        <w:rPr>
          <w:sz w:val="22"/>
          <w:szCs w:val="22"/>
        </w:rPr>
      </w:pPr>
    </w:p>
    <w:p w14:paraId="6AD90DD9" w14:textId="77777777" w:rsidR="00825B3A" w:rsidRPr="00C1155B" w:rsidRDefault="00825B3A" w:rsidP="00825B3A">
      <w:pPr>
        <w:tabs>
          <w:tab w:val="left" w:pos="851"/>
        </w:tabs>
        <w:ind w:left="-142" w:firstLine="142"/>
        <w:rPr>
          <w:sz w:val="22"/>
          <w:szCs w:val="22"/>
        </w:rPr>
      </w:pPr>
    </w:p>
    <w:p w14:paraId="23F537F8" w14:textId="77777777" w:rsidR="00825B3A" w:rsidRPr="00C1155B" w:rsidRDefault="00825B3A" w:rsidP="00825B3A">
      <w:pPr>
        <w:tabs>
          <w:tab w:val="left" w:pos="851"/>
        </w:tabs>
        <w:ind w:left="-142" w:firstLine="142"/>
        <w:rPr>
          <w:szCs w:val="18"/>
        </w:rPr>
      </w:pPr>
    </w:p>
    <w:p w14:paraId="1170DB92" w14:textId="47CB05CD" w:rsidR="00825B3A" w:rsidRPr="00E66F78" w:rsidRDefault="00825B3A" w:rsidP="00825B3A">
      <w:pPr>
        <w:tabs>
          <w:tab w:val="left" w:pos="851"/>
        </w:tabs>
        <w:jc w:val="both"/>
        <w:rPr>
          <w:sz w:val="22"/>
        </w:rPr>
      </w:pPr>
      <w:bookmarkStart w:id="111" w:name="_Hlk148702593"/>
      <w:r>
        <w:rPr>
          <w:sz w:val="22"/>
        </w:rPr>
        <w:t xml:space="preserve">Stawka podatku od towarów i usług obowiązująca u Zamawiającego zgodnie z ustawą z 11.03.2004 r. </w:t>
      </w:r>
      <w:r>
        <w:rPr>
          <w:sz w:val="22"/>
        </w:rPr>
        <w:br/>
        <w:t>o podatku od towarów i usług</w:t>
      </w:r>
      <w:r w:rsidR="008944A4">
        <w:rPr>
          <w:sz w:val="22"/>
        </w:rPr>
        <w:t>.</w:t>
      </w:r>
    </w:p>
    <w:p w14:paraId="31A4258A" w14:textId="77777777" w:rsidR="00825B3A" w:rsidRPr="00E66F78" w:rsidRDefault="00825B3A" w:rsidP="00825B3A">
      <w:pPr>
        <w:tabs>
          <w:tab w:val="left" w:pos="851"/>
        </w:tabs>
        <w:ind w:left="-142" w:firstLine="142"/>
        <w:jc w:val="both"/>
        <w:rPr>
          <w:sz w:val="22"/>
        </w:rPr>
      </w:pPr>
    </w:p>
    <w:bookmarkEnd w:id="111"/>
    <w:p w14:paraId="0140ED23" w14:textId="77777777" w:rsidR="00825B3A" w:rsidRPr="00E66F78" w:rsidRDefault="00825B3A" w:rsidP="00825B3A">
      <w:pPr>
        <w:tabs>
          <w:tab w:val="left" w:pos="851"/>
        </w:tabs>
        <w:ind w:left="-142" w:firstLine="142"/>
        <w:rPr>
          <w:sz w:val="22"/>
        </w:rPr>
      </w:pPr>
    </w:p>
    <w:p w14:paraId="32D60E90" w14:textId="77777777" w:rsidR="00825B3A" w:rsidRDefault="00825B3A" w:rsidP="00825B3A"/>
    <w:p w14:paraId="58F982A7" w14:textId="77777777" w:rsidR="00825B3A" w:rsidRPr="00E66F78" w:rsidRDefault="00825B3A" w:rsidP="00825B3A">
      <w:pPr>
        <w:tabs>
          <w:tab w:val="left" w:pos="851"/>
        </w:tabs>
        <w:ind w:left="-142" w:firstLine="142"/>
        <w:rPr>
          <w:sz w:val="22"/>
        </w:rPr>
      </w:pPr>
    </w:p>
    <w:p w14:paraId="77162BED" w14:textId="77777777" w:rsidR="00825B3A" w:rsidRPr="00E66F78" w:rsidRDefault="00825B3A" w:rsidP="00825B3A">
      <w:pPr>
        <w:tabs>
          <w:tab w:val="left" w:pos="851"/>
        </w:tabs>
        <w:ind w:left="-142" w:firstLine="142"/>
        <w:rPr>
          <w:sz w:val="22"/>
        </w:rPr>
      </w:pPr>
    </w:p>
    <w:p w14:paraId="28A010CB" w14:textId="77777777" w:rsidR="00825B3A" w:rsidRPr="00E66F78" w:rsidRDefault="00825B3A" w:rsidP="00825B3A">
      <w:pPr>
        <w:tabs>
          <w:tab w:val="left" w:pos="851"/>
        </w:tabs>
        <w:ind w:left="-142" w:firstLine="142"/>
        <w:rPr>
          <w:sz w:val="22"/>
        </w:rPr>
      </w:pPr>
    </w:p>
    <w:p w14:paraId="09CDA24D" w14:textId="406F5956" w:rsidR="00825B3A" w:rsidRDefault="00825B3A">
      <w:pPr>
        <w:rPr>
          <w:b/>
          <w:bCs/>
          <w:sz w:val="24"/>
          <w:szCs w:val="28"/>
        </w:rPr>
      </w:pPr>
      <w:r>
        <w:rPr>
          <w:b/>
          <w:bCs/>
          <w:sz w:val="24"/>
          <w:szCs w:val="28"/>
        </w:rPr>
        <w:br w:type="page"/>
      </w:r>
    </w:p>
    <w:p w14:paraId="03306DF0" w14:textId="1E36CE35" w:rsidR="00A11114" w:rsidRPr="001619F6" w:rsidRDefault="00A11114" w:rsidP="00A11114">
      <w:pPr>
        <w:keepNext/>
        <w:tabs>
          <w:tab w:val="left" w:pos="720"/>
        </w:tabs>
        <w:snapToGrid w:val="0"/>
        <w:jc w:val="right"/>
        <w:outlineLvl w:val="1"/>
        <w:rPr>
          <w:b/>
          <w:bCs/>
          <w:sz w:val="24"/>
          <w:szCs w:val="28"/>
        </w:rPr>
      </w:pPr>
      <w:bookmarkStart w:id="112" w:name="_Toc216787940"/>
      <w:bookmarkEnd w:id="110"/>
      <w:r w:rsidRPr="001619F6">
        <w:rPr>
          <w:b/>
          <w:bCs/>
          <w:sz w:val="24"/>
          <w:szCs w:val="28"/>
        </w:rPr>
        <w:lastRenderedPageBreak/>
        <w:t xml:space="preserve">Załącznik  nr </w:t>
      </w:r>
      <w:r>
        <w:rPr>
          <w:b/>
          <w:bCs/>
          <w:sz w:val="24"/>
          <w:szCs w:val="28"/>
        </w:rPr>
        <w:t>13</w:t>
      </w:r>
      <w:r w:rsidRPr="001619F6">
        <w:rPr>
          <w:b/>
          <w:bCs/>
          <w:sz w:val="24"/>
          <w:szCs w:val="28"/>
        </w:rPr>
        <w:t xml:space="preserve"> do SWZ</w:t>
      </w:r>
      <w:r>
        <w:rPr>
          <w:b/>
          <w:bCs/>
          <w:sz w:val="24"/>
          <w:szCs w:val="28"/>
        </w:rPr>
        <w:t>. Zobowiązanie do poufności.</w:t>
      </w:r>
      <w:bookmarkEnd w:id="112"/>
    </w:p>
    <w:p w14:paraId="73F6356D" w14:textId="77777777" w:rsidR="00A11114" w:rsidRPr="00FB5CFB" w:rsidRDefault="00A11114" w:rsidP="00A11114">
      <w:pPr>
        <w:tabs>
          <w:tab w:val="left" w:pos="426"/>
        </w:tabs>
        <w:spacing w:before="120"/>
        <w:jc w:val="both"/>
        <w:rPr>
          <w:b/>
          <w:sz w:val="22"/>
          <w:szCs w:val="22"/>
        </w:rPr>
      </w:pPr>
    </w:p>
    <w:p w14:paraId="476C7B01" w14:textId="77777777" w:rsidR="00A11114" w:rsidRPr="00FB5CFB" w:rsidRDefault="00A11114" w:rsidP="00A11114">
      <w:pPr>
        <w:tabs>
          <w:tab w:val="left" w:pos="426"/>
        </w:tabs>
        <w:spacing w:before="120"/>
        <w:jc w:val="both"/>
        <w:rPr>
          <w:b/>
          <w:sz w:val="22"/>
          <w:szCs w:val="22"/>
        </w:rPr>
      </w:pPr>
    </w:p>
    <w:p w14:paraId="79E337F3" w14:textId="6004742F" w:rsidR="009C28FF" w:rsidRPr="00185515" w:rsidRDefault="009C28FF" w:rsidP="009C28FF">
      <w:pPr>
        <w:tabs>
          <w:tab w:val="left" w:pos="426"/>
        </w:tabs>
        <w:spacing w:before="120"/>
        <w:jc w:val="center"/>
        <w:rPr>
          <w:b/>
          <w:sz w:val="24"/>
          <w:szCs w:val="24"/>
        </w:rPr>
      </w:pPr>
      <w:r w:rsidRPr="00185515">
        <w:rPr>
          <w:b/>
          <w:sz w:val="24"/>
          <w:szCs w:val="24"/>
        </w:rPr>
        <w:t xml:space="preserve">ZOBOWIĄZANIE WYKONAWCY DO ZACHOWANIA POUFNOŚCI </w:t>
      </w:r>
      <w:r w:rsidR="00185515" w:rsidRPr="00185515">
        <w:rPr>
          <w:b/>
          <w:i/>
          <w:sz w:val="24"/>
          <w:szCs w:val="24"/>
        </w:rPr>
        <w:t>– nie dotyczy</w:t>
      </w:r>
    </w:p>
    <w:p w14:paraId="4CC92F90" w14:textId="77777777" w:rsidR="00A11114" w:rsidRPr="00FB5CFB" w:rsidRDefault="00A11114" w:rsidP="00A11114">
      <w:pPr>
        <w:tabs>
          <w:tab w:val="left" w:pos="426"/>
        </w:tabs>
        <w:spacing w:before="120"/>
        <w:jc w:val="both"/>
        <w:rPr>
          <w:sz w:val="24"/>
          <w:szCs w:val="22"/>
        </w:rPr>
      </w:pPr>
    </w:p>
    <w:p w14:paraId="7580479D" w14:textId="7DE03107" w:rsidR="00A11114" w:rsidRDefault="00A11114" w:rsidP="00A11114">
      <w:pPr>
        <w:jc w:val="both"/>
        <w:rPr>
          <w:sz w:val="24"/>
        </w:rPr>
      </w:pPr>
      <w:bookmarkStart w:id="113" w:name="_Hlk108344109"/>
      <w:r w:rsidRPr="00180AF0">
        <w:rPr>
          <w:sz w:val="24"/>
        </w:rPr>
        <w:t xml:space="preserve">W związku z zainteresowaniem wzięcia udziału w postępowaniu o udzielenie zamówienia </w:t>
      </w:r>
      <w:r>
        <w:rPr>
          <w:sz w:val="24"/>
        </w:rPr>
        <w:br/>
      </w:r>
      <w:r w:rsidRPr="00180AF0">
        <w:rPr>
          <w:sz w:val="24"/>
        </w:rPr>
        <w:t xml:space="preserve">w trybie przetargu nieograniczonego pn.: </w:t>
      </w:r>
      <w:r w:rsidR="00185515" w:rsidRPr="00185515">
        <w:rPr>
          <w:sz w:val="24"/>
        </w:rPr>
        <w:t>Świadczenie usług serwisowych i legalizacji urządzeń pomiarowych przeznaczonych do oznaczenia masy, zabudowanych w ZPM dla PGG S.A. o/KWK Sośnica z podziałem na zadania</w:t>
      </w:r>
      <w:r w:rsidR="00185515">
        <w:rPr>
          <w:sz w:val="24"/>
        </w:rPr>
        <w:t xml:space="preserve">, </w:t>
      </w:r>
      <w:r w:rsidRPr="00180AF0">
        <w:rPr>
          <w:sz w:val="24"/>
        </w:rPr>
        <w:t>działając jako uprawniony do reprezentacji  …………………………………</w:t>
      </w:r>
      <w:r>
        <w:rPr>
          <w:sz w:val="24"/>
        </w:rPr>
        <w:t>……..</w:t>
      </w:r>
      <w:r w:rsidRPr="00180AF0">
        <w:rPr>
          <w:sz w:val="24"/>
        </w:rPr>
        <w:t xml:space="preserve"> </w:t>
      </w:r>
      <w:r>
        <w:rPr>
          <w:sz w:val="24"/>
        </w:rPr>
        <w:t>o</w:t>
      </w:r>
      <w:r w:rsidRPr="00180AF0">
        <w:rPr>
          <w:sz w:val="24"/>
        </w:rPr>
        <w:t>świadczam, że zobowiązuje się do zachowania w ścisłej tajemnicy wszelkich informacji zawodowych, technologicznych, handlowych i organizacyjnych zleceniodawcy, nieujawnionych do wiadomości publicznej (tajemnica przedsiębiorstwa). Ponadto zobowiązuje się wobec zleceniodawcy do wykorzystywania w/w informacji wyłącznie w zakresie niezbędnym do realizacji zadań wynikających z udziału w postępowaniu i niewykorzystywania tych informacji w żadnym innym celu, w szczególności poprzez ich udostępnianie osobom i podmiotom trzecim.</w:t>
      </w:r>
    </w:p>
    <w:p w14:paraId="55484426" w14:textId="77777777" w:rsidR="00A11114" w:rsidRPr="00180AF0" w:rsidRDefault="00A11114" w:rsidP="00A11114">
      <w:pPr>
        <w:jc w:val="both"/>
        <w:rPr>
          <w:sz w:val="24"/>
        </w:rPr>
      </w:pPr>
    </w:p>
    <w:p w14:paraId="506B5838" w14:textId="77777777" w:rsidR="00A11114" w:rsidRDefault="00A11114" w:rsidP="00A11114">
      <w:pPr>
        <w:jc w:val="both"/>
        <w:rPr>
          <w:sz w:val="24"/>
        </w:rPr>
      </w:pPr>
      <w:r w:rsidRPr="00180AF0">
        <w:rPr>
          <w:sz w:val="24"/>
        </w:rPr>
        <w:t>Jakiekolwiek przekazywanie, ujawnienie, wykorzystywanie tajemnicy przedsiębiorstwa, jest dopuszczalne tylko za uprzednim, pisemnym zezwoleniem Zleceniodawcy.</w:t>
      </w:r>
    </w:p>
    <w:p w14:paraId="41244432" w14:textId="77777777" w:rsidR="00A11114" w:rsidRPr="00180AF0" w:rsidRDefault="00A11114" w:rsidP="00A11114">
      <w:pPr>
        <w:jc w:val="both"/>
        <w:rPr>
          <w:sz w:val="24"/>
        </w:rPr>
      </w:pPr>
    </w:p>
    <w:p w14:paraId="27590290" w14:textId="77777777" w:rsidR="00A11114" w:rsidRPr="00180AF0" w:rsidRDefault="00A11114" w:rsidP="00A11114">
      <w:pPr>
        <w:jc w:val="both"/>
        <w:rPr>
          <w:sz w:val="24"/>
        </w:rPr>
      </w:pPr>
      <w:r w:rsidRPr="00180AF0">
        <w:rPr>
          <w:sz w:val="24"/>
        </w:rPr>
        <w:t>Zobowiązuję się, że pracowni</w:t>
      </w:r>
      <w:r>
        <w:rPr>
          <w:sz w:val="24"/>
        </w:rPr>
        <w:t>ków</w:t>
      </w:r>
      <w:r w:rsidRPr="00180AF0">
        <w:rPr>
          <w:sz w:val="24"/>
        </w:rPr>
        <w:t xml:space="preserve"> i inne osoby mające dostęp do Informacji w związku </w:t>
      </w:r>
      <w:r>
        <w:rPr>
          <w:sz w:val="24"/>
        </w:rPr>
        <w:br/>
      </w:r>
      <w:r w:rsidRPr="00180AF0">
        <w:rPr>
          <w:sz w:val="24"/>
        </w:rPr>
        <w:t>z uczestnictwem w postępowaniu zobowiążę do zachowania ich w poufności. Za ujawnienie tajemnicy przez takie osoby odpowiadam tak jak za działania własne.</w:t>
      </w:r>
    </w:p>
    <w:p w14:paraId="1CC42455" w14:textId="77777777" w:rsidR="00A11114" w:rsidRPr="00180AF0" w:rsidRDefault="00A11114" w:rsidP="00A11114">
      <w:pPr>
        <w:ind w:firstLine="360"/>
        <w:jc w:val="both"/>
        <w:rPr>
          <w:sz w:val="24"/>
        </w:rPr>
      </w:pPr>
    </w:p>
    <w:p w14:paraId="2BB29870" w14:textId="77777777" w:rsidR="00A11114" w:rsidRDefault="00A11114" w:rsidP="00A11114">
      <w:pPr>
        <w:jc w:val="both"/>
        <w:rPr>
          <w:sz w:val="24"/>
        </w:rPr>
      </w:pPr>
      <w:r w:rsidRPr="00180AF0">
        <w:rPr>
          <w:sz w:val="24"/>
        </w:rPr>
        <w:t>Jestem świadomy odpowiedzialności z tytułu naruszenia powyższego zobowiązania</w:t>
      </w:r>
      <w:r>
        <w:rPr>
          <w:sz w:val="24"/>
        </w:rPr>
        <w:t>.</w:t>
      </w:r>
    </w:p>
    <w:p w14:paraId="7D8EC611" w14:textId="77777777" w:rsidR="00A11114" w:rsidRDefault="00A11114" w:rsidP="00A11114">
      <w:pPr>
        <w:ind w:firstLine="360"/>
        <w:jc w:val="both"/>
        <w:rPr>
          <w:sz w:val="24"/>
        </w:rPr>
      </w:pPr>
    </w:p>
    <w:p w14:paraId="69518205" w14:textId="77777777" w:rsidR="00A11114" w:rsidRPr="00756788" w:rsidRDefault="00A11114" w:rsidP="00A11114">
      <w:pPr>
        <w:jc w:val="both"/>
        <w:rPr>
          <w:sz w:val="24"/>
        </w:rPr>
      </w:pPr>
      <w:r w:rsidRPr="00180AF0">
        <w:rPr>
          <w:sz w:val="24"/>
        </w:rPr>
        <w:t xml:space="preserve">Niniejsze zobowiązanie do zachowania poufności obowiązuje przez czas trwania postępowania o udzielenie zamówienia w trybie przetargu nieograniczonego, a po jego zakończeniu przez okres zachowania przez informacje stanowiące tajemnice przedsiębiorstwa wartości gospodarczej, nie krócej niż 3 lata. Po upływie oznaczonych terminów </w:t>
      </w:r>
      <w:r>
        <w:rPr>
          <w:sz w:val="24"/>
        </w:rPr>
        <w:t>Zamawiający</w:t>
      </w:r>
      <w:r w:rsidRPr="00180AF0">
        <w:rPr>
          <w:sz w:val="24"/>
        </w:rPr>
        <w:t xml:space="preserve"> może przedłużyć termin obowiązywania zobowiązania do zachowania poufności o kolejne 3 lata.   </w:t>
      </w:r>
    </w:p>
    <w:p w14:paraId="76F5DFCA" w14:textId="77777777" w:rsidR="00A11114" w:rsidRPr="00FB5CFB" w:rsidRDefault="00A11114" w:rsidP="00A11114">
      <w:pPr>
        <w:rPr>
          <w:sz w:val="22"/>
        </w:rPr>
      </w:pPr>
    </w:p>
    <w:bookmarkEnd w:id="113"/>
    <w:p w14:paraId="519750C0" w14:textId="77777777" w:rsidR="00A11114" w:rsidRPr="00FB5CFB" w:rsidRDefault="00A11114" w:rsidP="00A11114">
      <w:pPr>
        <w:tabs>
          <w:tab w:val="left" w:pos="426"/>
        </w:tabs>
        <w:jc w:val="both"/>
        <w:rPr>
          <w:sz w:val="22"/>
        </w:rPr>
      </w:pPr>
    </w:p>
    <w:p w14:paraId="3501C612" w14:textId="77777777" w:rsidR="00A11114" w:rsidRPr="00FB5CFB" w:rsidRDefault="00A11114" w:rsidP="00A11114">
      <w:pPr>
        <w:tabs>
          <w:tab w:val="left" w:pos="426"/>
        </w:tabs>
        <w:jc w:val="both"/>
        <w:rPr>
          <w:sz w:val="22"/>
        </w:rPr>
      </w:pPr>
    </w:p>
    <w:p w14:paraId="20185EBB" w14:textId="77777777" w:rsidR="00A11114" w:rsidRPr="00FB5CFB" w:rsidRDefault="00A11114" w:rsidP="00A11114">
      <w:pPr>
        <w:tabs>
          <w:tab w:val="left" w:pos="426"/>
        </w:tabs>
        <w:jc w:val="both"/>
        <w:rPr>
          <w:sz w:val="22"/>
        </w:rPr>
      </w:pPr>
    </w:p>
    <w:p w14:paraId="61F6FCA1" w14:textId="77777777" w:rsidR="00A11114" w:rsidRPr="00FB5CFB" w:rsidRDefault="00A11114" w:rsidP="00A11114">
      <w:pPr>
        <w:rPr>
          <w:sz w:val="22"/>
        </w:rPr>
      </w:pPr>
    </w:p>
    <w:p w14:paraId="5B469E61" w14:textId="77777777" w:rsidR="00A11114" w:rsidRPr="00FB5CFB" w:rsidRDefault="00A11114" w:rsidP="00A11114">
      <w:pPr>
        <w:jc w:val="center"/>
        <w:rPr>
          <w:sz w:val="22"/>
        </w:rPr>
      </w:pPr>
      <w:r w:rsidRPr="00FB5CFB">
        <w:rPr>
          <w:sz w:val="22"/>
        </w:rPr>
        <w:t>......................................................................................................</w:t>
      </w:r>
    </w:p>
    <w:p w14:paraId="3F36CCAD" w14:textId="77777777" w:rsidR="00A11114" w:rsidRPr="00FB5CFB" w:rsidRDefault="00A11114" w:rsidP="00A11114">
      <w:pPr>
        <w:jc w:val="center"/>
        <w:rPr>
          <w:sz w:val="22"/>
        </w:rPr>
      </w:pPr>
      <w:r w:rsidRPr="00FB5CFB">
        <w:rPr>
          <w:sz w:val="22"/>
        </w:rPr>
        <w:t xml:space="preserve">(pieczęć i podpis/y osoby/osób upoważnionych </w:t>
      </w:r>
      <w:r w:rsidRPr="00FB5CFB">
        <w:rPr>
          <w:sz w:val="22"/>
        </w:rPr>
        <w:br/>
        <w:t>do reprezentowania Wykonawcy)</w:t>
      </w:r>
    </w:p>
    <w:p w14:paraId="3456CFBB" w14:textId="77777777" w:rsidR="00A11114" w:rsidRPr="002F0173" w:rsidRDefault="00A11114" w:rsidP="00A11114">
      <w:pPr>
        <w:widowControl w:val="0"/>
        <w:spacing w:line="276" w:lineRule="auto"/>
        <w:jc w:val="both"/>
        <w:rPr>
          <w:b/>
          <w:i/>
          <w:color w:val="000000"/>
        </w:rPr>
      </w:pPr>
    </w:p>
    <w:p w14:paraId="016C0C55" w14:textId="77777777" w:rsidR="00A11114" w:rsidRDefault="00A11114" w:rsidP="00A11114">
      <w:pPr>
        <w:rPr>
          <w:b/>
          <w:color w:val="000000"/>
        </w:rPr>
      </w:pPr>
      <w:r>
        <w:rPr>
          <w:b/>
          <w:color w:val="000000"/>
        </w:rPr>
        <w:br w:type="page"/>
      </w:r>
    </w:p>
    <w:p w14:paraId="3BDE5400" w14:textId="51B30FE5" w:rsidR="006A3213" w:rsidRPr="00B41BF7" w:rsidRDefault="006A3213" w:rsidP="00B41BF7">
      <w:pPr>
        <w:keepNext/>
        <w:tabs>
          <w:tab w:val="left" w:pos="720"/>
        </w:tabs>
        <w:snapToGrid w:val="0"/>
        <w:jc w:val="right"/>
        <w:outlineLvl w:val="1"/>
        <w:rPr>
          <w:b/>
          <w:bCs/>
          <w:sz w:val="24"/>
          <w:szCs w:val="28"/>
        </w:rPr>
      </w:pPr>
      <w:bookmarkStart w:id="114" w:name="_Toc216787941"/>
      <w:bookmarkEnd w:id="96"/>
      <w:r w:rsidRPr="00B41BF7">
        <w:rPr>
          <w:b/>
          <w:bCs/>
          <w:sz w:val="24"/>
          <w:szCs w:val="28"/>
        </w:rPr>
        <w:lastRenderedPageBreak/>
        <w:t xml:space="preserve">Załącznik nr </w:t>
      </w:r>
      <w:r w:rsidR="00A11114">
        <w:rPr>
          <w:b/>
          <w:bCs/>
          <w:sz w:val="24"/>
          <w:szCs w:val="28"/>
        </w:rPr>
        <w:t>14</w:t>
      </w:r>
      <w:r w:rsidR="005B4150" w:rsidRPr="00B41BF7">
        <w:rPr>
          <w:b/>
          <w:bCs/>
          <w:sz w:val="24"/>
          <w:szCs w:val="28"/>
        </w:rPr>
        <w:t xml:space="preserve"> do </w:t>
      </w:r>
      <w:r w:rsidR="00B60CDC" w:rsidRPr="00B41BF7">
        <w:rPr>
          <w:b/>
          <w:bCs/>
          <w:sz w:val="24"/>
          <w:szCs w:val="28"/>
        </w:rPr>
        <w:t>SWZ</w:t>
      </w:r>
      <w:r w:rsidR="004130B7">
        <w:rPr>
          <w:b/>
          <w:bCs/>
          <w:sz w:val="24"/>
          <w:szCs w:val="28"/>
        </w:rPr>
        <w:t>.</w:t>
      </w:r>
      <w:r w:rsidR="00700467" w:rsidRPr="00B41BF7">
        <w:rPr>
          <w:b/>
          <w:bCs/>
          <w:sz w:val="24"/>
          <w:szCs w:val="28"/>
        </w:rPr>
        <w:t xml:space="preserve"> Istotne postanowienia umow</w:t>
      </w:r>
      <w:r w:rsidR="00B41BF7" w:rsidRPr="00B41BF7">
        <w:rPr>
          <w:b/>
          <w:bCs/>
          <w:sz w:val="24"/>
          <w:szCs w:val="28"/>
        </w:rPr>
        <w:t>y - IPU</w:t>
      </w:r>
      <w:bookmarkEnd w:id="114"/>
    </w:p>
    <w:p w14:paraId="5B49682E" w14:textId="77777777" w:rsidR="006A3213" w:rsidRPr="00F76729" w:rsidRDefault="006A3213" w:rsidP="00D976EF">
      <w:pPr>
        <w:jc w:val="both"/>
        <w:rPr>
          <w:b/>
          <w:sz w:val="22"/>
          <w:szCs w:val="22"/>
        </w:rPr>
      </w:pPr>
    </w:p>
    <w:p w14:paraId="2A2E80EF" w14:textId="77777777" w:rsidR="00AF07A5" w:rsidRPr="00256190" w:rsidRDefault="00AF07A5" w:rsidP="00AF07A5">
      <w:pPr>
        <w:tabs>
          <w:tab w:val="left" w:pos="426"/>
        </w:tabs>
        <w:spacing w:before="120"/>
        <w:rPr>
          <w:b/>
          <w:sz w:val="24"/>
          <w:szCs w:val="22"/>
        </w:rPr>
      </w:pPr>
      <w:bookmarkStart w:id="115" w:name="_Hlk108342294"/>
      <w:r w:rsidRPr="00256190">
        <w:rPr>
          <w:b/>
          <w:sz w:val="24"/>
          <w:szCs w:val="22"/>
        </w:rPr>
        <w:t xml:space="preserve">Nr LRU: …………………….. </w:t>
      </w:r>
    </w:p>
    <w:p w14:paraId="55150A98" w14:textId="77777777" w:rsidR="001F0989" w:rsidRPr="00F76729" w:rsidRDefault="001F0989" w:rsidP="00D976EF">
      <w:pPr>
        <w:pStyle w:val="Tekstprzypisudolnego"/>
        <w:jc w:val="both"/>
        <w:rPr>
          <w:b/>
          <w:sz w:val="22"/>
          <w:szCs w:val="22"/>
        </w:rPr>
      </w:pPr>
    </w:p>
    <w:p w14:paraId="3DC17386" w14:textId="77777777" w:rsidR="00F71079" w:rsidRPr="00294DE4" w:rsidRDefault="00F71079" w:rsidP="00F71079">
      <w:pPr>
        <w:tabs>
          <w:tab w:val="left" w:pos="180"/>
          <w:tab w:val="left" w:pos="851"/>
        </w:tabs>
        <w:spacing w:before="20" w:after="20" w:line="22" w:lineRule="atLeast"/>
        <w:ind w:left="3960" w:hanging="3960"/>
        <w:jc w:val="center"/>
        <w:rPr>
          <w:b/>
          <w:iCs/>
          <w:sz w:val="28"/>
          <w:szCs w:val="28"/>
        </w:rPr>
      </w:pPr>
      <w:r w:rsidRPr="00294DE4">
        <w:rPr>
          <w:b/>
          <w:iCs/>
          <w:sz w:val="28"/>
          <w:szCs w:val="28"/>
        </w:rPr>
        <w:t>ISTOTNE POSTANOWIENIA UMOWY (IPU)</w:t>
      </w:r>
    </w:p>
    <w:p w14:paraId="0D0F8526" w14:textId="77777777" w:rsidR="00E66FA0" w:rsidRPr="00294DE4" w:rsidRDefault="00E66FA0" w:rsidP="00D976EF">
      <w:pPr>
        <w:spacing w:before="20" w:after="20" w:line="22" w:lineRule="atLeast"/>
        <w:jc w:val="center"/>
        <w:rPr>
          <w:sz w:val="14"/>
          <w:szCs w:val="14"/>
          <w:u w:val="single"/>
        </w:rPr>
      </w:pPr>
    </w:p>
    <w:p w14:paraId="201E778F" w14:textId="69094C3D" w:rsidR="00AF07A5" w:rsidRPr="00294DE4" w:rsidRDefault="00AF07A5" w:rsidP="00851DD9">
      <w:pPr>
        <w:pStyle w:val="Zwykytekst"/>
        <w:numPr>
          <w:ilvl w:val="0"/>
          <w:numId w:val="32"/>
        </w:numPr>
        <w:ind w:left="426" w:hanging="426"/>
        <w:jc w:val="both"/>
        <w:rPr>
          <w:rFonts w:ascii="Times New Roman" w:hAnsi="Times New Roman" w:cs="Times New Roman"/>
          <w:sz w:val="22"/>
          <w:szCs w:val="22"/>
        </w:rPr>
      </w:pPr>
      <w:r w:rsidRPr="00294DE4">
        <w:rPr>
          <w:rFonts w:ascii="Times New Roman" w:hAnsi="Times New Roman" w:cs="Times New Roman"/>
          <w:sz w:val="22"/>
          <w:szCs w:val="22"/>
        </w:rPr>
        <w:t xml:space="preserve">Niniejsza Umowa została zawarta przez Strony na skutek złożenia oświadczenia woli w formie elektronicznej w taki sposób, że każda ze Stron opatrzyła treść Umowy kwalifikowanym podpisem elektronicznym. Każda Strona otrzymuje egzemplarz Umowy zawartej w wyżej opisany sposób </w:t>
      </w:r>
      <w:r w:rsidR="00567D43" w:rsidRPr="00294DE4">
        <w:rPr>
          <w:rFonts w:ascii="Times New Roman" w:hAnsi="Times New Roman" w:cs="Times New Roman"/>
          <w:sz w:val="22"/>
          <w:szCs w:val="22"/>
        </w:rPr>
        <w:br/>
      </w:r>
      <w:r w:rsidRPr="00294DE4">
        <w:rPr>
          <w:rFonts w:ascii="Times New Roman" w:hAnsi="Times New Roman" w:cs="Times New Roman"/>
          <w:sz w:val="22"/>
          <w:szCs w:val="22"/>
        </w:rPr>
        <w:t>i w formie za pośrednictwem poczty elektronicznej.</w:t>
      </w:r>
    </w:p>
    <w:p w14:paraId="092F10BE" w14:textId="11726720" w:rsidR="00AF07A5" w:rsidRPr="00294DE4" w:rsidRDefault="00AF07A5" w:rsidP="00851DD9">
      <w:pPr>
        <w:pStyle w:val="Zwykytekst"/>
        <w:numPr>
          <w:ilvl w:val="0"/>
          <w:numId w:val="32"/>
        </w:numPr>
        <w:ind w:left="426" w:hanging="426"/>
        <w:rPr>
          <w:rFonts w:ascii="Times New Roman" w:hAnsi="Times New Roman" w:cs="Times New Roman"/>
          <w:sz w:val="22"/>
          <w:szCs w:val="22"/>
        </w:rPr>
      </w:pPr>
      <w:r w:rsidRPr="00294DE4">
        <w:rPr>
          <w:rFonts w:ascii="Times New Roman" w:hAnsi="Times New Roman" w:cs="Times New Roman"/>
          <w:sz w:val="22"/>
          <w:szCs w:val="22"/>
        </w:rPr>
        <w:t>Strony przyjmują jako datę jej zawarcia - datę złożenia ostatniego podpisu.</w:t>
      </w:r>
    </w:p>
    <w:p w14:paraId="626DD6E7" w14:textId="77777777" w:rsidR="00F71079" w:rsidRPr="00294DE4" w:rsidRDefault="00F71079" w:rsidP="00F71079">
      <w:pPr>
        <w:pStyle w:val="Zwykytekst"/>
        <w:ind w:left="426"/>
        <w:rPr>
          <w:rFonts w:ascii="Times New Roman" w:hAnsi="Times New Roman" w:cs="Times New Roman"/>
          <w:sz w:val="14"/>
          <w:szCs w:val="14"/>
        </w:rPr>
      </w:pPr>
    </w:p>
    <w:p w14:paraId="26E38852" w14:textId="77777777" w:rsidR="007B4F5E" w:rsidRPr="00294DE4" w:rsidRDefault="007B4F5E" w:rsidP="007B4F5E">
      <w:pPr>
        <w:jc w:val="both"/>
        <w:rPr>
          <w:b/>
          <w:bCs/>
          <w:sz w:val="22"/>
          <w:szCs w:val="22"/>
        </w:rPr>
      </w:pPr>
      <w:r w:rsidRPr="00294DE4">
        <w:rPr>
          <w:b/>
          <w:bCs/>
          <w:sz w:val="22"/>
          <w:szCs w:val="22"/>
        </w:rPr>
        <w:t>Strony umowy:</w:t>
      </w:r>
    </w:p>
    <w:p w14:paraId="01F1881C" w14:textId="5A876C77" w:rsidR="007B4F5E" w:rsidRPr="00294DE4" w:rsidRDefault="007B4F5E" w:rsidP="007B4F5E">
      <w:pPr>
        <w:spacing w:before="120"/>
        <w:jc w:val="both"/>
        <w:rPr>
          <w:sz w:val="22"/>
          <w:szCs w:val="22"/>
        </w:rPr>
      </w:pPr>
      <w:r w:rsidRPr="00294DE4">
        <w:rPr>
          <w:b/>
          <w:bCs/>
          <w:sz w:val="22"/>
          <w:szCs w:val="22"/>
        </w:rPr>
        <w:t>POLSKA GRUPA GÓRNICZA S.A.</w:t>
      </w:r>
      <w:r w:rsidRPr="00294DE4">
        <w:rPr>
          <w:sz w:val="22"/>
          <w:szCs w:val="22"/>
        </w:rPr>
        <w:t xml:space="preserve"> z siedzibą w Katowicach przy ul. Powstańców 30, kod pocztowy </w:t>
      </w:r>
      <w:r w:rsidR="00C85ECF" w:rsidRPr="00294DE4">
        <w:rPr>
          <w:sz w:val="22"/>
          <w:szCs w:val="22"/>
        </w:rPr>
        <w:br/>
      </w:r>
      <w:r w:rsidRPr="00294DE4">
        <w:rPr>
          <w:sz w:val="22"/>
          <w:szCs w:val="22"/>
        </w:rPr>
        <w:t>40-039, Oddział …………………….., adres: ……………………, ul. ………</w:t>
      </w:r>
      <w:r w:rsidR="00C85ECF" w:rsidRPr="00294DE4">
        <w:rPr>
          <w:sz w:val="22"/>
          <w:szCs w:val="22"/>
        </w:rPr>
        <w:t>…</w:t>
      </w:r>
      <w:r w:rsidRPr="00294DE4">
        <w:rPr>
          <w:sz w:val="22"/>
          <w:szCs w:val="22"/>
        </w:rPr>
        <w:t xml:space="preserve">…………….., zarejestrowaną przez Sąd Rejonowy Katowice-Wschód w Katowicach Wydział </w:t>
      </w:r>
      <w:r w:rsidR="001A6CB8" w:rsidRPr="00294DE4">
        <w:rPr>
          <w:sz w:val="22"/>
          <w:szCs w:val="22"/>
        </w:rPr>
        <w:t xml:space="preserve">VIII </w:t>
      </w:r>
      <w:r w:rsidRPr="00294DE4">
        <w:rPr>
          <w:sz w:val="22"/>
          <w:szCs w:val="22"/>
        </w:rPr>
        <w:t>Gospodarczy pod numerem KRS 0000709363, wysokość kapitału zakładowego całkowicie wpłaconego: 3 916 71</w:t>
      </w:r>
      <w:r w:rsidR="00A608E1" w:rsidRPr="00294DE4">
        <w:rPr>
          <w:sz w:val="22"/>
          <w:szCs w:val="22"/>
        </w:rPr>
        <w:t>9</w:t>
      </w:r>
      <w:r w:rsidRPr="00294DE4">
        <w:rPr>
          <w:sz w:val="22"/>
          <w:szCs w:val="22"/>
        </w:rPr>
        <w:t xml:space="preserve"> </w:t>
      </w:r>
      <w:r w:rsidR="00A608E1" w:rsidRPr="00294DE4">
        <w:rPr>
          <w:sz w:val="22"/>
          <w:szCs w:val="22"/>
        </w:rPr>
        <w:t>0</w:t>
      </w:r>
      <w:r w:rsidRPr="00294DE4">
        <w:rPr>
          <w:sz w:val="22"/>
          <w:szCs w:val="22"/>
        </w:rPr>
        <w:t xml:space="preserve">00,00 zł, </w:t>
      </w:r>
      <w:r w:rsidR="00DB7892" w:rsidRPr="00294DE4">
        <w:rPr>
          <w:sz w:val="22"/>
          <w:szCs w:val="22"/>
        </w:rPr>
        <w:br/>
      </w:r>
      <w:r w:rsidRPr="00294DE4">
        <w:rPr>
          <w:sz w:val="22"/>
          <w:szCs w:val="22"/>
        </w:rPr>
        <w:t xml:space="preserve">NIP 634-283-47-28, REGON: 360615984, </w:t>
      </w:r>
      <w:r w:rsidRPr="00294DE4">
        <w:rPr>
          <w:rFonts w:eastAsia="MS Mincho"/>
          <w:sz w:val="22"/>
          <w:szCs w:val="22"/>
        </w:rPr>
        <w:t xml:space="preserve">nr rejestrowy BDO  000014704, </w:t>
      </w:r>
      <w:r w:rsidRPr="00294DE4">
        <w:rPr>
          <w:sz w:val="22"/>
          <w:szCs w:val="22"/>
        </w:rPr>
        <w:t>zwaną w treści Umowy Zamawiającym, reprezentowana przez osoby umocowane</w:t>
      </w:r>
      <w:r w:rsidR="003C06DC" w:rsidRPr="00294DE4">
        <w:rPr>
          <w:sz w:val="22"/>
          <w:szCs w:val="22"/>
        </w:rPr>
        <w:t xml:space="preserve"> :</w:t>
      </w:r>
    </w:p>
    <w:tbl>
      <w:tblPr>
        <w:tblpPr w:leftFromText="141" w:rightFromText="141" w:vertAnchor="text" w:horzAnchor="margin" w:tblpY="64"/>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371"/>
        <w:gridCol w:w="2372"/>
        <w:gridCol w:w="2372"/>
        <w:gridCol w:w="2372"/>
      </w:tblGrid>
      <w:tr w:rsidR="003C06DC" w:rsidRPr="00294DE4" w14:paraId="7BFEDEF4" w14:textId="77777777" w:rsidTr="00A348FE">
        <w:trPr>
          <w:trHeight w:val="20"/>
        </w:trPr>
        <w:tc>
          <w:tcPr>
            <w:tcW w:w="5000" w:type="pct"/>
            <w:gridSpan w:val="4"/>
            <w:shd w:val="clear" w:color="auto" w:fill="F2F2F2" w:themeFill="background1" w:themeFillShade="F2"/>
            <w:vAlign w:val="center"/>
          </w:tcPr>
          <w:p w14:paraId="5A294312" w14:textId="77777777" w:rsidR="003C06DC" w:rsidRPr="00294DE4" w:rsidRDefault="003C06DC" w:rsidP="00A348FE">
            <w:pPr>
              <w:widowControl w:val="0"/>
              <w:tabs>
                <w:tab w:val="left" w:pos="284"/>
                <w:tab w:val="left" w:pos="851"/>
              </w:tabs>
              <w:ind w:left="284" w:hanging="284"/>
              <w:jc w:val="center"/>
              <w:rPr>
                <w:b/>
                <w:bCs/>
              </w:rPr>
            </w:pPr>
            <w:r w:rsidRPr="00294DE4">
              <w:rPr>
                <w:b/>
                <w:bCs/>
                <w:sz w:val="22"/>
                <w:szCs w:val="22"/>
              </w:rPr>
              <w:t>ZAMAWIAJĄCY</w:t>
            </w:r>
          </w:p>
        </w:tc>
      </w:tr>
      <w:tr w:rsidR="003C06DC" w:rsidRPr="00294DE4" w14:paraId="239838B2" w14:textId="77777777" w:rsidTr="00A348FE">
        <w:trPr>
          <w:trHeight w:val="1007"/>
        </w:trPr>
        <w:tc>
          <w:tcPr>
            <w:tcW w:w="2499" w:type="pct"/>
            <w:gridSpan w:val="2"/>
            <w:vAlign w:val="center"/>
          </w:tcPr>
          <w:p w14:paraId="4641E04A" w14:textId="77777777" w:rsidR="003C06DC" w:rsidRPr="00294DE4" w:rsidRDefault="003C06DC" w:rsidP="00F71079">
            <w:pPr>
              <w:widowControl w:val="0"/>
              <w:rPr>
                <w:sz w:val="18"/>
                <w:szCs w:val="18"/>
              </w:rPr>
            </w:pPr>
          </w:p>
          <w:p w14:paraId="68465511" w14:textId="77777777" w:rsidR="003C06DC" w:rsidRPr="00294DE4" w:rsidRDefault="003C06DC" w:rsidP="00A348FE">
            <w:pPr>
              <w:widowControl w:val="0"/>
              <w:tabs>
                <w:tab w:val="left" w:pos="284"/>
                <w:tab w:val="left" w:pos="851"/>
              </w:tabs>
              <w:ind w:left="284" w:hanging="284"/>
              <w:jc w:val="center"/>
              <w:rPr>
                <w:b/>
                <w:bCs/>
              </w:rPr>
            </w:pPr>
          </w:p>
        </w:tc>
        <w:tc>
          <w:tcPr>
            <w:tcW w:w="2501" w:type="pct"/>
            <w:gridSpan w:val="2"/>
            <w:vAlign w:val="center"/>
          </w:tcPr>
          <w:p w14:paraId="6D3A5360" w14:textId="77777777" w:rsidR="003C06DC" w:rsidRPr="00294DE4" w:rsidRDefault="003C06DC" w:rsidP="00A348FE">
            <w:pPr>
              <w:widowControl w:val="0"/>
              <w:jc w:val="center"/>
              <w:rPr>
                <w:sz w:val="18"/>
                <w:szCs w:val="18"/>
              </w:rPr>
            </w:pPr>
          </w:p>
          <w:p w14:paraId="719D80C9" w14:textId="77777777" w:rsidR="003C06DC" w:rsidRPr="00294DE4" w:rsidRDefault="003C06DC" w:rsidP="00A348FE">
            <w:pPr>
              <w:widowControl w:val="0"/>
              <w:jc w:val="center"/>
              <w:rPr>
                <w:sz w:val="18"/>
                <w:szCs w:val="18"/>
              </w:rPr>
            </w:pPr>
          </w:p>
          <w:p w14:paraId="584A5014" w14:textId="77777777" w:rsidR="003C06DC" w:rsidRPr="00294DE4" w:rsidRDefault="003C06DC" w:rsidP="00F71079">
            <w:pPr>
              <w:widowControl w:val="0"/>
              <w:rPr>
                <w:sz w:val="18"/>
                <w:szCs w:val="18"/>
              </w:rPr>
            </w:pPr>
          </w:p>
          <w:p w14:paraId="35EEFE9C" w14:textId="77777777" w:rsidR="003C06DC" w:rsidRPr="00294DE4" w:rsidRDefault="003C06DC" w:rsidP="00A348FE">
            <w:pPr>
              <w:widowControl w:val="0"/>
              <w:jc w:val="center"/>
              <w:rPr>
                <w:sz w:val="18"/>
                <w:szCs w:val="18"/>
              </w:rPr>
            </w:pPr>
          </w:p>
          <w:p w14:paraId="2CAA7D5E" w14:textId="77777777" w:rsidR="003C06DC" w:rsidRPr="00294DE4" w:rsidRDefault="003C06DC" w:rsidP="00A348FE">
            <w:pPr>
              <w:widowControl w:val="0"/>
              <w:tabs>
                <w:tab w:val="left" w:pos="284"/>
                <w:tab w:val="left" w:pos="851"/>
              </w:tabs>
              <w:ind w:left="284" w:hanging="284"/>
              <w:jc w:val="center"/>
              <w:rPr>
                <w:b/>
                <w:bCs/>
              </w:rPr>
            </w:pPr>
          </w:p>
        </w:tc>
      </w:tr>
      <w:tr w:rsidR="003C06DC" w:rsidRPr="00294DE4" w14:paraId="7BC93045" w14:textId="77777777" w:rsidTr="00A348FE">
        <w:trPr>
          <w:trHeight w:val="564"/>
        </w:trPr>
        <w:tc>
          <w:tcPr>
            <w:tcW w:w="1250" w:type="pct"/>
            <w:shd w:val="clear" w:color="auto" w:fill="F2F2F2" w:themeFill="background1" w:themeFillShade="F2"/>
            <w:vAlign w:val="center"/>
          </w:tcPr>
          <w:p w14:paraId="21C3CB53" w14:textId="77777777" w:rsidR="003C06DC" w:rsidRPr="00294DE4" w:rsidRDefault="003C06DC" w:rsidP="00A348FE">
            <w:pPr>
              <w:ind w:left="-108" w:right="-108"/>
              <w:jc w:val="center"/>
              <w:rPr>
                <w:sz w:val="18"/>
                <w:szCs w:val="18"/>
              </w:rPr>
            </w:pPr>
            <w:r w:rsidRPr="00294DE4">
              <w:rPr>
                <w:sz w:val="18"/>
                <w:szCs w:val="18"/>
              </w:rPr>
              <w:t>Sekretarz Komisji Przetargowej lub</w:t>
            </w:r>
          </w:p>
          <w:p w14:paraId="6F5BEDA4" w14:textId="77777777" w:rsidR="003C06DC" w:rsidRPr="00294DE4" w:rsidRDefault="003C06DC" w:rsidP="00A348FE">
            <w:pPr>
              <w:widowControl w:val="0"/>
              <w:tabs>
                <w:tab w:val="left" w:pos="284"/>
                <w:tab w:val="left" w:pos="851"/>
              </w:tabs>
              <w:ind w:left="-108" w:right="-108"/>
              <w:jc w:val="center"/>
              <w:rPr>
                <w:b/>
                <w:bCs/>
                <w:sz w:val="18"/>
                <w:szCs w:val="18"/>
              </w:rPr>
            </w:pPr>
            <w:r w:rsidRPr="00294DE4">
              <w:rPr>
                <w:sz w:val="18"/>
                <w:szCs w:val="18"/>
              </w:rPr>
              <w:t>inna osoba wyznaczona</w:t>
            </w:r>
          </w:p>
        </w:tc>
        <w:tc>
          <w:tcPr>
            <w:tcW w:w="1250" w:type="pct"/>
            <w:shd w:val="clear" w:color="auto" w:fill="F2F2F2" w:themeFill="background1" w:themeFillShade="F2"/>
            <w:vAlign w:val="center"/>
          </w:tcPr>
          <w:p w14:paraId="34B89926" w14:textId="77777777" w:rsidR="003C06DC" w:rsidRPr="00294DE4" w:rsidRDefault="003C06DC" w:rsidP="00A348FE">
            <w:pPr>
              <w:widowControl w:val="0"/>
              <w:ind w:left="-108" w:right="-108"/>
              <w:jc w:val="center"/>
              <w:rPr>
                <w:b/>
                <w:bCs/>
                <w:sz w:val="18"/>
                <w:szCs w:val="18"/>
              </w:rPr>
            </w:pPr>
            <w:r w:rsidRPr="00294DE4">
              <w:rPr>
                <w:sz w:val="18"/>
                <w:szCs w:val="18"/>
              </w:rPr>
              <w:t>Osoby odpowiedzialne za nadzór i realizację umowy ze strony Zamawiającego</w:t>
            </w:r>
          </w:p>
        </w:tc>
        <w:tc>
          <w:tcPr>
            <w:tcW w:w="1250" w:type="pct"/>
            <w:shd w:val="clear" w:color="auto" w:fill="F2F2F2" w:themeFill="background1" w:themeFillShade="F2"/>
            <w:vAlign w:val="center"/>
          </w:tcPr>
          <w:p w14:paraId="28D8284A" w14:textId="77777777" w:rsidR="003C06DC" w:rsidRPr="00294DE4" w:rsidRDefault="003C06DC" w:rsidP="00A348FE">
            <w:pPr>
              <w:widowControl w:val="0"/>
              <w:ind w:left="-108" w:right="-108"/>
              <w:jc w:val="center"/>
              <w:rPr>
                <w:b/>
                <w:bCs/>
                <w:sz w:val="18"/>
                <w:szCs w:val="18"/>
              </w:rPr>
            </w:pPr>
            <w:r w:rsidRPr="00294DE4">
              <w:rPr>
                <w:sz w:val="18"/>
                <w:szCs w:val="18"/>
              </w:rPr>
              <w:t>Dział Prawny</w:t>
            </w:r>
          </w:p>
        </w:tc>
        <w:tc>
          <w:tcPr>
            <w:tcW w:w="1250" w:type="pct"/>
            <w:shd w:val="clear" w:color="auto" w:fill="F2F2F2" w:themeFill="background1" w:themeFillShade="F2"/>
            <w:vAlign w:val="center"/>
          </w:tcPr>
          <w:p w14:paraId="078E5E6D" w14:textId="77777777" w:rsidR="003C06DC" w:rsidRPr="00294DE4" w:rsidRDefault="003C06DC" w:rsidP="00A348FE">
            <w:pPr>
              <w:widowControl w:val="0"/>
              <w:ind w:left="-108" w:right="-108"/>
              <w:jc w:val="center"/>
              <w:rPr>
                <w:b/>
                <w:bCs/>
                <w:sz w:val="18"/>
                <w:szCs w:val="18"/>
              </w:rPr>
            </w:pPr>
            <w:r w:rsidRPr="00294DE4">
              <w:rPr>
                <w:sz w:val="18"/>
                <w:szCs w:val="18"/>
              </w:rPr>
              <w:t>Osoba odpowiedzialna w zakresie RODO</w:t>
            </w:r>
          </w:p>
        </w:tc>
      </w:tr>
      <w:tr w:rsidR="003C06DC" w:rsidRPr="00294DE4" w14:paraId="466B7BF7" w14:textId="77777777" w:rsidTr="00C85ECF">
        <w:trPr>
          <w:trHeight w:val="512"/>
        </w:trPr>
        <w:tc>
          <w:tcPr>
            <w:tcW w:w="1250" w:type="pct"/>
            <w:vAlign w:val="center"/>
          </w:tcPr>
          <w:p w14:paraId="704DBB81" w14:textId="77777777" w:rsidR="003C06DC" w:rsidRPr="00294DE4" w:rsidRDefault="003C06DC" w:rsidP="00A348FE">
            <w:pPr>
              <w:widowControl w:val="0"/>
              <w:jc w:val="center"/>
              <w:rPr>
                <w:sz w:val="18"/>
                <w:szCs w:val="18"/>
              </w:rPr>
            </w:pPr>
          </w:p>
          <w:p w14:paraId="711F2831" w14:textId="77777777" w:rsidR="003C06DC" w:rsidRPr="00294DE4" w:rsidRDefault="003C06DC" w:rsidP="00A348FE">
            <w:pPr>
              <w:widowControl w:val="0"/>
              <w:jc w:val="center"/>
              <w:rPr>
                <w:sz w:val="18"/>
                <w:szCs w:val="18"/>
              </w:rPr>
            </w:pPr>
          </w:p>
          <w:p w14:paraId="5355C208" w14:textId="77777777" w:rsidR="003C06DC" w:rsidRPr="00294DE4" w:rsidRDefault="003C06DC" w:rsidP="00A348FE">
            <w:pPr>
              <w:widowControl w:val="0"/>
              <w:jc w:val="center"/>
              <w:rPr>
                <w:sz w:val="18"/>
                <w:szCs w:val="18"/>
              </w:rPr>
            </w:pPr>
          </w:p>
          <w:p w14:paraId="1C018BD8" w14:textId="77777777" w:rsidR="003C06DC" w:rsidRPr="00294DE4" w:rsidRDefault="003C06DC" w:rsidP="00A348FE">
            <w:pPr>
              <w:widowControl w:val="0"/>
              <w:jc w:val="center"/>
              <w:rPr>
                <w:sz w:val="18"/>
                <w:szCs w:val="18"/>
              </w:rPr>
            </w:pPr>
          </w:p>
          <w:p w14:paraId="01B77C68" w14:textId="77777777" w:rsidR="003C06DC" w:rsidRPr="00294DE4" w:rsidRDefault="003C06DC" w:rsidP="00C85ECF">
            <w:pPr>
              <w:rPr>
                <w:sz w:val="18"/>
                <w:szCs w:val="18"/>
              </w:rPr>
            </w:pPr>
          </w:p>
        </w:tc>
        <w:tc>
          <w:tcPr>
            <w:tcW w:w="1250" w:type="pct"/>
            <w:vAlign w:val="center"/>
          </w:tcPr>
          <w:p w14:paraId="772C631E" w14:textId="77777777" w:rsidR="003C06DC" w:rsidRPr="00294DE4" w:rsidRDefault="003C06DC" w:rsidP="00A348FE">
            <w:pPr>
              <w:widowControl w:val="0"/>
              <w:jc w:val="center"/>
              <w:rPr>
                <w:sz w:val="18"/>
                <w:szCs w:val="18"/>
              </w:rPr>
            </w:pPr>
          </w:p>
          <w:p w14:paraId="43C4370F" w14:textId="77777777" w:rsidR="003C06DC" w:rsidRPr="00294DE4" w:rsidRDefault="003C06DC" w:rsidP="00C85ECF">
            <w:pPr>
              <w:widowControl w:val="0"/>
              <w:rPr>
                <w:sz w:val="18"/>
                <w:szCs w:val="18"/>
              </w:rPr>
            </w:pPr>
          </w:p>
          <w:p w14:paraId="598103E1" w14:textId="77777777" w:rsidR="003C06DC" w:rsidRPr="00294DE4" w:rsidRDefault="003C06DC" w:rsidP="00A348FE">
            <w:pPr>
              <w:widowControl w:val="0"/>
              <w:jc w:val="center"/>
              <w:rPr>
                <w:sz w:val="18"/>
                <w:szCs w:val="18"/>
              </w:rPr>
            </w:pPr>
          </w:p>
          <w:p w14:paraId="457EA8E1" w14:textId="77777777" w:rsidR="003C06DC" w:rsidRPr="00294DE4" w:rsidRDefault="003C06DC" w:rsidP="00A348FE">
            <w:pPr>
              <w:widowControl w:val="0"/>
              <w:ind w:left="34" w:hanging="34"/>
              <w:jc w:val="center"/>
              <w:rPr>
                <w:sz w:val="18"/>
                <w:szCs w:val="18"/>
              </w:rPr>
            </w:pPr>
          </w:p>
        </w:tc>
        <w:tc>
          <w:tcPr>
            <w:tcW w:w="1250" w:type="pct"/>
            <w:vAlign w:val="center"/>
          </w:tcPr>
          <w:p w14:paraId="272186EC" w14:textId="77777777" w:rsidR="003C06DC" w:rsidRPr="00294DE4" w:rsidRDefault="003C06DC" w:rsidP="00A348FE">
            <w:pPr>
              <w:widowControl w:val="0"/>
              <w:jc w:val="center"/>
              <w:rPr>
                <w:color w:val="00B050"/>
                <w:sz w:val="18"/>
                <w:szCs w:val="18"/>
              </w:rPr>
            </w:pPr>
          </w:p>
          <w:p w14:paraId="019BC1A6" w14:textId="77777777" w:rsidR="003C06DC" w:rsidRPr="00294DE4" w:rsidRDefault="003C06DC" w:rsidP="00C85ECF">
            <w:pPr>
              <w:widowControl w:val="0"/>
              <w:rPr>
                <w:color w:val="00B050"/>
                <w:sz w:val="18"/>
                <w:szCs w:val="18"/>
              </w:rPr>
            </w:pPr>
          </w:p>
          <w:p w14:paraId="4F60BF51" w14:textId="77777777" w:rsidR="003C06DC" w:rsidRPr="00294DE4" w:rsidRDefault="003C06DC" w:rsidP="00A348FE">
            <w:pPr>
              <w:widowControl w:val="0"/>
              <w:jc w:val="center"/>
              <w:rPr>
                <w:color w:val="00B050"/>
                <w:sz w:val="18"/>
                <w:szCs w:val="18"/>
              </w:rPr>
            </w:pPr>
          </w:p>
        </w:tc>
        <w:tc>
          <w:tcPr>
            <w:tcW w:w="1250" w:type="pct"/>
            <w:vAlign w:val="center"/>
          </w:tcPr>
          <w:p w14:paraId="4D98613D" w14:textId="77777777" w:rsidR="003C06DC" w:rsidRPr="00294DE4" w:rsidRDefault="003C06DC" w:rsidP="00A348FE">
            <w:pPr>
              <w:widowControl w:val="0"/>
              <w:jc w:val="center"/>
              <w:rPr>
                <w:color w:val="00B050"/>
                <w:sz w:val="18"/>
                <w:szCs w:val="18"/>
              </w:rPr>
            </w:pPr>
          </w:p>
          <w:p w14:paraId="69D74C28" w14:textId="77777777" w:rsidR="003C06DC" w:rsidRPr="00294DE4" w:rsidRDefault="003C06DC" w:rsidP="00A348FE">
            <w:pPr>
              <w:widowControl w:val="0"/>
              <w:jc w:val="center"/>
              <w:rPr>
                <w:color w:val="00B050"/>
                <w:sz w:val="18"/>
                <w:szCs w:val="18"/>
              </w:rPr>
            </w:pPr>
          </w:p>
          <w:p w14:paraId="21BD2109" w14:textId="77777777" w:rsidR="003C06DC" w:rsidRPr="00294DE4" w:rsidRDefault="003C06DC" w:rsidP="00C85ECF">
            <w:pPr>
              <w:widowControl w:val="0"/>
              <w:rPr>
                <w:color w:val="00B050"/>
                <w:sz w:val="18"/>
                <w:szCs w:val="18"/>
              </w:rPr>
            </w:pPr>
          </w:p>
          <w:p w14:paraId="6FA92132" w14:textId="77777777" w:rsidR="003C06DC" w:rsidRPr="00294DE4" w:rsidRDefault="003C06DC" w:rsidP="00A348FE">
            <w:pPr>
              <w:widowControl w:val="0"/>
              <w:jc w:val="center"/>
              <w:rPr>
                <w:color w:val="00B050"/>
                <w:sz w:val="18"/>
                <w:szCs w:val="18"/>
              </w:rPr>
            </w:pPr>
          </w:p>
        </w:tc>
      </w:tr>
    </w:tbl>
    <w:p w14:paraId="29FF573D" w14:textId="77777777" w:rsidR="007B4F5E" w:rsidRPr="00294DE4" w:rsidRDefault="007B4F5E" w:rsidP="007B4F5E">
      <w:pPr>
        <w:jc w:val="both"/>
        <w:rPr>
          <w:sz w:val="12"/>
          <w:szCs w:val="12"/>
        </w:rPr>
      </w:pPr>
    </w:p>
    <w:p w14:paraId="43C29A6D" w14:textId="77777777" w:rsidR="007B4F5E" w:rsidRPr="00294DE4" w:rsidRDefault="007B4F5E" w:rsidP="007B4F5E">
      <w:pPr>
        <w:jc w:val="both"/>
        <w:rPr>
          <w:b/>
          <w:bCs/>
          <w:sz w:val="22"/>
          <w:szCs w:val="22"/>
        </w:rPr>
      </w:pPr>
      <w:r w:rsidRPr="00294DE4">
        <w:rPr>
          <w:b/>
          <w:bCs/>
          <w:sz w:val="22"/>
          <w:szCs w:val="22"/>
        </w:rPr>
        <w:t>i</w:t>
      </w:r>
    </w:p>
    <w:p w14:paraId="1BAB1B38" w14:textId="77777777" w:rsidR="007B4F5E" w:rsidRPr="00294DE4" w:rsidRDefault="007B4F5E" w:rsidP="007B4F5E">
      <w:pPr>
        <w:jc w:val="both"/>
        <w:rPr>
          <w:sz w:val="8"/>
          <w:szCs w:val="8"/>
        </w:rPr>
      </w:pPr>
    </w:p>
    <w:p w14:paraId="0E400219" w14:textId="77777777" w:rsidR="007B4F5E" w:rsidRPr="00294DE4" w:rsidRDefault="007B4F5E" w:rsidP="007B4F5E">
      <w:pPr>
        <w:rPr>
          <w:i/>
          <w:color w:val="FF0000"/>
          <w:sz w:val="22"/>
          <w:szCs w:val="22"/>
        </w:rPr>
      </w:pPr>
      <w:r w:rsidRPr="00294DE4">
        <w:rPr>
          <w:i/>
          <w:color w:val="FF0000"/>
          <w:sz w:val="22"/>
          <w:szCs w:val="22"/>
        </w:rPr>
        <w:t>(w przypadku działalności gospodarczej prowadzonej osobiście)</w:t>
      </w:r>
    </w:p>
    <w:p w14:paraId="489D28E3" w14:textId="77777777" w:rsidR="007B4F5E" w:rsidRPr="00294DE4" w:rsidRDefault="007B4F5E" w:rsidP="007B4F5E">
      <w:pPr>
        <w:jc w:val="both"/>
        <w:rPr>
          <w:sz w:val="22"/>
          <w:szCs w:val="22"/>
        </w:rPr>
      </w:pPr>
      <w:r w:rsidRPr="00294DE4">
        <w:rPr>
          <w:b/>
          <w:bCs/>
          <w:sz w:val="22"/>
          <w:szCs w:val="22"/>
        </w:rPr>
        <w:t>Pan/Pani</w:t>
      </w:r>
      <w:r w:rsidRPr="00294DE4">
        <w:rPr>
          <w:sz w:val="22"/>
          <w:szCs w:val="22"/>
        </w:rPr>
        <w:t xml:space="preserve">  ……………………………………… prowadzącym działalność pod nazwą …………………………. z siedzibą w ……………………. ul. …………………….. , zarejestrowaną w Centralnej Ewidencji i Informacji o Działalności Gospodarczej, NIP: …….. REGON: ………….…………….,  zwanym/ą  w treści Umowy </w:t>
      </w:r>
      <w:r w:rsidRPr="00294DE4">
        <w:rPr>
          <w:b/>
          <w:sz w:val="22"/>
          <w:szCs w:val="22"/>
        </w:rPr>
        <w:t>Wykonawcą</w:t>
      </w:r>
      <w:r w:rsidRPr="00294DE4">
        <w:rPr>
          <w:sz w:val="22"/>
          <w:szCs w:val="22"/>
        </w:rPr>
        <w:t>, reprezentowany/a przez osobę/y umocowane</w:t>
      </w:r>
    </w:p>
    <w:p w14:paraId="503661F5" w14:textId="77777777" w:rsidR="007B4F5E" w:rsidRPr="00294DE4" w:rsidRDefault="007B4F5E" w:rsidP="007B4F5E">
      <w:pPr>
        <w:ind w:left="720"/>
        <w:jc w:val="both"/>
        <w:rPr>
          <w:sz w:val="22"/>
          <w:szCs w:val="22"/>
        </w:rPr>
      </w:pPr>
    </w:p>
    <w:p w14:paraId="5158D782" w14:textId="77777777" w:rsidR="007B4F5E" w:rsidRPr="00294DE4" w:rsidRDefault="007B4F5E" w:rsidP="007B4F5E">
      <w:pPr>
        <w:jc w:val="both"/>
        <w:rPr>
          <w:color w:val="FF0000"/>
          <w:sz w:val="22"/>
          <w:szCs w:val="22"/>
        </w:rPr>
      </w:pPr>
      <w:r w:rsidRPr="00294DE4">
        <w:rPr>
          <w:i/>
          <w:color w:val="FF0000"/>
          <w:sz w:val="22"/>
          <w:szCs w:val="22"/>
        </w:rPr>
        <w:t>(w przypadku spółki kapitałowej)</w:t>
      </w:r>
      <w:r w:rsidRPr="00294DE4">
        <w:rPr>
          <w:color w:val="FF0000"/>
          <w:sz w:val="22"/>
          <w:szCs w:val="22"/>
        </w:rPr>
        <w:t xml:space="preserve">  </w:t>
      </w:r>
    </w:p>
    <w:p w14:paraId="58507875" w14:textId="77777777" w:rsidR="007B4F5E" w:rsidRPr="00294DE4" w:rsidRDefault="007B4F5E" w:rsidP="007B4F5E">
      <w:pPr>
        <w:jc w:val="both"/>
        <w:rPr>
          <w:sz w:val="22"/>
          <w:szCs w:val="22"/>
        </w:rPr>
      </w:pPr>
      <w:r w:rsidRPr="00294DE4">
        <w:rPr>
          <w:sz w:val="22"/>
          <w:szCs w:val="22"/>
        </w:rPr>
        <w:t xml:space="preserve">……………………… z siedzibą ……………. przy ul. ………………, kod pocztowy ……………., zarejestrowaną przez Sąd Rejonowy …………… w …………. pod numerem KRS ………………, wysokość kapitału zakładowego: …………… zł, REGON: …………., NIP ……………, </w:t>
      </w:r>
    </w:p>
    <w:p w14:paraId="2229FF5E" w14:textId="77777777" w:rsidR="007B4F5E" w:rsidRPr="00294DE4" w:rsidRDefault="007B4F5E" w:rsidP="007B4F5E">
      <w:pPr>
        <w:jc w:val="both"/>
        <w:rPr>
          <w:sz w:val="22"/>
          <w:szCs w:val="22"/>
        </w:rPr>
      </w:pPr>
      <w:r w:rsidRPr="00294DE4">
        <w:rPr>
          <w:sz w:val="22"/>
          <w:szCs w:val="22"/>
        </w:rPr>
        <w:t xml:space="preserve">zwaną w treści Umowy </w:t>
      </w:r>
      <w:r w:rsidRPr="00294DE4">
        <w:rPr>
          <w:b/>
          <w:sz w:val="22"/>
          <w:szCs w:val="22"/>
        </w:rPr>
        <w:t>Wykonawcą</w:t>
      </w:r>
      <w:r w:rsidRPr="00294DE4">
        <w:rPr>
          <w:sz w:val="22"/>
          <w:szCs w:val="22"/>
        </w:rPr>
        <w:t>, reprezentowana przez osoby umocowane.</w:t>
      </w:r>
    </w:p>
    <w:p w14:paraId="40366AFA" w14:textId="77777777" w:rsidR="007B4F5E" w:rsidRPr="00294DE4" w:rsidRDefault="007B4F5E" w:rsidP="007B4F5E">
      <w:pPr>
        <w:ind w:left="720"/>
        <w:rPr>
          <w:sz w:val="10"/>
          <w:szCs w:val="10"/>
        </w:rPr>
      </w:pPr>
    </w:p>
    <w:p w14:paraId="02B2CAA5" w14:textId="77777777" w:rsidR="007B4F5E" w:rsidRPr="00294DE4" w:rsidRDefault="007B4F5E" w:rsidP="007B4F5E">
      <w:pPr>
        <w:rPr>
          <w:sz w:val="22"/>
          <w:szCs w:val="22"/>
        </w:rPr>
      </w:pPr>
      <w:r w:rsidRPr="00294DE4">
        <w:rPr>
          <w:i/>
          <w:color w:val="FF0000"/>
          <w:sz w:val="22"/>
          <w:szCs w:val="22"/>
        </w:rPr>
        <w:t>(w przypadku spółki cywilnej)</w:t>
      </w:r>
    </w:p>
    <w:p w14:paraId="2014DCE8" w14:textId="77777777" w:rsidR="007B4F5E" w:rsidRPr="00294DE4" w:rsidRDefault="007B4F5E" w:rsidP="007B4F5E">
      <w:pPr>
        <w:jc w:val="both"/>
        <w:rPr>
          <w:sz w:val="22"/>
          <w:szCs w:val="22"/>
        </w:rPr>
      </w:pPr>
      <w:r w:rsidRPr="00294DE4">
        <w:rPr>
          <w:b/>
          <w:sz w:val="22"/>
          <w:szCs w:val="22"/>
        </w:rPr>
        <w:t>Pan/Pani</w:t>
      </w:r>
      <w:r w:rsidRPr="00294DE4">
        <w:rPr>
          <w:sz w:val="22"/>
          <w:szCs w:val="22"/>
        </w:rPr>
        <w:t xml:space="preserve"> ………………………………… zarejestrowanym/ą w Centralnej Ewidencji i Informacji o Działalności Gospodarczej, NIP: ………………..</w:t>
      </w:r>
    </w:p>
    <w:p w14:paraId="5B6B7644" w14:textId="77777777" w:rsidR="007B4F5E" w:rsidRPr="00294DE4" w:rsidRDefault="007B4F5E" w:rsidP="007B4F5E">
      <w:pPr>
        <w:jc w:val="both"/>
        <w:rPr>
          <w:sz w:val="22"/>
          <w:szCs w:val="22"/>
        </w:rPr>
      </w:pPr>
      <w:r w:rsidRPr="00294DE4">
        <w:rPr>
          <w:b/>
          <w:sz w:val="22"/>
          <w:szCs w:val="22"/>
        </w:rPr>
        <w:t>Pan/Pani</w:t>
      </w:r>
      <w:r w:rsidRPr="00294DE4">
        <w:rPr>
          <w:sz w:val="22"/>
          <w:szCs w:val="22"/>
        </w:rPr>
        <w:t xml:space="preserve"> ………………………………… zarejestrowanym/ą w Centralnej Ewidencji i Informacji o Działalności Gospodarczej, NIP: ………………..</w:t>
      </w:r>
    </w:p>
    <w:p w14:paraId="44A4F235" w14:textId="77777777" w:rsidR="007B4F5E" w:rsidRPr="00294DE4" w:rsidRDefault="007B4F5E" w:rsidP="007B4F5E">
      <w:pPr>
        <w:jc w:val="both"/>
        <w:rPr>
          <w:sz w:val="22"/>
          <w:szCs w:val="22"/>
        </w:rPr>
      </w:pPr>
      <w:r w:rsidRPr="00294DE4">
        <w:rPr>
          <w:b/>
          <w:sz w:val="22"/>
          <w:szCs w:val="22"/>
        </w:rPr>
        <w:t>wspólnie prowadzącymi działalność gospodarczą w formie spółki cywilnej</w:t>
      </w:r>
      <w:r w:rsidRPr="00294DE4">
        <w:rPr>
          <w:sz w:val="22"/>
          <w:szCs w:val="22"/>
        </w:rPr>
        <w:t xml:space="preserve"> pod nazwą ……….….  z siedzibą w ……………………………  ul………………………, NIP: ……………….. zwanymi w treści Umowy </w:t>
      </w:r>
      <w:r w:rsidRPr="00294DE4">
        <w:rPr>
          <w:b/>
          <w:sz w:val="22"/>
          <w:szCs w:val="22"/>
        </w:rPr>
        <w:t>Wykonawcą</w:t>
      </w:r>
      <w:r w:rsidRPr="00294DE4">
        <w:rPr>
          <w:sz w:val="22"/>
          <w:szCs w:val="22"/>
        </w:rPr>
        <w:t>, reprezentowana przez osoby umocowane.</w:t>
      </w:r>
    </w:p>
    <w:p w14:paraId="06ECBD7D" w14:textId="77777777" w:rsidR="007B4F5E" w:rsidRPr="00294DE4" w:rsidRDefault="007B4F5E" w:rsidP="007B4F5E">
      <w:pPr>
        <w:ind w:left="720"/>
        <w:jc w:val="both"/>
        <w:rPr>
          <w:sz w:val="10"/>
          <w:szCs w:val="10"/>
        </w:rPr>
      </w:pPr>
    </w:p>
    <w:p w14:paraId="7AD12438" w14:textId="77777777" w:rsidR="00F71079" w:rsidRPr="00256190" w:rsidRDefault="00F71079" w:rsidP="007B4F5E">
      <w:pPr>
        <w:rPr>
          <w:i/>
          <w:color w:val="FF0000"/>
          <w:sz w:val="22"/>
          <w:szCs w:val="22"/>
          <w:highlight w:val="green"/>
        </w:rPr>
      </w:pPr>
    </w:p>
    <w:p w14:paraId="432E1CE8" w14:textId="307B073B" w:rsidR="007B4F5E" w:rsidRPr="00294DE4" w:rsidRDefault="007B4F5E" w:rsidP="007B4F5E">
      <w:pPr>
        <w:rPr>
          <w:color w:val="FF0000"/>
          <w:sz w:val="22"/>
          <w:szCs w:val="22"/>
        </w:rPr>
      </w:pPr>
      <w:r w:rsidRPr="00294DE4">
        <w:rPr>
          <w:i/>
          <w:color w:val="FF0000"/>
          <w:sz w:val="22"/>
          <w:szCs w:val="22"/>
        </w:rPr>
        <w:lastRenderedPageBreak/>
        <w:t>(w przypadku Konsorcjum)</w:t>
      </w:r>
    </w:p>
    <w:p w14:paraId="5B17C878" w14:textId="77777777" w:rsidR="007B4F5E" w:rsidRPr="00294DE4" w:rsidRDefault="007B4F5E" w:rsidP="007B4F5E">
      <w:pPr>
        <w:rPr>
          <w:sz w:val="22"/>
          <w:szCs w:val="22"/>
        </w:rPr>
      </w:pPr>
      <w:r w:rsidRPr="00294DE4">
        <w:rPr>
          <w:b/>
          <w:bCs/>
          <w:sz w:val="22"/>
          <w:szCs w:val="22"/>
        </w:rPr>
        <w:t>Konsorcjum firm</w:t>
      </w:r>
      <w:r w:rsidRPr="00294DE4">
        <w:rPr>
          <w:sz w:val="22"/>
          <w:szCs w:val="22"/>
        </w:rPr>
        <w:t>:</w:t>
      </w:r>
    </w:p>
    <w:p w14:paraId="3A729BC8" w14:textId="56BA2A38" w:rsidR="007B4F5E" w:rsidRPr="00294DE4" w:rsidRDefault="007B4F5E" w:rsidP="00851DD9">
      <w:pPr>
        <w:numPr>
          <w:ilvl w:val="1"/>
          <w:numId w:val="42"/>
        </w:numPr>
        <w:tabs>
          <w:tab w:val="clear" w:pos="785"/>
        </w:tabs>
        <w:ind w:left="426" w:hanging="426"/>
        <w:jc w:val="both"/>
        <w:rPr>
          <w:color w:val="FF0000"/>
          <w:sz w:val="22"/>
          <w:szCs w:val="22"/>
        </w:rPr>
      </w:pPr>
      <w:r w:rsidRPr="00294DE4">
        <w:rPr>
          <w:b/>
          <w:sz w:val="22"/>
          <w:szCs w:val="22"/>
        </w:rPr>
        <w:t>Lider</w:t>
      </w:r>
      <w:r w:rsidRPr="00294DE4">
        <w:rPr>
          <w:sz w:val="22"/>
          <w:szCs w:val="22"/>
        </w:rPr>
        <w:t xml:space="preserve"> -  ……………….... z siedzibą ………………. przy ul. …………, kod pocztowy ………., zarejestrowaną przez Sąd Rejonowy …………………….… w ……………………. pod numerem KRS …………………, wysokość kapitału zakładowego: ……………. zł, REGON: ……….……., </w:t>
      </w:r>
      <w:r w:rsidR="00DB7892" w:rsidRPr="00294DE4">
        <w:rPr>
          <w:sz w:val="22"/>
          <w:szCs w:val="22"/>
        </w:rPr>
        <w:br/>
      </w:r>
      <w:r w:rsidRPr="00294DE4">
        <w:rPr>
          <w:sz w:val="22"/>
          <w:szCs w:val="22"/>
        </w:rPr>
        <w:t>NIP …………………</w:t>
      </w:r>
    </w:p>
    <w:p w14:paraId="59CF089E" w14:textId="5C71877F" w:rsidR="007B4F5E" w:rsidRPr="00294DE4" w:rsidRDefault="007B4F5E" w:rsidP="00851DD9">
      <w:pPr>
        <w:numPr>
          <w:ilvl w:val="1"/>
          <w:numId w:val="42"/>
        </w:numPr>
        <w:tabs>
          <w:tab w:val="clear" w:pos="785"/>
          <w:tab w:val="num" w:pos="567"/>
        </w:tabs>
        <w:ind w:left="284" w:hanging="284"/>
        <w:jc w:val="both"/>
        <w:rPr>
          <w:sz w:val="22"/>
          <w:szCs w:val="22"/>
        </w:rPr>
      </w:pPr>
      <w:r w:rsidRPr="00294DE4">
        <w:rPr>
          <w:b/>
          <w:sz w:val="22"/>
          <w:szCs w:val="22"/>
        </w:rPr>
        <w:t>Uczestnik</w:t>
      </w:r>
      <w:r w:rsidRPr="00294DE4">
        <w:rPr>
          <w:sz w:val="22"/>
          <w:szCs w:val="22"/>
        </w:rPr>
        <w:t xml:space="preserve">  -  …………….... z siedzibą ………………. przy ul. …………, kod pocztowy ………., zarejestrowaną przez Sąd Rejonowy ………………… w …………………. pod numerem </w:t>
      </w:r>
      <w:r w:rsidR="00DB7892" w:rsidRPr="00294DE4">
        <w:rPr>
          <w:sz w:val="22"/>
          <w:szCs w:val="22"/>
        </w:rPr>
        <w:br/>
      </w:r>
      <w:r w:rsidRPr="00294DE4">
        <w:rPr>
          <w:sz w:val="22"/>
          <w:szCs w:val="22"/>
        </w:rPr>
        <w:t>KRS …………, wysokość kapitału zakładowego: …………. zł, REGON: ……….., NIP …………</w:t>
      </w:r>
    </w:p>
    <w:p w14:paraId="7751878B" w14:textId="0DC9D849" w:rsidR="00DB7892" w:rsidRPr="00294DE4" w:rsidRDefault="00DB7892" w:rsidP="00DB7892">
      <w:pPr>
        <w:ind w:left="284"/>
        <w:rPr>
          <w:sz w:val="22"/>
          <w:szCs w:val="22"/>
        </w:rPr>
      </w:pPr>
    </w:p>
    <w:p w14:paraId="768A81BE" w14:textId="5267E88F" w:rsidR="007B4F5E" w:rsidRDefault="007B4F5E" w:rsidP="007B4F5E">
      <w:pPr>
        <w:rPr>
          <w:sz w:val="22"/>
          <w:szCs w:val="22"/>
        </w:rPr>
      </w:pPr>
      <w:r w:rsidRPr="00294DE4">
        <w:rPr>
          <w:sz w:val="22"/>
          <w:szCs w:val="22"/>
        </w:rPr>
        <w:t xml:space="preserve">zwanymi w treści Umowy </w:t>
      </w:r>
      <w:r w:rsidRPr="00294DE4">
        <w:rPr>
          <w:b/>
          <w:sz w:val="22"/>
          <w:szCs w:val="22"/>
        </w:rPr>
        <w:t>Wykonawcą</w:t>
      </w:r>
      <w:r w:rsidRPr="00294DE4">
        <w:rPr>
          <w:sz w:val="22"/>
          <w:szCs w:val="22"/>
        </w:rPr>
        <w:t>, w imieniu którego  działa Pełnomocnik reprezentowana przez osoby umocowane.</w:t>
      </w:r>
      <w:r w:rsidRPr="00F746F7">
        <w:rPr>
          <w:sz w:val="22"/>
          <w:szCs w:val="22"/>
        </w:rPr>
        <w:t xml:space="preserve">  </w:t>
      </w:r>
    </w:p>
    <w:p w14:paraId="37B28E38" w14:textId="77777777" w:rsidR="003C06DC" w:rsidRDefault="003C06DC" w:rsidP="007B4F5E">
      <w:pPr>
        <w:rPr>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87"/>
      </w:tblGrid>
      <w:tr w:rsidR="000E43CD" w:rsidRPr="00B65952" w14:paraId="5BA26DAE" w14:textId="77777777" w:rsidTr="00091332">
        <w:trPr>
          <w:trHeight w:val="20"/>
          <w:tblHeader/>
        </w:trPr>
        <w:tc>
          <w:tcPr>
            <w:tcW w:w="5000" w:type="pct"/>
            <w:vAlign w:val="center"/>
          </w:tcPr>
          <w:p w14:paraId="24A3A6B2" w14:textId="77777777" w:rsidR="000E43CD" w:rsidRPr="00B65952" w:rsidRDefault="000E43CD" w:rsidP="00091332">
            <w:pPr>
              <w:widowControl w:val="0"/>
              <w:tabs>
                <w:tab w:val="left" w:pos="284"/>
                <w:tab w:val="left" w:pos="851"/>
              </w:tabs>
              <w:ind w:left="284" w:hanging="284"/>
              <w:jc w:val="center"/>
            </w:pPr>
          </w:p>
          <w:p w14:paraId="353EC512" w14:textId="77777777" w:rsidR="000E43CD" w:rsidRPr="00B65952" w:rsidRDefault="000E43CD" w:rsidP="00091332">
            <w:pPr>
              <w:widowControl w:val="0"/>
              <w:tabs>
                <w:tab w:val="left" w:pos="284"/>
                <w:tab w:val="left" w:pos="851"/>
              </w:tabs>
              <w:ind w:left="284" w:hanging="284"/>
              <w:jc w:val="center"/>
            </w:pPr>
            <w:r w:rsidRPr="00B65952">
              <w:t>Oświadczam, że niniejsza Umowa jest dla mnie zrozumiała, jednoznaczna oraz żadne z postanowień nie budzi moich wątpliwości. W związku z powyższym oświadczam, że rozumiem i w pełni akceptuję jej treść.</w:t>
            </w:r>
          </w:p>
          <w:p w14:paraId="441B052D" w14:textId="77777777" w:rsidR="000E43CD" w:rsidRPr="00B65952" w:rsidRDefault="000E43CD" w:rsidP="00091332">
            <w:pPr>
              <w:widowControl w:val="0"/>
              <w:tabs>
                <w:tab w:val="left" w:pos="284"/>
                <w:tab w:val="left" w:pos="851"/>
              </w:tabs>
              <w:ind w:left="284" w:hanging="284"/>
              <w:jc w:val="center"/>
              <w:rPr>
                <w:b/>
                <w:bCs/>
                <w:sz w:val="22"/>
                <w:szCs w:val="22"/>
                <w:shd w:val="clear" w:color="auto" w:fill="F2F2F2" w:themeFill="background1" w:themeFillShade="F2"/>
              </w:rPr>
            </w:pPr>
          </w:p>
        </w:tc>
      </w:tr>
      <w:tr w:rsidR="000E43CD" w:rsidRPr="00F9365E" w14:paraId="73526500" w14:textId="77777777" w:rsidTr="00091332">
        <w:trPr>
          <w:trHeight w:val="20"/>
          <w:tblHeader/>
        </w:trPr>
        <w:tc>
          <w:tcPr>
            <w:tcW w:w="5000" w:type="pct"/>
            <w:shd w:val="clear" w:color="auto" w:fill="F2F2F2" w:themeFill="background1" w:themeFillShade="F2"/>
            <w:vAlign w:val="center"/>
          </w:tcPr>
          <w:p w14:paraId="0156A05B" w14:textId="77777777" w:rsidR="000E43CD" w:rsidRPr="00F9365E" w:rsidRDefault="000E43CD" w:rsidP="00091332">
            <w:pPr>
              <w:widowControl w:val="0"/>
              <w:tabs>
                <w:tab w:val="left" w:pos="284"/>
                <w:tab w:val="left" w:pos="851"/>
              </w:tabs>
              <w:ind w:left="284" w:hanging="284"/>
              <w:jc w:val="center"/>
              <w:rPr>
                <w:b/>
                <w:bCs/>
                <w:color w:val="00B050"/>
              </w:rPr>
            </w:pPr>
            <w:r w:rsidRPr="00470AE0">
              <w:rPr>
                <w:b/>
                <w:bCs/>
                <w:sz w:val="22"/>
                <w:szCs w:val="22"/>
                <w:shd w:val="clear" w:color="auto" w:fill="F2F2F2" w:themeFill="background1" w:themeFillShade="F2"/>
              </w:rPr>
              <w:t>WYKONAWC</w:t>
            </w:r>
            <w:r w:rsidRPr="00470AE0">
              <w:rPr>
                <w:b/>
                <w:bCs/>
                <w:sz w:val="22"/>
                <w:szCs w:val="22"/>
              </w:rPr>
              <w:t>A</w:t>
            </w:r>
          </w:p>
        </w:tc>
      </w:tr>
      <w:tr w:rsidR="000E43CD" w:rsidRPr="00F9365E" w14:paraId="68F85D3A" w14:textId="77777777" w:rsidTr="00091332">
        <w:trPr>
          <w:trHeight w:val="1020"/>
        </w:trPr>
        <w:tc>
          <w:tcPr>
            <w:tcW w:w="5000" w:type="pct"/>
            <w:vAlign w:val="center"/>
          </w:tcPr>
          <w:p w14:paraId="3AF995B5" w14:textId="77777777" w:rsidR="000E43CD" w:rsidRPr="00F9365E" w:rsidRDefault="000E43CD" w:rsidP="00091332">
            <w:pPr>
              <w:widowControl w:val="0"/>
              <w:jc w:val="center"/>
              <w:rPr>
                <w:color w:val="00B050"/>
                <w:sz w:val="18"/>
                <w:szCs w:val="18"/>
              </w:rPr>
            </w:pPr>
          </w:p>
          <w:p w14:paraId="13F10491" w14:textId="77777777" w:rsidR="000E43CD" w:rsidRPr="00F9365E" w:rsidRDefault="000E43CD" w:rsidP="00091332">
            <w:pPr>
              <w:widowControl w:val="0"/>
              <w:jc w:val="center"/>
              <w:rPr>
                <w:color w:val="00B050"/>
                <w:sz w:val="18"/>
                <w:szCs w:val="18"/>
              </w:rPr>
            </w:pPr>
          </w:p>
          <w:p w14:paraId="2048F0EA" w14:textId="77777777" w:rsidR="000E43CD" w:rsidRPr="00F9365E" w:rsidRDefault="000E43CD" w:rsidP="00091332">
            <w:pPr>
              <w:widowControl w:val="0"/>
              <w:jc w:val="center"/>
              <w:rPr>
                <w:color w:val="00B050"/>
                <w:sz w:val="18"/>
                <w:szCs w:val="18"/>
              </w:rPr>
            </w:pPr>
          </w:p>
          <w:p w14:paraId="294F0A5D" w14:textId="77777777" w:rsidR="000E43CD" w:rsidRPr="00F9365E" w:rsidRDefault="000E43CD" w:rsidP="00091332">
            <w:pPr>
              <w:widowControl w:val="0"/>
              <w:jc w:val="center"/>
              <w:rPr>
                <w:color w:val="00B050"/>
                <w:sz w:val="18"/>
                <w:szCs w:val="18"/>
              </w:rPr>
            </w:pPr>
          </w:p>
          <w:p w14:paraId="584D64F4" w14:textId="77777777" w:rsidR="000E43CD" w:rsidRPr="00F9365E" w:rsidRDefault="000E43CD" w:rsidP="00091332">
            <w:pPr>
              <w:widowControl w:val="0"/>
              <w:jc w:val="center"/>
              <w:rPr>
                <w:color w:val="00B050"/>
                <w:sz w:val="18"/>
                <w:szCs w:val="18"/>
              </w:rPr>
            </w:pPr>
          </w:p>
          <w:p w14:paraId="2C26D64F" w14:textId="77777777" w:rsidR="000E43CD" w:rsidRPr="00F9365E" w:rsidRDefault="000E43CD" w:rsidP="00091332">
            <w:pPr>
              <w:widowControl w:val="0"/>
              <w:tabs>
                <w:tab w:val="left" w:pos="284"/>
                <w:tab w:val="left" w:pos="851"/>
              </w:tabs>
              <w:ind w:left="284" w:hanging="284"/>
              <w:jc w:val="center"/>
              <w:rPr>
                <w:b/>
                <w:bCs/>
                <w:color w:val="00B050"/>
                <w:lang w:val="en-US"/>
              </w:rPr>
            </w:pPr>
          </w:p>
        </w:tc>
      </w:tr>
    </w:tbl>
    <w:p w14:paraId="5D78D749" w14:textId="77777777" w:rsidR="000E43CD" w:rsidRDefault="000E43CD" w:rsidP="007B4F5E">
      <w:pPr>
        <w:rPr>
          <w:sz w:val="22"/>
          <w:szCs w:val="22"/>
        </w:rPr>
      </w:pPr>
    </w:p>
    <w:p w14:paraId="003116C2" w14:textId="77777777" w:rsidR="000E43CD" w:rsidRDefault="000E43CD" w:rsidP="007B4F5E">
      <w:pPr>
        <w:rPr>
          <w:sz w:val="22"/>
          <w:szCs w:val="22"/>
        </w:rPr>
      </w:pPr>
    </w:p>
    <w:p w14:paraId="33D91533" w14:textId="065E67C1" w:rsidR="00F71079" w:rsidRDefault="00F71079" w:rsidP="007B4F5E">
      <w:pPr>
        <w:rPr>
          <w:sz w:val="22"/>
          <w:szCs w:val="22"/>
        </w:rPr>
      </w:pPr>
    </w:p>
    <w:p w14:paraId="6EBF0A49" w14:textId="77777777" w:rsidR="00F71079" w:rsidRDefault="00F71079">
      <w:pPr>
        <w:rPr>
          <w:sz w:val="22"/>
          <w:szCs w:val="22"/>
        </w:rPr>
      </w:pPr>
      <w:r>
        <w:rPr>
          <w:sz w:val="22"/>
          <w:szCs w:val="22"/>
        </w:rPr>
        <w:br w:type="page"/>
      </w:r>
    </w:p>
    <w:p w14:paraId="10B43375" w14:textId="5818803E" w:rsidR="0098450E" w:rsidRPr="00294DE4" w:rsidRDefault="00E66FA0" w:rsidP="00700467">
      <w:pPr>
        <w:keepNext/>
        <w:tabs>
          <w:tab w:val="left" w:pos="720"/>
        </w:tabs>
        <w:snapToGrid w:val="0"/>
        <w:jc w:val="center"/>
        <w:outlineLvl w:val="1"/>
        <w:rPr>
          <w:b/>
          <w:bCs/>
          <w:sz w:val="24"/>
          <w:szCs w:val="28"/>
        </w:rPr>
      </w:pPr>
      <w:bookmarkStart w:id="116" w:name="_Toc216787942"/>
      <w:bookmarkEnd w:id="115"/>
      <w:r w:rsidRPr="00294DE4">
        <w:rPr>
          <w:b/>
          <w:bCs/>
          <w:sz w:val="24"/>
          <w:szCs w:val="28"/>
        </w:rPr>
        <w:lastRenderedPageBreak/>
        <w:t>§1</w:t>
      </w:r>
      <w:r w:rsidR="00DB7892" w:rsidRPr="00294DE4">
        <w:rPr>
          <w:b/>
          <w:bCs/>
          <w:sz w:val="24"/>
          <w:szCs w:val="28"/>
        </w:rPr>
        <w:t xml:space="preserve"> </w:t>
      </w:r>
      <w:r w:rsidR="0098450E" w:rsidRPr="00294DE4">
        <w:rPr>
          <w:b/>
          <w:sz w:val="22"/>
          <w:u w:val="single"/>
        </w:rPr>
        <w:t>Podstawa zawarcia Umowy</w:t>
      </w:r>
      <w:bookmarkEnd w:id="116"/>
    </w:p>
    <w:p w14:paraId="5D3D4CC7" w14:textId="29E2EE0F" w:rsidR="0077206F" w:rsidRPr="00294DE4" w:rsidRDefault="0077206F" w:rsidP="00851DD9">
      <w:pPr>
        <w:numPr>
          <w:ilvl w:val="0"/>
          <w:numId w:val="69"/>
        </w:numPr>
        <w:jc w:val="both"/>
        <w:rPr>
          <w:sz w:val="22"/>
          <w:szCs w:val="22"/>
        </w:rPr>
      </w:pPr>
      <w:bookmarkStart w:id="117" w:name="_Hlk108342314"/>
      <w:r w:rsidRPr="00294DE4">
        <w:rPr>
          <w:sz w:val="22"/>
          <w:szCs w:val="22"/>
        </w:rPr>
        <w:t xml:space="preserve">Umowa została zawarta w wyniku przeprowadzenia postępowania o udzielenie zamówienia nieobjętego ustawą Prawo zamówień publicznych pn. </w:t>
      </w:r>
      <w:r w:rsidR="00185515" w:rsidRPr="00294DE4">
        <w:rPr>
          <w:sz w:val="22"/>
          <w:szCs w:val="22"/>
        </w:rPr>
        <w:t>Świadczenie usług serwisowych i legalizacji urządzeń pomiarowych przeznaczonych do oznaczenia masy, zabudowanych w ZPM dla PGG S.A. o/KWK Sośnica z podziałem na zadania.</w:t>
      </w:r>
      <w:r w:rsidR="00F71079" w:rsidRPr="00294DE4">
        <w:rPr>
          <w:sz w:val="22"/>
          <w:szCs w:val="22"/>
        </w:rPr>
        <w:t xml:space="preserve"> </w:t>
      </w:r>
      <w:r w:rsidRPr="00294DE4">
        <w:rPr>
          <w:sz w:val="22"/>
          <w:szCs w:val="22"/>
        </w:rPr>
        <w:t xml:space="preserve">(nr sprawy </w:t>
      </w:r>
      <w:r w:rsidR="00DC461F" w:rsidRPr="00294DE4">
        <w:rPr>
          <w:sz w:val="22"/>
          <w:szCs w:val="22"/>
        </w:rPr>
        <w:t>412501269</w:t>
      </w:r>
      <w:r w:rsidRPr="00294DE4">
        <w:rPr>
          <w:sz w:val="22"/>
          <w:szCs w:val="22"/>
        </w:rPr>
        <w:t>)</w:t>
      </w:r>
    </w:p>
    <w:p w14:paraId="13B762BC" w14:textId="77777777" w:rsidR="0077206F" w:rsidRPr="00294DE4" w:rsidRDefault="0077206F" w:rsidP="00294DE4">
      <w:pPr>
        <w:ind w:left="360"/>
        <w:jc w:val="both"/>
        <w:rPr>
          <w:sz w:val="22"/>
          <w:szCs w:val="22"/>
        </w:rPr>
      </w:pPr>
      <w:r w:rsidRPr="00294DE4">
        <w:rPr>
          <w:sz w:val="22"/>
          <w:szCs w:val="22"/>
        </w:rPr>
        <w:t>w zakresie:</w:t>
      </w:r>
    </w:p>
    <w:p w14:paraId="7D53841C" w14:textId="77777777" w:rsidR="0077206F" w:rsidRPr="00294DE4" w:rsidRDefault="0077206F" w:rsidP="00851DD9">
      <w:pPr>
        <w:numPr>
          <w:ilvl w:val="1"/>
          <w:numId w:val="69"/>
        </w:numPr>
        <w:ind w:hanging="357"/>
        <w:jc w:val="both"/>
        <w:rPr>
          <w:sz w:val="22"/>
          <w:szCs w:val="22"/>
        </w:rPr>
      </w:pPr>
      <w:r w:rsidRPr="00294DE4">
        <w:rPr>
          <w:sz w:val="22"/>
          <w:szCs w:val="22"/>
        </w:rPr>
        <w:t>zadania nr 1: …………………………………..</w:t>
      </w:r>
    </w:p>
    <w:p w14:paraId="080020C2" w14:textId="77777777" w:rsidR="0077206F" w:rsidRPr="00294DE4" w:rsidRDefault="0077206F" w:rsidP="00851DD9">
      <w:pPr>
        <w:numPr>
          <w:ilvl w:val="1"/>
          <w:numId w:val="69"/>
        </w:numPr>
        <w:ind w:hanging="357"/>
        <w:jc w:val="both"/>
        <w:rPr>
          <w:sz w:val="22"/>
          <w:szCs w:val="22"/>
        </w:rPr>
      </w:pPr>
      <w:r w:rsidRPr="00294DE4">
        <w:rPr>
          <w:bCs/>
          <w:sz w:val="22"/>
          <w:szCs w:val="22"/>
        </w:rPr>
        <w:t>zadania nr 2: …………………………………….</w:t>
      </w:r>
    </w:p>
    <w:p w14:paraId="07F56C40" w14:textId="77777777" w:rsidR="0077206F" w:rsidRPr="00294DE4" w:rsidRDefault="0077206F" w:rsidP="00851DD9">
      <w:pPr>
        <w:numPr>
          <w:ilvl w:val="1"/>
          <w:numId w:val="69"/>
        </w:numPr>
        <w:ind w:hanging="357"/>
        <w:jc w:val="both"/>
        <w:rPr>
          <w:sz w:val="22"/>
          <w:szCs w:val="22"/>
        </w:rPr>
      </w:pPr>
      <w:r w:rsidRPr="00294DE4">
        <w:rPr>
          <w:bCs/>
          <w:sz w:val="22"/>
          <w:szCs w:val="22"/>
        </w:rPr>
        <w:t>….</w:t>
      </w:r>
    </w:p>
    <w:p w14:paraId="6D468872" w14:textId="0AB5CC9C" w:rsidR="0077206F" w:rsidRPr="00294DE4" w:rsidRDefault="0077206F" w:rsidP="00851DD9">
      <w:pPr>
        <w:numPr>
          <w:ilvl w:val="0"/>
          <w:numId w:val="69"/>
        </w:numPr>
        <w:ind w:hanging="357"/>
        <w:jc w:val="both"/>
        <w:rPr>
          <w:sz w:val="22"/>
          <w:szCs w:val="22"/>
        </w:rPr>
      </w:pPr>
      <w:r w:rsidRPr="00294DE4">
        <w:rPr>
          <w:bCs/>
          <w:iCs/>
          <w:sz w:val="22"/>
          <w:szCs w:val="22"/>
        </w:rPr>
        <w:t>Wynik postępowania został zatwierdzony Uchwałą Zarządu PGG S.A. Nr ………</w:t>
      </w:r>
    </w:p>
    <w:p w14:paraId="20D3E4A0" w14:textId="77777777" w:rsidR="00C85ECF" w:rsidRPr="00294DE4" w:rsidRDefault="00C85ECF" w:rsidP="00C85ECF">
      <w:pPr>
        <w:spacing w:line="259" w:lineRule="auto"/>
        <w:ind w:left="360"/>
        <w:jc w:val="both"/>
        <w:rPr>
          <w:sz w:val="22"/>
          <w:szCs w:val="22"/>
        </w:rPr>
      </w:pPr>
    </w:p>
    <w:p w14:paraId="033323A9" w14:textId="3EFCA8B5" w:rsidR="0098450E" w:rsidRPr="00294DE4" w:rsidRDefault="00E66FA0" w:rsidP="00700467">
      <w:pPr>
        <w:keepNext/>
        <w:tabs>
          <w:tab w:val="left" w:pos="720"/>
        </w:tabs>
        <w:snapToGrid w:val="0"/>
        <w:jc w:val="center"/>
        <w:outlineLvl w:val="1"/>
        <w:rPr>
          <w:b/>
          <w:bCs/>
          <w:sz w:val="24"/>
          <w:szCs w:val="28"/>
        </w:rPr>
      </w:pPr>
      <w:bookmarkStart w:id="118" w:name="_Toc216787943"/>
      <w:bookmarkEnd w:id="117"/>
      <w:r w:rsidRPr="00294DE4">
        <w:rPr>
          <w:b/>
          <w:bCs/>
          <w:sz w:val="24"/>
          <w:szCs w:val="28"/>
        </w:rPr>
        <w:t>§2</w:t>
      </w:r>
      <w:r w:rsidR="00DB7892" w:rsidRPr="00294DE4">
        <w:rPr>
          <w:b/>
          <w:bCs/>
          <w:sz w:val="24"/>
          <w:szCs w:val="28"/>
        </w:rPr>
        <w:t xml:space="preserve"> </w:t>
      </w:r>
      <w:r w:rsidR="0098450E" w:rsidRPr="00294DE4">
        <w:rPr>
          <w:b/>
          <w:sz w:val="22"/>
          <w:u w:val="single"/>
        </w:rPr>
        <w:t>Przedmiot Umowy</w:t>
      </w:r>
      <w:bookmarkEnd w:id="118"/>
    </w:p>
    <w:p w14:paraId="5BEBBFF8" w14:textId="0987894D" w:rsidR="00E66FA0" w:rsidRPr="00294DE4" w:rsidRDefault="00E66FA0" w:rsidP="00185515">
      <w:pPr>
        <w:pStyle w:val="Tekstpodstawowy2"/>
        <w:numPr>
          <w:ilvl w:val="0"/>
          <w:numId w:val="14"/>
        </w:numPr>
        <w:tabs>
          <w:tab w:val="clear" w:pos="720"/>
        </w:tabs>
        <w:ind w:left="426" w:hanging="426"/>
        <w:jc w:val="both"/>
        <w:rPr>
          <w:sz w:val="22"/>
          <w:szCs w:val="22"/>
        </w:rPr>
      </w:pPr>
      <w:r w:rsidRPr="00294DE4">
        <w:rPr>
          <w:b w:val="0"/>
          <w:sz w:val="22"/>
          <w:szCs w:val="22"/>
        </w:rPr>
        <w:t xml:space="preserve">Przedmiotem </w:t>
      </w:r>
      <w:r w:rsidR="00C85ECF" w:rsidRPr="00294DE4">
        <w:rPr>
          <w:b w:val="0"/>
          <w:sz w:val="22"/>
          <w:szCs w:val="22"/>
        </w:rPr>
        <w:t>U</w:t>
      </w:r>
      <w:r w:rsidRPr="00294DE4">
        <w:rPr>
          <w:b w:val="0"/>
          <w:sz w:val="22"/>
          <w:szCs w:val="22"/>
        </w:rPr>
        <w:t xml:space="preserve">mowy jest: </w:t>
      </w:r>
      <w:r w:rsidR="002B5E09">
        <w:rPr>
          <w:b w:val="0"/>
          <w:sz w:val="22"/>
          <w:szCs w:val="22"/>
        </w:rPr>
        <w:t>Zadanie nr ………….</w:t>
      </w:r>
      <w:r w:rsidR="00C85ECF" w:rsidRPr="00294DE4">
        <w:rPr>
          <w:sz w:val="22"/>
          <w:szCs w:val="22"/>
        </w:rPr>
        <w:t xml:space="preserve"> (</w:t>
      </w:r>
      <w:r w:rsidR="00C85ECF" w:rsidRPr="00294DE4">
        <w:rPr>
          <w:b w:val="0"/>
          <w:bCs/>
          <w:sz w:val="22"/>
          <w:szCs w:val="22"/>
        </w:rPr>
        <w:t>przedmiot Umowy w dalszej części Umowy nazywany jest także</w:t>
      </w:r>
      <w:r w:rsidR="00C85ECF" w:rsidRPr="00294DE4">
        <w:rPr>
          <w:sz w:val="22"/>
          <w:szCs w:val="22"/>
        </w:rPr>
        <w:t xml:space="preserve"> </w:t>
      </w:r>
      <w:r w:rsidR="00DB7892" w:rsidRPr="00294DE4">
        <w:rPr>
          <w:sz w:val="22"/>
          <w:szCs w:val="22"/>
        </w:rPr>
        <w:t>P</w:t>
      </w:r>
      <w:r w:rsidR="00C85ECF" w:rsidRPr="00294DE4">
        <w:rPr>
          <w:sz w:val="22"/>
          <w:szCs w:val="22"/>
        </w:rPr>
        <w:t>rzedmiotem zamówienia lub zamówieniem).</w:t>
      </w:r>
    </w:p>
    <w:p w14:paraId="0885721F" w14:textId="77777777" w:rsidR="005E2B76" w:rsidRPr="00294DE4" w:rsidRDefault="005E2B76" w:rsidP="00F71079">
      <w:pPr>
        <w:pStyle w:val="Tekstpodstawowy2"/>
        <w:numPr>
          <w:ilvl w:val="0"/>
          <w:numId w:val="14"/>
        </w:numPr>
        <w:tabs>
          <w:tab w:val="clear" w:pos="720"/>
        </w:tabs>
        <w:ind w:left="425" w:hanging="425"/>
        <w:jc w:val="both"/>
        <w:rPr>
          <w:sz w:val="22"/>
          <w:szCs w:val="22"/>
        </w:rPr>
      </w:pPr>
      <w:bookmarkStart w:id="119" w:name="_Hlk108342335"/>
      <w:r w:rsidRPr="00294DE4">
        <w:rPr>
          <w:b w:val="0"/>
          <w:sz w:val="22"/>
          <w:szCs w:val="22"/>
        </w:rPr>
        <w:t>Szczegółowy</w:t>
      </w:r>
      <w:r w:rsidRPr="00294DE4">
        <w:rPr>
          <w:sz w:val="22"/>
          <w:szCs w:val="22"/>
        </w:rPr>
        <w:t xml:space="preserve"> </w:t>
      </w:r>
      <w:r w:rsidRPr="00294DE4">
        <w:rPr>
          <w:b w:val="0"/>
          <w:bCs/>
          <w:sz w:val="22"/>
          <w:szCs w:val="22"/>
        </w:rPr>
        <w:t>Opis Przedmiotu Zamówienia</w:t>
      </w:r>
      <w:r w:rsidRPr="00294DE4">
        <w:rPr>
          <w:sz w:val="22"/>
          <w:szCs w:val="22"/>
        </w:rPr>
        <w:t xml:space="preserve"> (SOPZ) stanowi </w:t>
      </w:r>
      <w:r w:rsidRPr="00294DE4">
        <w:rPr>
          <w:bCs/>
          <w:sz w:val="22"/>
          <w:szCs w:val="22"/>
        </w:rPr>
        <w:t>Załącznik nr 1 do Umowy</w:t>
      </w:r>
      <w:r w:rsidRPr="00294DE4">
        <w:rPr>
          <w:sz w:val="22"/>
          <w:szCs w:val="22"/>
        </w:rPr>
        <w:t>.</w:t>
      </w:r>
    </w:p>
    <w:p w14:paraId="375B1684" w14:textId="77777777" w:rsidR="005E2B76" w:rsidRPr="00294DE4" w:rsidRDefault="005E2B76" w:rsidP="00F71079">
      <w:pPr>
        <w:pStyle w:val="Tekstpodstawowy2"/>
        <w:numPr>
          <w:ilvl w:val="0"/>
          <w:numId w:val="14"/>
        </w:numPr>
        <w:tabs>
          <w:tab w:val="clear" w:pos="720"/>
        </w:tabs>
        <w:ind w:left="425" w:hanging="425"/>
        <w:jc w:val="both"/>
        <w:rPr>
          <w:b w:val="0"/>
          <w:bCs/>
          <w:sz w:val="22"/>
          <w:szCs w:val="22"/>
        </w:rPr>
      </w:pPr>
      <w:r w:rsidRPr="00294DE4">
        <w:rPr>
          <w:b w:val="0"/>
          <w:bCs/>
          <w:sz w:val="22"/>
          <w:szCs w:val="22"/>
        </w:rPr>
        <w:t xml:space="preserve">Wykonawca zobowiązuje się do wykonania przedmiotu Umowy zgodnie z wymaganiami określonymi w SOPZ, niniejszej Umowie, wymaganiami prawa powszechnie obowiązującego oraz regulacjami wewnętrznymi Zamawiającego wskazanymi w Umowie lub SOPZ. </w:t>
      </w:r>
    </w:p>
    <w:bookmarkEnd w:id="119"/>
    <w:p w14:paraId="7E306210" w14:textId="796BE972" w:rsidR="00E66FA0" w:rsidRPr="00294DE4" w:rsidRDefault="00E66FA0" w:rsidP="00F71079">
      <w:pPr>
        <w:numPr>
          <w:ilvl w:val="0"/>
          <w:numId w:val="14"/>
        </w:numPr>
        <w:tabs>
          <w:tab w:val="clear" w:pos="720"/>
        </w:tabs>
        <w:ind w:left="425" w:hanging="425"/>
        <w:jc w:val="both"/>
        <w:rPr>
          <w:sz w:val="22"/>
          <w:szCs w:val="22"/>
        </w:rPr>
      </w:pPr>
      <w:r w:rsidRPr="00294DE4">
        <w:rPr>
          <w:sz w:val="22"/>
          <w:szCs w:val="22"/>
        </w:rPr>
        <w:t>Zamawiający zleca, a Wykonawc</w:t>
      </w:r>
      <w:r w:rsidR="00C85ECF" w:rsidRPr="00294DE4">
        <w:rPr>
          <w:sz w:val="22"/>
          <w:szCs w:val="22"/>
        </w:rPr>
        <w:t>a</w:t>
      </w:r>
      <w:r w:rsidRPr="00294DE4">
        <w:rPr>
          <w:sz w:val="22"/>
          <w:szCs w:val="22"/>
        </w:rPr>
        <w:t xml:space="preserve"> zobowiązuj</w:t>
      </w:r>
      <w:r w:rsidR="00C85ECF" w:rsidRPr="00294DE4">
        <w:rPr>
          <w:sz w:val="22"/>
          <w:szCs w:val="22"/>
        </w:rPr>
        <w:t>e</w:t>
      </w:r>
      <w:r w:rsidRPr="00294DE4">
        <w:rPr>
          <w:sz w:val="22"/>
          <w:szCs w:val="22"/>
        </w:rPr>
        <w:t xml:space="preserve"> się do świadczenia usług serwisowych</w:t>
      </w:r>
      <w:r w:rsidR="00A45D6B" w:rsidRPr="00294DE4">
        <w:rPr>
          <w:sz w:val="22"/>
          <w:szCs w:val="22"/>
        </w:rPr>
        <w:t xml:space="preserve"> </w:t>
      </w:r>
      <w:r w:rsidRPr="00294DE4">
        <w:rPr>
          <w:sz w:val="22"/>
          <w:szCs w:val="22"/>
        </w:rPr>
        <w:t>dla</w:t>
      </w:r>
      <w:r w:rsidR="00942FC9" w:rsidRPr="00294DE4">
        <w:rPr>
          <w:sz w:val="22"/>
          <w:szCs w:val="22"/>
        </w:rPr>
        <w:t> </w:t>
      </w:r>
      <w:r w:rsidRPr="00294DE4">
        <w:rPr>
          <w:sz w:val="22"/>
          <w:szCs w:val="22"/>
        </w:rPr>
        <w:t>Zamawiającego, na warunkach określonych w</w:t>
      </w:r>
      <w:r w:rsidR="00347E5B" w:rsidRPr="00294DE4">
        <w:rPr>
          <w:sz w:val="22"/>
          <w:szCs w:val="22"/>
        </w:rPr>
        <w:t xml:space="preserve"> </w:t>
      </w:r>
      <w:r w:rsidRPr="00294DE4">
        <w:rPr>
          <w:sz w:val="22"/>
          <w:szCs w:val="22"/>
        </w:rPr>
        <w:t xml:space="preserve">niniejszej </w:t>
      </w:r>
      <w:r w:rsidR="00C85ECF" w:rsidRPr="00294DE4">
        <w:rPr>
          <w:sz w:val="22"/>
          <w:szCs w:val="22"/>
        </w:rPr>
        <w:t>U</w:t>
      </w:r>
      <w:r w:rsidRPr="00294DE4">
        <w:rPr>
          <w:sz w:val="22"/>
          <w:szCs w:val="22"/>
        </w:rPr>
        <w:t>mowie.</w:t>
      </w:r>
    </w:p>
    <w:p w14:paraId="212EEFE8" w14:textId="3D462073" w:rsidR="00E66FA0" w:rsidRPr="00294DE4" w:rsidRDefault="00E66FA0" w:rsidP="00F71079">
      <w:pPr>
        <w:numPr>
          <w:ilvl w:val="0"/>
          <w:numId w:val="14"/>
        </w:numPr>
        <w:tabs>
          <w:tab w:val="clear" w:pos="720"/>
        </w:tabs>
        <w:ind w:left="425" w:hanging="425"/>
        <w:jc w:val="both"/>
        <w:rPr>
          <w:sz w:val="22"/>
          <w:szCs w:val="22"/>
        </w:rPr>
      </w:pPr>
      <w:r w:rsidRPr="00294DE4">
        <w:rPr>
          <w:sz w:val="22"/>
          <w:szCs w:val="22"/>
        </w:rPr>
        <w:t>Szczegółowe zasady realizacji usług serwisowych oraz ceny jednostkowe części mogących być</w:t>
      </w:r>
      <w:r w:rsidR="00942FC9" w:rsidRPr="00294DE4">
        <w:rPr>
          <w:sz w:val="22"/>
          <w:szCs w:val="22"/>
        </w:rPr>
        <w:t> </w:t>
      </w:r>
      <w:r w:rsidRPr="00294DE4">
        <w:rPr>
          <w:sz w:val="22"/>
          <w:szCs w:val="22"/>
        </w:rPr>
        <w:t xml:space="preserve">wykorzystanych do ich realizacji zostały określone w </w:t>
      </w:r>
      <w:r w:rsidR="0046397E" w:rsidRPr="00294DE4">
        <w:rPr>
          <w:sz w:val="22"/>
          <w:szCs w:val="22"/>
        </w:rPr>
        <w:t xml:space="preserve">załącznikach do niniejszej </w:t>
      </w:r>
      <w:r w:rsidR="00C85ECF" w:rsidRPr="00294DE4">
        <w:rPr>
          <w:sz w:val="22"/>
          <w:szCs w:val="22"/>
        </w:rPr>
        <w:t>U</w:t>
      </w:r>
      <w:r w:rsidR="0046397E" w:rsidRPr="00294DE4">
        <w:rPr>
          <w:sz w:val="22"/>
          <w:szCs w:val="22"/>
        </w:rPr>
        <w:t>mowy.</w:t>
      </w:r>
    </w:p>
    <w:p w14:paraId="22500016" w14:textId="77777777" w:rsidR="0098450E" w:rsidRPr="00294DE4" w:rsidRDefault="0098450E" w:rsidP="00F71079">
      <w:pPr>
        <w:numPr>
          <w:ilvl w:val="0"/>
          <w:numId w:val="14"/>
        </w:numPr>
        <w:tabs>
          <w:tab w:val="clear" w:pos="720"/>
        </w:tabs>
        <w:ind w:left="425" w:hanging="425"/>
        <w:jc w:val="both"/>
        <w:rPr>
          <w:sz w:val="22"/>
          <w:szCs w:val="22"/>
        </w:rPr>
      </w:pPr>
      <w:r w:rsidRPr="00294DE4">
        <w:rPr>
          <w:sz w:val="22"/>
          <w:szCs w:val="22"/>
        </w:rPr>
        <w:t xml:space="preserve">Wykonawca oświadcza, że przedmiot Umowy jest wolny od wad prawnych i fizycznych i nie narusza praw majątkowych i niemajątkowych, znaków handlowych, patentów, praw autorskich osób trzecich oraz jest zgodny ze złożoną ofertą. </w:t>
      </w:r>
    </w:p>
    <w:p w14:paraId="2651DCF2" w14:textId="77777777" w:rsidR="00F71079" w:rsidRPr="00294DE4" w:rsidRDefault="0098450E" w:rsidP="00F71079">
      <w:pPr>
        <w:numPr>
          <w:ilvl w:val="0"/>
          <w:numId w:val="14"/>
        </w:numPr>
        <w:tabs>
          <w:tab w:val="clear" w:pos="720"/>
        </w:tabs>
        <w:ind w:left="425" w:hanging="425"/>
        <w:jc w:val="both"/>
        <w:rPr>
          <w:sz w:val="22"/>
          <w:szCs w:val="22"/>
        </w:rPr>
      </w:pPr>
      <w:r w:rsidRPr="00294DE4">
        <w:rPr>
          <w:sz w:val="22"/>
          <w:szCs w:val="22"/>
        </w:rPr>
        <w:t>W przypadku wystąpienia przez osobę trzecią z jakimkolwiek roszczeniem przeciwko Zamawiającemu wynikającym z naruszenia praw autorskich, praw własności przemysłowej lub know-how przez przedmiot Umowy, Wykonawca poniesie (zwróci Zamawiającemu) wszystkie koszty i wydatki z tym związane, wliczając w to koszty zapłacone przez Zamawiającego na rzecz osób trzecich, których prawa zostały naruszone.</w:t>
      </w:r>
    </w:p>
    <w:p w14:paraId="020F5896" w14:textId="77777777" w:rsidR="00F71079" w:rsidRPr="00294DE4" w:rsidRDefault="00181812" w:rsidP="00F71079">
      <w:pPr>
        <w:numPr>
          <w:ilvl w:val="0"/>
          <w:numId w:val="14"/>
        </w:numPr>
        <w:tabs>
          <w:tab w:val="clear" w:pos="720"/>
        </w:tabs>
        <w:ind w:left="425" w:hanging="425"/>
        <w:jc w:val="both"/>
        <w:rPr>
          <w:sz w:val="22"/>
          <w:szCs w:val="22"/>
        </w:rPr>
      </w:pPr>
      <w:r w:rsidRPr="00294DE4">
        <w:rPr>
          <w:sz w:val="22"/>
          <w:szCs w:val="22"/>
        </w:rPr>
        <w:t xml:space="preserve">Liczbę i intensywność zlecanych usług będą warunkować bieżące potrzeby Zamawiającego. </w:t>
      </w:r>
    </w:p>
    <w:p w14:paraId="382482A1" w14:textId="471815F6" w:rsidR="00181812" w:rsidRPr="00294DE4" w:rsidRDefault="00181812" w:rsidP="00F71079">
      <w:pPr>
        <w:numPr>
          <w:ilvl w:val="0"/>
          <w:numId w:val="14"/>
        </w:numPr>
        <w:tabs>
          <w:tab w:val="clear" w:pos="720"/>
        </w:tabs>
        <w:ind w:left="425" w:hanging="425"/>
        <w:jc w:val="both"/>
        <w:rPr>
          <w:sz w:val="22"/>
          <w:szCs w:val="22"/>
        </w:rPr>
      </w:pPr>
      <w:r w:rsidRPr="00294DE4">
        <w:rPr>
          <w:sz w:val="22"/>
          <w:szCs w:val="22"/>
        </w:rPr>
        <w:t>Łączna wartość zleceń nie może przekroczyć wartości niniejszej Umowy.</w:t>
      </w:r>
    </w:p>
    <w:p w14:paraId="52B7B7D2" w14:textId="1D1CDFFB" w:rsidR="0079105D" w:rsidRPr="000C3165" w:rsidRDefault="0079105D" w:rsidP="00F71079">
      <w:pPr>
        <w:numPr>
          <w:ilvl w:val="0"/>
          <w:numId w:val="14"/>
        </w:numPr>
        <w:tabs>
          <w:tab w:val="clear" w:pos="720"/>
        </w:tabs>
        <w:ind w:left="425" w:hanging="425"/>
        <w:jc w:val="both"/>
        <w:rPr>
          <w:color w:val="000000"/>
          <w:sz w:val="22"/>
          <w:szCs w:val="22"/>
        </w:rPr>
      </w:pPr>
      <w:bookmarkStart w:id="120" w:name="_Hlk108342360"/>
      <w:r w:rsidRPr="000C3165">
        <w:rPr>
          <w:color w:val="000000"/>
          <w:sz w:val="22"/>
          <w:szCs w:val="22"/>
        </w:rPr>
        <w:t xml:space="preserve">Realizacja </w:t>
      </w:r>
      <w:r w:rsidR="00C85ECF" w:rsidRPr="000C3165">
        <w:rPr>
          <w:color w:val="000000"/>
          <w:sz w:val="22"/>
          <w:szCs w:val="22"/>
        </w:rPr>
        <w:t>U</w:t>
      </w:r>
      <w:r w:rsidRPr="000C3165">
        <w:rPr>
          <w:color w:val="000000"/>
          <w:sz w:val="22"/>
          <w:szCs w:val="22"/>
        </w:rPr>
        <w:t xml:space="preserve">mowy nie wymaga świadczenia usług przez Zamawiającego na rzecz Wykonawcy </w:t>
      </w:r>
      <w:r w:rsidRPr="000C3165">
        <w:rPr>
          <w:color w:val="000000"/>
          <w:sz w:val="22"/>
          <w:szCs w:val="22"/>
        </w:rPr>
        <w:br/>
        <w:t xml:space="preserve">na podstawie odrębnej umowy (tzw. przychodowej). W przypadku konieczności korzystania z usług łaźni, lampowni, markowni, </w:t>
      </w:r>
      <w:proofErr w:type="spellStart"/>
      <w:r w:rsidRPr="000C3165">
        <w:rPr>
          <w:color w:val="000000"/>
          <w:sz w:val="22"/>
          <w:szCs w:val="22"/>
        </w:rPr>
        <w:t>maskowni</w:t>
      </w:r>
      <w:proofErr w:type="spellEnd"/>
      <w:r w:rsidRPr="000C3165">
        <w:rPr>
          <w:color w:val="000000"/>
          <w:sz w:val="22"/>
          <w:szCs w:val="22"/>
        </w:rPr>
        <w:t xml:space="preserve">, ewidencji markowni, wody, Zamawiający gwarantuje dostęp </w:t>
      </w:r>
      <w:r w:rsidR="0098450E" w:rsidRPr="000C3165">
        <w:rPr>
          <w:color w:val="000000"/>
          <w:sz w:val="22"/>
          <w:szCs w:val="22"/>
        </w:rPr>
        <w:br/>
      </w:r>
      <w:r w:rsidRPr="000C3165">
        <w:rPr>
          <w:color w:val="000000"/>
          <w:sz w:val="22"/>
          <w:szCs w:val="22"/>
        </w:rPr>
        <w:t>do ww. świadczeń. Ze względu na jednostkowy charakter świadczeń Wykonawca nie będzie za nie dodatkowo obciążany.</w:t>
      </w:r>
    </w:p>
    <w:p w14:paraId="53208FF6" w14:textId="77777777" w:rsidR="00C85ECF" w:rsidRPr="0079105D" w:rsidRDefault="00C85ECF" w:rsidP="00C85ECF">
      <w:pPr>
        <w:spacing w:after="40"/>
        <w:ind w:left="426"/>
        <w:jc w:val="both"/>
        <w:rPr>
          <w:color w:val="000000"/>
          <w:sz w:val="22"/>
          <w:szCs w:val="22"/>
        </w:rPr>
      </w:pPr>
    </w:p>
    <w:p w14:paraId="2FA50F24" w14:textId="59BD31AC" w:rsidR="0098450E" w:rsidRPr="00294DE4" w:rsidRDefault="0098450E" w:rsidP="00700467">
      <w:pPr>
        <w:keepNext/>
        <w:tabs>
          <w:tab w:val="left" w:pos="720"/>
        </w:tabs>
        <w:snapToGrid w:val="0"/>
        <w:jc w:val="center"/>
        <w:outlineLvl w:val="1"/>
        <w:rPr>
          <w:b/>
          <w:bCs/>
          <w:sz w:val="24"/>
          <w:szCs w:val="28"/>
        </w:rPr>
      </w:pPr>
      <w:bookmarkStart w:id="121" w:name="_Toc216787944"/>
      <w:bookmarkEnd w:id="120"/>
      <w:r w:rsidRPr="00294DE4">
        <w:rPr>
          <w:b/>
          <w:bCs/>
          <w:sz w:val="24"/>
          <w:szCs w:val="28"/>
        </w:rPr>
        <w:t>§3</w:t>
      </w:r>
      <w:r w:rsidRPr="00294DE4">
        <w:rPr>
          <w:b/>
          <w:sz w:val="22"/>
          <w:u w:val="single"/>
        </w:rPr>
        <w:t xml:space="preserve">Cena i </w:t>
      </w:r>
      <w:r w:rsidR="005E2B76" w:rsidRPr="00294DE4">
        <w:rPr>
          <w:b/>
          <w:sz w:val="22"/>
          <w:u w:val="single"/>
        </w:rPr>
        <w:t>sposób rozliczeń</w:t>
      </w:r>
      <w:bookmarkEnd w:id="121"/>
    </w:p>
    <w:p w14:paraId="16F90C5D" w14:textId="587C6E50" w:rsidR="0098450E" w:rsidRPr="00294DE4" w:rsidRDefault="0098450E" w:rsidP="00E448F2">
      <w:pPr>
        <w:numPr>
          <w:ilvl w:val="0"/>
          <w:numId w:val="10"/>
        </w:numPr>
        <w:tabs>
          <w:tab w:val="clear" w:pos="1440"/>
        </w:tabs>
        <w:ind w:left="426" w:hanging="426"/>
        <w:jc w:val="both"/>
        <w:rPr>
          <w:b/>
          <w:bCs/>
          <w:color w:val="FF0000"/>
          <w:sz w:val="22"/>
          <w:szCs w:val="22"/>
        </w:rPr>
      </w:pPr>
      <w:r w:rsidRPr="00294DE4">
        <w:rPr>
          <w:sz w:val="22"/>
          <w:szCs w:val="22"/>
        </w:rPr>
        <w:t xml:space="preserve">Wartość </w:t>
      </w:r>
      <w:r w:rsidR="00C85ECF" w:rsidRPr="00294DE4">
        <w:rPr>
          <w:sz w:val="22"/>
          <w:szCs w:val="22"/>
        </w:rPr>
        <w:t>U</w:t>
      </w:r>
      <w:r w:rsidRPr="00294DE4">
        <w:rPr>
          <w:sz w:val="22"/>
          <w:szCs w:val="22"/>
        </w:rPr>
        <w:t>mowy netto wyznaczy suma zleceń wystawionych przez Zamawiającego. Wartość ta nie przekroczy kwoty</w:t>
      </w:r>
      <w:r w:rsidR="00AE1FDC" w:rsidRPr="00294DE4">
        <w:rPr>
          <w:sz w:val="22"/>
          <w:szCs w:val="22"/>
        </w:rPr>
        <w:t xml:space="preserve">, którą </w:t>
      </w:r>
      <w:r w:rsidR="00553ADC" w:rsidRPr="00294DE4">
        <w:rPr>
          <w:sz w:val="22"/>
          <w:szCs w:val="22"/>
        </w:rPr>
        <w:t>Z</w:t>
      </w:r>
      <w:r w:rsidR="00AE1FDC" w:rsidRPr="00294DE4">
        <w:rPr>
          <w:sz w:val="22"/>
          <w:szCs w:val="22"/>
        </w:rPr>
        <w:t>amawiający zamierza przeznaczyć na realizację zamówienia</w:t>
      </w:r>
      <w:r w:rsidR="00553ADC" w:rsidRPr="00294DE4">
        <w:rPr>
          <w:sz w:val="22"/>
          <w:szCs w:val="22"/>
        </w:rPr>
        <w:t xml:space="preserve">, tj. </w:t>
      </w:r>
      <w:r w:rsidR="00553ADC" w:rsidRPr="00294DE4">
        <w:rPr>
          <w:b/>
          <w:bCs/>
          <w:sz w:val="22"/>
          <w:szCs w:val="22"/>
        </w:rPr>
        <w:t>………… zł netto.</w:t>
      </w:r>
    </w:p>
    <w:p w14:paraId="5B1614E2" w14:textId="1FCBA77A" w:rsidR="00AE1FDC" w:rsidRPr="00294DE4" w:rsidRDefault="00AE1FDC" w:rsidP="00E448F2">
      <w:pPr>
        <w:ind w:left="426"/>
        <w:jc w:val="both"/>
        <w:rPr>
          <w:b/>
          <w:bCs/>
          <w:i/>
          <w:iCs/>
          <w:sz w:val="22"/>
          <w:szCs w:val="22"/>
        </w:rPr>
      </w:pPr>
      <w:bookmarkStart w:id="122" w:name="_Hlk160531023"/>
      <w:r w:rsidRPr="00294DE4">
        <w:rPr>
          <w:b/>
          <w:bCs/>
          <w:i/>
          <w:iCs/>
          <w:sz w:val="22"/>
          <w:szCs w:val="22"/>
        </w:rPr>
        <w:t xml:space="preserve">Przez niezrealizowaną część </w:t>
      </w:r>
      <w:r w:rsidR="00553ADC" w:rsidRPr="00294DE4">
        <w:rPr>
          <w:b/>
          <w:bCs/>
          <w:i/>
          <w:iCs/>
          <w:sz w:val="22"/>
          <w:szCs w:val="22"/>
        </w:rPr>
        <w:t>U</w:t>
      </w:r>
      <w:r w:rsidRPr="00294DE4">
        <w:rPr>
          <w:b/>
          <w:bCs/>
          <w:i/>
          <w:iCs/>
          <w:sz w:val="22"/>
          <w:szCs w:val="22"/>
        </w:rPr>
        <w:t xml:space="preserve">mowy </w:t>
      </w:r>
      <w:r w:rsidR="00553ADC" w:rsidRPr="00294DE4">
        <w:rPr>
          <w:b/>
          <w:bCs/>
          <w:i/>
          <w:iCs/>
          <w:sz w:val="22"/>
          <w:szCs w:val="22"/>
        </w:rPr>
        <w:t>Z</w:t>
      </w:r>
      <w:r w:rsidRPr="00294DE4">
        <w:rPr>
          <w:b/>
          <w:bCs/>
          <w:i/>
          <w:iCs/>
          <w:sz w:val="22"/>
          <w:szCs w:val="22"/>
        </w:rPr>
        <w:t xml:space="preserve">amawiający rozumie różnicę pomiędzy kwotą, którą </w:t>
      </w:r>
      <w:r w:rsidR="00553ADC" w:rsidRPr="00294DE4">
        <w:rPr>
          <w:b/>
          <w:bCs/>
          <w:i/>
          <w:iCs/>
          <w:sz w:val="22"/>
          <w:szCs w:val="22"/>
        </w:rPr>
        <w:t>Z</w:t>
      </w:r>
      <w:r w:rsidRPr="00294DE4">
        <w:rPr>
          <w:b/>
          <w:bCs/>
          <w:i/>
          <w:iCs/>
          <w:sz w:val="22"/>
          <w:szCs w:val="22"/>
        </w:rPr>
        <w:t>amawiający zamierza przeznaczyć na realizację zamówienia, a wartością zrealizowanych zleceń.</w:t>
      </w:r>
    </w:p>
    <w:p w14:paraId="16F39901" w14:textId="77777777" w:rsidR="004A5DEE" w:rsidRPr="00294DE4" w:rsidRDefault="00B613E4" w:rsidP="004A5DEE">
      <w:pPr>
        <w:numPr>
          <w:ilvl w:val="0"/>
          <w:numId w:val="10"/>
        </w:numPr>
        <w:tabs>
          <w:tab w:val="clear" w:pos="1440"/>
        </w:tabs>
        <w:ind w:left="426" w:hanging="426"/>
        <w:jc w:val="both"/>
        <w:rPr>
          <w:sz w:val="22"/>
          <w:szCs w:val="22"/>
        </w:rPr>
      </w:pPr>
      <w:bookmarkStart w:id="123" w:name="_Hlk160531102"/>
      <w:bookmarkEnd w:id="122"/>
      <w:r w:rsidRPr="00294DE4">
        <w:rPr>
          <w:sz w:val="22"/>
          <w:szCs w:val="22"/>
        </w:rPr>
        <w:t xml:space="preserve">Stawka roboczogodziny pracy serwisanta w dni robocze i świąteczne uwzględniająca koszty dojazdu </w:t>
      </w:r>
      <w:r w:rsidR="004C054A" w:rsidRPr="00294DE4">
        <w:rPr>
          <w:sz w:val="22"/>
          <w:szCs w:val="22"/>
        </w:rPr>
        <w:t>S</w:t>
      </w:r>
      <w:r w:rsidRPr="00294DE4">
        <w:rPr>
          <w:sz w:val="22"/>
          <w:szCs w:val="22"/>
        </w:rPr>
        <w:t>erwi</w:t>
      </w:r>
      <w:r w:rsidR="004C054A" w:rsidRPr="00294DE4">
        <w:rPr>
          <w:sz w:val="22"/>
          <w:szCs w:val="22"/>
        </w:rPr>
        <w:t>su</w:t>
      </w:r>
      <w:r w:rsidRPr="00294DE4">
        <w:rPr>
          <w:sz w:val="22"/>
          <w:szCs w:val="22"/>
        </w:rPr>
        <w:t xml:space="preserve"> do Zamawiającego</w:t>
      </w:r>
      <w:r w:rsidR="00553ADC" w:rsidRPr="00294DE4">
        <w:rPr>
          <w:sz w:val="22"/>
          <w:szCs w:val="22"/>
        </w:rPr>
        <w:t xml:space="preserve"> wynosi</w:t>
      </w:r>
      <w:r w:rsidRPr="00294DE4">
        <w:rPr>
          <w:sz w:val="22"/>
          <w:szCs w:val="22"/>
        </w:rPr>
        <w:t xml:space="preserve">  </w:t>
      </w:r>
      <w:r w:rsidRPr="00294DE4">
        <w:rPr>
          <w:b/>
          <w:bCs/>
          <w:sz w:val="22"/>
          <w:szCs w:val="22"/>
        </w:rPr>
        <w:t xml:space="preserve">………………… </w:t>
      </w:r>
      <w:r w:rsidR="00553ADC" w:rsidRPr="00294DE4">
        <w:rPr>
          <w:b/>
          <w:bCs/>
          <w:sz w:val="22"/>
          <w:szCs w:val="22"/>
        </w:rPr>
        <w:t xml:space="preserve">zł </w:t>
      </w:r>
      <w:r w:rsidRPr="00294DE4">
        <w:rPr>
          <w:b/>
          <w:bCs/>
          <w:sz w:val="22"/>
          <w:szCs w:val="22"/>
        </w:rPr>
        <w:t>netto</w:t>
      </w:r>
      <w:r w:rsidR="00553ADC" w:rsidRPr="00294DE4">
        <w:rPr>
          <w:sz w:val="22"/>
          <w:szCs w:val="22"/>
        </w:rPr>
        <w:t>.</w:t>
      </w:r>
      <w:bookmarkStart w:id="124" w:name="_Hlk108342450"/>
    </w:p>
    <w:p w14:paraId="13196EF0" w14:textId="702D2A32" w:rsidR="003778A5" w:rsidRPr="0028408E" w:rsidRDefault="004A5DEE" w:rsidP="004A5DEE">
      <w:pPr>
        <w:numPr>
          <w:ilvl w:val="0"/>
          <w:numId w:val="10"/>
        </w:numPr>
        <w:tabs>
          <w:tab w:val="clear" w:pos="1440"/>
        </w:tabs>
        <w:ind w:left="426" w:hanging="426"/>
        <w:jc w:val="both"/>
        <w:rPr>
          <w:sz w:val="22"/>
          <w:szCs w:val="22"/>
        </w:rPr>
      </w:pPr>
      <w:r w:rsidRPr="00294DE4">
        <w:rPr>
          <w:sz w:val="22"/>
          <w:szCs w:val="22"/>
        </w:rPr>
        <w:t>Stawka za transport podzespołów i części zamiennych do usuwania awarii bez udziału</w:t>
      </w:r>
      <w:r w:rsidR="00641CEE" w:rsidRPr="00294DE4">
        <w:rPr>
          <w:sz w:val="22"/>
          <w:szCs w:val="22"/>
        </w:rPr>
        <w:t xml:space="preserve"> serwisu</w:t>
      </w:r>
      <w:r w:rsidRPr="00294DE4">
        <w:rPr>
          <w:sz w:val="22"/>
          <w:szCs w:val="22"/>
        </w:rPr>
        <w:t xml:space="preserve"> wynosi  </w:t>
      </w:r>
      <w:r w:rsidRPr="00294DE4">
        <w:rPr>
          <w:b/>
          <w:bCs/>
          <w:sz w:val="22"/>
          <w:szCs w:val="22"/>
        </w:rPr>
        <w:t>………………… zł netto.</w:t>
      </w:r>
    </w:p>
    <w:p w14:paraId="56F35C31" w14:textId="54E41659" w:rsidR="004C247C" w:rsidRDefault="004C247C" w:rsidP="00A45EE0">
      <w:pPr>
        <w:numPr>
          <w:ilvl w:val="0"/>
          <w:numId w:val="10"/>
        </w:numPr>
        <w:tabs>
          <w:tab w:val="clear" w:pos="1440"/>
        </w:tabs>
        <w:ind w:left="426" w:hanging="426"/>
        <w:jc w:val="both"/>
        <w:rPr>
          <w:sz w:val="22"/>
          <w:szCs w:val="22"/>
        </w:rPr>
      </w:pPr>
      <w:r w:rsidRPr="004C247C">
        <w:rPr>
          <w:sz w:val="22"/>
          <w:szCs w:val="22"/>
        </w:rPr>
        <w:t>Ceny za wykonanie legalizacji wynoszą:</w:t>
      </w:r>
    </w:p>
    <w:p w14:paraId="63D6C88F" w14:textId="4D5691EF" w:rsidR="004C247C" w:rsidRDefault="004C247C" w:rsidP="00851DD9">
      <w:pPr>
        <w:pStyle w:val="Akapitzlist"/>
        <w:numPr>
          <w:ilvl w:val="0"/>
          <w:numId w:val="103"/>
        </w:numPr>
        <w:ind w:left="709" w:hanging="283"/>
        <w:jc w:val="both"/>
        <w:rPr>
          <w:sz w:val="22"/>
          <w:szCs w:val="22"/>
        </w:rPr>
      </w:pPr>
      <w:r w:rsidRPr="004C247C">
        <w:rPr>
          <w:sz w:val="22"/>
          <w:szCs w:val="22"/>
        </w:rPr>
        <w:t xml:space="preserve">legalizacja </w:t>
      </w:r>
      <w:r>
        <w:rPr>
          <w:sz w:val="22"/>
          <w:szCs w:val="22"/>
        </w:rPr>
        <w:t xml:space="preserve">wagi …. </w:t>
      </w:r>
      <w:r w:rsidRPr="004C247C">
        <w:rPr>
          <w:sz w:val="22"/>
          <w:szCs w:val="22"/>
        </w:rPr>
        <w:t xml:space="preserve"> – …… zł netto/szt.;</w:t>
      </w:r>
    </w:p>
    <w:p w14:paraId="5DBB8E99" w14:textId="62060DDF" w:rsidR="004C247C" w:rsidRPr="004C247C" w:rsidRDefault="004C247C" w:rsidP="00851DD9">
      <w:pPr>
        <w:pStyle w:val="Akapitzlist"/>
        <w:numPr>
          <w:ilvl w:val="0"/>
          <w:numId w:val="103"/>
        </w:numPr>
        <w:ind w:left="709" w:hanging="283"/>
        <w:jc w:val="both"/>
        <w:rPr>
          <w:sz w:val="22"/>
          <w:szCs w:val="22"/>
        </w:rPr>
      </w:pPr>
      <w:r>
        <w:rPr>
          <w:sz w:val="22"/>
          <w:szCs w:val="22"/>
        </w:rPr>
        <w:t>…</w:t>
      </w:r>
    </w:p>
    <w:p w14:paraId="5EBF47C7" w14:textId="41090BE0" w:rsidR="001646C0" w:rsidRPr="00294DE4" w:rsidRDefault="001646C0" w:rsidP="00E448F2">
      <w:pPr>
        <w:numPr>
          <w:ilvl w:val="0"/>
          <w:numId w:val="10"/>
        </w:numPr>
        <w:tabs>
          <w:tab w:val="clear" w:pos="1440"/>
        </w:tabs>
        <w:ind w:left="426" w:hanging="426"/>
        <w:jc w:val="both"/>
        <w:rPr>
          <w:b/>
          <w:bCs/>
          <w:sz w:val="22"/>
          <w:szCs w:val="22"/>
        </w:rPr>
      </w:pPr>
      <w:r w:rsidRPr="00294DE4">
        <w:rPr>
          <w:sz w:val="22"/>
          <w:szCs w:val="22"/>
        </w:rPr>
        <w:t>W przypadku, gdy w ramach realizacji niniejszej umowy Wykonawca przeprowadza więcej niż jedną legalizację wag w tym samym terminie (dzień roboczy) oraz w tej samej lokalizacji (adres świadczenia usługi), Wykonawca udziela Zamawiającemu upustu z tytułu efektu skali oraz ograniczenia kosztów logistycznych.</w:t>
      </w:r>
    </w:p>
    <w:p w14:paraId="6B3190D5" w14:textId="1BE7F68A" w:rsidR="001646C0" w:rsidRPr="00294DE4" w:rsidRDefault="001646C0" w:rsidP="00851DD9">
      <w:pPr>
        <w:pStyle w:val="Akapitzlist"/>
        <w:numPr>
          <w:ilvl w:val="4"/>
          <w:numId w:val="87"/>
        </w:numPr>
        <w:ind w:left="709" w:hanging="283"/>
        <w:jc w:val="both"/>
        <w:rPr>
          <w:sz w:val="22"/>
          <w:szCs w:val="22"/>
        </w:rPr>
      </w:pPr>
      <w:r w:rsidRPr="00294DE4">
        <w:rPr>
          <w:sz w:val="22"/>
          <w:szCs w:val="22"/>
        </w:rPr>
        <w:lastRenderedPageBreak/>
        <w:t xml:space="preserve">Wysokość upustu, liczona od ceny jednostkowej legalizacji wskazanej w </w:t>
      </w:r>
      <w:r w:rsidR="0028408E" w:rsidRPr="0028408E">
        <w:rPr>
          <w:sz w:val="22"/>
          <w:szCs w:val="22"/>
        </w:rPr>
        <w:t xml:space="preserve">ust. </w:t>
      </w:r>
      <w:r w:rsidR="00994136">
        <w:rPr>
          <w:sz w:val="22"/>
          <w:szCs w:val="22"/>
        </w:rPr>
        <w:t>4</w:t>
      </w:r>
      <w:r w:rsidR="0028408E" w:rsidRPr="0028408E">
        <w:rPr>
          <w:sz w:val="22"/>
          <w:szCs w:val="22"/>
        </w:rPr>
        <w:t xml:space="preserve"> niniejszego paragrafu</w:t>
      </w:r>
      <w:r w:rsidRPr="00294DE4">
        <w:rPr>
          <w:sz w:val="22"/>
          <w:szCs w:val="22"/>
        </w:rPr>
        <w:t>, wynosi odpowiednio:</w:t>
      </w:r>
    </w:p>
    <w:p w14:paraId="678E18AA" w14:textId="0D0CECFA" w:rsidR="001646C0" w:rsidRPr="00294DE4" w:rsidRDefault="001646C0" w:rsidP="00851DD9">
      <w:pPr>
        <w:numPr>
          <w:ilvl w:val="0"/>
          <w:numId w:val="86"/>
        </w:numPr>
        <w:tabs>
          <w:tab w:val="clear" w:pos="720"/>
        </w:tabs>
        <w:ind w:left="714" w:hanging="288"/>
        <w:jc w:val="both"/>
        <w:rPr>
          <w:sz w:val="22"/>
          <w:szCs w:val="22"/>
        </w:rPr>
      </w:pPr>
      <w:r w:rsidRPr="00294DE4">
        <w:rPr>
          <w:sz w:val="22"/>
          <w:szCs w:val="22"/>
        </w:rPr>
        <w:t xml:space="preserve">dla </w:t>
      </w:r>
      <w:r w:rsidRPr="00294DE4">
        <w:rPr>
          <w:b/>
          <w:bCs/>
          <w:sz w:val="22"/>
          <w:szCs w:val="22"/>
        </w:rPr>
        <w:t>drugiej</w:t>
      </w:r>
      <w:r w:rsidRPr="00294DE4">
        <w:rPr>
          <w:sz w:val="22"/>
          <w:szCs w:val="22"/>
        </w:rPr>
        <w:t xml:space="preserve"> legalizacji wykonywanej podczas tego samego przyjazdu – …</w:t>
      </w:r>
      <w:r w:rsidRPr="00294DE4">
        <w:rPr>
          <w:b/>
          <w:bCs/>
          <w:sz w:val="22"/>
          <w:szCs w:val="22"/>
        </w:rPr>
        <w:t xml:space="preserve"> %</w:t>
      </w:r>
      <w:r w:rsidRPr="00294DE4">
        <w:rPr>
          <w:sz w:val="22"/>
          <w:szCs w:val="22"/>
        </w:rPr>
        <w:t>,</w:t>
      </w:r>
    </w:p>
    <w:p w14:paraId="51551124" w14:textId="4FF6DB9B" w:rsidR="001646C0" w:rsidRPr="00294DE4" w:rsidRDefault="001646C0" w:rsidP="00851DD9">
      <w:pPr>
        <w:numPr>
          <w:ilvl w:val="0"/>
          <w:numId w:val="86"/>
        </w:numPr>
        <w:tabs>
          <w:tab w:val="clear" w:pos="720"/>
        </w:tabs>
        <w:ind w:hanging="288"/>
        <w:jc w:val="both"/>
        <w:rPr>
          <w:sz w:val="22"/>
          <w:szCs w:val="22"/>
        </w:rPr>
      </w:pPr>
      <w:r w:rsidRPr="00294DE4">
        <w:rPr>
          <w:sz w:val="22"/>
          <w:szCs w:val="22"/>
        </w:rPr>
        <w:t xml:space="preserve">dla </w:t>
      </w:r>
      <w:r w:rsidRPr="00294DE4">
        <w:rPr>
          <w:b/>
          <w:bCs/>
          <w:sz w:val="22"/>
          <w:szCs w:val="22"/>
        </w:rPr>
        <w:t>trzeciej</w:t>
      </w:r>
      <w:r w:rsidRPr="00294DE4">
        <w:rPr>
          <w:sz w:val="22"/>
          <w:szCs w:val="22"/>
        </w:rPr>
        <w:t xml:space="preserve"> legalizacji wykonywanej podczas tego samego przyjazdu – …</w:t>
      </w:r>
      <w:r w:rsidRPr="00294DE4">
        <w:rPr>
          <w:b/>
          <w:bCs/>
          <w:sz w:val="22"/>
          <w:szCs w:val="22"/>
        </w:rPr>
        <w:t xml:space="preserve"> %</w:t>
      </w:r>
      <w:r w:rsidRPr="00294DE4">
        <w:rPr>
          <w:sz w:val="22"/>
          <w:szCs w:val="22"/>
        </w:rPr>
        <w:t>,</w:t>
      </w:r>
    </w:p>
    <w:p w14:paraId="477F74AF" w14:textId="66125704" w:rsidR="001646C0" w:rsidRPr="00294DE4" w:rsidRDefault="001646C0" w:rsidP="00851DD9">
      <w:pPr>
        <w:numPr>
          <w:ilvl w:val="0"/>
          <w:numId w:val="86"/>
        </w:numPr>
        <w:tabs>
          <w:tab w:val="clear" w:pos="720"/>
        </w:tabs>
        <w:ind w:hanging="289"/>
        <w:jc w:val="both"/>
        <w:rPr>
          <w:sz w:val="22"/>
          <w:szCs w:val="22"/>
        </w:rPr>
      </w:pPr>
      <w:r w:rsidRPr="00294DE4">
        <w:rPr>
          <w:sz w:val="22"/>
          <w:szCs w:val="22"/>
        </w:rPr>
        <w:t xml:space="preserve">dla </w:t>
      </w:r>
      <w:r w:rsidRPr="00294DE4">
        <w:rPr>
          <w:b/>
          <w:bCs/>
          <w:sz w:val="22"/>
          <w:szCs w:val="22"/>
        </w:rPr>
        <w:t>czwartej</w:t>
      </w:r>
      <w:r w:rsidRPr="00294DE4">
        <w:rPr>
          <w:sz w:val="22"/>
          <w:szCs w:val="22"/>
        </w:rPr>
        <w:t xml:space="preserve"> </w:t>
      </w:r>
      <w:r w:rsidR="00467535" w:rsidRPr="00294DE4">
        <w:rPr>
          <w:b/>
          <w:bCs/>
          <w:sz w:val="22"/>
          <w:szCs w:val="22"/>
        </w:rPr>
        <w:t>i każdej kolejnej</w:t>
      </w:r>
      <w:r w:rsidR="00467535" w:rsidRPr="00294DE4">
        <w:rPr>
          <w:sz w:val="22"/>
          <w:szCs w:val="22"/>
        </w:rPr>
        <w:t xml:space="preserve"> </w:t>
      </w:r>
      <w:r w:rsidRPr="00294DE4">
        <w:rPr>
          <w:sz w:val="22"/>
          <w:szCs w:val="22"/>
        </w:rPr>
        <w:t>legalizacji wykonywanej podczas tego samego przyjazdu – …</w:t>
      </w:r>
      <w:r w:rsidRPr="00294DE4">
        <w:rPr>
          <w:b/>
          <w:bCs/>
          <w:sz w:val="22"/>
          <w:szCs w:val="22"/>
        </w:rPr>
        <w:t xml:space="preserve"> %</w:t>
      </w:r>
      <w:r w:rsidRPr="00294DE4">
        <w:rPr>
          <w:sz w:val="22"/>
          <w:szCs w:val="22"/>
        </w:rPr>
        <w:t>,</w:t>
      </w:r>
    </w:p>
    <w:p w14:paraId="19638E02" w14:textId="47B11441" w:rsidR="001646C0" w:rsidRPr="00294DE4" w:rsidRDefault="001646C0" w:rsidP="00851DD9">
      <w:pPr>
        <w:pStyle w:val="Akapitzlist"/>
        <w:numPr>
          <w:ilvl w:val="0"/>
          <w:numId w:val="88"/>
        </w:numPr>
        <w:ind w:left="709" w:hanging="283"/>
        <w:jc w:val="both"/>
        <w:rPr>
          <w:sz w:val="22"/>
          <w:szCs w:val="22"/>
        </w:rPr>
      </w:pPr>
      <w:r w:rsidRPr="00294DE4">
        <w:rPr>
          <w:sz w:val="22"/>
          <w:szCs w:val="22"/>
        </w:rPr>
        <w:t xml:space="preserve">Upust, o którym mowa w </w:t>
      </w:r>
      <w:r w:rsidR="00940BE8" w:rsidRPr="00294DE4">
        <w:rPr>
          <w:sz w:val="22"/>
          <w:szCs w:val="22"/>
        </w:rPr>
        <w:t>lit</w:t>
      </w:r>
      <w:r w:rsidRPr="00294DE4">
        <w:rPr>
          <w:sz w:val="22"/>
          <w:szCs w:val="22"/>
        </w:rPr>
        <w:t xml:space="preserve">. </w:t>
      </w:r>
      <w:r w:rsidR="00940BE8" w:rsidRPr="00294DE4">
        <w:rPr>
          <w:sz w:val="22"/>
          <w:szCs w:val="22"/>
        </w:rPr>
        <w:t>a</w:t>
      </w:r>
      <w:r w:rsidRPr="00294DE4">
        <w:rPr>
          <w:sz w:val="22"/>
          <w:szCs w:val="22"/>
        </w:rPr>
        <w:t>, naliczany jest automatycznie przy rozliczeniu usług świadczonych danego dnia w danej lokalizacji, na podstawie zbiorczego protokołu wykonania usług podpisanego przez przedstawicieli obu Stron.</w:t>
      </w:r>
    </w:p>
    <w:p w14:paraId="4FA135B6" w14:textId="77777777" w:rsidR="001646C0" w:rsidRPr="00294DE4" w:rsidRDefault="001646C0" w:rsidP="00851DD9">
      <w:pPr>
        <w:pStyle w:val="Akapitzlist"/>
        <w:numPr>
          <w:ilvl w:val="0"/>
          <w:numId w:val="88"/>
        </w:numPr>
        <w:ind w:left="709" w:hanging="283"/>
        <w:jc w:val="both"/>
        <w:rPr>
          <w:sz w:val="22"/>
          <w:szCs w:val="22"/>
        </w:rPr>
      </w:pPr>
      <w:r w:rsidRPr="00294DE4">
        <w:rPr>
          <w:sz w:val="22"/>
          <w:szCs w:val="22"/>
        </w:rPr>
        <w:t>W przypadku, gdy liczba legalizacji wykonanych podczas jednego przyjazdu jest mniejsza niż dwie, upust nie przysługuje.</w:t>
      </w:r>
    </w:p>
    <w:p w14:paraId="75F671E9" w14:textId="755DE2C2" w:rsidR="00022ACA" w:rsidRDefault="001646C0" w:rsidP="00851DD9">
      <w:pPr>
        <w:pStyle w:val="Akapitzlist"/>
        <w:numPr>
          <w:ilvl w:val="0"/>
          <w:numId w:val="88"/>
        </w:numPr>
        <w:ind w:left="709" w:hanging="283"/>
        <w:jc w:val="both"/>
        <w:rPr>
          <w:sz w:val="22"/>
          <w:szCs w:val="22"/>
        </w:rPr>
      </w:pPr>
      <w:r w:rsidRPr="00294DE4">
        <w:rPr>
          <w:sz w:val="22"/>
          <w:szCs w:val="22"/>
        </w:rPr>
        <w:t xml:space="preserve">Wykonawca zobowiązuje się uwzględnić przy wystawieniu faktury wartości upustów zgodnie </w:t>
      </w:r>
      <w:r w:rsidR="00940BE8" w:rsidRPr="00294DE4">
        <w:rPr>
          <w:sz w:val="22"/>
          <w:szCs w:val="22"/>
        </w:rPr>
        <w:br/>
      </w:r>
      <w:r w:rsidRPr="00294DE4">
        <w:rPr>
          <w:sz w:val="22"/>
          <w:szCs w:val="22"/>
        </w:rPr>
        <w:t>z zasadami określonymi w niniejszym paragrafie.</w:t>
      </w:r>
    </w:p>
    <w:p w14:paraId="57AE448C" w14:textId="74C0FC64" w:rsidR="003B582E" w:rsidRPr="00294DE4" w:rsidRDefault="003B582E" w:rsidP="00851DD9">
      <w:pPr>
        <w:pStyle w:val="Akapitzlist"/>
        <w:numPr>
          <w:ilvl w:val="0"/>
          <w:numId w:val="88"/>
        </w:numPr>
        <w:ind w:left="709" w:hanging="283"/>
        <w:jc w:val="both"/>
        <w:rPr>
          <w:sz w:val="22"/>
          <w:szCs w:val="22"/>
        </w:rPr>
      </w:pPr>
      <w:r w:rsidRPr="003B582E">
        <w:rPr>
          <w:sz w:val="22"/>
          <w:szCs w:val="22"/>
        </w:rPr>
        <w:t>Postanowienia niniejszego ustępu dotyczą zadań nr 1–3 i mają zastosowanie wyłącznie do legalizacji wykonywanych w ramach tych zadań.</w:t>
      </w:r>
    </w:p>
    <w:p w14:paraId="67C7014C" w14:textId="1D418776" w:rsidR="00B613E4" w:rsidRPr="00294DE4" w:rsidRDefault="00B613E4" w:rsidP="00E448F2">
      <w:pPr>
        <w:numPr>
          <w:ilvl w:val="0"/>
          <w:numId w:val="10"/>
        </w:numPr>
        <w:tabs>
          <w:tab w:val="clear" w:pos="1440"/>
        </w:tabs>
        <w:ind w:left="426" w:hanging="426"/>
        <w:jc w:val="both"/>
        <w:rPr>
          <w:sz w:val="22"/>
          <w:szCs w:val="22"/>
        </w:rPr>
      </w:pPr>
      <w:r w:rsidRPr="00294DE4">
        <w:rPr>
          <w:sz w:val="22"/>
          <w:szCs w:val="22"/>
        </w:rPr>
        <w:t>Do cen netto zostanie doliczony podatek od towarów i usług w wysokości</w:t>
      </w:r>
      <w:r w:rsidR="00AE1FDC" w:rsidRPr="00294DE4">
        <w:rPr>
          <w:sz w:val="22"/>
          <w:szCs w:val="22"/>
        </w:rPr>
        <w:t xml:space="preserve"> obowiązującej w okresie realizacji zamówienia</w:t>
      </w:r>
      <w:r w:rsidRPr="00294DE4">
        <w:rPr>
          <w:sz w:val="22"/>
          <w:szCs w:val="22"/>
        </w:rPr>
        <w:t>.</w:t>
      </w:r>
    </w:p>
    <w:p w14:paraId="3D12A9A0" w14:textId="1B41B61E" w:rsidR="00FB4D53" w:rsidRPr="008368FE" w:rsidRDefault="005E2B76" w:rsidP="00E448F2">
      <w:pPr>
        <w:numPr>
          <w:ilvl w:val="0"/>
          <w:numId w:val="10"/>
        </w:numPr>
        <w:tabs>
          <w:tab w:val="clear" w:pos="1440"/>
        </w:tabs>
        <w:ind w:left="426" w:hanging="426"/>
        <w:jc w:val="both"/>
        <w:rPr>
          <w:i/>
          <w:sz w:val="22"/>
          <w:szCs w:val="22"/>
        </w:rPr>
      </w:pPr>
      <w:r w:rsidRPr="00294DE4">
        <w:rPr>
          <w:sz w:val="22"/>
          <w:szCs w:val="22"/>
        </w:rPr>
        <w:t xml:space="preserve">Ceny jednostkowe netto są stałe a wartość </w:t>
      </w:r>
      <w:r w:rsidR="00553ADC" w:rsidRPr="00294DE4">
        <w:rPr>
          <w:sz w:val="22"/>
          <w:szCs w:val="22"/>
        </w:rPr>
        <w:t>U</w:t>
      </w:r>
      <w:r w:rsidRPr="00294DE4">
        <w:rPr>
          <w:sz w:val="22"/>
          <w:szCs w:val="22"/>
        </w:rPr>
        <w:t>mowy nie będzie indeksowana</w:t>
      </w:r>
      <w:r w:rsidR="00FB4D53" w:rsidRPr="00294DE4">
        <w:rPr>
          <w:sz w:val="22"/>
          <w:szCs w:val="22"/>
        </w:rPr>
        <w:t xml:space="preserve">, </w:t>
      </w:r>
      <w:r w:rsidR="00FB4D53" w:rsidRPr="00294DE4">
        <w:rPr>
          <w:sz w:val="22"/>
        </w:rPr>
        <w:t xml:space="preserve">chyba, że postanowienia </w:t>
      </w:r>
      <w:r w:rsidR="00FB4D53" w:rsidRPr="008368FE">
        <w:rPr>
          <w:sz w:val="22"/>
          <w:szCs w:val="22"/>
        </w:rPr>
        <w:t>niniejszej Umowy wprost stanowią inaczej.</w:t>
      </w:r>
    </w:p>
    <w:p w14:paraId="6FA04980" w14:textId="22E10A32" w:rsidR="00B613E4" w:rsidRPr="008368FE" w:rsidRDefault="00B613E4" w:rsidP="00E448F2">
      <w:pPr>
        <w:numPr>
          <w:ilvl w:val="0"/>
          <w:numId w:val="10"/>
        </w:numPr>
        <w:tabs>
          <w:tab w:val="clear" w:pos="1440"/>
        </w:tabs>
        <w:ind w:left="426" w:hanging="426"/>
        <w:jc w:val="both"/>
        <w:rPr>
          <w:sz w:val="22"/>
          <w:szCs w:val="22"/>
        </w:rPr>
      </w:pPr>
      <w:bookmarkStart w:id="125" w:name="_Hlk108342473"/>
      <w:bookmarkEnd w:id="124"/>
      <w:r w:rsidRPr="008368FE">
        <w:rPr>
          <w:sz w:val="22"/>
          <w:szCs w:val="22"/>
        </w:rPr>
        <w:t xml:space="preserve">Ceny jednostkowe netto zawierają wszelkie koszty Wykonawcy związane z realizacją Umowy, w tym w szczególności podatki, opłaty, cło, </w:t>
      </w:r>
      <w:proofErr w:type="spellStart"/>
      <w:r w:rsidRPr="008368FE">
        <w:rPr>
          <w:sz w:val="22"/>
          <w:szCs w:val="22"/>
        </w:rPr>
        <w:t>itd</w:t>
      </w:r>
      <w:proofErr w:type="spellEnd"/>
      <w:r w:rsidRPr="008368FE">
        <w:rPr>
          <w:sz w:val="22"/>
          <w:szCs w:val="22"/>
        </w:rPr>
        <w:t xml:space="preserve"> i nie będą podlegały zmianom, chyba że postanowienia Umowy wprost stanowią inaczej. </w:t>
      </w:r>
    </w:p>
    <w:p w14:paraId="51616F22" w14:textId="0D2DBA08" w:rsidR="00735AD9" w:rsidRPr="008368FE" w:rsidRDefault="00B613E4" w:rsidP="008368FE">
      <w:pPr>
        <w:numPr>
          <w:ilvl w:val="0"/>
          <w:numId w:val="10"/>
        </w:numPr>
        <w:tabs>
          <w:tab w:val="clear" w:pos="1440"/>
        </w:tabs>
        <w:ind w:left="426" w:hanging="426"/>
        <w:jc w:val="both"/>
        <w:rPr>
          <w:sz w:val="22"/>
          <w:szCs w:val="22"/>
        </w:rPr>
      </w:pPr>
      <w:r w:rsidRPr="008368FE">
        <w:rPr>
          <w:sz w:val="22"/>
          <w:szCs w:val="22"/>
        </w:rPr>
        <w:t>W przypadku, gdy z realizacją Umowy wiążą się obowiązki celne (w tym związane z formalnościami celnymi i zapłatą cła), obowiązki te spoczywają na Wykonawcy.</w:t>
      </w:r>
    </w:p>
    <w:p w14:paraId="36E255CF" w14:textId="1B8C53E6" w:rsidR="00735AD9" w:rsidRPr="008368FE" w:rsidRDefault="008520AF" w:rsidP="008368FE">
      <w:pPr>
        <w:numPr>
          <w:ilvl w:val="0"/>
          <w:numId w:val="10"/>
        </w:numPr>
        <w:tabs>
          <w:tab w:val="clear" w:pos="1440"/>
        </w:tabs>
        <w:ind w:left="426" w:hanging="426"/>
        <w:jc w:val="both"/>
        <w:rPr>
          <w:strike/>
          <w:sz w:val="22"/>
          <w:szCs w:val="22"/>
        </w:rPr>
      </w:pPr>
      <w:r w:rsidRPr="008368FE">
        <w:rPr>
          <w:sz w:val="22"/>
          <w:szCs w:val="22"/>
        </w:rPr>
        <w:t xml:space="preserve">Wykonawcy przysługuje wynagrodzenie za faktycznie wykonane usługi serwisowe lub dostawy, realizowane na podstawie odrębnych zleceń Zamawiającego. Rozliczenie następować będzie po wykonaniu usług, w oparciu o kosztorys powykonawczy sporządzony przez Wykonawcę </w:t>
      </w:r>
      <w:r w:rsidRPr="008368FE">
        <w:rPr>
          <w:sz w:val="22"/>
          <w:szCs w:val="22"/>
        </w:rPr>
        <w:br/>
        <w:t>i zaakceptowany przez Zamawiającego.</w:t>
      </w:r>
    </w:p>
    <w:p w14:paraId="60D6098A" w14:textId="48ABF0B3" w:rsidR="008368FE" w:rsidRPr="008368FE" w:rsidRDefault="008520AF" w:rsidP="00851DD9">
      <w:pPr>
        <w:pStyle w:val="Akapitzlist"/>
        <w:numPr>
          <w:ilvl w:val="0"/>
          <w:numId w:val="102"/>
        </w:numPr>
        <w:ind w:left="709" w:hanging="283"/>
        <w:jc w:val="both"/>
        <w:rPr>
          <w:sz w:val="22"/>
          <w:szCs w:val="22"/>
        </w:rPr>
      </w:pPr>
      <w:r w:rsidRPr="008368FE">
        <w:rPr>
          <w:sz w:val="22"/>
          <w:szCs w:val="22"/>
        </w:rPr>
        <w:t>Wynagrodzenie ustalane będzie każdorazowo na podstawie</w:t>
      </w:r>
      <w:r w:rsidR="008368FE" w:rsidRPr="008368FE">
        <w:rPr>
          <w:sz w:val="22"/>
          <w:szCs w:val="22"/>
        </w:rPr>
        <w:t xml:space="preserve"> </w:t>
      </w:r>
      <w:r w:rsidRPr="008368FE">
        <w:rPr>
          <w:sz w:val="22"/>
          <w:szCs w:val="22"/>
        </w:rPr>
        <w:t xml:space="preserve">faktycznej liczby wykonanych jednostek (np. roboczogodzin, </w:t>
      </w:r>
      <w:r w:rsidR="008368FE" w:rsidRPr="008368FE">
        <w:rPr>
          <w:sz w:val="22"/>
          <w:szCs w:val="22"/>
        </w:rPr>
        <w:t>legalizacji</w:t>
      </w:r>
      <w:r w:rsidRPr="008368FE">
        <w:rPr>
          <w:sz w:val="22"/>
          <w:szCs w:val="22"/>
        </w:rPr>
        <w:t xml:space="preserve">, materiałów) oraz odpowiadających im cen jednostkowych netto wskazanych w ust. </w:t>
      </w:r>
      <w:r w:rsidR="00945A6A">
        <w:rPr>
          <w:sz w:val="22"/>
          <w:szCs w:val="22"/>
        </w:rPr>
        <w:t xml:space="preserve">2, </w:t>
      </w:r>
      <w:r w:rsidRPr="008368FE">
        <w:rPr>
          <w:sz w:val="22"/>
          <w:szCs w:val="22"/>
        </w:rPr>
        <w:t>3</w:t>
      </w:r>
      <w:r w:rsidR="00945A6A">
        <w:rPr>
          <w:sz w:val="22"/>
          <w:szCs w:val="22"/>
        </w:rPr>
        <w:t>, 4</w:t>
      </w:r>
      <w:r w:rsidRPr="008368FE">
        <w:rPr>
          <w:sz w:val="22"/>
          <w:szCs w:val="22"/>
        </w:rPr>
        <w:t xml:space="preserve"> niniejszego paragrafu</w:t>
      </w:r>
      <w:r w:rsidR="008368FE" w:rsidRPr="008368FE">
        <w:rPr>
          <w:sz w:val="22"/>
          <w:szCs w:val="22"/>
        </w:rPr>
        <w:t>,</w:t>
      </w:r>
    </w:p>
    <w:p w14:paraId="3EF26C7E" w14:textId="06608A35" w:rsidR="008520AF" w:rsidRPr="008368FE" w:rsidRDefault="008520AF" w:rsidP="00851DD9">
      <w:pPr>
        <w:pStyle w:val="Akapitzlist"/>
        <w:numPr>
          <w:ilvl w:val="0"/>
          <w:numId w:val="102"/>
        </w:numPr>
        <w:ind w:left="709" w:hanging="283"/>
        <w:jc w:val="both"/>
        <w:rPr>
          <w:sz w:val="22"/>
          <w:szCs w:val="22"/>
        </w:rPr>
      </w:pPr>
      <w:r w:rsidRPr="008368FE">
        <w:rPr>
          <w:sz w:val="22"/>
          <w:szCs w:val="22"/>
        </w:rPr>
        <w:t xml:space="preserve">Podstawą zapłaty będzie kosztorys powykonawczy, sporządzony w oparciu o ceny jednostkowe, </w:t>
      </w:r>
      <w:r w:rsidR="008368FE">
        <w:rPr>
          <w:sz w:val="22"/>
          <w:szCs w:val="22"/>
        </w:rPr>
        <w:br/>
      </w:r>
      <w:r w:rsidRPr="008368FE">
        <w:rPr>
          <w:sz w:val="22"/>
          <w:szCs w:val="22"/>
        </w:rPr>
        <w:t>o których mowa powyżej, oraz zakres faktycznie wykonanych prac zaakceptowany przez Zamawiającego.</w:t>
      </w:r>
    </w:p>
    <w:p w14:paraId="669A5C16" w14:textId="22EE9DDF" w:rsidR="00FB4D53" w:rsidRPr="008368FE" w:rsidRDefault="00EC7434" w:rsidP="00E448F2">
      <w:pPr>
        <w:numPr>
          <w:ilvl w:val="0"/>
          <w:numId w:val="10"/>
        </w:numPr>
        <w:tabs>
          <w:tab w:val="clear" w:pos="1440"/>
        </w:tabs>
        <w:ind w:left="426" w:hanging="426"/>
        <w:jc w:val="both"/>
        <w:rPr>
          <w:sz w:val="22"/>
          <w:szCs w:val="22"/>
        </w:rPr>
      </w:pPr>
      <w:r w:rsidRPr="008368FE">
        <w:rPr>
          <w:sz w:val="22"/>
          <w:szCs w:val="22"/>
        </w:rPr>
        <w:t>Wszelkie rozliczenia będą dokonywane w złotych polskich.</w:t>
      </w:r>
      <w:r w:rsidR="00FB4D53" w:rsidRPr="008368FE">
        <w:rPr>
          <w:sz w:val="22"/>
          <w:szCs w:val="22"/>
        </w:rPr>
        <w:t xml:space="preserve"> </w:t>
      </w:r>
    </w:p>
    <w:p w14:paraId="78B62322" w14:textId="27D3E4AC" w:rsidR="00FB4D53" w:rsidRPr="00294DE4" w:rsidRDefault="00FB4D53" w:rsidP="00E448F2">
      <w:pPr>
        <w:numPr>
          <w:ilvl w:val="0"/>
          <w:numId w:val="10"/>
        </w:numPr>
        <w:tabs>
          <w:tab w:val="clear" w:pos="1440"/>
        </w:tabs>
        <w:ind w:left="426" w:hanging="426"/>
        <w:jc w:val="both"/>
        <w:rPr>
          <w:sz w:val="22"/>
          <w:szCs w:val="22"/>
        </w:rPr>
      </w:pPr>
      <w:r w:rsidRPr="008368FE">
        <w:rPr>
          <w:sz w:val="22"/>
          <w:szCs w:val="22"/>
        </w:rPr>
        <w:t xml:space="preserve">W przypadku, kiedy zrealizowana wartość </w:t>
      </w:r>
      <w:r w:rsidR="00022ACA" w:rsidRPr="008368FE">
        <w:rPr>
          <w:sz w:val="22"/>
          <w:szCs w:val="22"/>
        </w:rPr>
        <w:t>U</w:t>
      </w:r>
      <w:r w:rsidRPr="008368FE">
        <w:rPr>
          <w:sz w:val="22"/>
          <w:szCs w:val="22"/>
        </w:rPr>
        <w:t xml:space="preserve">mowy będzie niższa od maksymalnej wartości </w:t>
      </w:r>
      <w:r w:rsidR="00022ACA" w:rsidRPr="008368FE">
        <w:rPr>
          <w:sz w:val="22"/>
          <w:szCs w:val="22"/>
        </w:rPr>
        <w:t>U</w:t>
      </w:r>
      <w:r w:rsidRPr="008368FE">
        <w:rPr>
          <w:sz w:val="22"/>
          <w:szCs w:val="22"/>
        </w:rPr>
        <w:t>mowy</w:t>
      </w:r>
      <w:r w:rsidRPr="008368FE">
        <w:rPr>
          <w:sz w:val="22"/>
          <w:szCs w:val="22"/>
        </w:rPr>
        <w:br/>
      </w:r>
      <w:r w:rsidRPr="00294DE4">
        <w:rPr>
          <w:sz w:val="22"/>
          <w:szCs w:val="22"/>
        </w:rPr>
        <w:t xml:space="preserve">lub brak będzie wezwań serwisowych, Wykonawcy nie przysługuje jakiekolwiek wynagrodzenie oraz jakiekolwiek roszczenie odszkodowawcze z tytułu niezrealizowanej części </w:t>
      </w:r>
      <w:r w:rsidR="00022ACA" w:rsidRPr="00294DE4">
        <w:rPr>
          <w:sz w:val="22"/>
          <w:szCs w:val="22"/>
        </w:rPr>
        <w:t>U</w:t>
      </w:r>
      <w:r w:rsidRPr="00294DE4">
        <w:rPr>
          <w:sz w:val="22"/>
          <w:szCs w:val="22"/>
        </w:rPr>
        <w:t>mowy.</w:t>
      </w:r>
    </w:p>
    <w:p w14:paraId="2D1F8AFE" w14:textId="7E6ECF2D" w:rsidR="00EC7434" w:rsidRDefault="00EC7434" w:rsidP="00FB4D53">
      <w:pPr>
        <w:spacing w:after="40"/>
        <w:ind w:left="426"/>
        <w:jc w:val="both"/>
        <w:rPr>
          <w:sz w:val="22"/>
          <w:szCs w:val="22"/>
        </w:rPr>
      </w:pPr>
    </w:p>
    <w:p w14:paraId="218BA586" w14:textId="4CAA2FB5" w:rsidR="00EC7434" w:rsidRPr="00294DE4" w:rsidRDefault="00EC7434" w:rsidP="00700467">
      <w:pPr>
        <w:keepNext/>
        <w:tabs>
          <w:tab w:val="left" w:pos="720"/>
        </w:tabs>
        <w:snapToGrid w:val="0"/>
        <w:jc w:val="center"/>
        <w:outlineLvl w:val="1"/>
        <w:rPr>
          <w:b/>
          <w:bCs/>
          <w:sz w:val="24"/>
          <w:szCs w:val="28"/>
        </w:rPr>
      </w:pPr>
      <w:bookmarkStart w:id="126" w:name="_Toc216787945"/>
      <w:bookmarkEnd w:id="125"/>
      <w:r w:rsidRPr="00294DE4">
        <w:rPr>
          <w:b/>
          <w:bCs/>
          <w:sz w:val="24"/>
          <w:szCs w:val="28"/>
        </w:rPr>
        <w:t>§4</w:t>
      </w:r>
      <w:r w:rsidR="00DB7892" w:rsidRPr="00294DE4">
        <w:rPr>
          <w:b/>
          <w:bCs/>
          <w:sz w:val="24"/>
          <w:szCs w:val="28"/>
        </w:rPr>
        <w:t xml:space="preserve"> </w:t>
      </w:r>
      <w:r w:rsidRPr="00294DE4">
        <w:rPr>
          <w:b/>
          <w:sz w:val="22"/>
          <w:u w:val="single"/>
        </w:rPr>
        <w:t>Fakturowanie i płatności</w:t>
      </w:r>
      <w:bookmarkEnd w:id="126"/>
    </w:p>
    <w:p w14:paraId="362CF511" w14:textId="23593B72" w:rsidR="00EC7434" w:rsidRPr="00294DE4" w:rsidRDefault="00EC7434" w:rsidP="00851DD9">
      <w:pPr>
        <w:numPr>
          <w:ilvl w:val="0"/>
          <w:numId w:val="43"/>
        </w:numPr>
        <w:ind w:left="426" w:hanging="426"/>
        <w:jc w:val="both"/>
        <w:rPr>
          <w:sz w:val="22"/>
          <w:szCs w:val="22"/>
        </w:rPr>
      </w:pPr>
      <w:bookmarkStart w:id="127" w:name="_Hlk108342538"/>
      <w:bookmarkEnd w:id="123"/>
      <w:r w:rsidRPr="00294DE4">
        <w:rPr>
          <w:sz w:val="22"/>
          <w:szCs w:val="22"/>
        </w:rPr>
        <w:t xml:space="preserve">Rozliczenie przedmiotu </w:t>
      </w:r>
      <w:r w:rsidR="001101A9" w:rsidRPr="00294DE4">
        <w:rPr>
          <w:sz w:val="22"/>
          <w:szCs w:val="22"/>
        </w:rPr>
        <w:t>U</w:t>
      </w:r>
      <w:r w:rsidRPr="00294DE4">
        <w:rPr>
          <w:sz w:val="22"/>
          <w:szCs w:val="22"/>
        </w:rPr>
        <w:t xml:space="preserve">mowy nastąpi na podstawie wystawionej faktury zgodnie z obowiązującymi przepisami prawa.  Do faktury Wykonawca zobowiązany jest dołączyć dokument potwierdzający prawidłowo wykonaną usługę tj.  </w:t>
      </w:r>
      <w:r w:rsidRPr="00294DE4">
        <w:rPr>
          <w:i/>
          <w:iCs/>
          <w:sz w:val="22"/>
          <w:szCs w:val="22"/>
        </w:rPr>
        <w:t>Protokół wykonania usługi serwisowej / Protokół serwisowy / Notatkę serwisową</w:t>
      </w:r>
      <w:r w:rsidR="004C054A" w:rsidRPr="00294DE4">
        <w:rPr>
          <w:i/>
          <w:iCs/>
          <w:sz w:val="22"/>
          <w:szCs w:val="22"/>
        </w:rPr>
        <w:t>/ Dowód dostawy</w:t>
      </w:r>
      <w:r w:rsidRPr="00294DE4">
        <w:rPr>
          <w:i/>
          <w:iCs/>
          <w:sz w:val="22"/>
          <w:szCs w:val="22"/>
        </w:rPr>
        <w:t xml:space="preserve"> </w:t>
      </w:r>
      <w:r w:rsidRPr="00294DE4">
        <w:rPr>
          <w:sz w:val="22"/>
          <w:szCs w:val="22"/>
        </w:rPr>
        <w:t>podpisane przez osoby obu Stron</w:t>
      </w:r>
      <w:r w:rsidR="00FB7250" w:rsidRPr="00294DE4">
        <w:rPr>
          <w:sz w:val="22"/>
          <w:szCs w:val="22"/>
        </w:rPr>
        <w:t>, z tą uwagą, że w</w:t>
      </w:r>
      <w:r w:rsidR="00FB7250" w:rsidRPr="00294DE4">
        <w:rPr>
          <w:rFonts w:eastAsia="MS Mincho"/>
          <w:sz w:val="22"/>
          <w:szCs w:val="22"/>
          <w:lang w:eastAsia="en-US"/>
        </w:rPr>
        <w:t xml:space="preserve"> przypadku otrzymania przez Wykonawcę</w:t>
      </w:r>
      <w:r w:rsidR="004C054A" w:rsidRPr="00294DE4">
        <w:rPr>
          <w:rFonts w:eastAsia="MS Mincho"/>
          <w:sz w:val="22"/>
          <w:szCs w:val="22"/>
          <w:lang w:eastAsia="en-US"/>
        </w:rPr>
        <w:t xml:space="preserve"> i</w:t>
      </w:r>
      <w:r w:rsidR="00FB7250" w:rsidRPr="00294DE4">
        <w:rPr>
          <w:sz w:val="22"/>
          <w:szCs w:val="22"/>
        </w:rPr>
        <w:t>nformacji z zastrzeżeniami</w:t>
      </w:r>
      <w:r w:rsidR="00FB7250" w:rsidRPr="00294DE4">
        <w:rPr>
          <w:rFonts w:eastAsia="MS Mincho"/>
          <w:sz w:val="22"/>
          <w:szCs w:val="22"/>
          <w:lang w:eastAsia="en-US"/>
        </w:rPr>
        <w:t xml:space="preserve"> (</w:t>
      </w:r>
      <w:r w:rsidR="00FB7250" w:rsidRPr="00294DE4">
        <w:rPr>
          <w:rFonts w:eastAsia="MS Mincho"/>
          <w:i/>
          <w:iCs/>
          <w:sz w:val="22"/>
          <w:szCs w:val="22"/>
          <w:lang w:eastAsia="en-US"/>
        </w:rPr>
        <w:t>Zastrzeżenia</w:t>
      </w:r>
      <w:r w:rsidR="00FB7250" w:rsidRPr="00294DE4">
        <w:rPr>
          <w:rFonts w:eastAsia="MS Mincho"/>
          <w:sz w:val="22"/>
          <w:szCs w:val="22"/>
          <w:lang w:eastAsia="en-US"/>
        </w:rPr>
        <w:t xml:space="preserve">) co do wykonanej usługi serwisowej </w:t>
      </w:r>
      <w:r w:rsidR="003575A4" w:rsidRPr="00294DE4">
        <w:rPr>
          <w:rFonts w:eastAsia="MS Mincho"/>
          <w:sz w:val="22"/>
          <w:szCs w:val="22"/>
          <w:lang w:eastAsia="en-US"/>
        </w:rPr>
        <w:br/>
      </w:r>
      <w:r w:rsidR="00FB7250" w:rsidRPr="00294DE4">
        <w:rPr>
          <w:rFonts w:eastAsia="MS Mincho"/>
          <w:sz w:val="22"/>
          <w:szCs w:val="22"/>
          <w:lang w:eastAsia="en-US"/>
        </w:rPr>
        <w:t xml:space="preserve">(w tym dostarczonych części zamiennych) faktury wystawiane będą po zakończeniu procesu reklamacyjnego zgodnie z wynikiem postępowania reklamacyjnego. Wniesienie </w:t>
      </w:r>
      <w:r w:rsidR="00FB7250" w:rsidRPr="00294DE4">
        <w:rPr>
          <w:rFonts w:eastAsia="MS Mincho"/>
          <w:i/>
          <w:iCs/>
          <w:sz w:val="22"/>
          <w:szCs w:val="22"/>
          <w:lang w:eastAsia="en-US"/>
        </w:rPr>
        <w:t xml:space="preserve">Informacji </w:t>
      </w:r>
      <w:r w:rsidR="00FB7250" w:rsidRPr="00294DE4">
        <w:rPr>
          <w:rFonts w:eastAsia="MS Mincho"/>
          <w:i/>
          <w:iCs/>
          <w:sz w:val="22"/>
          <w:szCs w:val="22"/>
          <w:lang w:eastAsia="en-US"/>
        </w:rPr>
        <w:br/>
        <w:t xml:space="preserve">z zastrzeżeniem </w:t>
      </w:r>
      <w:r w:rsidR="00FB7250" w:rsidRPr="00294DE4">
        <w:rPr>
          <w:rFonts w:eastAsia="MS Mincho"/>
          <w:sz w:val="22"/>
          <w:szCs w:val="22"/>
          <w:lang w:eastAsia="en-US"/>
        </w:rPr>
        <w:t>jest równoznaczne z oceną Zamawiającego, że usługa nie została wykonana prawidłowo.</w:t>
      </w:r>
    </w:p>
    <w:p w14:paraId="29D150E5" w14:textId="4BFB5BF5" w:rsidR="00FB7250" w:rsidRPr="00294DE4" w:rsidRDefault="00EC7434" w:rsidP="00851DD9">
      <w:pPr>
        <w:numPr>
          <w:ilvl w:val="0"/>
          <w:numId w:val="43"/>
        </w:numPr>
        <w:ind w:left="426" w:hanging="426"/>
        <w:jc w:val="both"/>
        <w:rPr>
          <w:sz w:val="22"/>
          <w:szCs w:val="22"/>
        </w:rPr>
      </w:pPr>
      <w:r w:rsidRPr="00294DE4">
        <w:rPr>
          <w:sz w:val="22"/>
          <w:szCs w:val="22"/>
        </w:rPr>
        <w:t xml:space="preserve">Gdy Wykonawcą </w:t>
      </w:r>
      <w:r w:rsidR="00E47820" w:rsidRPr="00294DE4">
        <w:rPr>
          <w:sz w:val="22"/>
          <w:szCs w:val="22"/>
        </w:rPr>
        <w:t>U</w:t>
      </w:r>
      <w:r w:rsidRPr="00294DE4">
        <w:rPr>
          <w:sz w:val="22"/>
          <w:szCs w:val="22"/>
        </w:rPr>
        <w:t xml:space="preserve">mowy jest </w:t>
      </w:r>
      <w:r w:rsidR="00E220E1" w:rsidRPr="00294DE4">
        <w:rPr>
          <w:sz w:val="22"/>
          <w:szCs w:val="22"/>
        </w:rPr>
        <w:t>K</w:t>
      </w:r>
      <w:r w:rsidRPr="00294DE4">
        <w:rPr>
          <w:sz w:val="22"/>
          <w:szCs w:val="22"/>
        </w:rPr>
        <w:t xml:space="preserve">onsorcjum, w </w:t>
      </w:r>
      <w:r w:rsidR="00B07870" w:rsidRPr="00294DE4">
        <w:rPr>
          <w:i/>
          <w:iCs/>
          <w:sz w:val="22"/>
          <w:szCs w:val="22"/>
        </w:rPr>
        <w:t>Protokół wykonania usługi serwisowej / Protokół serwisowy / Notatkę serwisową/ Dowód dostawy</w:t>
      </w:r>
      <w:r w:rsidR="00B07870" w:rsidRPr="00294DE4">
        <w:rPr>
          <w:sz w:val="22"/>
          <w:szCs w:val="22"/>
        </w:rPr>
        <w:t xml:space="preserve"> </w:t>
      </w:r>
      <w:r w:rsidRPr="00294DE4">
        <w:rPr>
          <w:sz w:val="22"/>
          <w:szCs w:val="22"/>
        </w:rPr>
        <w:t xml:space="preserve">wskazuje się członka </w:t>
      </w:r>
      <w:r w:rsidR="00E220E1" w:rsidRPr="00294DE4">
        <w:rPr>
          <w:sz w:val="22"/>
          <w:szCs w:val="22"/>
        </w:rPr>
        <w:t>K</w:t>
      </w:r>
      <w:r w:rsidRPr="00294DE4">
        <w:rPr>
          <w:sz w:val="22"/>
          <w:szCs w:val="22"/>
        </w:rPr>
        <w:t>onsorcjum</w:t>
      </w:r>
      <w:r w:rsidR="00A6018E" w:rsidRPr="00294DE4">
        <w:rPr>
          <w:sz w:val="22"/>
          <w:szCs w:val="22"/>
        </w:rPr>
        <w:t>,</w:t>
      </w:r>
      <w:r w:rsidRPr="00294DE4">
        <w:rPr>
          <w:sz w:val="22"/>
          <w:szCs w:val="22"/>
        </w:rPr>
        <w:t xml:space="preserve"> który wystawi fakturę za objęty </w:t>
      </w:r>
      <w:r w:rsidR="00B07870" w:rsidRPr="00294DE4">
        <w:rPr>
          <w:sz w:val="22"/>
          <w:szCs w:val="22"/>
        </w:rPr>
        <w:t>ww. dokumentami</w:t>
      </w:r>
      <w:r w:rsidRPr="00294DE4">
        <w:rPr>
          <w:sz w:val="22"/>
          <w:szCs w:val="22"/>
        </w:rPr>
        <w:t xml:space="preserve"> przedmiot </w:t>
      </w:r>
      <w:r w:rsidR="00E47820" w:rsidRPr="00294DE4">
        <w:rPr>
          <w:sz w:val="22"/>
          <w:szCs w:val="22"/>
        </w:rPr>
        <w:t>U</w:t>
      </w:r>
      <w:r w:rsidRPr="00294DE4">
        <w:rPr>
          <w:sz w:val="22"/>
          <w:szCs w:val="22"/>
        </w:rPr>
        <w:t xml:space="preserve">mowy. W przypadku gdy faktury wystawi dwóch lub więcej członków </w:t>
      </w:r>
      <w:r w:rsidR="00E220E1" w:rsidRPr="00294DE4">
        <w:rPr>
          <w:sz w:val="22"/>
          <w:szCs w:val="22"/>
        </w:rPr>
        <w:t>K</w:t>
      </w:r>
      <w:r w:rsidRPr="00294DE4">
        <w:rPr>
          <w:sz w:val="22"/>
          <w:szCs w:val="22"/>
        </w:rPr>
        <w:t xml:space="preserve">onsorcjum w </w:t>
      </w:r>
      <w:r w:rsidR="00B07870" w:rsidRPr="00294DE4">
        <w:rPr>
          <w:sz w:val="22"/>
          <w:szCs w:val="22"/>
        </w:rPr>
        <w:t xml:space="preserve">ww. dokumentach </w:t>
      </w:r>
      <w:r w:rsidRPr="00294DE4">
        <w:rPr>
          <w:sz w:val="22"/>
          <w:szCs w:val="22"/>
        </w:rPr>
        <w:t xml:space="preserve">wskazuje się wartość netto każdej z faktur. Zapłata faktur zgodnie ze wskazaniem zawartym w </w:t>
      </w:r>
      <w:r w:rsidR="00B07870" w:rsidRPr="00294DE4">
        <w:rPr>
          <w:sz w:val="22"/>
          <w:szCs w:val="22"/>
        </w:rPr>
        <w:t>ww. dokumentach</w:t>
      </w:r>
      <w:r w:rsidRPr="00294DE4">
        <w:rPr>
          <w:sz w:val="22"/>
          <w:szCs w:val="22"/>
        </w:rPr>
        <w:t xml:space="preserve"> jest równoznaczna ze spełnieniem świadczenia za przedmiot </w:t>
      </w:r>
      <w:r w:rsidR="00E47820" w:rsidRPr="00294DE4">
        <w:rPr>
          <w:sz w:val="22"/>
          <w:szCs w:val="22"/>
        </w:rPr>
        <w:t>U</w:t>
      </w:r>
      <w:r w:rsidRPr="00294DE4">
        <w:rPr>
          <w:sz w:val="22"/>
          <w:szCs w:val="22"/>
        </w:rPr>
        <w:t xml:space="preserve">mowy </w:t>
      </w:r>
      <w:r w:rsidR="00B07870" w:rsidRPr="00294DE4">
        <w:rPr>
          <w:sz w:val="22"/>
          <w:szCs w:val="22"/>
        </w:rPr>
        <w:t xml:space="preserve">objęty ww. dokumentami </w:t>
      </w:r>
      <w:r w:rsidRPr="00294DE4">
        <w:rPr>
          <w:sz w:val="22"/>
          <w:szCs w:val="22"/>
        </w:rPr>
        <w:t>wobec wszystkich wykonawców</w:t>
      </w:r>
      <w:r w:rsidR="00E47820" w:rsidRPr="00294DE4">
        <w:rPr>
          <w:sz w:val="22"/>
          <w:szCs w:val="22"/>
        </w:rPr>
        <w:t xml:space="preserve"> U</w:t>
      </w:r>
      <w:r w:rsidRPr="00294DE4">
        <w:rPr>
          <w:sz w:val="22"/>
          <w:szCs w:val="22"/>
        </w:rPr>
        <w:t xml:space="preserve">mowy. </w:t>
      </w:r>
      <w:r w:rsidR="00FB7250" w:rsidRPr="00294DE4">
        <w:rPr>
          <w:sz w:val="22"/>
          <w:szCs w:val="22"/>
        </w:rPr>
        <w:t xml:space="preserve">W przypadku braku takiej informacji zarówno w </w:t>
      </w:r>
      <w:r w:rsidR="00E47820" w:rsidRPr="00294DE4">
        <w:rPr>
          <w:sz w:val="22"/>
          <w:szCs w:val="22"/>
        </w:rPr>
        <w:t>U</w:t>
      </w:r>
      <w:r w:rsidR="00FB7250" w:rsidRPr="00294DE4">
        <w:rPr>
          <w:sz w:val="22"/>
          <w:szCs w:val="22"/>
        </w:rPr>
        <w:t>mowie, jak i w dokumentach realizacyjnych</w:t>
      </w:r>
      <w:r w:rsidR="00B07870" w:rsidRPr="00294DE4">
        <w:rPr>
          <w:sz w:val="22"/>
          <w:szCs w:val="22"/>
        </w:rPr>
        <w:t xml:space="preserve">, </w:t>
      </w:r>
      <w:r w:rsidR="00FB7250" w:rsidRPr="00294DE4">
        <w:rPr>
          <w:sz w:val="22"/>
          <w:szCs w:val="22"/>
        </w:rPr>
        <w:t xml:space="preserve">Zamawiający w sytuacji sporu pomiędzy członkami Konsorcjum dokona zapłaty za fakturę temu </w:t>
      </w:r>
      <w:r w:rsidR="00FB7250" w:rsidRPr="00294DE4">
        <w:rPr>
          <w:sz w:val="22"/>
          <w:szCs w:val="22"/>
        </w:rPr>
        <w:lastRenderedPageBreak/>
        <w:t xml:space="preserve">członkowi </w:t>
      </w:r>
      <w:r w:rsidR="00E220E1" w:rsidRPr="00294DE4">
        <w:rPr>
          <w:sz w:val="22"/>
          <w:szCs w:val="22"/>
        </w:rPr>
        <w:t>K</w:t>
      </w:r>
      <w:r w:rsidR="00FB7250" w:rsidRPr="00294DE4">
        <w:rPr>
          <w:sz w:val="22"/>
          <w:szCs w:val="22"/>
        </w:rPr>
        <w:t xml:space="preserve">onsorcjum, który zrealizował usługę serwisową (podpisał </w:t>
      </w:r>
      <w:r w:rsidR="00B07870" w:rsidRPr="00294DE4">
        <w:rPr>
          <w:i/>
          <w:iCs/>
          <w:sz w:val="22"/>
          <w:szCs w:val="22"/>
        </w:rPr>
        <w:t>Protokół wykonania usługi serwisowej / Protokół serwisowy / Notatkę serwisową/ Dowód dostawy</w:t>
      </w:r>
      <w:r w:rsidR="00FB7250" w:rsidRPr="00294DE4">
        <w:rPr>
          <w:sz w:val="22"/>
          <w:szCs w:val="22"/>
        </w:rPr>
        <w:t>).</w:t>
      </w:r>
    </w:p>
    <w:p w14:paraId="35B665E1" w14:textId="546325DD" w:rsidR="00FB7250" w:rsidRPr="00294DE4" w:rsidRDefault="00B07870" w:rsidP="00851DD9">
      <w:pPr>
        <w:numPr>
          <w:ilvl w:val="0"/>
          <w:numId w:val="43"/>
        </w:numPr>
        <w:ind w:left="426" w:hanging="426"/>
        <w:jc w:val="both"/>
        <w:rPr>
          <w:sz w:val="24"/>
          <w:szCs w:val="24"/>
        </w:rPr>
      </w:pPr>
      <w:r w:rsidRPr="00294DE4">
        <w:rPr>
          <w:i/>
          <w:iCs/>
          <w:sz w:val="22"/>
          <w:szCs w:val="22"/>
        </w:rPr>
        <w:t>Protokół wykonania usługi serwisowej / Protokół serwisowy / Notatkę serwisową/ Dowód dostawy</w:t>
      </w:r>
      <w:r w:rsidR="00FB7250" w:rsidRPr="00294DE4">
        <w:rPr>
          <w:sz w:val="22"/>
          <w:szCs w:val="22"/>
        </w:rPr>
        <w:t xml:space="preserve"> podpisują upoważnieni przedstawiciele </w:t>
      </w:r>
      <w:r w:rsidR="00E47820" w:rsidRPr="00294DE4">
        <w:rPr>
          <w:sz w:val="22"/>
          <w:szCs w:val="22"/>
        </w:rPr>
        <w:t>S</w:t>
      </w:r>
      <w:r w:rsidR="00FB7250" w:rsidRPr="00294DE4">
        <w:rPr>
          <w:sz w:val="22"/>
          <w:szCs w:val="22"/>
        </w:rPr>
        <w:t xml:space="preserve">tron wskazani w Umowie. </w:t>
      </w:r>
    </w:p>
    <w:p w14:paraId="41FF4136" w14:textId="76840F20" w:rsidR="00474415" w:rsidRPr="00294DE4" w:rsidRDefault="00474415" w:rsidP="00851DD9">
      <w:pPr>
        <w:numPr>
          <w:ilvl w:val="0"/>
          <w:numId w:val="43"/>
        </w:numPr>
        <w:ind w:left="426" w:hanging="426"/>
        <w:jc w:val="both"/>
        <w:rPr>
          <w:sz w:val="22"/>
          <w:szCs w:val="22"/>
        </w:rPr>
      </w:pPr>
      <w:bookmarkStart w:id="128" w:name="_Hlk86989451"/>
      <w:r w:rsidRPr="00294DE4">
        <w:rPr>
          <w:sz w:val="22"/>
          <w:szCs w:val="22"/>
        </w:rPr>
        <w:t xml:space="preserve">Fakturowanie roboczogodzin następować będzie na podstawie potwierdzonego przez Zamawiającego </w:t>
      </w:r>
      <w:r w:rsidR="00B07870" w:rsidRPr="00294DE4">
        <w:rPr>
          <w:i/>
          <w:iCs/>
          <w:sz w:val="22"/>
          <w:szCs w:val="22"/>
        </w:rPr>
        <w:t>Protokół wykonania usługi serwisowej / Protokół serwisowy / Notatkę serwisową.</w:t>
      </w:r>
    </w:p>
    <w:p w14:paraId="3C85CAAB" w14:textId="569819B2" w:rsidR="001A6D55" w:rsidRPr="00294DE4" w:rsidRDefault="001A6D55" w:rsidP="00851DD9">
      <w:pPr>
        <w:numPr>
          <w:ilvl w:val="0"/>
          <w:numId w:val="43"/>
        </w:numPr>
        <w:ind w:left="426" w:hanging="426"/>
        <w:jc w:val="both"/>
        <w:rPr>
          <w:sz w:val="22"/>
          <w:szCs w:val="22"/>
        </w:rPr>
      </w:pPr>
      <w:r w:rsidRPr="00294DE4">
        <w:rPr>
          <w:bCs/>
          <w:sz w:val="22"/>
          <w:szCs w:val="22"/>
        </w:rPr>
        <w:t>Fakturowanie części zamiennych dostarczanych przez Wykonawcę w ramach świadczenia serwisowego (wymienionych w trakcie wykonywania usługi serwisowej lub zabezpieczonych</w:t>
      </w:r>
      <w:r w:rsidR="00E220E1" w:rsidRPr="00294DE4">
        <w:rPr>
          <w:bCs/>
          <w:sz w:val="22"/>
          <w:szCs w:val="22"/>
        </w:rPr>
        <w:t xml:space="preserve"> </w:t>
      </w:r>
      <w:r w:rsidRPr="00294DE4">
        <w:rPr>
          <w:bCs/>
          <w:sz w:val="22"/>
          <w:szCs w:val="22"/>
        </w:rPr>
        <w:t xml:space="preserve">dla potrzeb Zamawiającego w ramach serwisu) następować </w:t>
      </w:r>
      <w:r w:rsidRPr="00294DE4">
        <w:rPr>
          <w:sz w:val="22"/>
          <w:szCs w:val="22"/>
        </w:rPr>
        <w:t xml:space="preserve">będzie na podstawie </w:t>
      </w:r>
      <w:r w:rsidRPr="00294DE4">
        <w:rPr>
          <w:i/>
          <w:iCs/>
          <w:sz w:val="22"/>
          <w:szCs w:val="22"/>
        </w:rPr>
        <w:t>Protokół wykonania usługi serwisowej / Protokół serwisowy / Notatka serwisowa / Dowód dostawy</w:t>
      </w:r>
      <w:r w:rsidR="00FB7250" w:rsidRPr="00294DE4">
        <w:rPr>
          <w:i/>
          <w:iCs/>
          <w:sz w:val="22"/>
          <w:szCs w:val="22"/>
        </w:rPr>
        <w:t>.</w:t>
      </w:r>
    </w:p>
    <w:bookmarkEnd w:id="128"/>
    <w:p w14:paraId="6ABD76BF" w14:textId="77777777" w:rsidR="00123270" w:rsidRPr="00294DE4" w:rsidRDefault="00123270" w:rsidP="00851DD9">
      <w:pPr>
        <w:numPr>
          <w:ilvl w:val="0"/>
          <w:numId w:val="43"/>
        </w:numPr>
        <w:ind w:left="426" w:hanging="426"/>
        <w:jc w:val="both"/>
        <w:rPr>
          <w:color w:val="FF0000"/>
          <w:sz w:val="22"/>
          <w:szCs w:val="22"/>
        </w:rPr>
      </w:pPr>
      <w:r w:rsidRPr="00294DE4">
        <w:rPr>
          <w:sz w:val="22"/>
          <w:szCs w:val="22"/>
        </w:rPr>
        <w:t>Faktury należy wystawiać zgodnie z  obowiązującymi przepisami.</w:t>
      </w:r>
    </w:p>
    <w:p w14:paraId="1B573353" w14:textId="4CB4AC73" w:rsidR="00F71079" w:rsidRPr="00294DE4" w:rsidRDefault="00FB4D53" w:rsidP="00851DD9">
      <w:pPr>
        <w:numPr>
          <w:ilvl w:val="0"/>
          <w:numId w:val="43"/>
        </w:numPr>
        <w:ind w:left="426" w:hanging="426"/>
        <w:jc w:val="both"/>
        <w:rPr>
          <w:sz w:val="22"/>
          <w:szCs w:val="22"/>
        </w:rPr>
      </w:pPr>
      <w:r w:rsidRPr="00294DE4">
        <w:rPr>
          <w:sz w:val="22"/>
          <w:szCs w:val="22"/>
        </w:rPr>
        <w:t xml:space="preserve">Wykonawca zobowiązany jest wystawić jedną fakturę obejmującą całe wynagrodzenie Wykonawcy należne w związku z realizacją zakresu przedmiotu umowy objętego danym </w:t>
      </w:r>
      <w:r w:rsidRPr="00294DE4">
        <w:rPr>
          <w:i/>
          <w:iCs/>
          <w:sz w:val="22"/>
          <w:szCs w:val="22"/>
        </w:rPr>
        <w:t>Protokołem wykonania usługi serwisowej / Protokołem serwisowym / Notatk</w:t>
      </w:r>
      <w:r w:rsidR="00B378F0" w:rsidRPr="00294DE4">
        <w:rPr>
          <w:i/>
          <w:iCs/>
          <w:sz w:val="22"/>
          <w:szCs w:val="22"/>
        </w:rPr>
        <w:t>ą</w:t>
      </w:r>
      <w:r w:rsidRPr="00294DE4">
        <w:rPr>
          <w:i/>
          <w:iCs/>
          <w:sz w:val="22"/>
          <w:szCs w:val="22"/>
        </w:rPr>
        <w:t xml:space="preserve"> serwisow</w:t>
      </w:r>
      <w:r w:rsidR="00B378F0" w:rsidRPr="00294DE4">
        <w:rPr>
          <w:i/>
          <w:iCs/>
          <w:sz w:val="22"/>
          <w:szCs w:val="22"/>
        </w:rPr>
        <w:t>ą</w:t>
      </w:r>
      <w:r w:rsidRPr="00294DE4">
        <w:rPr>
          <w:i/>
          <w:iCs/>
          <w:sz w:val="22"/>
          <w:szCs w:val="22"/>
        </w:rPr>
        <w:t xml:space="preserve"> / Dow</w:t>
      </w:r>
      <w:r w:rsidR="00B378F0" w:rsidRPr="00294DE4">
        <w:rPr>
          <w:i/>
          <w:iCs/>
          <w:sz w:val="22"/>
          <w:szCs w:val="22"/>
        </w:rPr>
        <w:t>odem</w:t>
      </w:r>
      <w:r w:rsidRPr="00294DE4">
        <w:rPr>
          <w:i/>
          <w:iCs/>
          <w:sz w:val="22"/>
          <w:szCs w:val="22"/>
        </w:rPr>
        <w:t xml:space="preserve"> dostawy</w:t>
      </w:r>
      <w:r w:rsidRPr="00294DE4">
        <w:rPr>
          <w:sz w:val="22"/>
          <w:szCs w:val="22"/>
        </w:rPr>
        <w:t>. W przypadku uchybienia obowiązkowi określonemu w zdaniu poprzednim, należność objęte fakturami wystawionymi w sposób niezgodny ze zdaniem poprzednim, nie stają się wymagalne, a uchybienie w ich zapłacie nie prowadzi do popadnięcia przez Zamawiającego w opóźnienie, nawet jeżeli Zamawiający nie zakwestionuje tychże faktur lub też zapłaci należności objęte tymi fakturami – w takim przypadku Strony przyjmują, iż Zamawiający dokonał zapłaty przed terminem płatności, a Wykonawcy nie przysługują odsetki, ani rekompensaty, o których mowa w art. 10 ust. 1 ustawy z dnia 8 marca 2013 r. o przeciwdziałaniu nadmiernym opóźnieniom w transakcjach handlowych.</w:t>
      </w:r>
    </w:p>
    <w:p w14:paraId="3DE86433" w14:textId="77777777" w:rsidR="00D423BD" w:rsidRPr="00294DE4" w:rsidRDefault="00D423BD" w:rsidP="00851DD9">
      <w:pPr>
        <w:numPr>
          <w:ilvl w:val="0"/>
          <w:numId w:val="43"/>
        </w:numPr>
        <w:ind w:left="426" w:hanging="426"/>
        <w:jc w:val="both"/>
      </w:pPr>
      <w:r w:rsidRPr="00294DE4">
        <w:rPr>
          <w:sz w:val="22"/>
        </w:rPr>
        <w:t>Fakturę należy wystawić na adres:</w:t>
      </w:r>
    </w:p>
    <w:p w14:paraId="1758BB97" w14:textId="77777777" w:rsidR="00D423BD" w:rsidRPr="00294DE4" w:rsidRDefault="00D423BD" w:rsidP="009342D9">
      <w:pPr>
        <w:jc w:val="center"/>
        <w:rPr>
          <w:b/>
          <w:bCs/>
          <w:sz w:val="22"/>
        </w:rPr>
      </w:pPr>
      <w:r w:rsidRPr="00294DE4">
        <w:rPr>
          <w:b/>
          <w:bCs/>
          <w:sz w:val="22"/>
        </w:rPr>
        <w:t>Polska Grupa Górnicza S.A.</w:t>
      </w:r>
    </w:p>
    <w:p w14:paraId="42215923" w14:textId="77777777" w:rsidR="00D423BD" w:rsidRPr="00294DE4" w:rsidRDefault="00D423BD" w:rsidP="009342D9">
      <w:pPr>
        <w:jc w:val="center"/>
        <w:rPr>
          <w:b/>
          <w:bCs/>
          <w:sz w:val="22"/>
        </w:rPr>
      </w:pPr>
      <w:r w:rsidRPr="00294DE4">
        <w:rPr>
          <w:b/>
          <w:bCs/>
          <w:sz w:val="22"/>
        </w:rPr>
        <w:t>40-039 Katowice, ul. Powstańców 30</w:t>
      </w:r>
    </w:p>
    <w:p w14:paraId="14655FEB" w14:textId="6373DB3D" w:rsidR="00D423BD" w:rsidRPr="00294DE4" w:rsidRDefault="00D423BD" w:rsidP="009342D9">
      <w:pPr>
        <w:jc w:val="center"/>
        <w:rPr>
          <w:bCs/>
          <w:sz w:val="22"/>
        </w:rPr>
      </w:pPr>
      <w:r w:rsidRPr="00294DE4">
        <w:rPr>
          <w:b/>
          <w:bCs/>
          <w:sz w:val="22"/>
        </w:rPr>
        <w:t xml:space="preserve">Oddział KWK </w:t>
      </w:r>
      <w:r w:rsidR="008700B6" w:rsidRPr="00294DE4">
        <w:rPr>
          <w:b/>
          <w:sz w:val="22"/>
        </w:rPr>
        <w:t>Sośnica</w:t>
      </w:r>
    </w:p>
    <w:p w14:paraId="101D89CC" w14:textId="77777777" w:rsidR="00D423BD" w:rsidRPr="00294DE4" w:rsidRDefault="00D423BD" w:rsidP="009342D9">
      <w:pPr>
        <w:ind w:firstLine="426"/>
        <w:rPr>
          <w:bCs/>
          <w:sz w:val="22"/>
          <w:szCs w:val="24"/>
        </w:rPr>
      </w:pPr>
      <w:r w:rsidRPr="00294DE4">
        <w:rPr>
          <w:bCs/>
          <w:sz w:val="22"/>
          <w:szCs w:val="24"/>
        </w:rPr>
        <w:t>oraz przekazać na adres:</w:t>
      </w:r>
    </w:p>
    <w:p w14:paraId="583C1F44" w14:textId="77777777" w:rsidR="00D423BD" w:rsidRPr="00294DE4" w:rsidRDefault="00D423BD" w:rsidP="009342D9">
      <w:pPr>
        <w:jc w:val="center"/>
        <w:rPr>
          <w:b/>
          <w:bCs/>
          <w:sz w:val="22"/>
        </w:rPr>
      </w:pPr>
      <w:r w:rsidRPr="00294DE4">
        <w:rPr>
          <w:b/>
          <w:bCs/>
          <w:sz w:val="22"/>
        </w:rPr>
        <w:t>Polska Grupa Górnicza S.A.</w:t>
      </w:r>
    </w:p>
    <w:p w14:paraId="15884A79" w14:textId="36266CC1" w:rsidR="00D423BD" w:rsidRPr="00294DE4" w:rsidRDefault="00B378F0" w:rsidP="00851DD9">
      <w:pPr>
        <w:pStyle w:val="Akapitzlist"/>
        <w:numPr>
          <w:ilvl w:val="1"/>
          <w:numId w:val="34"/>
        </w:numPr>
        <w:jc w:val="center"/>
        <w:rPr>
          <w:b/>
          <w:bCs/>
          <w:sz w:val="22"/>
        </w:rPr>
      </w:pPr>
      <w:r w:rsidRPr="00294DE4">
        <w:rPr>
          <w:b/>
          <w:bCs/>
          <w:sz w:val="22"/>
        </w:rPr>
        <w:t>Gl</w:t>
      </w:r>
      <w:r w:rsidR="00D423BD" w:rsidRPr="00294DE4">
        <w:rPr>
          <w:b/>
          <w:bCs/>
          <w:sz w:val="22"/>
        </w:rPr>
        <w:t xml:space="preserve">iwice, ul. Jasna </w:t>
      </w:r>
      <w:r w:rsidRPr="00294DE4">
        <w:rPr>
          <w:b/>
          <w:bCs/>
          <w:sz w:val="22"/>
        </w:rPr>
        <w:t>8</w:t>
      </w:r>
    </w:p>
    <w:p w14:paraId="289DC479" w14:textId="291BBFCF" w:rsidR="00D423BD" w:rsidRPr="00294DE4" w:rsidRDefault="00D423BD" w:rsidP="00851DD9">
      <w:pPr>
        <w:numPr>
          <w:ilvl w:val="0"/>
          <w:numId w:val="43"/>
        </w:numPr>
        <w:ind w:left="426" w:hanging="426"/>
        <w:jc w:val="both"/>
        <w:rPr>
          <w:sz w:val="22"/>
        </w:rPr>
      </w:pPr>
      <w:r w:rsidRPr="00294DE4">
        <w:rPr>
          <w:sz w:val="22"/>
        </w:rPr>
        <w:t xml:space="preserve">W przypadku gdy zostało podpisane Porozumienie o przesyłaniu faktur drogą elektroniczną, fakturę za realizację przedmiotu zamówienia oraz </w:t>
      </w:r>
      <w:r w:rsidR="00B07870" w:rsidRPr="00294DE4">
        <w:rPr>
          <w:i/>
          <w:iCs/>
          <w:sz w:val="22"/>
          <w:szCs w:val="22"/>
        </w:rPr>
        <w:t>Protokół wykonania usługi serwisowej / Protokół serwisowy / Notatkę serwisową/ Dowód dostawy</w:t>
      </w:r>
      <w:r w:rsidR="00B07870" w:rsidRPr="00294DE4">
        <w:rPr>
          <w:sz w:val="22"/>
        </w:rPr>
        <w:t xml:space="preserve"> </w:t>
      </w:r>
      <w:r w:rsidRPr="00294DE4">
        <w:rPr>
          <w:sz w:val="22"/>
        </w:rPr>
        <w:t>należy wysyłać na adres wskazany w Porozumieniu.</w:t>
      </w:r>
    </w:p>
    <w:p w14:paraId="07F37A5C" w14:textId="77777777" w:rsidR="00F2670B" w:rsidRPr="00294DE4" w:rsidRDefault="00F2670B" w:rsidP="00851DD9">
      <w:pPr>
        <w:numPr>
          <w:ilvl w:val="0"/>
          <w:numId w:val="43"/>
        </w:numPr>
        <w:ind w:left="426" w:hanging="426"/>
        <w:jc w:val="both"/>
        <w:rPr>
          <w:sz w:val="22"/>
        </w:rPr>
      </w:pPr>
      <w:r w:rsidRPr="00294DE4">
        <w:rPr>
          <w:sz w:val="22"/>
        </w:rPr>
        <w:t>Faktury muszą zostać sporządzone w języku polskim i zawierać numer, pod którym Umowa została wpisana do elektronicznego rejestru umów Zamawiającego.</w:t>
      </w:r>
    </w:p>
    <w:p w14:paraId="22A9C8FB" w14:textId="77777777" w:rsidR="00F2670B" w:rsidRPr="00294DE4" w:rsidRDefault="00F2670B" w:rsidP="00851DD9">
      <w:pPr>
        <w:numPr>
          <w:ilvl w:val="0"/>
          <w:numId w:val="43"/>
        </w:numPr>
        <w:ind w:left="426" w:hanging="426"/>
        <w:jc w:val="both"/>
        <w:rPr>
          <w:sz w:val="22"/>
        </w:rPr>
      </w:pPr>
      <w:r w:rsidRPr="00294DE4">
        <w:rPr>
          <w:sz w:val="22"/>
        </w:rPr>
        <w:t>Faktury będą wystawiane w walucie polskiej. Wszelkie płatności dokonywane będą w walucie polskiej.</w:t>
      </w:r>
    </w:p>
    <w:p w14:paraId="66900971" w14:textId="7A7AD8DF" w:rsidR="00F2670B" w:rsidRPr="00294DE4" w:rsidRDefault="00F2670B" w:rsidP="00851DD9">
      <w:pPr>
        <w:numPr>
          <w:ilvl w:val="0"/>
          <w:numId w:val="43"/>
        </w:numPr>
        <w:ind w:left="426" w:hanging="426"/>
        <w:jc w:val="both"/>
        <w:rPr>
          <w:sz w:val="22"/>
        </w:rPr>
      </w:pPr>
      <w:r w:rsidRPr="00294DE4">
        <w:rPr>
          <w:sz w:val="22"/>
        </w:rPr>
        <w:t xml:space="preserve">Przy zapłacie zobowiązania wynikającego z </w:t>
      </w:r>
      <w:r w:rsidR="00E47820" w:rsidRPr="00294DE4">
        <w:rPr>
          <w:sz w:val="22"/>
        </w:rPr>
        <w:t>U</w:t>
      </w:r>
      <w:r w:rsidRPr="00294DE4">
        <w:rPr>
          <w:sz w:val="22"/>
        </w:rPr>
        <w:t>mowy, Zamawiający zastrzega sobie prawo wskazania tytułu płatności (numeru faktury).</w:t>
      </w:r>
    </w:p>
    <w:p w14:paraId="3EC72019" w14:textId="372732CE" w:rsidR="00F2670B" w:rsidRPr="00294DE4" w:rsidRDefault="00F2670B" w:rsidP="00851DD9">
      <w:pPr>
        <w:numPr>
          <w:ilvl w:val="0"/>
          <w:numId w:val="43"/>
        </w:numPr>
        <w:tabs>
          <w:tab w:val="clear" w:pos="1440"/>
        </w:tabs>
        <w:ind w:left="426" w:hanging="426"/>
        <w:jc w:val="both"/>
        <w:rPr>
          <w:sz w:val="22"/>
        </w:rPr>
      </w:pPr>
      <w:r w:rsidRPr="00294DE4">
        <w:rPr>
          <w:sz w:val="22"/>
        </w:rPr>
        <w:t xml:space="preserve">Zamawiający oświadcza, że nie spełnia warunków do zakwalifikowania go do kategorii mikroprzedsiębiorstw oraz małych i średnich przedsiębiorstw określonych w Załączniku 1 do Rozporządzenia Komisji (UE) nr 651/2014 z dnia 17 czerwca 2014 roku uznającego niektóre rodzaje pomocy za zgodne z rynkiem wewnętrznym w zastosowaniu art. 107 i 108 Traktatu (Dz. Urz. UE L187 z 26.06.2014 r.), tym samym posiada status dużego przedsiębiorcy w rozumieniu art. 4 pkt 6) ustawy </w:t>
      </w:r>
      <w:r w:rsidR="00294DE4">
        <w:rPr>
          <w:sz w:val="22"/>
        </w:rPr>
        <w:br/>
      </w:r>
      <w:r w:rsidRPr="00294DE4">
        <w:rPr>
          <w:sz w:val="22"/>
        </w:rPr>
        <w:t>z dnia 8 marca 2013 roku o przeciwdziałaniu nadmiernym opóźnieniom w transakcjach handlowych</w:t>
      </w:r>
      <w:r w:rsidR="0086135C" w:rsidRPr="00294DE4">
        <w:rPr>
          <w:sz w:val="22"/>
        </w:rPr>
        <w:br/>
        <w:t xml:space="preserve">(Dz.U. z 2023r. poz. 711, poz.852, z </w:t>
      </w:r>
      <w:proofErr w:type="spellStart"/>
      <w:r w:rsidR="0086135C" w:rsidRPr="00294DE4">
        <w:rPr>
          <w:sz w:val="22"/>
        </w:rPr>
        <w:t>późn</w:t>
      </w:r>
      <w:proofErr w:type="spellEnd"/>
      <w:r w:rsidR="0086135C" w:rsidRPr="00294DE4">
        <w:rPr>
          <w:sz w:val="22"/>
        </w:rPr>
        <w:t>. zm.).</w:t>
      </w:r>
    </w:p>
    <w:p w14:paraId="5C66A11D" w14:textId="4880F2C1" w:rsidR="00F2670B" w:rsidRPr="00294DE4" w:rsidRDefault="00F2670B" w:rsidP="00851DD9">
      <w:pPr>
        <w:numPr>
          <w:ilvl w:val="0"/>
          <w:numId w:val="43"/>
        </w:numPr>
        <w:ind w:left="426" w:hanging="426"/>
        <w:jc w:val="both"/>
        <w:rPr>
          <w:sz w:val="22"/>
          <w:szCs w:val="22"/>
        </w:rPr>
      </w:pPr>
      <w:r w:rsidRPr="00294DE4">
        <w:rPr>
          <w:sz w:val="22"/>
          <w:szCs w:val="22"/>
        </w:rPr>
        <w:t xml:space="preserve">Wykonawca składa oświadczenie o posiadaniu statusu </w:t>
      </w:r>
      <w:proofErr w:type="spellStart"/>
      <w:r w:rsidRPr="00294DE4">
        <w:rPr>
          <w:sz w:val="22"/>
          <w:szCs w:val="22"/>
        </w:rPr>
        <w:t>mikroprzedsiębiorcy</w:t>
      </w:r>
      <w:proofErr w:type="spellEnd"/>
      <w:r w:rsidRPr="00294DE4">
        <w:rPr>
          <w:sz w:val="22"/>
          <w:szCs w:val="22"/>
        </w:rPr>
        <w:t xml:space="preserve">, małego przedsiębiorcy, średniego przedsiębiorcy, dużego przedsiębiorcy, które stanowiło będzie </w:t>
      </w:r>
      <w:r w:rsidRPr="00294DE4">
        <w:rPr>
          <w:b/>
          <w:bCs/>
          <w:sz w:val="22"/>
          <w:szCs w:val="22"/>
        </w:rPr>
        <w:t xml:space="preserve">Załącznik </w:t>
      </w:r>
      <w:r w:rsidR="00E47820" w:rsidRPr="00294DE4">
        <w:rPr>
          <w:b/>
          <w:bCs/>
          <w:sz w:val="22"/>
          <w:szCs w:val="22"/>
        </w:rPr>
        <w:t xml:space="preserve">nr </w:t>
      </w:r>
      <w:r w:rsidR="00B07870" w:rsidRPr="00294DE4">
        <w:rPr>
          <w:b/>
          <w:bCs/>
          <w:sz w:val="22"/>
          <w:szCs w:val="22"/>
        </w:rPr>
        <w:t>3</w:t>
      </w:r>
      <w:r w:rsidR="00E47820" w:rsidRPr="00294DE4">
        <w:rPr>
          <w:b/>
          <w:bCs/>
          <w:sz w:val="22"/>
          <w:szCs w:val="22"/>
        </w:rPr>
        <w:t xml:space="preserve"> </w:t>
      </w:r>
      <w:r w:rsidRPr="00294DE4">
        <w:rPr>
          <w:b/>
          <w:bCs/>
          <w:sz w:val="22"/>
          <w:szCs w:val="22"/>
        </w:rPr>
        <w:t>do Umowy.</w:t>
      </w:r>
      <w:r w:rsidRPr="00294DE4">
        <w:rPr>
          <w:sz w:val="22"/>
          <w:szCs w:val="22"/>
        </w:rPr>
        <w:t xml:space="preserve"> </w:t>
      </w:r>
    </w:p>
    <w:p w14:paraId="683FAC4D" w14:textId="77777777" w:rsidR="00F2670B" w:rsidRPr="00294DE4" w:rsidRDefault="00F2670B" w:rsidP="00851DD9">
      <w:pPr>
        <w:numPr>
          <w:ilvl w:val="0"/>
          <w:numId w:val="43"/>
        </w:numPr>
        <w:ind w:left="426" w:hanging="426"/>
        <w:jc w:val="both"/>
        <w:rPr>
          <w:sz w:val="22"/>
          <w:szCs w:val="22"/>
        </w:rPr>
      </w:pPr>
      <w:r w:rsidRPr="00294DE4">
        <w:rPr>
          <w:b/>
          <w:bCs/>
          <w:sz w:val="22"/>
          <w:szCs w:val="22"/>
        </w:rPr>
        <w:t>Termin płatności faktur</w:t>
      </w:r>
      <w:r w:rsidRPr="00294DE4">
        <w:rPr>
          <w:sz w:val="22"/>
          <w:szCs w:val="22"/>
        </w:rPr>
        <w:t xml:space="preserve"> dokumentujących zobowiązania wynikające z Umowy wynosi </w:t>
      </w:r>
      <w:r w:rsidRPr="00294DE4">
        <w:rPr>
          <w:b/>
          <w:bCs/>
          <w:sz w:val="22"/>
          <w:szCs w:val="22"/>
        </w:rPr>
        <w:t>30 dni</w:t>
      </w:r>
      <w:r w:rsidRPr="00294DE4">
        <w:rPr>
          <w:sz w:val="22"/>
          <w:szCs w:val="22"/>
        </w:rPr>
        <w:t xml:space="preserve"> od daty wpływu faktury do Zamawiającego</w:t>
      </w:r>
    </w:p>
    <w:p w14:paraId="0771B6FA" w14:textId="77777777" w:rsidR="00F2670B" w:rsidRPr="00294DE4" w:rsidRDefault="00F2670B" w:rsidP="00851DD9">
      <w:pPr>
        <w:numPr>
          <w:ilvl w:val="0"/>
          <w:numId w:val="43"/>
        </w:numPr>
        <w:ind w:left="426" w:hanging="426"/>
        <w:jc w:val="both"/>
        <w:rPr>
          <w:sz w:val="22"/>
          <w:szCs w:val="22"/>
        </w:rPr>
      </w:pPr>
      <w:r w:rsidRPr="00294DE4">
        <w:rPr>
          <w:sz w:val="22"/>
          <w:szCs w:val="22"/>
        </w:rPr>
        <w:t>Jako termin zapłaty przyjmuje się datę obciążenia rachunku bankowego Zamawiającego.</w:t>
      </w:r>
    </w:p>
    <w:p w14:paraId="308545F9" w14:textId="0B0B2F2D" w:rsidR="00F2670B" w:rsidRPr="00294DE4" w:rsidRDefault="00F2670B" w:rsidP="00851DD9">
      <w:pPr>
        <w:numPr>
          <w:ilvl w:val="0"/>
          <w:numId w:val="43"/>
        </w:numPr>
        <w:ind w:left="426" w:hanging="426"/>
        <w:jc w:val="both"/>
        <w:rPr>
          <w:sz w:val="22"/>
          <w:szCs w:val="22"/>
        </w:rPr>
      </w:pPr>
      <w:r w:rsidRPr="00294DE4">
        <w:rPr>
          <w:sz w:val="22"/>
          <w:szCs w:val="22"/>
        </w:rPr>
        <w:t xml:space="preserve">Numer rachunku bankowego Wykonawcy będzie wskazywany każdorazowo tylko i wyłącznie </w:t>
      </w:r>
      <w:r w:rsidR="00123270" w:rsidRPr="00294DE4">
        <w:rPr>
          <w:sz w:val="22"/>
          <w:szCs w:val="22"/>
        </w:rPr>
        <w:br/>
      </w:r>
      <w:r w:rsidRPr="00294DE4">
        <w:rPr>
          <w:sz w:val="22"/>
          <w:szCs w:val="22"/>
        </w:rPr>
        <w:t>na fakturach. Rachunek bankowy wskazany na fakturach powinien być zgodny z numerem rachunku bankowego zawartego w wykazie podmiotów prowadzonych przez szefa KAS).</w:t>
      </w:r>
    </w:p>
    <w:p w14:paraId="03DA414B" w14:textId="77777777" w:rsidR="00F2670B" w:rsidRPr="00294DE4" w:rsidRDefault="00F2670B" w:rsidP="00851DD9">
      <w:pPr>
        <w:numPr>
          <w:ilvl w:val="0"/>
          <w:numId w:val="43"/>
        </w:numPr>
        <w:ind w:left="426" w:hanging="426"/>
        <w:jc w:val="both"/>
        <w:rPr>
          <w:sz w:val="22"/>
          <w:szCs w:val="22"/>
        </w:rPr>
      </w:pPr>
      <w:r w:rsidRPr="00294DE4">
        <w:rPr>
          <w:sz w:val="22"/>
          <w:szCs w:val="22"/>
        </w:rPr>
        <w:t>Zapłata faktury korygującej nastąpi w terminie 30 dni od daty jej dostarczenia do Zamawiającego, jednak nie wcześniej niż w terminie płatności faktury pierwotnej.</w:t>
      </w:r>
    </w:p>
    <w:p w14:paraId="670799EF" w14:textId="256968A9" w:rsidR="00F2670B" w:rsidRPr="00294DE4" w:rsidRDefault="00F2670B" w:rsidP="00851DD9">
      <w:pPr>
        <w:numPr>
          <w:ilvl w:val="0"/>
          <w:numId w:val="43"/>
        </w:numPr>
        <w:ind w:left="426" w:hanging="426"/>
        <w:jc w:val="both"/>
        <w:rPr>
          <w:sz w:val="22"/>
          <w:szCs w:val="22"/>
        </w:rPr>
      </w:pPr>
      <w:r w:rsidRPr="00294DE4">
        <w:rPr>
          <w:sz w:val="22"/>
          <w:szCs w:val="22"/>
        </w:rPr>
        <w:t xml:space="preserve">Wszelkie, wynikające z </w:t>
      </w:r>
      <w:r w:rsidR="00DB7892" w:rsidRPr="00294DE4">
        <w:rPr>
          <w:sz w:val="22"/>
          <w:szCs w:val="22"/>
        </w:rPr>
        <w:t>U</w:t>
      </w:r>
      <w:r w:rsidRPr="00294DE4">
        <w:rPr>
          <w:sz w:val="22"/>
          <w:szCs w:val="22"/>
        </w:rPr>
        <w:t xml:space="preserve">mowy należności (należność główna, należności uboczne, </w:t>
      </w:r>
      <w:r w:rsidR="00123270" w:rsidRPr="00294DE4">
        <w:rPr>
          <w:sz w:val="22"/>
          <w:szCs w:val="22"/>
        </w:rPr>
        <w:br/>
      </w:r>
      <w:r w:rsidRPr="00294DE4">
        <w:rPr>
          <w:sz w:val="22"/>
          <w:szCs w:val="22"/>
        </w:rPr>
        <w:t xml:space="preserve">w tym odszkodowania, kary umowne i inne) </w:t>
      </w:r>
      <w:r w:rsidR="00B378F0" w:rsidRPr="00294DE4">
        <w:rPr>
          <w:sz w:val="22"/>
          <w:szCs w:val="22"/>
        </w:rPr>
        <w:t xml:space="preserve">Wykonawcy </w:t>
      </w:r>
      <w:r w:rsidRPr="00294DE4">
        <w:rPr>
          <w:sz w:val="22"/>
          <w:szCs w:val="22"/>
        </w:rPr>
        <w:t xml:space="preserve">nie mogą być przedmiotem obrotu, zabezpieczenia, przewłaszczenia, prawa rzeczowego, ani obciążenia, w tym cesji, sprzedaży, zastawu </w:t>
      </w:r>
      <w:r w:rsidRPr="00294DE4">
        <w:rPr>
          <w:sz w:val="22"/>
          <w:szCs w:val="22"/>
        </w:rPr>
        <w:lastRenderedPageBreak/>
        <w:t xml:space="preserve">rejestrowego, jak również upoważnienia, w tym upoważnienia inkasowego, bez pisemnej zgody Zamawiającego. Powyższe nie wyklucza możliwości udzielenia radcy prawnemu/adwokatowi prowadzącemu obsługę prawną Wykonawcy pełnomocnictwa do dochodzenia, w jego imieniu, należności wynikających z </w:t>
      </w:r>
      <w:r w:rsidR="00E47820" w:rsidRPr="00294DE4">
        <w:rPr>
          <w:sz w:val="22"/>
          <w:szCs w:val="22"/>
        </w:rPr>
        <w:t>U</w:t>
      </w:r>
      <w:r w:rsidRPr="00294DE4">
        <w:rPr>
          <w:sz w:val="22"/>
          <w:szCs w:val="22"/>
        </w:rPr>
        <w:t>mowy.</w:t>
      </w:r>
    </w:p>
    <w:p w14:paraId="29A94ECD" w14:textId="4A0D22C0" w:rsidR="00F2670B" w:rsidRPr="00294DE4" w:rsidRDefault="00F2670B" w:rsidP="00851DD9">
      <w:pPr>
        <w:numPr>
          <w:ilvl w:val="0"/>
          <w:numId w:val="43"/>
        </w:numPr>
        <w:ind w:left="426" w:hanging="426"/>
        <w:jc w:val="both"/>
        <w:rPr>
          <w:sz w:val="22"/>
          <w:szCs w:val="22"/>
        </w:rPr>
      </w:pPr>
      <w:r w:rsidRPr="00294DE4">
        <w:rPr>
          <w:sz w:val="22"/>
          <w:szCs w:val="22"/>
        </w:rPr>
        <w:t>Jeżeli do świadczonych usług/dostaw będą miały zastosowanie przepisy o podatku od towarów i usług ustanawiające mechanizm podzielonej płatności</w:t>
      </w:r>
      <w:r w:rsidR="00DB7892" w:rsidRPr="00294DE4">
        <w:rPr>
          <w:sz w:val="22"/>
          <w:szCs w:val="22"/>
        </w:rPr>
        <w:t>,</w:t>
      </w:r>
      <w:r w:rsidRPr="00294DE4">
        <w:rPr>
          <w:sz w:val="22"/>
          <w:szCs w:val="22"/>
        </w:rPr>
        <w:t xml:space="preserve"> Strony obowiązują się uwzględnić ten mechanizm </w:t>
      </w:r>
      <w:r w:rsidR="00DB7892" w:rsidRPr="00294DE4">
        <w:rPr>
          <w:sz w:val="22"/>
          <w:szCs w:val="22"/>
        </w:rPr>
        <w:br/>
      </w:r>
      <w:r w:rsidRPr="00294DE4">
        <w:rPr>
          <w:sz w:val="22"/>
          <w:szCs w:val="22"/>
        </w:rPr>
        <w:t>w rozliczaniu Umowy.</w:t>
      </w:r>
    </w:p>
    <w:p w14:paraId="5F40D44E" w14:textId="45B1C2B3" w:rsidR="00F2670B" w:rsidRPr="00294DE4" w:rsidRDefault="00F2670B" w:rsidP="00851DD9">
      <w:pPr>
        <w:numPr>
          <w:ilvl w:val="0"/>
          <w:numId w:val="43"/>
        </w:numPr>
        <w:ind w:left="426" w:hanging="426"/>
        <w:jc w:val="both"/>
        <w:rPr>
          <w:sz w:val="22"/>
          <w:szCs w:val="22"/>
        </w:rPr>
      </w:pPr>
      <w:r w:rsidRPr="00294DE4">
        <w:rPr>
          <w:sz w:val="22"/>
          <w:szCs w:val="22"/>
        </w:rPr>
        <w:t>Zgodnie z przepisami polskiego prawa podatkowego: ustawa z dnia 26 lipca 1991 r. o podatku dochodowym od osób fizycznych (</w:t>
      </w:r>
      <w:proofErr w:type="spellStart"/>
      <w:r w:rsidRPr="00294DE4">
        <w:rPr>
          <w:sz w:val="22"/>
          <w:szCs w:val="22"/>
        </w:rPr>
        <w:t>dalej:updof</w:t>
      </w:r>
      <w:proofErr w:type="spellEnd"/>
      <w:r w:rsidRPr="00294DE4">
        <w:rPr>
          <w:sz w:val="22"/>
          <w:szCs w:val="22"/>
        </w:rPr>
        <w:t>) oraz ustawa z dnia 15 lutego 1992 r. o podatku dochodowym od osób prawnych (</w:t>
      </w:r>
      <w:proofErr w:type="spellStart"/>
      <w:r w:rsidRPr="00294DE4">
        <w:rPr>
          <w:sz w:val="22"/>
          <w:szCs w:val="22"/>
        </w:rPr>
        <w:t>dalej:updop</w:t>
      </w:r>
      <w:proofErr w:type="spellEnd"/>
      <w:r w:rsidRPr="00294DE4">
        <w:rPr>
          <w:sz w:val="22"/>
          <w:szCs w:val="22"/>
        </w:rPr>
        <w:t xml:space="preserve">), w stosunku do dochodów uzyskiwanych przez firmę zagraniczną na terytorium Polski, w momencie wypłaty należności wynikających z </w:t>
      </w:r>
      <w:r w:rsidR="00DB7892" w:rsidRPr="00294DE4">
        <w:rPr>
          <w:sz w:val="22"/>
          <w:szCs w:val="22"/>
        </w:rPr>
        <w:t>U</w:t>
      </w:r>
      <w:r w:rsidRPr="00294DE4">
        <w:rPr>
          <w:sz w:val="22"/>
          <w:szCs w:val="22"/>
        </w:rPr>
        <w:t xml:space="preserve">mowy, na podstawie art. 26 ust. 1 ustawy </w:t>
      </w:r>
      <w:proofErr w:type="spellStart"/>
      <w:r w:rsidRPr="00294DE4">
        <w:rPr>
          <w:sz w:val="22"/>
          <w:szCs w:val="22"/>
        </w:rPr>
        <w:t>pdop</w:t>
      </w:r>
      <w:proofErr w:type="spellEnd"/>
      <w:r w:rsidRPr="00294DE4">
        <w:rPr>
          <w:sz w:val="22"/>
          <w:szCs w:val="22"/>
        </w:rPr>
        <w:t xml:space="preserve"> oraz 41 ust. 4 ustawy </w:t>
      </w:r>
      <w:proofErr w:type="spellStart"/>
      <w:r w:rsidRPr="00294DE4">
        <w:rPr>
          <w:sz w:val="22"/>
          <w:szCs w:val="22"/>
        </w:rPr>
        <w:t>pdof</w:t>
      </w:r>
      <w:proofErr w:type="spellEnd"/>
      <w:r w:rsidRPr="00294DE4">
        <w:rPr>
          <w:sz w:val="22"/>
          <w:szCs w:val="22"/>
        </w:rPr>
        <w:t xml:space="preserve">, na Zamawiającym ciąży obowiązek poboru zryczałtowanego podatku dochodowego od tych wypłat, zwanego podatkiem u źródła. Wypłata należności wynikających z </w:t>
      </w:r>
      <w:r w:rsidR="00DB7892" w:rsidRPr="00294DE4">
        <w:rPr>
          <w:sz w:val="22"/>
          <w:szCs w:val="22"/>
        </w:rPr>
        <w:t>U</w:t>
      </w:r>
      <w:r w:rsidRPr="00294DE4">
        <w:rPr>
          <w:sz w:val="22"/>
          <w:szCs w:val="22"/>
        </w:rPr>
        <w:t>mowy, zostanie każdorazowo pomniejszona o wartość pobranego podatku u źródła.</w:t>
      </w:r>
    </w:p>
    <w:p w14:paraId="2013ADF7" w14:textId="77777777" w:rsidR="00DB7892" w:rsidRPr="00294DE4" w:rsidRDefault="00DB7892" w:rsidP="00DB7892">
      <w:pPr>
        <w:spacing w:after="40"/>
        <w:ind w:left="426"/>
        <w:jc w:val="both"/>
        <w:rPr>
          <w:color w:val="FF0000"/>
          <w:sz w:val="22"/>
          <w:szCs w:val="22"/>
        </w:rPr>
      </w:pPr>
      <w:bookmarkStart w:id="129" w:name="_Hlk160557700"/>
    </w:p>
    <w:p w14:paraId="100E014D" w14:textId="39ED8EF1" w:rsidR="003F655B" w:rsidRPr="00294DE4" w:rsidRDefault="003F655B" w:rsidP="00700467">
      <w:pPr>
        <w:keepNext/>
        <w:tabs>
          <w:tab w:val="left" w:pos="720"/>
        </w:tabs>
        <w:snapToGrid w:val="0"/>
        <w:jc w:val="center"/>
        <w:outlineLvl w:val="1"/>
        <w:rPr>
          <w:b/>
          <w:bCs/>
          <w:sz w:val="24"/>
          <w:szCs w:val="28"/>
        </w:rPr>
      </w:pPr>
      <w:bookmarkStart w:id="130" w:name="_Toc216787946"/>
      <w:bookmarkEnd w:id="127"/>
      <w:r w:rsidRPr="00294DE4">
        <w:rPr>
          <w:b/>
          <w:bCs/>
          <w:sz w:val="24"/>
          <w:szCs w:val="28"/>
        </w:rPr>
        <w:t>§</w:t>
      </w:r>
      <w:r w:rsidR="00CA358A" w:rsidRPr="00294DE4">
        <w:rPr>
          <w:b/>
          <w:bCs/>
          <w:sz w:val="24"/>
          <w:szCs w:val="28"/>
        </w:rPr>
        <w:t>5</w:t>
      </w:r>
      <w:r w:rsidR="00DB7892" w:rsidRPr="00294DE4">
        <w:rPr>
          <w:b/>
          <w:bCs/>
          <w:sz w:val="24"/>
          <w:szCs w:val="28"/>
        </w:rPr>
        <w:t xml:space="preserve"> </w:t>
      </w:r>
      <w:bookmarkStart w:id="131" w:name="_Hlk160696253"/>
      <w:r w:rsidR="00DA2260" w:rsidRPr="00294DE4">
        <w:rPr>
          <w:b/>
          <w:sz w:val="22"/>
          <w:u w:val="single"/>
        </w:rPr>
        <w:t xml:space="preserve">Okres obowiązywania </w:t>
      </w:r>
      <w:r w:rsidR="00DB7892" w:rsidRPr="00294DE4">
        <w:rPr>
          <w:b/>
          <w:sz w:val="22"/>
          <w:u w:val="single"/>
        </w:rPr>
        <w:t>U</w:t>
      </w:r>
      <w:r w:rsidR="00DA2260" w:rsidRPr="00294DE4">
        <w:rPr>
          <w:b/>
          <w:sz w:val="22"/>
          <w:u w:val="single"/>
        </w:rPr>
        <w:t>mowy, terminy i zasady realizacji</w:t>
      </w:r>
      <w:r w:rsidRPr="00294DE4">
        <w:rPr>
          <w:b/>
          <w:sz w:val="22"/>
          <w:u w:val="single"/>
        </w:rPr>
        <w:t xml:space="preserve"> Umowy</w:t>
      </w:r>
      <w:bookmarkEnd w:id="130"/>
    </w:p>
    <w:p w14:paraId="133CA14B" w14:textId="16198A60" w:rsidR="00402AF0" w:rsidRPr="00294DE4" w:rsidRDefault="00402AF0" w:rsidP="0086135C">
      <w:pPr>
        <w:numPr>
          <w:ilvl w:val="0"/>
          <w:numId w:val="15"/>
        </w:numPr>
        <w:jc w:val="both"/>
        <w:rPr>
          <w:bCs/>
          <w:sz w:val="22"/>
          <w:szCs w:val="22"/>
        </w:rPr>
      </w:pPr>
      <w:bookmarkStart w:id="132" w:name="_Hlk161045742"/>
      <w:bookmarkStart w:id="133" w:name="_Hlk86989523"/>
      <w:bookmarkEnd w:id="129"/>
      <w:bookmarkEnd w:id="131"/>
      <w:r w:rsidRPr="00294DE4">
        <w:rPr>
          <w:bCs/>
          <w:sz w:val="22"/>
          <w:szCs w:val="22"/>
        </w:rPr>
        <w:t>Umowa obowiązywać będzie od dnia jej zawarcia przez okres 24 miesięcy.</w:t>
      </w:r>
    </w:p>
    <w:p w14:paraId="5923992C" w14:textId="2A99AA57" w:rsidR="0086135C" w:rsidRPr="00294DE4" w:rsidRDefault="0086135C" w:rsidP="0086135C">
      <w:pPr>
        <w:numPr>
          <w:ilvl w:val="0"/>
          <w:numId w:val="15"/>
        </w:numPr>
        <w:jc w:val="both"/>
        <w:rPr>
          <w:bCs/>
          <w:sz w:val="22"/>
          <w:szCs w:val="22"/>
        </w:rPr>
      </w:pPr>
      <w:r w:rsidRPr="00294DE4">
        <w:rPr>
          <w:sz w:val="22"/>
          <w:szCs w:val="22"/>
        </w:rPr>
        <w:t xml:space="preserve">Umowa obowiązywać będzie dla zleceń wystawionych przez </w:t>
      </w:r>
      <w:r w:rsidR="00B76F71" w:rsidRPr="00294DE4">
        <w:rPr>
          <w:sz w:val="22"/>
          <w:szCs w:val="22"/>
        </w:rPr>
        <w:t>daną</w:t>
      </w:r>
      <w:r w:rsidRPr="00294DE4">
        <w:rPr>
          <w:sz w:val="22"/>
          <w:szCs w:val="22"/>
        </w:rPr>
        <w:t xml:space="preserve"> jednostk</w:t>
      </w:r>
      <w:r w:rsidR="00B76F71" w:rsidRPr="00294DE4">
        <w:rPr>
          <w:sz w:val="22"/>
          <w:szCs w:val="22"/>
        </w:rPr>
        <w:t>ę</w:t>
      </w:r>
      <w:r w:rsidRPr="00294DE4">
        <w:rPr>
          <w:sz w:val="22"/>
          <w:szCs w:val="22"/>
        </w:rPr>
        <w:t xml:space="preserve"> organizacyjn</w:t>
      </w:r>
      <w:r w:rsidR="00B76F71" w:rsidRPr="00294DE4">
        <w:rPr>
          <w:sz w:val="22"/>
          <w:szCs w:val="22"/>
        </w:rPr>
        <w:t>ą</w:t>
      </w:r>
      <w:r w:rsidRPr="00294DE4">
        <w:rPr>
          <w:sz w:val="22"/>
          <w:szCs w:val="22"/>
        </w:rPr>
        <w:t xml:space="preserve"> Zamawiającego w okresie jej obowiązywania.</w:t>
      </w:r>
    </w:p>
    <w:bookmarkEnd w:id="132"/>
    <w:p w14:paraId="2E574B11" w14:textId="33B6EFCC" w:rsidR="00915AF0" w:rsidRPr="00294DE4" w:rsidRDefault="002F68A3" w:rsidP="002F68A3">
      <w:pPr>
        <w:numPr>
          <w:ilvl w:val="0"/>
          <w:numId w:val="15"/>
        </w:numPr>
        <w:jc w:val="both"/>
        <w:rPr>
          <w:sz w:val="22"/>
          <w:szCs w:val="22"/>
        </w:rPr>
      </w:pPr>
      <w:r w:rsidRPr="00294DE4">
        <w:rPr>
          <w:sz w:val="22"/>
          <w:szCs w:val="22"/>
        </w:rPr>
        <w:t>Jeżeli w tym okresie wartość Umowy nie zostanie w pełni wykorzystana, Umowa pozostaje w mocy do dnia wykorzystania tej wartości, jednak nie dłużej niż przez kolejne 6 miesięcy, chyba że Zamawiający, z co najmniej 30-dniowym wyprzedzeniem, wskaże wcześniejszy termin zakończenia obowiązywania Umowy.</w:t>
      </w:r>
    </w:p>
    <w:p w14:paraId="55E49A5F" w14:textId="77777777" w:rsidR="006D4A41" w:rsidRPr="00294DE4" w:rsidRDefault="006D4A41" w:rsidP="006D4A41">
      <w:pPr>
        <w:suppressAutoHyphens/>
        <w:autoSpaceDN w:val="0"/>
        <w:spacing w:after="40"/>
        <w:ind w:left="284"/>
        <w:jc w:val="both"/>
        <w:textAlignment w:val="baseline"/>
        <w:rPr>
          <w:sz w:val="22"/>
          <w:szCs w:val="22"/>
        </w:rPr>
      </w:pPr>
    </w:p>
    <w:p w14:paraId="0E05E0DF" w14:textId="406DCFF8" w:rsidR="003F655B" w:rsidRPr="00294DE4" w:rsidRDefault="003F655B" w:rsidP="00700467">
      <w:pPr>
        <w:keepNext/>
        <w:tabs>
          <w:tab w:val="left" w:pos="720"/>
        </w:tabs>
        <w:snapToGrid w:val="0"/>
        <w:jc w:val="center"/>
        <w:outlineLvl w:val="1"/>
        <w:rPr>
          <w:b/>
          <w:bCs/>
          <w:sz w:val="24"/>
          <w:szCs w:val="28"/>
        </w:rPr>
      </w:pPr>
      <w:bookmarkStart w:id="134" w:name="_Toc216787947"/>
      <w:bookmarkEnd w:id="133"/>
      <w:r w:rsidRPr="00294DE4">
        <w:rPr>
          <w:b/>
          <w:bCs/>
          <w:sz w:val="24"/>
          <w:szCs w:val="28"/>
        </w:rPr>
        <w:t>§</w:t>
      </w:r>
      <w:r w:rsidR="00CA358A" w:rsidRPr="00294DE4">
        <w:rPr>
          <w:b/>
          <w:bCs/>
          <w:sz w:val="24"/>
          <w:szCs w:val="28"/>
        </w:rPr>
        <w:t>6</w:t>
      </w:r>
      <w:r w:rsidR="00DB7892" w:rsidRPr="00294DE4">
        <w:rPr>
          <w:b/>
          <w:bCs/>
          <w:sz w:val="24"/>
          <w:szCs w:val="28"/>
        </w:rPr>
        <w:t xml:space="preserve"> </w:t>
      </w:r>
      <w:r w:rsidRPr="00294DE4">
        <w:rPr>
          <w:b/>
          <w:sz w:val="22"/>
          <w:u w:val="single"/>
        </w:rPr>
        <w:t>Gwarancja i postępowanie reklamacyjne</w:t>
      </w:r>
      <w:bookmarkEnd w:id="134"/>
    </w:p>
    <w:p w14:paraId="12907367" w14:textId="33ADA3B2" w:rsidR="003F655B" w:rsidRPr="00294DE4" w:rsidRDefault="003F655B">
      <w:pPr>
        <w:numPr>
          <w:ilvl w:val="0"/>
          <w:numId w:val="12"/>
        </w:numPr>
        <w:tabs>
          <w:tab w:val="clear" w:pos="1440"/>
        </w:tabs>
        <w:ind w:left="284" w:hanging="284"/>
        <w:jc w:val="both"/>
        <w:rPr>
          <w:sz w:val="22"/>
          <w:szCs w:val="22"/>
        </w:rPr>
      </w:pPr>
      <w:bookmarkStart w:id="135" w:name="_Hlk86989658"/>
      <w:r w:rsidRPr="00294DE4">
        <w:rPr>
          <w:sz w:val="22"/>
          <w:szCs w:val="22"/>
        </w:rPr>
        <w:t xml:space="preserve">Wykonawca udziela gwarancji na realizowane na podstawie niniejszej </w:t>
      </w:r>
      <w:r w:rsidR="006D4A41" w:rsidRPr="00294DE4">
        <w:rPr>
          <w:sz w:val="22"/>
          <w:szCs w:val="22"/>
        </w:rPr>
        <w:t>U</w:t>
      </w:r>
      <w:r w:rsidRPr="00294DE4">
        <w:rPr>
          <w:sz w:val="22"/>
          <w:szCs w:val="22"/>
        </w:rPr>
        <w:t>mowy usługi serwisowe:</w:t>
      </w:r>
    </w:p>
    <w:p w14:paraId="4AA7E639" w14:textId="69F3A4A5" w:rsidR="003F655B" w:rsidRPr="00294DE4" w:rsidRDefault="003F655B" w:rsidP="00851DD9">
      <w:pPr>
        <w:numPr>
          <w:ilvl w:val="0"/>
          <w:numId w:val="76"/>
        </w:numPr>
        <w:ind w:left="567" w:hanging="283"/>
        <w:jc w:val="both"/>
        <w:rPr>
          <w:sz w:val="22"/>
          <w:szCs w:val="22"/>
        </w:rPr>
      </w:pPr>
      <w:r w:rsidRPr="00294DE4">
        <w:rPr>
          <w:sz w:val="22"/>
          <w:szCs w:val="22"/>
        </w:rPr>
        <w:t xml:space="preserve">na wykonaną usługę serwisową </w:t>
      </w:r>
      <w:r w:rsidR="00D614D3" w:rsidRPr="00294DE4">
        <w:rPr>
          <w:sz w:val="22"/>
          <w:szCs w:val="22"/>
        </w:rPr>
        <w:t>12</w:t>
      </w:r>
      <w:r w:rsidRPr="00294DE4">
        <w:rPr>
          <w:sz w:val="22"/>
          <w:szCs w:val="22"/>
        </w:rPr>
        <w:t xml:space="preserve"> miesięcy od daty wykonania,</w:t>
      </w:r>
    </w:p>
    <w:p w14:paraId="2637EE34" w14:textId="022A62AD" w:rsidR="003F655B" w:rsidRPr="00294DE4" w:rsidRDefault="003F655B" w:rsidP="00851DD9">
      <w:pPr>
        <w:numPr>
          <w:ilvl w:val="0"/>
          <w:numId w:val="76"/>
        </w:numPr>
        <w:ind w:left="567" w:hanging="283"/>
        <w:jc w:val="both"/>
        <w:rPr>
          <w:sz w:val="22"/>
          <w:szCs w:val="22"/>
        </w:rPr>
      </w:pPr>
      <w:r w:rsidRPr="00294DE4">
        <w:rPr>
          <w:sz w:val="22"/>
          <w:szCs w:val="22"/>
        </w:rPr>
        <w:t>na dostarczone fabrycznie nowe części zamienne 12 miesięcy od daty przekazania Zamawiającemu,</w:t>
      </w:r>
    </w:p>
    <w:p w14:paraId="4AB9FE08" w14:textId="430031E5" w:rsidR="003F655B" w:rsidRPr="00294DE4" w:rsidRDefault="003F655B" w:rsidP="00851DD9">
      <w:pPr>
        <w:numPr>
          <w:ilvl w:val="0"/>
          <w:numId w:val="76"/>
        </w:numPr>
        <w:ind w:left="567" w:hanging="283"/>
        <w:jc w:val="both"/>
        <w:rPr>
          <w:sz w:val="22"/>
          <w:szCs w:val="22"/>
        </w:rPr>
      </w:pPr>
      <w:r w:rsidRPr="00294DE4">
        <w:rPr>
          <w:sz w:val="22"/>
          <w:szCs w:val="22"/>
        </w:rPr>
        <w:t>na dostarczone regenerowane części zamienne 6 miesięcy od daty przekazania Zamawiającemu.</w:t>
      </w:r>
    </w:p>
    <w:p w14:paraId="5C535B23" w14:textId="1A92F36C" w:rsidR="003F655B" w:rsidRPr="00294DE4" w:rsidRDefault="003F655B">
      <w:pPr>
        <w:pStyle w:val="Akapitzlist"/>
        <w:numPr>
          <w:ilvl w:val="0"/>
          <w:numId w:val="12"/>
        </w:numPr>
        <w:tabs>
          <w:tab w:val="clear" w:pos="1440"/>
        </w:tabs>
        <w:ind w:left="284" w:hanging="284"/>
        <w:jc w:val="both"/>
        <w:rPr>
          <w:sz w:val="22"/>
          <w:szCs w:val="22"/>
        </w:rPr>
      </w:pPr>
      <w:r w:rsidRPr="00294DE4">
        <w:rPr>
          <w:sz w:val="22"/>
          <w:szCs w:val="22"/>
        </w:rPr>
        <w:t>Gwarancja na wykazane w dokumentacji technicznej części szybkozużywające się ma zastosowanie tylko w przypadku wad materiałowych i wykonawstwa.</w:t>
      </w:r>
    </w:p>
    <w:p w14:paraId="17BAF878" w14:textId="77777777" w:rsidR="006D4A41" w:rsidRPr="00294DE4" w:rsidRDefault="000324F9">
      <w:pPr>
        <w:numPr>
          <w:ilvl w:val="0"/>
          <w:numId w:val="12"/>
        </w:numPr>
        <w:tabs>
          <w:tab w:val="clear" w:pos="1440"/>
        </w:tabs>
        <w:ind w:left="284" w:hanging="284"/>
        <w:jc w:val="both"/>
        <w:rPr>
          <w:sz w:val="22"/>
          <w:szCs w:val="22"/>
        </w:rPr>
      </w:pPr>
      <w:r w:rsidRPr="00294DE4">
        <w:rPr>
          <w:iCs/>
          <w:sz w:val="22"/>
          <w:szCs w:val="22"/>
        </w:rPr>
        <w:t>Z gwarancji wyłączone są</w:t>
      </w:r>
      <w:r w:rsidR="006D4A41" w:rsidRPr="00294DE4">
        <w:rPr>
          <w:iCs/>
          <w:sz w:val="22"/>
          <w:szCs w:val="22"/>
        </w:rPr>
        <w:t>:</w:t>
      </w:r>
    </w:p>
    <w:p w14:paraId="0A26C702" w14:textId="594DCDF8" w:rsidR="006D4A41" w:rsidRPr="00294DE4" w:rsidRDefault="000324F9">
      <w:pPr>
        <w:pStyle w:val="Akapitzlist"/>
        <w:numPr>
          <w:ilvl w:val="1"/>
          <w:numId w:val="12"/>
        </w:numPr>
        <w:tabs>
          <w:tab w:val="clear" w:pos="1440"/>
        </w:tabs>
        <w:ind w:left="567" w:hanging="283"/>
        <w:jc w:val="both"/>
        <w:rPr>
          <w:sz w:val="22"/>
          <w:szCs w:val="22"/>
        </w:rPr>
      </w:pPr>
      <w:r w:rsidRPr="00294DE4">
        <w:rPr>
          <w:iCs/>
          <w:sz w:val="22"/>
          <w:szCs w:val="22"/>
        </w:rPr>
        <w:t xml:space="preserve"> wady powstałe w wyniku stosowania lub użytkowania niezgodnego</w:t>
      </w:r>
      <w:r w:rsidR="006D4A41" w:rsidRPr="00294DE4">
        <w:rPr>
          <w:iCs/>
          <w:sz w:val="22"/>
          <w:szCs w:val="22"/>
        </w:rPr>
        <w:t xml:space="preserve"> </w:t>
      </w:r>
      <w:r w:rsidRPr="00294DE4">
        <w:rPr>
          <w:iCs/>
          <w:sz w:val="22"/>
          <w:szCs w:val="22"/>
        </w:rPr>
        <w:t xml:space="preserve">z warunkami określonymi przez producenta w instrukcji lub dokumentacji techniczno-ruchowej. </w:t>
      </w:r>
    </w:p>
    <w:p w14:paraId="04DC2C94" w14:textId="73A0C4E2" w:rsidR="003F655B" w:rsidRPr="00294DE4" w:rsidRDefault="000324F9">
      <w:pPr>
        <w:pStyle w:val="Akapitzlist"/>
        <w:numPr>
          <w:ilvl w:val="1"/>
          <w:numId w:val="12"/>
        </w:numPr>
        <w:tabs>
          <w:tab w:val="clear" w:pos="1440"/>
        </w:tabs>
        <w:ind w:left="567" w:hanging="283"/>
        <w:jc w:val="both"/>
        <w:rPr>
          <w:sz w:val="22"/>
          <w:szCs w:val="22"/>
        </w:rPr>
      </w:pPr>
      <w:r w:rsidRPr="00294DE4">
        <w:rPr>
          <w:iCs/>
          <w:sz w:val="22"/>
          <w:szCs w:val="22"/>
        </w:rPr>
        <w:t xml:space="preserve">części ulegające normalnemu zużyciu podczas eksploatacji (z wyłączeniem wad materiałowych </w:t>
      </w:r>
      <w:r w:rsidR="00BE0500" w:rsidRPr="00294DE4">
        <w:rPr>
          <w:iCs/>
          <w:sz w:val="22"/>
          <w:szCs w:val="22"/>
        </w:rPr>
        <w:br/>
      </w:r>
      <w:r w:rsidRPr="00294DE4">
        <w:rPr>
          <w:iCs/>
          <w:sz w:val="22"/>
          <w:szCs w:val="22"/>
        </w:rPr>
        <w:t>i wykonawstwa), wyspecyfikowane w umowach dostawy.</w:t>
      </w:r>
    </w:p>
    <w:p w14:paraId="4D47EBFA" w14:textId="18E375F8" w:rsidR="000324F9" w:rsidRPr="00294DE4" w:rsidRDefault="000324F9">
      <w:pPr>
        <w:numPr>
          <w:ilvl w:val="0"/>
          <w:numId w:val="12"/>
        </w:numPr>
        <w:tabs>
          <w:tab w:val="clear" w:pos="1440"/>
        </w:tabs>
        <w:ind w:left="284" w:hanging="284"/>
        <w:jc w:val="both"/>
        <w:rPr>
          <w:sz w:val="22"/>
        </w:rPr>
      </w:pPr>
      <w:r w:rsidRPr="00294DE4">
        <w:rPr>
          <w:iCs/>
          <w:sz w:val="22"/>
        </w:rPr>
        <w:t>Odpowiedzialność z tytułu gwarancji obejmuje zarówno wady</w:t>
      </w:r>
      <w:r w:rsidR="006D4A41" w:rsidRPr="00294DE4">
        <w:rPr>
          <w:iCs/>
          <w:sz w:val="22"/>
        </w:rPr>
        <w:t>,</w:t>
      </w:r>
      <w:r w:rsidRPr="00294DE4">
        <w:rPr>
          <w:iCs/>
          <w:sz w:val="22"/>
        </w:rPr>
        <w:t xml:space="preserve"> które w chwili przyjęcia lub odbioru tkwiły w przedmiocie zamówienia, jak i wszelkie inne wady fizyczne, ujawnione przed upływem terminu obowiązywania gwarancji</w:t>
      </w:r>
    </w:p>
    <w:p w14:paraId="290BF52A" w14:textId="77777777" w:rsidR="006D4A41" w:rsidRPr="00294DE4" w:rsidRDefault="003F655B" w:rsidP="00B75215">
      <w:pPr>
        <w:numPr>
          <w:ilvl w:val="0"/>
          <w:numId w:val="12"/>
        </w:numPr>
        <w:tabs>
          <w:tab w:val="clear" w:pos="1440"/>
        </w:tabs>
        <w:ind w:left="284" w:hanging="284"/>
        <w:jc w:val="both"/>
        <w:rPr>
          <w:sz w:val="22"/>
        </w:rPr>
      </w:pPr>
      <w:r w:rsidRPr="00294DE4">
        <w:rPr>
          <w:sz w:val="22"/>
        </w:rPr>
        <w:t>Odbiór przedmiotu zamówienia w żadnym przypadku nie zwalnia Wykonawcy od odpowiedzialności</w:t>
      </w:r>
      <w:r w:rsidRPr="00294DE4">
        <w:rPr>
          <w:sz w:val="22"/>
        </w:rPr>
        <w:br/>
        <w:t>za wady lub inne uchybienia w spełnieniu wymagań określonych przez Zamawiającego.</w:t>
      </w:r>
    </w:p>
    <w:p w14:paraId="0C63EEF6" w14:textId="1E82E464" w:rsidR="003F655B" w:rsidRPr="00294DE4" w:rsidRDefault="003F655B" w:rsidP="00B75215">
      <w:pPr>
        <w:numPr>
          <w:ilvl w:val="0"/>
          <w:numId w:val="12"/>
        </w:numPr>
        <w:tabs>
          <w:tab w:val="clear" w:pos="1440"/>
        </w:tabs>
        <w:ind w:left="284" w:hanging="284"/>
        <w:jc w:val="both"/>
        <w:rPr>
          <w:sz w:val="22"/>
        </w:rPr>
      </w:pPr>
      <w:r w:rsidRPr="00294DE4">
        <w:rPr>
          <w:bCs/>
          <w:sz w:val="22"/>
          <w:szCs w:val="22"/>
        </w:rPr>
        <w:t>Zgłoszenia awarii przyjmuje</w:t>
      </w:r>
      <w:r w:rsidR="006D4A41" w:rsidRPr="00294DE4">
        <w:rPr>
          <w:bCs/>
          <w:sz w:val="22"/>
          <w:szCs w:val="22"/>
        </w:rPr>
        <w:t>:</w:t>
      </w:r>
      <w:r w:rsidRPr="00294DE4">
        <w:rPr>
          <w:bCs/>
          <w:sz w:val="22"/>
          <w:szCs w:val="22"/>
        </w:rPr>
        <w:t xml:space="preserve">  Dział ………………………………..……………………………………, tel. …………….………, fax ……………………………, e-mail ………………………….……………, reklamacje przyjmuje</w:t>
      </w:r>
      <w:r w:rsidR="006D4A41" w:rsidRPr="00294DE4">
        <w:rPr>
          <w:bCs/>
          <w:sz w:val="22"/>
          <w:szCs w:val="22"/>
        </w:rPr>
        <w:t>:</w:t>
      </w:r>
      <w:r w:rsidRPr="00294DE4">
        <w:rPr>
          <w:bCs/>
          <w:sz w:val="22"/>
          <w:szCs w:val="22"/>
        </w:rPr>
        <w:t xml:space="preserve"> Dział …………………………………………………….………………………, tel. …………….…….…, fax ……………………..………, e-mail …………………….…………………</w:t>
      </w:r>
    </w:p>
    <w:p w14:paraId="70D31959" w14:textId="77777777" w:rsidR="003F655B" w:rsidRPr="00294DE4" w:rsidRDefault="003F655B" w:rsidP="00B75215">
      <w:pPr>
        <w:numPr>
          <w:ilvl w:val="0"/>
          <w:numId w:val="12"/>
        </w:numPr>
        <w:tabs>
          <w:tab w:val="clear" w:pos="1440"/>
        </w:tabs>
        <w:ind w:left="284" w:hanging="284"/>
        <w:jc w:val="both"/>
        <w:rPr>
          <w:sz w:val="22"/>
          <w:szCs w:val="22"/>
        </w:rPr>
      </w:pPr>
      <w:r w:rsidRPr="00294DE4">
        <w:rPr>
          <w:sz w:val="22"/>
          <w:szCs w:val="22"/>
        </w:rPr>
        <w:t>Przyjęcie lub odbiór przedmiotu zamówienia w żadnym przypadku nie zwalnia Wykonawcy</w:t>
      </w:r>
      <w:r w:rsidRPr="00294DE4">
        <w:rPr>
          <w:sz w:val="22"/>
          <w:szCs w:val="22"/>
        </w:rPr>
        <w:br/>
        <w:t>od odpowiedzialności za wady lub inne uchybienia w spełnieniu wymagań określonych</w:t>
      </w:r>
      <w:r w:rsidRPr="00294DE4">
        <w:rPr>
          <w:sz w:val="22"/>
          <w:szCs w:val="22"/>
        </w:rPr>
        <w:br/>
        <w:t>przez Zamawiającego.</w:t>
      </w:r>
    </w:p>
    <w:p w14:paraId="41529D6D" w14:textId="6C20A8B2" w:rsidR="000324F9" w:rsidRPr="00294DE4" w:rsidRDefault="000324F9" w:rsidP="00B75215">
      <w:pPr>
        <w:numPr>
          <w:ilvl w:val="0"/>
          <w:numId w:val="12"/>
        </w:numPr>
        <w:tabs>
          <w:tab w:val="clear" w:pos="1440"/>
        </w:tabs>
        <w:ind w:left="284" w:hanging="284"/>
        <w:jc w:val="both"/>
        <w:rPr>
          <w:sz w:val="22"/>
          <w:szCs w:val="22"/>
        </w:rPr>
      </w:pPr>
      <w:r w:rsidRPr="00294DE4">
        <w:rPr>
          <w:bCs/>
          <w:iCs/>
          <w:sz w:val="22"/>
          <w:szCs w:val="22"/>
        </w:rPr>
        <w:t xml:space="preserve">Jeżeli </w:t>
      </w:r>
      <w:r w:rsidR="00E220E1" w:rsidRPr="00294DE4">
        <w:rPr>
          <w:bCs/>
          <w:iCs/>
          <w:sz w:val="22"/>
          <w:szCs w:val="22"/>
        </w:rPr>
        <w:t>U</w:t>
      </w:r>
      <w:r w:rsidRPr="00294DE4">
        <w:rPr>
          <w:bCs/>
          <w:iCs/>
          <w:sz w:val="22"/>
          <w:szCs w:val="22"/>
        </w:rPr>
        <w:t>mowa nie stanowi inaczej, odpowiedzialność z tytułu gwarancji i jakości obejmuje zarówno wady które w chwili przyjęcia lub odbioru tkwiły w przedmiocie zamówienia, jak i wszelkie inne wady fizyczne, ujawnione przed upływem terminu obowiązywania gwarancji</w:t>
      </w:r>
      <w:r w:rsidRPr="00294DE4">
        <w:rPr>
          <w:sz w:val="22"/>
          <w:szCs w:val="22"/>
        </w:rPr>
        <w:t>.</w:t>
      </w:r>
    </w:p>
    <w:p w14:paraId="70AA8F89" w14:textId="68DF72F1" w:rsidR="003F655B" w:rsidRPr="00294DE4" w:rsidRDefault="003F655B" w:rsidP="00B75215">
      <w:pPr>
        <w:numPr>
          <w:ilvl w:val="0"/>
          <w:numId w:val="12"/>
        </w:numPr>
        <w:tabs>
          <w:tab w:val="clear" w:pos="1440"/>
        </w:tabs>
        <w:ind w:left="284" w:hanging="284"/>
        <w:jc w:val="both"/>
        <w:rPr>
          <w:sz w:val="22"/>
          <w:szCs w:val="22"/>
        </w:rPr>
      </w:pPr>
      <w:r w:rsidRPr="00294DE4">
        <w:rPr>
          <w:sz w:val="22"/>
          <w:szCs w:val="22"/>
        </w:rPr>
        <w:t xml:space="preserve">Jeżeli Wykonawca, po wezwaniu do usunięcia wad z tytułu gwarancji, nie dopełni obowiązków wynikających z gwarancji, Zamawiający uprawniony będzie do usunięcia wad na koszt i ryzyko Wykonawcy, zachowując przy tym inne uprawnienia wynikające zarówno z </w:t>
      </w:r>
      <w:r w:rsidR="00B60CDC" w:rsidRPr="00294DE4">
        <w:rPr>
          <w:sz w:val="22"/>
          <w:szCs w:val="22"/>
        </w:rPr>
        <w:t>SWZ</w:t>
      </w:r>
      <w:r w:rsidRPr="00294DE4">
        <w:rPr>
          <w:sz w:val="22"/>
          <w:szCs w:val="22"/>
        </w:rPr>
        <w:t xml:space="preserve">, </w:t>
      </w:r>
      <w:r w:rsidR="000C31E8" w:rsidRPr="00294DE4">
        <w:rPr>
          <w:sz w:val="22"/>
          <w:szCs w:val="22"/>
        </w:rPr>
        <w:t>U</w:t>
      </w:r>
      <w:r w:rsidRPr="00294DE4">
        <w:rPr>
          <w:sz w:val="22"/>
          <w:szCs w:val="22"/>
        </w:rPr>
        <w:t>mowy jak i rękojmi.</w:t>
      </w:r>
    </w:p>
    <w:p w14:paraId="5A515FD9" w14:textId="77777777" w:rsidR="003F655B" w:rsidRPr="00294DE4" w:rsidRDefault="003F655B" w:rsidP="00B75215">
      <w:pPr>
        <w:numPr>
          <w:ilvl w:val="0"/>
          <w:numId w:val="12"/>
        </w:numPr>
        <w:tabs>
          <w:tab w:val="clear" w:pos="1440"/>
        </w:tabs>
        <w:ind w:left="284" w:hanging="284"/>
        <w:jc w:val="both"/>
        <w:rPr>
          <w:sz w:val="22"/>
          <w:szCs w:val="22"/>
        </w:rPr>
      </w:pPr>
      <w:r w:rsidRPr="00294DE4">
        <w:rPr>
          <w:sz w:val="22"/>
          <w:szCs w:val="22"/>
        </w:rPr>
        <w:lastRenderedPageBreak/>
        <w:t>W przypadku rozbieżności stanowisk, co do uznania reklamacji Zamawiający może zlecić wykonanie badań niezależnemu ekspertowi wskazanemu przez Zamawiającego.</w:t>
      </w:r>
    </w:p>
    <w:p w14:paraId="7ED6E304" w14:textId="77777777" w:rsidR="003F655B" w:rsidRPr="00294DE4" w:rsidRDefault="003F655B" w:rsidP="00B75215">
      <w:pPr>
        <w:numPr>
          <w:ilvl w:val="0"/>
          <w:numId w:val="12"/>
        </w:numPr>
        <w:tabs>
          <w:tab w:val="clear" w:pos="1440"/>
        </w:tabs>
        <w:ind w:left="284" w:hanging="284"/>
        <w:jc w:val="both"/>
        <w:rPr>
          <w:sz w:val="22"/>
          <w:szCs w:val="22"/>
        </w:rPr>
      </w:pPr>
      <w:r w:rsidRPr="00294DE4">
        <w:rPr>
          <w:sz w:val="22"/>
          <w:szCs w:val="22"/>
        </w:rPr>
        <w:t>W przypadku uzyskania wyników badań potwierdzających wady przedmiotu zamówienia koszty badań ponosi Wykonawca. Wysokość kosztów badań określi każdorazowo niezależny ekspert.</w:t>
      </w:r>
    </w:p>
    <w:p w14:paraId="14D012D5" w14:textId="77777777" w:rsidR="003F655B" w:rsidRPr="00294DE4" w:rsidRDefault="003F655B" w:rsidP="00B75215">
      <w:pPr>
        <w:numPr>
          <w:ilvl w:val="0"/>
          <w:numId w:val="12"/>
        </w:numPr>
        <w:tabs>
          <w:tab w:val="clear" w:pos="1440"/>
        </w:tabs>
        <w:ind w:left="284" w:hanging="284"/>
        <w:jc w:val="both"/>
        <w:rPr>
          <w:sz w:val="22"/>
          <w:szCs w:val="22"/>
        </w:rPr>
      </w:pPr>
      <w:r w:rsidRPr="00294DE4">
        <w:rPr>
          <w:sz w:val="22"/>
          <w:szCs w:val="22"/>
        </w:rPr>
        <w:t>Gwarancja nie wyłącza uprawnień Zamawiającego z tytułu rękojmi za wady fizyczne lub prawne przedmiotu zamówienia.</w:t>
      </w:r>
    </w:p>
    <w:p w14:paraId="0D6F2AF5" w14:textId="77777777" w:rsidR="003F655B" w:rsidRPr="00294DE4" w:rsidRDefault="003F655B" w:rsidP="00B75215">
      <w:pPr>
        <w:numPr>
          <w:ilvl w:val="0"/>
          <w:numId w:val="12"/>
        </w:numPr>
        <w:tabs>
          <w:tab w:val="clear" w:pos="1440"/>
        </w:tabs>
        <w:ind w:left="284" w:hanging="284"/>
        <w:jc w:val="both"/>
        <w:rPr>
          <w:sz w:val="22"/>
          <w:szCs w:val="22"/>
        </w:rPr>
      </w:pPr>
      <w:r w:rsidRPr="00294DE4">
        <w:rPr>
          <w:sz w:val="22"/>
          <w:szCs w:val="22"/>
        </w:rPr>
        <w:t>Oświadczenie o udzieleniu gwarancji zawarte powyżej uznaje się za równoznaczne z wydaniem dokumentu gwarancyjnego. Jeżeli Wykonawca dostarczy odrębny dokument gwarancyjny, warunki i uprawnienia w nim określone nie mogą być sprzeczne lub mniej korzystne dla Zamawiającego niż warunki i uprawnienia wynikające z postanowień umowy i obowiązujących przepisów prawa polskiego.</w:t>
      </w:r>
    </w:p>
    <w:p w14:paraId="7CCFA79B" w14:textId="77777777" w:rsidR="00317463" w:rsidRPr="00294DE4" w:rsidRDefault="00317463" w:rsidP="00B75215">
      <w:pPr>
        <w:numPr>
          <w:ilvl w:val="0"/>
          <w:numId w:val="12"/>
        </w:numPr>
        <w:tabs>
          <w:tab w:val="clear" w:pos="1440"/>
        </w:tabs>
        <w:ind w:left="284" w:hanging="284"/>
        <w:jc w:val="both"/>
        <w:rPr>
          <w:sz w:val="22"/>
          <w:szCs w:val="22"/>
        </w:rPr>
      </w:pPr>
      <w:r w:rsidRPr="00294DE4">
        <w:rPr>
          <w:sz w:val="22"/>
          <w:szCs w:val="22"/>
        </w:rPr>
        <w:t>Wykonawca przeprowadzi bez zbędnej zwłoki procedurę reklamacyjną z udziałem służb technicznych Zamawiającego albo uzna wykonaną usługę jako niepłatną w przypadku:</w:t>
      </w:r>
    </w:p>
    <w:p w14:paraId="455DE4C3" w14:textId="77777777" w:rsidR="00317463" w:rsidRPr="00294DE4" w:rsidRDefault="00317463" w:rsidP="00851DD9">
      <w:pPr>
        <w:pStyle w:val="Tekstpodstawowy2"/>
        <w:numPr>
          <w:ilvl w:val="0"/>
          <w:numId w:val="41"/>
        </w:numPr>
        <w:ind w:left="709"/>
        <w:jc w:val="both"/>
        <w:rPr>
          <w:b w:val="0"/>
          <w:bCs/>
          <w:sz w:val="22"/>
          <w:szCs w:val="22"/>
        </w:rPr>
      </w:pPr>
      <w:r w:rsidRPr="00294DE4">
        <w:rPr>
          <w:b w:val="0"/>
          <w:bCs/>
          <w:sz w:val="22"/>
          <w:szCs w:val="22"/>
        </w:rPr>
        <w:t xml:space="preserve">przesłania przez Zamawiającego </w:t>
      </w:r>
      <w:r w:rsidRPr="00294DE4">
        <w:rPr>
          <w:b w:val="0"/>
          <w:bCs/>
          <w:i/>
          <w:iCs/>
          <w:sz w:val="22"/>
          <w:szCs w:val="22"/>
        </w:rPr>
        <w:t xml:space="preserve">Informacji </w:t>
      </w:r>
      <w:r w:rsidRPr="00294DE4">
        <w:rPr>
          <w:b w:val="0"/>
          <w:bCs/>
          <w:sz w:val="22"/>
          <w:szCs w:val="22"/>
        </w:rPr>
        <w:t>z zastrzeżeniami, co do kwalifikacji wykonanej usługi serwisowej,</w:t>
      </w:r>
    </w:p>
    <w:p w14:paraId="3E1DE5A1" w14:textId="77777777" w:rsidR="00317463" w:rsidRPr="00294DE4" w:rsidRDefault="00317463" w:rsidP="00851DD9">
      <w:pPr>
        <w:pStyle w:val="Tekstpodstawowy2"/>
        <w:numPr>
          <w:ilvl w:val="0"/>
          <w:numId w:val="41"/>
        </w:numPr>
        <w:ind w:left="709"/>
        <w:jc w:val="both"/>
        <w:rPr>
          <w:b w:val="0"/>
          <w:bCs/>
          <w:sz w:val="22"/>
          <w:szCs w:val="22"/>
        </w:rPr>
      </w:pPr>
      <w:r w:rsidRPr="00294DE4">
        <w:rPr>
          <w:b w:val="0"/>
          <w:bCs/>
          <w:sz w:val="22"/>
          <w:szCs w:val="22"/>
        </w:rPr>
        <w:t>braku możliwości jednoznacznego określenia przyczyn awarii (niesprawności) i odpowiedzialności za koszt wykonanej usługi serwisowej,</w:t>
      </w:r>
    </w:p>
    <w:p w14:paraId="1BFF34B2" w14:textId="77777777" w:rsidR="00317463" w:rsidRPr="00294DE4" w:rsidRDefault="00317463" w:rsidP="00851DD9">
      <w:pPr>
        <w:pStyle w:val="Tekstpodstawowy2"/>
        <w:numPr>
          <w:ilvl w:val="0"/>
          <w:numId w:val="41"/>
        </w:numPr>
        <w:ind w:left="709"/>
        <w:jc w:val="both"/>
        <w:rPr>
          <w:b w:val="0"/>
          <w:bCs/>
          <w:sz w:val="22"/>
          <w:szCs w:val="22"/>
        </w:rPr>
      </w:pPr>
      <w:r w:rsidRPr="00294DE4">
        <w:rPr>
          <w:b w:val="0"/>
          <w:bCs/>
          <w:sz w:val="22"/>
          <w:szCs w:val="22"/>
        </w:rPr>
        <w:t>braku możliwości kwalifikacji danej usługi przez przedstawiciela Wykonawcy na miejscu, w trakcie naprawy.</w:t>
      </w:r>
    </w:p>
    <w:p w14:paraId="28955706" w14:textId="34C0616B" w:rsidR="00317463" w:rsidRPr="00294DE4" w:rsidRDefault="00317463" w:rsidP="00B75215">
      <w:pPr>
        <w:numPr>
          <w:ilvl w:val="0"/>
          <w:numId w:val="12"/>
        </w:numPr>
        <w:tabs>
          <w:tab w:val="clear" w:pos="1440"/>
        </w:tabs>
        <w:ind w:left="426" w:hanging="426"/>
        <w:jc w:val="both"/>
        <w:rPr>
          <w:sz w:val="22"/>
          <w:szCs w:val="22"/>
        </w:rPr>
      </w:pPr>
      <w:r w:rsidRPr="00294DE4">
        <w:rPr>
          <w:bCs/>
          <w:sz w:val="22"/>
          <w:szCs w:val="22"/>
        </w:rPr>
        <w:t>Wykonawca przeprowadzi</w:t>
      </w:r>
      <w:r w:rsidRPr="00294DE4">
        <w:rPr>
          <w:sz w:val="22"/>
          <w:szCs w:val="22"/>
        </w:rPr>
        <w:t xml:space="preserve"> procedurę reklamacyjną z udziałem służb technicznych Zamawiającego </w:t>
      </w:r>
      <w:r w:rsidR="0085533E" w:rsidRPr="00294DE4">
        <w:rPr>
          <w:sz w:val="22"/>
          <w:szCs w:val="22"/>
        </w:rPr>
        <w:br/>
      </w:r>
      <w:r w:rsidRPr="00294DE4">
        <w:rPr>
          <w:sz w:val="22"/>
          <w:szCs w:val="22"/>
        </w:rPr>
        <w:t>w terminie do 30 dni od daty dostarczenia podzespołów Wykonawcy.</w:t>
      </w:r>
    </w:p>
    <w:p w14:paraId="04384A2A" w14:textId="77777777" w:rsidR="00317463" w:rsidRPr="00294DE4" w:rsidRDefault="00317463" w:rsidP="00B75215">
      <w:pPr>
        <w:numPr>
          <w:ilvl w:val="0"/>
          <w:numId w:val="12"/>
        </w:numPr>
        <w:tabs>
          <w:tab w:val="clear" w:pos="1440"/>
        </w:tabs>
        <w:ind w:left="426" w:hanging="426"/>
        <w:jc w:val="both"/>
        <w:rPr>
          <w:sz w:val="22"/>
          <w:szCs w:val="22"/>
        </w:rPr>
      </w:pPr>
      <w:r w:rsidRPr="00294DE4">
        <w:rPr>
          <w:sz w:val="22"/>
          <w:szCs w:val="22"/>
        </w:rPr>
        <w:t>Strony zobowiązują się do zakończenia procedury reklamacyjnej w terminie do 60 dni od daty wykonania usługi. Za porozumieniem Stron termin ten można wydłużyć.</w:t>
      </w:r>
    </w:p>
    <w:p w14:paraId="7175E4EA" w14:textId="0210B1D0" w:rsidR="000324F9" w:rsidRPr="00294DE4" w:rsidRDefault="000324F9" w:rsidP="00B75215">
      <w:pPr>
        <w:numPr>
          <w:ilvl w:val="0"/>
          <w:numId w:val="12"/>
        </w:numPr>
        <w:tabs>
          <w:tab w:val="clear" w:pos="1440"/>
        </w:tabs>
        <w:ind w:left="426" w:hanging="426"/>
        <w:jc w:val="both"/>
        <w:rPr>
          <w:sz w:val="22"/>
          <w:szCs w:val="22"/>
        </w:rPr>
      </w:pPr>
      <w:r w:rsidRPr="00294DE4">
        <w:rPr>
          <w:iCs/>
          <w:sz w:val="22"/>
          <w:szCs w:val="22"/>
        </w:rPr>
        <w:t xml:space="preserve">W wyniku postępowania reklamacyjnego należy jednoznacznie ustalić Stronę (Strony) zobowiązaną do pokrycia kosztów naprawy, a w przypadku nieuznania praw z tytułu gwarancji Wykonawca winien </w:t>
      </w:r>
      <w:r w:rsidRPr="00294DE4">
        <w:rPr>
          <w:bCs/>
          <w:iCs/>
          <w:sz w:val="22"/>
          <w:szCs w:val="22"/>
        </w:rPr>
        <w:t xml:space="preserve">uzasadnić i opisać </w:t>
      </w:r>
      <w:r w:rsidRPr="00294DE4">
        <w:rPr>
          <w:iCs/>
          <w:sz w:val="22"/>
          <w:szCs w:val="22"/>
        </w:rPr>
        <w:t xml:space="preserve">przyczynę powstania awarii skutkującej utratą całkowitych lub częściowych praw </w:t>
      </w:r>
      <w:r w:rsidR="005A49AC" w:rsidRPr="00294DE4">
        <w:rPr>
          <w:iCs/>
          <w:sz w:val="22"/>
          <w:szCs w:val="22"/>
        </w:rPr>
        <w:br/>
      </w:r>
      <w:r w:rsidRPr="00294DE4">
        <w:rPr>
          <w:iCs/>
          <w:sz w:val="22"/>
          <w:szCs w:val="22"/>
        </w:rPr>
        <w:t>z tytułu gwarancji.</w:t>
      </w:r>
    </w:p>
    <w:p w14:paraId="571EA366" w14:textId="59FD8E77" w:rsidR="00317463" w:rsidRPr="00294DE4" w:rsidRDefault="00317463" w:rsidP="00B75215">
      <w:pPr>
        <w:numPr>
          <w:ilvl w:val="0"/>
          <w:numId w:val="12"/>
        </w:numPr>
        <w:tabs>
          <w:tab w:val="clear" w:pos="1440"/>
        </w:tabs>
        <w:ind w:left="426" w:hanging="426"/>
        <w:jc w:val="both"/>
        <w:rPr>
          <w:sz w:val="22"/>
          <w:szCs w:val="22"/>
        </w:rPr>
      </w:pPr>
      <w:r w:rsidRPr="00294DE4">
        <w:rPr>
          <w:sz w:val="22"/>
          <w:szCs w:val="22"/>
        </w:rPr>
        <w:t>Za okres prowadzenia procedury reklamacyjnej nie przysługują odsetki.</w:t>
      </w:r>
    </w:p>
    <w:p w14:paraId="4D6F6D13" w14:textId="77777777" w:rsidR="00317463" w:rsidRPr="00294DE4" w:rsidRDefault="00317463" w:rsidP="00B75215">
      <w:pPr>
        <w:numPr>
          <w:ilvl w:val="0"/>
          <w:numId w:val="12"/>
        </w:numPr>
        <w:tabs>
          <w:tab w:val="clear" w:pos="1440"/>
        </w:tabs>
        <w:ind w:left="426" w:hanging="426"/>
        <w:jc w:val="both"/>
        <w:rPr>
          <w:sz w:val="22"/>
          <w:szCs w:val="22"/>
        </w:rPr>
      </w:pPr>
      <w:r w:rsidRPr="00294DE4">
        <w:rPr>
          <w:sz w:val="22"/>
          <w:szCs w:val="22"/>
        </w:rPr>
        <w:t>O proponowanym terminie reklamacji Wykonawca powiadomi Zamawiającego pisemnie z wyprzedzeniem min. 3 dni roboczych.</w:t>
      </w:r>
    </w:p>
    <w:p w14:paraId="46B856C1" w14:textId="61391643" w:rsidR="00317463" w:rsidRPr="00294DE4" w:rsidRDefault="000324F9" w:rsidP="00B75215">
      <w:pPr>
        <w:numPr>
          <w:ilvl w:val="0"/>
          <w:numId w:val="12"/>
        </w:numPr>
        <w:tabs>
          <w:tab w:val="clear" w:pos="1440"/>
        </w:tabs>
        <w:ind w:left="426" w:hanging="426"/>
        <w:jc w:val="both"/>
        <w:rPr>
          <w:sz w:val="22"/>
          <w:szCs w:val="22"/>
        </w:rPr>
      </w:pPr>
      <w:r w:rsidRPr="00294DE4">
        <w:rPr>
          <w:iCs/>
          <w:sz w:val="22"/>
          <w:szCs w:val="22"/>
        </w:rPr>
        <w:t>Brak przeprowadzenia procedury reklamacyjnej w terminie do 30 dni z winy Wykonawcy będzie skutkować uznaniem przez Wykonawcę roszczeń gwarancyjnych Zamawiającego i uznanie wykonanej usługi jako nieodpłatną. Za porozumieniem Stron termin ten można wydłużyć.</w:t>
      </w:r>
    </w:p>
    <w:p w14:paraId="13EAA543" w14:textId="77777777" w:rsidR="006D4A41" w:rsidRPr="00294DE4" w:rsidRDefault="006D4A41" w:rsidP="006D4A41">
      <w:pPr>
        <w:spacing w:after="40"/>
        <w:ind w:left="426"/>
        <w:jc w:val="both"/>
        <w:rPr>
          <w:sz w:val="22"/>
          <w:szCs w:val="22"/>
        </w:rPr>
      </w:pPr>
    </w:p>
    <w:p w14:paraId="77A418FA" w14:textId="68E2CC12" w:rsidR="003F655B" w:rsidRPr="00294DE4" w:rsidRDefault="003F655B" w:rsidP="00700467">
      <w:pPr>
        <w:keepNext/>
        <w:tabs>
          <w:tab w:val="left" w:pos="720"/>
        </w:tabs>
        <w:snapToGrid w:val="0"/>
        <w:jc w:val="center"/>
        <w:outlineLvl w:val="1"/>
        <w:rPr>
          <w:b/>
          <w:bCs/>
          <w:sz w:val="24"/>
          <w:szCs w:val="28"/>
        </w:rPr>
      </w:pPr>
      <w:bookmarkStart w:id="136" w:name="_Toc216787948"/>
      <w:bookmarkEnd w:id="135"/>
      <w:r w:rsidRPr="00294DE4">
        <w:rPr>
          <w:b/>
          <w:bCs/>
          <w:sz w:val="24"/>
          <w:szCs w:val="28"/>
        </w:rPr>
        <w:t>§</w:t>
      </w:r>
      <w:r w:rsidR="00CA358A" w:rsidRPr="00294DE4">
        <w:rPr>
          <w:b/>
          <w:bCs/>
          <w:sz w:val="24"/>
          <w:szCs w:val="28"/>
        </w:rPr>
        <w:t>7</w:t>
      </w:r>
      <w:r w:rsidR="002F32F0" w:rsidRPr="00294DE4">
        <w:rPr>
          <w:b/>
          <w:bCs/>
          <w:sz w:val="24"/>
          <w:szCs w:val="28"/>
        </w:rPr>
        <w:t xml:space="preserve"> </w:t>
      </w:r>
      <w:r w:rsidRPr="00294DE4">
        <w:rPr>
          <w:b/>
          <w:sz w:val="22"/>
          <w:u w:val="single"/>
        </w:rPr>
        <w:t xml:space="preserve">Zakres rzeczowy </w:t>
      </w:r>
      <w:r w:rsidR="00A730D6" w:rsidRPr="00294DE4">
        <w:rPr>
          <w:b/>
          <w:sz w:val="22"/>
          <w:u w:val="single"/>
        </w:rPr>
        <w:t>i zasady realizacji</w:t>
      </w:r>
      <w:bookmarkEnd w:id="136"/>
    </w:p>
    <w:p w14:paraId="6D5F341E" w14:textId="4829B1E0" w:rsidR="003F655B" w:rsidRPr="00294DE4" w:rsidRDefault="003F655B" w:rsidP="00851DD9">
      <w:pPr>
        <w:pStyle w:val="Tekstpodstawowy"/>
        <w:numPr>
          <w:ilvl w:val="6"/>
          <w:numId w:val="33"/>
        </w:numPr>
        <w:ind w:left="284" w:hanging="284"/>
        <w:rPr>
          <w:i/>
          <w:noProof/>
          <w:sz w:val="22"/>
        </w:rPr>
      </w:pPr>
      <w:r w:rsidRPr="00294DE4">
        <w:rPr>
          <w:iCs/>
          <w:sz w:val="22"/>
        </w:rPr>
        <w:t>Zakres rzeczowy</w:t>
      </w:r>
      <w:r w:rsidR="0060052A" w:rsidRPr="00294DE4">
        <w:rPr>
          <w:iCs/>
          <w:sz w:val="22"/>
        </w:rPr>
        <w:t>,</w:t>
      </w:r>
      <w:r w:rsidRPr="00294DE4">
        <w:rPr>
          <w:iCs/>
          <w:sz w:val="22"/>
        </w:rPr>
        <w:t xml:space="preserve"> obowiązki </w:t>
      </w:r>
      <w:r w:rsidR="002F32F0" w:rsidRPr="00294DE4">
        <w:rPr>
          <w:iCs/>
          <w:sz w:val="22"/>
        </w:rPr>
        <w:t>S</w:t>
      </w:r>
      <w:r w:rsidRPr="00294DE4">
        <w:rPr>
          <w:iCs/>
          <w:sz w:val="22"/>
        </w:rPr>
        <w:t xml:space="preserve">tron </w:t>
      </w:r>
      <w:r w:rsidR="0060052A" w:rsidRPr="00294DE4">
        <w:rPr>
          <w:sz w:val="22"/>
          <w:szCs w:val="22"/>
        </w:rPr>
        <w:t>i szczegółowe zasady realizacji usług serwisowych</w:t>
      </w:r>
      <w:r w:rsidR="0060052A" w:rsidRPr="00294DE4">
        <w:rPr>
          <w:iCs/>
          <w:sz w:val="22"/>
        </w:rPr>
        <w:t xml:space="preserve"> </w:t>
      </w:r>
      <w:r w:rsidRPr="00294DE4">
        <w:rPr>
          <w:iCs/>
          <w:sz w:val="22"/>
        </w:rPr>
        <w:t xml:space="preserve">określono </w:t>
      </w:r>
      <w:r w:rsidR="002E5C79" w:rsidRPr="00294DE4">
        <w:rPr>
          <w:iCs/>
          <w:sz w:val="22"/>
        </w:rPr>
        <w:br/>
      </w:r>
      <w:r w:rsidRPr="00294DE4">
        <w:rPr>
          <w:iCs/>
          <w:sz w:val="22"/>
        </w:rPr>
        <w:t xml:space="preserve">w </w:t>
      </w:r>
      <w:r w:rsidRPr="00294DE4">
        <w:rPr>
          <w:iCs/>
          <w:noProof/>
          <w:sz w:val="22"/>
        </w:rPr>
        <w:t xml:space="preserve"> </w:t>
      </w:r>
      <w:r w:rsidRPr="00294DE4">
        <w:rPr>
          <w:b/>
          <w:bCs/>
          <w:iCs/>
          <w:noProof/>
          <w:sz w:val="22"/>
        </w:rPr>
        <w:t>Załącznik</w:t>
      </w:r>
      <w:r w:rsidR="0060052A" w:rsidRPr="00294DE4">
        <w:rPr>
          <w:b/>
          <w:bCs/>
          <w:iCs/>
          <w:noProof/>
          <w:sz w:val="22"/>
        </w:rPr>
        <w:t>u</w:t>
      </w:r>
      <w:r w:rsidRPr="00294DE4">
        <w:rPr>
          <w:b/>
          <w:bCs/>
          <w:iCs/>
          <w:noProof/>
          <w:sz w:val="22"/>
        </w:rPr>
        <w:t xml:space="preserve"> nr 1 do </w:t>
      </w:r>
      <w:r w:rsidR="0060052A" w:rsidRPr="00294DE4">
        <w:rPr>
          <w:b/>
          <w:bCs/>
          <w:iCs/>
          <w:noProof/>
          <w:sz w:val="22"/>
        </w:rPr>
        <w:t xml:space="preserve">niniejszej </w:t>
      </w:r>
      <w:r w:rsidRPr="00294DE4">
        <w:rPr>
          <w:b/>
          <w:bCs/>
          <w:iCs/>
          <w:noProof/>
          <w:sz w:val="22"/>
        </w:rPr>
        <w:t>Umowy</w:t>
      </w:r>
      <w:r w:rsidRPr="00294DE4">
        <w:rPr>
          <w:iCs/>
          <w:noProof/>
          <w:sz w:val="22"/>
        </w:rPr>
        <w:t xml:space="preserve"> (</w:t>
      </w:r>
      <w:r w:rsidRPr="00294DE4">
        <w:rPr>
          <w:i/>
          <w:noProof/>
          <w:sz w:val="22"/>
        </w:rPr>
        <w:t xml:space="preserve">zgodny z Załącznikiem nr 1 do </w:t>
      </w:r>
      <w:r w:rsidR="00B60CDC" w:rsidRPr="00294DE4">
        <w:rPr>
          <w:i/>
          <w:noProof/>
          <w:sz w:val="22"/>
        </w:rPr>
        <w:t>SWZ</w:t>
      </w:r>
      <w:r w:rsidRPr="00294DE4">
        <w:rPr>
          <w:i/>
          <w:noProof/>
          <w:sz w:val="22"/>
        </w:rPr>
        <w:t>)</w:t>
      </w:r>
      <w:r w:rsidR="00182988" w:rsidRPr="00294DE4">
        <w:rPr>
          <w:i/>
          <w:noProof/>
          <w:sz w:val="22"/>
        </w:rPr>
        <w:t>.</w:t>
      </w:r>
    </w:p>
    <w:p w14:paraId="785F4221" w14:textId="7E448F97" w:rsidR="003F655B" w:rsidRPr="00EF3D3D" w:rsidRDefault="003F655B" w:rsidP="00851DD9">
      <w:pPr>
        <w:pStyle w:val="Tekstpodstawowy"/>
        <w:numPr>
          <w:ilvl w:val="6"/>
          <w:numId w:val="33"/>
        </w:numPr>
        <w:ind w:left="284" w:hanging="284"/>
        <w:rPr>
          <w:i/>
          <w:noProof/>
          <w:sz w:val="22"/>
        </w:rPr>
      </w:pPr>
      <w:bookmarkStart w:id="137" w:name="_Hlk160558175"/>
      <w:r w:rsidRPr="00294DE4">
        <w:rPr>
          <w:sz w:val="22"/>
        </w:rPr>
        <w:t>Wykonawcy, którzy złożyli ofertę wspólną odpowiadają solidarnie  za wykonanie przedmiotowej Umowy</w:t>
      </w:r>
      <w:r w:rsidR="00EF362C" w:rsidRPr="00294DE4">
        <w:rPr>
          <w:sz w:val="22"/>
        </w:rPr>
        <w:t xml:space="preserve"> </w:t>
      </w:r>
      <w:r w:rsidR="00EF362C" w:rsidRPr="00EF3D3D">
        <w:rPr>
          <w:sz w:val="22"/>
        </w:rPr>
        <w:t>-</w:t>
      </w:r>
      <w:r w:rsidR="002F15FB" w:rsidRPr="00EF3D3D">
        <w:rPr>
          <w:sz w:val="22"/>
        </w:rPr>
        <w:t xml:space="preserve"> </w:t>
      </w:r>
      <w:r w:rsidRPr="00EF3D3D">
        <w:rPr>
          <w:i/>
          <w:sz w:val="22"/>
          <w:szCs w:val="22"/>
        </w:rPr>
        <w:t>jeżeli dotyczy</w:t>
      </w:r>
    </w:p>
    <w:bookmarkEnd w:id="137"/>
    <w:p w14:paraId="6C809428" w14:textId="77777777" w:rsidR="00192950" w:rsidRPr="00294DE4" w:rsidRDefault="00192950" w:rsidP="00192950">
      <w:pPr>
        <w:pStyle w:val="Tekstpodstawowy"/>
        <w:ind w:left="284"/>
        <w:rPr>
          <w:i/>
          <w:noProof/>
          <w:sz w:val="22"/>
        </w:rPr>
      </w:pPr>
    </w:p>
    <w:p w14:paraId="4FEDEFAC" w14:textId="12158C8B" w:rsidR="0085533E" w:rsidRPr="00182988" w:rsidRDefault="003870E4" w:rsidP="00700467">
      <w:pPr>
        <w:keepNext/>
        <w:tabs>
          <w:tab w:val="left" w:pos="720"/>
        </w:tabs>
        <w:snapToGrid w:val="0"/>
        <w:jc w:val="center"/>
        <w:outlineLvl w:val="1"/>
        <w:rPr>
          <w:sz w:val="22"/>
          <w:szCs w:val="24"/>
        </w:rPr>
      </w:pPr>
      <w:bookmarkStart w:id="138" w:name="_Toc216787949"/>
      <w:r w:rsidRPr="00294DE4">
        <w:rPr>
          <w:b/>
          <w:bCs/>
          <w:sz w:val="22"/>
          <w:szCs w:val="24"/>
        </w:rPr>
        <w:t>§</w:t>
      </w:r>
      <w:r w:rsidR="00CA358A" w:rsidRPr="00294DE4">
        <w:rPr>
          <w:b/>
          <w:bCs/>
          <w:sz w:val="22"/>
          <w:szCs w:val="24"/>
        </w:rPr>
        <w:t>8</w:t>
      </w:r>
      <w:r w:rsidR="0085533E" w:rsidRPr="00294DE4">
        <w:rPr>
          <w:b/>
          <w:bCs/>
          <w:sz w:val="22"/>
          <w:szCs w:val="24"/>
        </w:rPr>
        <w:t xml:space="preserve"> </w:t>
      </w:r>
      <w:r w:rsidR="0085533E" w:rsidRPr="00294DE4">
        <w:rPr>
          <w:b/>
          <w:bCs/>
          <w:sz w:val="22"/>
          <w:szCs w:val="24"/>
          <w:u w:val="single"/>
        </w:rPr>
        <w:t>Zabezpieczenie należytego wykonania Umowy</w:t>
      </w:r>
      <w:r w:rsidR="0085533E" w:rsidRPr="00294DE4">
        <w:rPr>
          <w:b/>
          <w:bCs/>
          <w:sz w:val="22"/>
          <w:szCs w:val="24"/>
        </w:rPr>
        <w:t xml:space="preserve">  - </w:t>
      </w:r>
      <w:r w:rsidR="0085533E" w:rsidRPr="00294DE4">
        <w:rPr>
          <w:sz w:val="22"/>
          <w:szCs w:val="24"/>
        </w:rPr>
        <w:t>nie dotyczy</w:t>
      </w:r>
      <w:bookmarkEnd w:id="138"/>
    </w:p>
    <w:p w14:paraId="5CEF7F66" w14:textId="77777777" w:rsidR="0085533E" w:rsidRDefault="0085533E" w:rsidP="00700467">
      <w:pPr>
        <w:keepNext/>
        <w:tabs>
          <w:tab w:val="left" w:pos="720"/>
        </w:tabs>
        <w:snapToGrid w:val="0"/>
        <w:jc w:val="center"/>
        <w:outlineLvl w:val="1"/>
        <w:rPr>
          <w:b/>
          <w:bCs/>
          <w:sz w:val="24"/>
          <w:szCs w:val="28"/>
        </w:rPr>
      </w:pPr>
    </w:p>
    <w:p w14:paraId="30FDCBE7" w14:textId="44DCDAEA" w:rsidR="003870E4" w:rsidRPr="00EF3D3D" w:rsidRDefault="0085533E" w:rsidP="00700467">
      <w:pPr>
        <w:keepNext/>
        <w:tabs>
          <w:tab w:val="left" w:pos="720"/>
        </w:tabs>
        <w:snapToGrid w:val="0"/>
        <w:jc w:val="center"/>
        <w:outlineLvl w:val="1"/>
        <w:rPr>
          <w:b/>
          <w:bCs/>
          <w:sz w:val="24"/>
          <w:szCs w:val="28"/>
        </w:rPr>
      </w:pPr>
      <w:bookmarkStart w:id="139" w:name="_Toc216787950"/>
      <w:r w:rsidRPr="00EF3D3D">
        <w:rPr>
          <w:b/>
          <w:bCs/>
          <w:sz w:val="24"/>
          <w:szCs w:val="28"/>
        </w:rPr>
        <w:t xml:space="preserve">§9 </w:t>
      </w:r>
      <w:r w:rsidR="003870E4" w:rsidRPr="00EF3D3D">
        <w:rPr>
          <w:b/>
          <w:sz w:val="22"/>
          <w:u w:val="single"/>
        </w:rPr>
        <w:t>Podwykonawstwo</w:t>
      </w:r>
      <w:bookmarkEnd w:id="139"/>
    </w:p>
    <w:p w14:paraId="127D01B2" w14:textId="77777777" w:rsidR="004448ED" w:rsidRPr="00EF3D3D" w:rsidRDefault="004448ED" w:rsidP="00851DD9">
      <w:pPr>
        <w:numPr>
          <w:ilvl w:val="0"/>
          <w:numId w:val="44"/>
        </w:numPr>
        <w:ind w:left="284" w:hanging="284"/>
        <w:jc w:val="both"/>
        <w:rPr>
          <w:sz w:val="22"/>
          <w:szCs w:val="22"/>
        </w:rPr>
      </w:pPr>
      <w:bookmarkStart w:id="140" w:name="_Hlk68846287"/>
      <w:r w:rsidRPr="00EF3D3D">
        <w:rPr>
          <w:sz w:val="22"/>
          <w:szCs w:val="22"/>
        </w:rPr>
        <w:t>Wykonawca może powierzyć wykonanie części Umowy Podwykonawcy po uzyskaniu uprzedniej pisemnej pod rygorem nieważności zgody Zamawiającego na taką czynność, z zastrzeżeniem ust.6.</w:t>
      </w:r>
    </w:p>
    <w:p w14:paraId="60B6CA40" w14:textId="77777777" w:rsidR="004448ED" w:rsidRPr="00EF3D3D" w:rsidRDefault="004448ED" w:rsidP="00851DD9">
      <w:pPr>
        <w:numPr>
          <w:ilvl w:val="0"/>
          <w:numId w:val="44"/>
        </w:numPr>
        <w:ind w:left="284" w:hanging="284"/>
        <w:jc w:val="both"/>
        <w:rPr>
          <w:sz w:val="22"/>
          <w:szCs w:val="22"/>
        </w:rPr>
      </w:pPr>
      <w:r w:rsidRPr="00EF3D3D">
        <w:rPr>
          <w:sz w:val="22"/>
          <w:szCs w:val="22"/>
        </w:rPr>
        <w:t>Podwykonawcą, który udostępnił zasoby na zasadach określonych w SWZ w celu wykazania spełniania warunków udziału w postępowaniu jest ………………….</w:t>
      </w:r>
    </w:p>
    <w:p w14:paraId="5F79E91E" w14:textId="77777777" w:rsidR="004448ED" w:rsidRPr="00EF3D3D" w:rsidRDefault="004448ED" w:rsidP="00851DD9">
      <w:pPr>
        <w:numPr>
          <w:ilvl w:val="0"/>
          <w:numId w:val="44"/>
        </w:numPr>
        <w:ind w:left="284" w:hanging="284"/>
        <w:jc w:val="both"/>
        <w:rPr>
          <w:sz w:val="22"/>
          <w:szCs w:val="22"/>
        </w:rPr>
      </w:pPr>
      <w:r w:rsidRPr="00EF3D3D">
        <w:rPr>
          <w:sz w:val="22"/>
          <w:szCs w:val="22"/>
        </w:rPr>
        <w:t>Zgoda Zamawiającego na powierzenie wykonania części Umowy Podwykonawcy nie rodzi po stronie Zamawiającego solidarnej odpowiedzialności za zapłatę wynagrodzenia należnego Podwykonawcy.</w:t>
      </w:r>
    </w:p>
    <w:p w14:paraId="62F10501" w14:textId="77777777" w:rsidR="004448ED" w:rsidRPr="00EF3D3D" w:rsidRDefault="004448ED" w:rsidP="00851DD9">
      <w:pPr>
        <w:numPr>
          <w:ilvl w:val="0"/>
          <w:numId w:val="44"/>
        </w:numPr>
        <w:ind w:left="284" w:hanging="284"/>
        <w:jc w:val="both"/>
        <w:rPr>
          <w:sz w:val="22"/>
          <w:szCs w:val="22"/>
        </w:rPr>
      </w:pPr>
      <w:r w:rsidRPr="00EF3D3D">
        <w:rPr>
          <w:sz w:val="22"/>
          <w:szCs w:val="22"/>
        </w:rPr>
        <w:t>Wykonawca zobowiązany jest uzyskać pisemną zgodę Zamawiającego na powierzenie realizacji części zamówienia przez Podwykonawcę. W tym celu Wykonawca powinien wystąpić do Zamawiającego ze stosownym wnioskiem.</w:t>
      </w:r>
    </w:p>
    <w:p w14:paraId="5359E0C9" w14:textId="77777777" w:rsidR="004448ED" w:rsidRPr="00EF3D3D" w:rsidRDefault="004448ED" w:rsidP="00851DD9">
      <w:pPr>
        <w:numPr>
          <w:ilvl w:val="0"/>
          <w:numId w:val="44"/>
        </w:numPr>
        <w:ind w:left="284" w:hanging="284"/>
        <w:jc w:val="both"/>
        <w:rPr>
          <w:sz w:val="22"/>
          <w:szCs w:val="22"/>
        </w:rPr>
      </w:pPr>
      <w:r w:rsidRPr="00EF3D3D">
        <w:rPr>
          <w:sz w:val="22"/>
          <w:szCs w:val="22"/>
        </w:rPr>
        <w:t>Wniosek powinien w szczególności zawierać:</w:t>
      </w:r>
    </w:p>
    <w:p w14:paraId="3A116EAA" w14:textId="77777777" w:rsidR="004448ED" w:rsidRPr="00EF3D3D" w:rsidRDefault="004448ED" w:rsidP="00851DD9">
      <w:pPr>
        <w:pStyle w:val="Akapitzlist"/>
        <w:numPr>
          <w:ilvl w:val="1"/>
          <w:numId w:val="44"/>
        </w:numPr>
        <w:ind w:left="851" w:hanging="284"/>
        <w:contextualSpacing/>
        <w:jc w:val="both"/>
        <w:rPr>
          <w:sz w:val="22"/>
          <w:szCs w:val="22"/>
        </w:rPr>
      </w:pPr>
      <w:r w:rsidRPr="00EF3D3D">
        <w:rPr>
          <w:sz w:val="22"/>
          <w:szCs w:val="22"/>
        </w:rPr>
        <w:t>nazwę podwykonawcy,</w:t>
      </w:r>
    </w:p>
    <w:p w14:paraId="49CF3BF6" w14:textId="77777777" w:rsidR="004448ED" w:rsidRPr="00EF3D3D" w:rsidRDefault="004448ED" w:rsidP="00851DD9">
      <w:pPr>
        <w:pStyle w:val="Akapitzlist"/>
        <w:numPr>
          <w:ilvl w:val="1"/>
          <w:numId w:val="44"/>
        </w:numPr>
        <w:ind w:left="851" w:hanging="284"/>
        <w:contextualSpacing/>
        <w:jc w:val="both"/>
        <w:rPr>
          <w:sz w:val="22"/>
          <w:szCs w:val="22"/>
        </w:rPr>
      </w:pPr>
      <w:r w:rsidRPr="00EF3D3D">
        <w:rPr>
          <w:sz w:val="22"/>
          <w:szCs w:val="22"/>
        </w:rPr>
        <w:t>dane kontaktowe podwykonawcy,</w:t>
      </w:r>
    </w:p>
    <w:p w14:paraId="2E3C1BCB" w14:textId="77777777" w:rsidR="004448ED" w:rsidRPr="00EF3D3D" w:rsidRDefault="004448ED" w:rsidP="00851DD9">
      <w:pPr>
        <w:pStyle w:val="Akapitzlist"/>
        <w:numPr>
          <w:ilvl w:val="1"/>
          <w:numId w:val="44"/>
        </w:numPr>
        <w:ind w:left="851" w:hanging="284"/>
        <w:contextualSpacing/>
        <w:jc w:val="both"/>
        <w:rPr>
          <w:sz w:val="22"/>
          <w:szCs w:val="22"/>
        </w:rPr>
      </w:pPr>
      <w:r w:rsidRPr="00EF3D3D">
        <w:rPr>
          <w:sz w:val="22"/>
          <w:szCs w:val="22"/>
        </w:rPr>
        <w:t>przedstawicieli podwykonawcy,</w:t>
      </w:r>
    </w:p>
    <w:p w14:paraId="530302E7" w14:textId="77777777" w:rsidR="004448ED" w:rsidRPr="00EF3D3D" w:rsidRDefault="004448ED" w:rsidP="00851DD9">
      <w:pPr>
        <w:pStyle w:val="Akapitzlist"/>
        <w:numPr>
          <w:ilvl w:val="1"/>
          <w:numId w:val="44"/>
        </w:numPr>
        <w:ind w:left="851" w:hanging="284"/>
        <w:contextualSpacing/>
        <w:jc w:val="both"/>
        <w:rPr>
          <w:sz w:val="22"/>
          <w:szCs w:val="22"/>
        </w:rPr>
      </w:pPr>
      <w:r w:rsidRPr="00EF3D3D">
        <w:rPr>
          <w:sz w:val="22"/>
          <w:szCs w:val="22"/>
        </w:rPr>
        <w:t>zakres części Umowy powierzonej do wykonania przez podwykonawcę,</w:t>
      </w:r>
    </w:p>
    <w:p w14:paraId="35932EB0" w14:textId="77777777" w:rsidR="004448ED" w:rsidRPr="00EF3D3D" w:rsidRDefault="004448ED" w:rsidP="00851DD9">
      <w:pPr>
        <w:pStyle w:val="Akapitzlist"/>
        <w:numPr>
          <w:ilvl w:val="1"/>
          <w:numId w:val="44"/>
        </w:numPr>
        <w:ind w:left="851" w:hanging="284"/>
        <w:contextualSpacing/>
        <w:jc w:val="both"/>
        <w:rPr>
          <w:sz w:val="22"/>
          <w:szCs w:val="22"/>
        </w:rPr>
      </w:pPr>
      <w:r w:rsidRPr="00EF3D3D">
        <w:rPr>
          <w:sz w:val="22"/>
          <w:szCs w:val="22"/>
        </w:rPr>
        <w:lastRenderedPageBreak/>
        <w:t>w przypadku zmiany podmiotu, który udostępnił zasoby na zasadach określonych w SWZ w celu wykazania spełniania warunków udziału w postępowaniu, dokumenty potwierdzające, iż proponowany nowy Podwykonawca spełnia lub Wykonawca samodzielnie spełnia te warunki udziału w postępowaniu o udzielenie niniejszego zamówienia w stopniu nie mniejszym niż wymagany w SWZ.</w:t>
      </w:r>
    </w:p>
    <w:p w14:paraId="6A72D673" w14:textId="77777777" w:rsidR="004448ED" w:rsidRPr="00EF3D3D" w:rsidRDefault="004448ED" w:rsidP="00851DD9">
      <w:pPr>
        <w:numPr>
          <w:ilvl w:val="0"/>
          <w:numId w:val="44"/>
        </w:numPr>
        <w:ind w:left="284" w:hanging="284"/>
        <w:jc w:val="both"/>
        <w:rPr>
          <w:sz w:val="22"/>
          <w:szCs w:val="22"/>
        </w:rPr>
      </w:pPr>
      <w:r w:rsidRPr="00EF3D3D">
        <w:rPr>
          <w:sz w:val="22"/>
          <w:szCs w:val="22"/>
        </w:rPr>
        <w:t>Zamawiający w terminie 14 dni od złożenia kompletnego wniosku przez Wykonawcę wydaje pisemną zgodę na powierzenie realizacji części umowy przez Podwykonawcę z zastrzeżeniem ustępu 9 i 11 niniejszego paragrafu.</w:t>
      </w:r>
    </w:p>
    <w:p w14:paraId="5299E2AD" w14:textId="77777777" w:rsidR="004448ED" w:rsidRPr="00EF3D3D" w:rsidRDefault="004448ED" w:rsidP="00851DD9">
      <w:pPr>
        <w:numPr>
          <w:ilvl w:val="0"/>
          <w:numId w:val="44"/>
        </w:numPr>
        <w:ind w:left="284" w:hanging="284"/>
        <w:jc w:val="both"/>
        <w:rPr>
          <w:sz w:val="22"/>
          <w:szCs w:val="22"/>
        </w:rPr>
      </w:pPr>
      <w:r w:rsidRPr="00EF3D3D">
        <w:rPr>
          <w:sz w:val="22"/>
          <w:szCs w:val="22"/>
        </w:rPr>
        <w:t>Brak odpowiedzi Zamawiającego w powyższym terminie, uważa się za wyrażenie zgody na powierzenie wykonania części Umowy podwykonawcy, z zastrzeżeniem, że regulacje te nie dotyczą podwykonawcy, który udostępnił zasoby na zasadach określonych w SWZ.</w:t>
      </w:r>
    </w:p>
    <w:p w14:paraId="7499EC13" w14:textId="77777777" w:rsidR="004448ED" w:rsidRPr="00EF3D3D" w:rsidRDefault="004448ED" w:rsidP="00851DD9">
      <w:pPr>
        <w:numPr>
          <w:ilvl w:val="0"/>
          <w:numId w:val="44"/>
        </w:numPr>
        <w:ind w:left="284" w:hanging="284"/>
        <w:jc w:val="both"/>
        <w:rPr>
          <w:sz w:val="22"/>
          <w:szCs w:val="22"/>
        </w:rPr>
      </w:pPr>
      <w:r w:rsidRPr="00EF3D3D">
        <w:rPr>
          <w:sz w:val="22"/>
          <w:szCs w:val="22"/>
        </w:rPr>
        <w:t>Za działania Podwykonawców Wykonawca odpowiada jak za działania własne. Postanowienia dotyczące obowiązków związanych z pracownikami lub osobami występującymi po stronie Wykonawcy stosuje się do pracowników/ osób występujących u Podwykonawcy.</w:t>
      </w:r>
    </w:p>
    <w:p w14:paraId="50027DF3" w14:textId="3EF65969" w:rsidR="004448ED" w:rsidRPr="00EF3D3D" w:rsidRDefault="004448ED" w:rsidP="00851DD9">
      <w:pPr>
        <w:numPr>
          <w:ilvl w:val="0"/>
          <w:numId w:val="44"/>
        </w:numPr>
        <w:ind w:left="284" w:hanging="284"/>
        <w:jc w:val="both"/>
        <w:rPr>
          <w:sz w:val="22"/>
          <w:szCs w:val="22"/>
        </w:rPr>
      </w:pPr>
      <w:r w:rsidRPr="00EF3D3D">
        <w:rPr>
          <w:sz w:val="22"/>
          <w:szCs w:val="22"/>
        </w:rPr>
        <w:t xml:space="preserve">Zamawiający może nie wyrazić zgody na dopuszczenie Podwykonawcy do wykonywania prac objętych Umową, jeżeli Podwykonawca nie gwarantuje należytego wykonania powierzonych mu prac, </w:t>
      </w:r>
      <w:r w:rsidR="00EF3D3D" w:rsidRPr="00EF3D3D">
        <w:rPr>
          <w:sz w:val="22"/>
          <w:szCs w:val="22"/>
        </w:rPr>
        <w:br/>
      </w:r>
      <w:r w:rsidRPr="00EF3D3D">
        <w:rPr>
          <w:sz w:val="22"/>
          <w:szCs w:val="22"/>
        </w:rPr>
        <w:t>w szczególności jeżeli Zamawiający poweźmie wiadomość iż:</w:t>
      </w:r>
    </w:p>
    <w:p w14:paraId="0AA6C698" w14:textId="77777777" w:rsidR="004448ED" w:rsidRPr="00EF3D3D" w:rsidRDefault="004448ED" w:rsidP="00851DD9">
      <w:pPr>
        <w:numPr>
          <w:ilvl w:val="1"/>
          <w:numId w:val="44"/>
        </w:numPr>
        <w:ind w:left="993" w:hanging="426"/>
        <w:jc w:val="both"/>
        <w:rPr>
          <w:sz w:val="22"/>
          <w:szCs w:val="22"/>
        </w:rPr>
      </w:pPr>
      <w:r w:rsidRPr="00EF3D3D">
        <w:rPr>
          <w:sz w:val="22"/>
          <w:szCs w:val="22"/>
        </w:rPr>
        <w:t xml:space="preserve">Podwykonawca nie wykonał lub nienależycie wykonał zobowiązania na rzecz Zamawiającego lub innego podmiotu prowadzącego działalność w sektorze górnictwa, </w:t>
      </w:r>
    </w:p>
    <w:p w14:paraId="3B1D7D9A" w14:textId="77777777" w:rsidR="004448ED" w:rsidRPr="00EF3D3D" w:rsidRDefault="004448ED" w:rsidP="00851DD9">
      <w:pPr>
        <w:numPr>
          <w:ilvl w:val="1"/>
          <w:numId w:val="44"/>
        </w:numPr>
        <w:ind w:left="993" w:hanging="426"/>
        <w:jc w:val="both"/>
        <w:rPr>
          <w:sz w:val="22"/>
          <w:szCs w:val="22"/>
        </w:rPr>
      </w:pPr>
      <w:r w:rsidRPr="00EF3D3D">
        <w:rPr>
          <w:sz w:val="22"/>
          <w:szCs w:val="22"/>
        </w:rPr>
        <w:t>Podwykonawca znajduje się w sytuacji finansowej niegwarantującej należytego wykonania powierzonych mu zadań (np. nie wypłaca terminowo wynagrodzeń pracownikom, nie reguluje zobowiązań publicznych lub zobowiązań na rzecz innych podmiotów),</w:t>
      </w:r>
    </w:p>
    <w:p w14:paraId="75684240" w14:textId="77777777" w:rsidR="004448ED" w:rsidRPr="00EF3D3D" w:rsidRDefault="004448ED" w:rsidP="00851DD9">
      <w:pPr>
        <w:numPr>
          <w:ilvl w:val="1"/>
          <w:numId w:val="44"/>
        </w:numPr>
        <w:ind w:left="993" w:hanging="426"/>
        <w:jc w:val="both"/>
        <w:rPr>
          <w:sz w:val="22"/>
          <w:szCs w:val="22"/>
        </w:rPr>
      </w:pPr>
      <w:r w:rsidRPr="00EF3D3D">
        <w:rPr>
          <w:sz w:val="22"/>
          <w:szCs w:val="22"/>
        </w:rPr>
        <w:t>Podwykonawca jest winny spowodowania wypadku na terenie zakładu górniczego lub spowodowania zagrożenia dla ruchu zakładu górniczego,</w:t>
      </w:r>
    </w:p>
    <w:p w14:paraId="3BC29221" w14:textId="77777777" w:rsidR="004448ED" w:rsidRPr="00EF3D3D" w:rsidRDefault="004448ED" w:rsidP="00851DD9">
      <w:pPr>
        <w:numPr>
          <w:ilvl w:val="1"/>
          <w:numId w:val="44"/>
        </w:numPr>
        <w:ind w:left="993" w:hanging="426"/>
        <w:jc w:val="both"/>
        <w:rPr>
          <w:sz w:val="22"/>
          <w:szCs w:val="22"/>
        </w:rPr>
      </w:pPr>
      <w:r w:rsidRPr="00EF3D3D">
        <w:rPr>
          <w:sz w:val="22"/>
          <w:szCs w:val="22"/>
        </w:rPr>
        <w:t>Podwykonawca nie spełnia warunków udziału w postępowaniu określonych w SWZ.</w:t>
      </w:r>
    </w:p>
    <w:p w14:paraId="326CBFA6" w14:textId="77777777" w:rsidR="004448ED" w:rsidRPr="00EF3D3D" w:rsidRDefault="004448ED" w:rsidP="00851DD9">
      <w:pPr>
        <w:numPr>
          <w:ilvl w:val="0"/>
          <w:numId w:val="44"/>
        </w:numPr>
        <w:ind w:left="357" w:hanging="357"/>
        <w:jc w:val="both"/>
        <w:rPr>
          <w:sz w:val="22"/>
          <w:szCs w:val="22"/>
        </w:rPr>
      </w:pPr>
      <w:r w:rsidRPr="00EF3D3D">
        <w:rPr>
          <w:sz w:val="22"/>
          <w:szCs w:val="22"/>
        </w:rPr>
        <w:t>Rozliczenia pomiędzy Wykonawcą i Podwykonawcą będą dokonywane według ich uregulowań. Wykonawca zobowiązany jest dokonywać terminowo wszelkich rozliczeń z Podwykonawcami zgodnie z obowiązującymi przepisami prawa.</w:t>
      </w:r>
    </w:p>
    <w:p w14:paraId="11011DF9" w14:textId="77777777" w:rsidR="004448ED" w:rsidRPr="00EF3D3D" w:rsidRDefault="004448ED" w:rsidP="00851DD9">
      <w:pPr>
        <w:numPr>
          <w:ilvl w:val="0"/>
          <w:numId w:val="44"/>
        </w:numPr>
        <w:ind w:left="357" w:hanging="357"/>
        <w:jc w:val="both"/>
        <w:rPr>
          <w:sz w:val="22"/>
          <w:szCs w:val="22"/>
        </w:rPr>
      </w:pPr>
      <w:r w:rsidRPr="00EF3D3D">
        <w:rPr>
          <w:sz w:val="22"/>
          <w:szCs w:val="22"/>
        </w:rPr>
        <w:t xml:space="preserve">Jeżeli Wykonawca zmienia albo rezygnuje z Podwykonawcy, który udostępnił zasoby na zasadach określonych w SWZ w celu wykazania spełniania </w:t>
      </w:r>
      <w:bookmarkStart w:id="141" w:name="_Hlk144463822"/>
      <w:r w:rsidRPr="00EF3D3D">
        <w:rPr>
          <w:sz w:val="22"/>
          <w:szCs w:val="22"/>
        </w:rPr>
        <w:t>warunków udziału w postępowaniu</w:t>
      </w:r>
      <w:bookmarkEnd w:id="141"/>
      <w:r w:rsidRPr="00EF3D3D">
        <w:rPr>
          <w:sz w:val="22"/>
          <w:szCs w:val="22"/>
        </w:rPr>
        <w:t xml:space="preserve">, Wykonawca jest obowiązany </w:t>
      </w:r>
      <w:r w:rsidRPr="00EF3D3D">
        <w:rPr>
          <w:iCs/>
          <w:sz w:val="22"/>
          <w:szCs w:val="22"/>
        </w:rPr>
        <w:t xml:space="preserve">złożyć </w:t>
      </w:r>
      <w:r w:rsidRPr="00EF3D3D">
        <w:rPr>
          <w:sz w:val="22"/>
          <w:szCs w:val="22"/>
        </w:rPr>
        <w:t>Zamawiającemu dokumenty, o których mowa w ust. 5 pkt 5 niniejszego paragrafu, potwierdzające, że proponowany nowy podwykonawca lub Wykonawca samodzielnie spełnia te warunki w stopniu nie mniejszym niż wymagany w trakcie postępowania o udzielnie zamówienia.</w:t>
      </w:r>
    </w:p>
    <w:p w14:paraId="72E784B0" w14:textId="77777777" w:rsidR="004448ED" w:rsidRPr="00EF3D3D" w:rsidRDefault="004448ED" w:rsidP="00851DD9">
      <w:pPr>
        <w:numPr>
          <w:ilvl w:val="0"/>
          <w:numId w:val="44"/>
        </w:numPr>
        <w:ind w:left="357" w:hanging="357"/>
        <w:jc w:val="both"/>
        <w:rPr>
          <w:iCs/>
          <w:sz w:val="22"/>
          <w:szCs w:val="22"/>
        </w:rPr>
      </w:pPr>
      <w:r w:rsidRPr="00EF3D3D">
        <w:rPr>
          <w:sz w:val="22"/>
          <w:szCs w:val="22"/>
        </w:rPr>
        <w:t xml:space="preserve">Uregulowania niniejszego paragrafu dotyczą także wyrażenia zgody na powierzenie wykonania części Umowy przez Podwykonawcę dalszemu podwykonawcy. </w:t>
      </w:r>
      <w:bookmarkStart w:id="142" w:name="_Hlk146783179"/>
      <w:r w:rsidRPr="00EF3D3D">
        <w:rPr>
          <w:sz w:val="22"/>
          <w:szCs w:val="22"/>
        </w:rPr>
        <w:t>Powierzenie wykonania części Umowy przez Podwykonawcę dalszemu podwykonawcy wymaga dodatkowo uprzedniej pisemnej zgody Wykonawcy na taką czynność.</w:t>
      </w:r>
    </w:p>
    <w:bookmarkEnd w:id="142"/>
    <w:p w14:paraId="36DA4CB9" w14:textId="77777777" w:rsidR="004448ED" w:rsidRPr="00EF3D3D" w:rsidRDefault="004448ED" w:rsidP="00851DD9">
      <w:pPr>
        <w:numPr>
          <w:ilvl w:val="0"/>
          <w:numId w:val="44"/>
        </w:numPr>
        <w:jc w:val="both"/>
        <w:rPr>
          <w:sz w:val="22"/>
          <w:szCs w:val="22"/>
        </w:rPr>
      </w:pPr>
      <w:r w:rsidRPr="00EF3D3D">
        <w:rPr>
          <w:sz w:val="22"/>
          <w:szCs w:val="22"/>
        </w:rPr>
        <w:t xml:space="preserve">Zmiana lub wprowadzenie nowego Podwykonawcy nie wymaga formy aneksu. </w:t>
      </w:r>
    </w:p>
    <w:p w14:paraId="6FBE278D" w14:textId="7CE1C9E9" w:rsidR="004448ED" w:rsidRPr="00EF3D3D" w:rsidRDefault="004448ED" w:rsidP="00851DD9">
      <w:pPr>
        <w:numPr>
          <w:ilvl w:val="0"/>
          <w:numId w:val="44"/>
        </w:numPr>
        <w:jc w:val="both"/>
        <w:rPr>
          <w:sz w:val="22"/>
          <w:szCs w:val="22"/>
        </w:rPr>
      </w:pPr>
      <w:bookmarkStart w:id="143" w:name="_Hlk146783211"/>
      <w:r w:rsidRPr="00EF3D3D">
        <w:rPr>
          <w:sz w:val="22"/>
          <w:szCs w:val="22"/>
        </w:rPr>
        <w:t>W przypadku gdy Umowa nakłada obowiązki na Wykonawcę, to obowiązki te mają odpowiednie zastosowanie względem Podwykonawcy lub dalszego podwykonawcy, a Wykonawca zobowiązuje się zapewnić wykonanie tych obowiązków przez Podwykonawcę lub dalszego podwykonawcę.</w:t>
      </w:r>
      <w:bookmarkEnd w:id="140"/>
      <w:bookmarkEnd w:id="143"/>
    </w:p>
    <w:p w14:paraId="6D003DF6" w14:textId="77777777" w:rsidR="004448ED" w:rsidRPr="00EF3D3D" w:rsidRDefault="004448ED" w:rsidP="00851DD9">
      <w:pPr>
        <w:numPr>
          <w:ilvl w:val="0"/>
          <w:numId w:val="44"/>
        </w:numPr>
        <w:jc w:val="both"/>
        <w:rPr>
          <w:sz w:val="22"/>
          <w:szCs w:val="22"/>
        </w:rPr>
      </w:pPr>
      <w:r w:rsidRPr="00EF3D3D">
        <w:rPr>
          <w:sz w:val="22"/>
          <w:szCs w:val="22"/>
        </w:rPr>
        <w:t>Zapisy niniejszego paragrafu dotyczące Podwykonawców dotyczą także dalszych podwykonawców.</w:t>
      </w:r>
    </w:p>
    <w:p w14:paraId="227FD13B" w14:textId="77777777" w:rsidR="0085533E" w:rsidRPr="00EF3D3D" w:rsidRDefault="0085533E" w:rsidP="0085533E">
      <w:pPr>
        <w:spacing w:line="259" w:lineRule="auto"/>
        <w:ind w:left="360"/>
        <w:jc w:val="both"/>
        <w:rPr>
          <w:sz w:val="22"/>
          <w:szCs w:val="22"/>
        </w:rPr>
      </w:pPr>
    </w:p>
    <w:p w14:paraId="2E466E58" w14:textId="40BA2224" w:rsidR="003F655B" w:rsidRPr="00EF3D3D" w:rsidRDefault="003F655B" w:rsidP="00700467">
      <w:pPr>
        <w:keepNext/>
        <w:tabs>
          <w:tab w:val="left" w:pos="720"/>
        </w:tabs>
        <w:snapToGrid w:val="0"/>
        <w:jc w:val="center"/>
        <w:outlineLvl w:val="1"/>
        <w:rPr>
          <w:b/>
          <w:bCs/>
          <w:sz w:val="24"/>
          <w:szCs w:val="28"/>
        </w:rPr>
      </w:pPr>
      <w:bookmarkStart w:id="144" w:name="_Toc216787951"/>
      <w:r w:rsidRPr="00EF3D3D">
        <w:rPr>
          <w:b/>
          <w:bCs/>
          <w:sz w:val="24"/>
          <w:szCs w:val="28"/>
        </w:rPr>
        <w:t>§</w:t>
      </w:r>
      <w:r w:rsidR="0085533E" w:rsidRPr="00EF3D3D">
        <w:rPr>
          <w:b/>
          <w:bCs/>
          <w:sz w:val="24"/>
          <w:szCs w:val="28"/>
        </w:rPr>
        <w:t xml:space="preserve">10 </w:t>
      </w:r>
      <w:r w:rsidRPr="00EF3D3D">
        <w:rPr>
          <w:b/>
          <w:sz w:val="22"/>
          <w:u w:val="single"/>
        </w:rPr>
        <w:t>Nadzór i koordynacja</w:t>
      </w:r>
      <w:bookmarkEnd w:id="144"/>
      <w:r w:rsidRPr="00EF3D3D">
        <w:rPr>
          <w:b/>
          <w:sz w:val="22"/>
          <w:u w:val="single"/>
        </w:rPr>
        <w:t xml:space="preserve"> </w:t>
      </w:r>
    </w:p>
    <w:p w14:paraId="5F03EBBA" w14:textId="42FB0D42" w:rsidR="003F655B" w:rsidRPr="00EF3D3D" w:rsidRDefault="003F655B" w:rsidP="00851DD9">
      <w:pPr>
        <w:pStyle w:val="Tekstpodstawowy"/>
        <w:numPr>
          <w:ilvl w:val="6"/>
          <w:numId w:val="35"/>
        </w:numPr>
        <w:tabs>
          <w:tab w:val="clear" w:pos="2520"/>
        </w:tabs>
        <w:ind w:left="426" w:hanging="426"/>
        <w:rPr>
          <w:sz w:val="22"/>
          <w:szCs w:val="22"/>
        </w:rPr>
      </w:pPr>
      <w:r w:rsidRPr="00EF3D3D">
        <w:rPr>
          <w:sz w:val="22"/>
          <w:szCs w:val="22"/>
        </w:rPr>
        <w:t xml:space="preserve">Osoby odpowiedzialne za nadzór nad realizacją </w:t>
      </w:r>
      <w:r w:rsidR="0085533E" w:rsidRPr="00EF3D3D">
        <w:rPr>
          <w:sz w:val="22"/>
          <w:szCs w:val="22"/>
        </w:rPr>
        <w:t>U</w:t>
      </w:r>
      <w:r w:rsidRPr="00EF3D3D">
        <w:rPr>
          <w:sz w:val="22"/>
          <w:szCs w:val="22"/>
        </w:rPr>
        <w:t>mowy:</w:t>
      </w:r>
    </w:p>
    <w:p w14:paraId="34771C88" w14:textId="60D0D8DB" w:rsidR="003F655B" w:rsidRPr="00EF3D3D" w:rsidRDefault="003F655B" w:rsidP="00851DD9">
      <w:pPr>
        <w:numPr>
          <w:ilvl w:val="0"/>
          <w:numId w:val="77"/>
        </w:numPr>
        <w:tabs>
          <w:tab w:val="clear" w:pos="1440"/>
        </w:tabs>
        <w:spacing w:after="40"/>
        <w:ind w:left="709" w:hanging="283"/>
        <w:jc w:val="both"/>
        <w:rPr>
          <w:sz w:val="22"/>
          <w:szCs w:val="22"/>
        </w:rPr>
      </w:pPr>
      <w:r w:rsidRPr="00EF3D3D">
        <w:rPr>
          <w:sz w:val="22"/>
          <w:szCs w:val="22"/>
        </w:rPr>
        <w:t xml:space="preserve">Ze strony Wykonawcy osobami odpowiedzialnymi za nadzór nad realizacją </w:t>
      </w:r>
      <w:r w:rsidR="002F32F0" w:rsidRPr="00EF3D3D">
        <w:rPr>
          <w:sz w:val="22"/>
          <w:szCs w:val="22"/>
        </w:rPr>
        <w:t>U</w:t>
      </w:r>
      <w:r w:rsidRPr="00EF3D3D">
        <w:rPr>
          <w:sz w:val="22"/>
          <w:szCs w:val="22"/>
        </w:rPr>
        <w:t>mowy jest:</w:t>
      </w:r>
    </w:p>
    <w:p w14:paraId="2A167FCB" w14:textId="7204C62A" w:rsidR="0085533E" w:rsidRPr="00EF3D3D" w:rsidRDefault="0085533E" w:rsidP="0085533E">
      <w:pPr>
        <w:ind w:firstLine="709"/>
        <w:jc w:val="both"/>
        <w:rPr>
          <w:sz w:val="22"/>
          <w:szCs w:val="22"/>
        </w:rPr>
      </w:pPr>
      <w:r w:rsidRPr="00EF3D3D">
        <w:rPr>
          <w:sz w:val="22"/>
          <w:szCs w:val="22"/>
        </w:rPr>
        <w:t>………………………..………  tel. ………..….   e-mail …………....</w:t>
      </w:r>
    </w:p>
    <w:p w14:paraId="68D3FC4D" w14:textId="1637BEC3" w:rsidR="003F655B" w:rsidRPr="00EF3D3D" w:rsidRDefault="003F655B" w:rsidP="00851DD9">
      <w:pPr>
        <w:numPr>
          <w:ilvl w:val="0"/>
          <w:numId w:val="77"/>
        </w:numPr>
        <w:spacing w:after="40"/>
        <w:ind w:left="709" w:hanging="283"/>
        <w:jc w:val="both"/>
        <w:rPr>
          <w:sz w:val="22"/>
          <w:szCs w:val="22"/>
        </w:rPr>
      </w:pPr>
      <w:r w:rsidRPr="00EF3D3D">
        <w:rPr>
          <w:sz w:val="22"/>
          <w:szCs w:val="22"/>
        </w:rPr>
        <w:t xml:space="preserve">Ze strony Zamawiającego odpowiedzialnym za nadzór nad realizacją </w:t>
      </w:r>
      <w:r w:rsidR="002F32F0" w:rsidRPr="00EF3D3D">
        <w:rPr>
          <w:sz w:val="22"/>
          <w:szCs w:val="22"/>
        </w:rPr>
        <w:t>U</w:t>
      </w:r>
      <w:r w:rsidRPr="00EF3D3D">
        <w:rPr>
          <w:sz w:val="22"/>
          <w:szCs w:val="22"/>
        </w:rPr>
        <w:t xml:space="preserve">mowy </w:t>
      </w:r>
      <w:r w:rsidR="00796690" w:rsidRPr="00EF3D3D">
        <w:rPr>
          <w:sz w:val="22"/>
          <w:szCs w:val="22"/>
        </w:rPr>
        <w:t>jest</w:t>
      </w:r>
      <w:r w:rsidRPr="00EF3D3D">
        <w:rPr>
          <w:sz w:val="22"/>
          <w:szCs w:val="22"/>
        </w:rPr>
        <w:t xml:space="preserve"> Kierowni</w:t>
      </w:r>
      <w:r w:rsidR="00796690" w:rsidRPr="00EF3D3D">
        <w:rPr>
          <w:sz w:val="22"/>
          <w:szCs w:val="22"/>
        </w:rPr>
        <w:t>k</w:t>
      </w:r>
      <w:r w:rsidRPr="00EF3D3D">
        <w:rPr>
          <w:sz w:val="22"/>
          <w:szCs w:val="22"/>
        </w:rPr>
        <w:t xml:space="preserve"> Dział</w:t>
      </w:r>
      <w:r w:rsidR="00796690" w:rsidRPr="00EF3D3D">
        <w:rPr>
          <w:sz w:val="22"/>
          <w:szCs w:val="22"/>
        </w:rPr>
        <w:t>u Przeróbki Mechanicznej</w:t>
      </w:r>
      <w:r w:rsidRPr="00EF3D3D">
        <w:rPr>
          <w:sz w:val="22"/>
          <w:szCs w:val="22"/>
        </w:rPr>
        <w:t xml:space="preserve">. W zakresie: informacji, organizacji robót, kontroli wykonania usług, podpisywania </w:t>
      </w:r>
      <w:r w:rsidR="00DE404C" w:rsidRPr="00EF3D3D">
        <w:rPr>
          <w:i/>
          <w:iCs/>
          <w:sz w:val="22"/>
          <w:szCs w:val="22"/>
        </w:rPr>
        <w:t>Protokołu wykonania usługi serwisowej / Protokołu serwisowego / Notatki serwisowej / Dowodu dostawy</w:t>
      </w:r>
      <w:r w:rsidR="00DE404C" w:rsidRPr="00EF3D3D">
        <w:rPr>
          <w:sz w:val="22"/>
          <w:szCs w:val="22"/>
        </w:rPr>
        <w:t xml:space="preserve"> </w:t>
      </w:r>
      <w:r w:rsidRPr="00EF3D3D">
        <w:rPr>
          <w:sz w:val="22"/>
          <w:szCs w:val="22"/>
        </w:rPr>
        <w:t>odpowiedzialne są osoby wskazywane każdorazowo imiennie w „Wezwaniach serwisowych”, wystawianych przez poszczególne Oddziały Zamawiającego.</w:t>
      </w:r>
    </w:p>
    <w:p w14:paraId="7B2D45E8" w14:textId="5BC028D0" w:rsidR="0085533E" w:rsidRPr="00EF3D3D" w:rsidRDefault="0085533E" w:rsidP="00851DD9">
      <w:pPr>
        <w:pStyle w:val="Akapitzlist"/>
        <w:numPr>
          <w:ilvl w:val="6"/>
          <w:numId w:val="35"/>
        </w:numPr>
        <w:spacing w:after="40"/>
        <w:ind w:left="284" w:hanging="284"/>
        <w:jc w:val="both"/>
        <w:rPr>
          <w:sz w:val="22"/>
          <w:szCs w:val="22"/>
        </w:rPr>
      </w:pPr>
      <w:r w:rsidRPr="00EF3D3D">
        <w:rPr>
          <w:sz w:val="22"/>
          <w:szCs w:val="22"/>
        </w:rPr>
        <w:t>Zmiana osób odpowiedzialnych za nadzór nie wymaga formy aneksu. O przeprowadzonej zmianie osób odpowiedzialnych za realizację Umowy, wymagane jest pisemne powiadomienie drugiej Strony Umowy.</w:t>
      </w:r>
    </w:p>
    <w:p w14:paraId="609C2B67" w14:textId="3DAEA510" w:rsidR="00182988" w:rsidRPr="00EF3D3D" w:rsidRDefault="00182988" w:rsidP="00851DD9">
      <w:pPr>
        <w:pStyle w:val="Akapitzlist"/>
        <w:numPr>
          <w:ilvl w:val="6"/>
          <w:numId w:val="35"/>
        </w:numPr>
        <w:ind w:left="284" w:hanging="284"/>
        <w:jc w:val="both"/>
        <w:rPr>
          <w:sz w:val="22"/>
          <w:szCs w:val="22"/>
        </w:rPr>
      </w:pPr>
      <w:r w:rsidRPr="00EF3D3D">
        <w:rPr>
          <w:sz w:val="22"/>
          <w:szCs w:val="22"/>
        </w:rPr>
        <w:lastRenderedPageBreak/>
        <w:t xml:space="preserve">Zamawiający zastrzega sobie, aby wszystkie czynności związane z koniecznością bezpośredniego zwrócenia się do Zamawiającego (w tym m.in. uzyskanie akceptacji, przekazanie dokumentacji, doręczanie korespondencji, prowadzenie uzgodnień), a także wszystkich czynności związanych </w:t>
      </w:r>
      <w:r w:rsidRPr="00EF3D3D">
        <w:rPr>
          <w:sz w:val="22"/>
          <w:szCs w:val="22"/>
        </w:rPr>
        <w:br/>
        <w:t>z wykonywaniem praw i obowiązków Zamawiającego wynikających z zawieranej Umowy, kierowane były na adres strony realizującej Umowę, z powiadomieniem osoby pełniącej nadzór nad realizacją Umowy ze strony Zamawiającego.</w:t>
      </w:r>
    </w:p>
    <w:p w14:paraId="42830717" w14:textId="77777777" w:rsidR="00182988" w:rsidRPr="00182988" w:rsidRDefault="00182988" w:rsidP="00182988">
      <w:pPr>
        <w:pStyle w:val="Akapitzlist"/>
        <w:spacing w:after="40"/>
        <w:ind w:left="709"/>
        <w:jc w:val="both"/>
        <w:rPr>
          <w:sz w:val="22"/>
          <w:szCs w:val="22"/>
        </w:rPr>
      </w:pPr>
    </w:p>
    <w:p w14:paraId="3C96CDFA" w14:textId="066217F0" w:rsidR="003F655B" w:rsidRPr="00EF3D3D" w:rsidRDefault="003F655B" w:rsidP="00700467">
      <w:pPr>
        <w:keepNext/>
        <w:tabs>
          <w:tab w:val="left" w:pos="720"/>
        </w:tabs>
        <w:snapToGrid w:val="0"/>
        <w:jc w:val="center"/>
        <w:outlineLvl w:val="1"/>
        <w:rPr>
          <w:b/>
          <w:bCs/>
          <w:sz w:val="24"/>
          <w:szCs w:val="28"/>
        </w:rPr>
      </w:pPr>
      <w:bookmarkStart w:id="145" w:name="_Toc216787952"/>
      <w:r w:rsidRPr="00EF3D3D">
        <w:rPr>
          <w:b/>
          <w:bCs/>
          <w:sz w:val="24"/>
          <w:szCs w:val="28"/>
        </w:rPr>
        <w:t>§</w:t>
      </w:r>
      <w:r w:rsidR="00CA358A" w:rsidRPr="00EF3D3D">
        <w:rPr>
          <w:b/>
          <w:bCs/>
          <w:sz w:val="24"/>
          <w:szCs w:val="28"/>
        </w:rPr>
        <w:t>1</w:t>
      </w:r>
      <w:r w:rsidR="0085533E" w:rsidRPr="00EF3D3D">
        <w:rPr>
          <w:b/>
          <w:bCs/>
          <w:sz w:val="24"/>
          <w:szCs w:val="28"/>
        </w:rPr>
        <w:t xml:space="preserve">1 </w:t>
      </w:r>
      <w:r w:rsidRPr="00EF3D3D">
        <w:rPr>
          <w:b/>
          <w:bCs/>
          <w:sz w:val="22"/>
          <w:szCs w:val="22"/>
          <w:u w:val="single"/>
        </w:rPr>
        <w:t>Badania kontrolne (audyt)</w:t>
      </w:r>
      <w:bookmarkEnd w:id="145"/>
      <w:r w:rsidRPr="00EF3D3D">
        <w:rPr>
          <w:b/>
          <w:bCs/>
          <w:sz w:val="22"/>
          <w:szCs w:val="22"/>
        </w:rPr>
        <w:t> </w:t>
      </w:r>
      <w:r w:rsidRPr="00EF3D3D">
        <w:rPr>
          <w:b/>
          <w:bCs/>
          <w:color w:val="FF0000"/>
          <w:sz w:val="22"/>
          <w:szCs w:val="22"/>
        </w:rPr>
        <w:t xml:space="preserve">  </w:t>
      </w:r>
    </w:p>
    <w:p w14:paraId="24224906" w14:textId="77777777" w:rsidR="004448ED" w:rsidRPr="00EF3D3D" w:rsidRDefault="004448ED" w:rsidP="00851DD9">
      <w:pPr>
        <w:numPr>
          <w:ilvl w:val="0"/>
          <w:numId w:val="45"/>
        </w:numPr>
        <w:ind w:left="357" w:hanging="357"/>
        <w:jc w:val="both"/>
        <w:rPr>
          <w:sz w:val="22"/>
          <w:szCs w:val="22"/>
        </w:rPr>
      </w:pPr>
      <w:r w:rsidRPr="00EF3D3D">
        <w:rPr>
          <w:sz w:val="22"/>
          <w:szCs w:val="22"/>
        </w:rPr>
        <w:t>W trakcie wykonywania Umowy Zamawiający zastrzega prawo do wykonania Audytu. Wykonawca jest zobowiązany poddać się Audytowi w terminie i zakresie wskazanym przez Zamawiającego. Audyt może dotyczyć w szczególności:</w:t>
      </w:r>
    </w:p>
    <w:p w14:paraId="525823D3" w14:textId="77777777" w:rsidR="004448ED" w:rsidRPr="00EF3D3D" w:rsidRDefault="004448ED" w:rsidP="00851DD9">
      <w:pPr>
        <w:numPr>
          <w:ilvl w:val="1"/>
          <w:numId w:val="45"/>
        </w:numPr>
        <w:jc w:val="both"/>
        <w:rPr>
          <w:sz w:val="22"/>
          <w:szCs w:val="22"/>
        </w:rPr>
      </w:pPr>
      <w:r w:rsidRPr="00EF3D3D">
        <w:rPr>
          <w:sz w:val="22"/>
          <w:szCs w:val="22"/>
        </w:rPr>
        <w:t>warunków techniczno-organizacyjnych oraz zgodności sposobu realizacji usług z postanowieniami Umowy,</w:t>
      </w:r>
    </w:p>
    <w:p w14:paraId="1A633BC8" w14:textId="77777777" w:rsidR="004448ED" w:rsidRPr="00EF3D3D" w:rsidRDefault="004448ED" w:rsidP="00851DD9">
      <w:pPr>
        <w:numPr>
          <w:ilvl w:val="1"/>
          <w:numId w:val="45"/>
        </w:numPr>
        <w:jc w:val="both"/>
        <w:rPr>
          <w:sz w:val="22"/>
          <w:szCs w:val="22"/>
        </w:rPr>
      </w:pPr>
      <w:r w:rsidRPr="00EF3D3D">
        <w:rPr>
          <w:sz w:val="22"/>
          <w:szCs w:val="22"/>
        </w:rPr>
        <w:t>kwalifikacji i uprawnień pracowników w zakresie zgodności z wymaganiami Zamawiającego,</w:t>
      </w:r>
    </w:p>
    <w:p w14:paraId="6BF9313C" w14:textId="77777777" w:rsidR="004448ED" w:rsidRPr="00EF3D3D" w:rsidRDefault="004448ED" w:rsidP="00851DD9">
      <w:pPr>
        <w:numPr>
          <w:ilvl w:val="1"/>
          <w:numId w:val="45"/>
        </w:numPr>
        <w:jc w:val="both"/>
        <w:rPr>
          <w:sz w:val="22"/>
          <w:szCs w:val="22"/>
        </w:rPr>
      </w:pPr>
      <w:r w:rsidRPr="00EF3D3D">
        <w:rPr>
          <w:sz w:val="22"/>
          <w:szCs w:val="22"/>
        </w:rPr>
        <w:t>przestrzegania przepisów powszechnie obowiązujących oraz wewnętrznych uregulowań Zamawiającego w zakresie ochrony środowiska i BHP,</w:t>
      </w:r>
    </w:p>
    <w:p w14:paraId="51E2B2DF" w14:textId="77777777" w:rsidR="004448ED" w:rsidRPr="00EF3D3D" w:rsidRDefault="004448ED" w:rsidP="00851DD9">
      <w:pPr>
        <w:numPr>
          <w:ilvl w:val="1"/>
          <w:numId w:val="45"/>
        </w:numPr>
        <w:jc w:val="both"/>
        <w:rPr>
          <w:sz w:val="22"/>
          <w:szCs w:val="22"/>
        </w:rPr>
      </w:pPr>
      <w:r w:rsidRPr="00EF3D3D">
        <w:rPr>
          <w:sz w:val="22"/>
          <w:szCs w:val="22"/>
        </w:rPr>
        <w:t>przestrzegania przepisów powszechnie obowiązujących oraz wewnętrznych uregulowań Zamawiającego w zakresie dyscypliny i czasu pracy,</w:t>
      </w:r>
    </w:p>
    <w:p w14:paraId="00F4FA65" w14:textId="77777777" w:rsidR="004448ED" w:rsidRPr="00EF3D3D" w:rsidRDefault="004448ED" w:rsidP="00851DD9">
      <w:pPr>
        <w:numPr>
          <w:ilvl w:val="1"/>
          <w:numId w:val="45"/>
        </w:numPr>
        <w:jc w:val="both"/>
        <w:rPr>
          <w:sz w:val="22"/>
          <w:szCs w:val="22"/>
        </w:rPr>
      </w:pPr>
      <w:r w:rsidRPr="00EF3D3D">
        <w:rPr>
          <w:sz w:val="22"/>
          <w:szCs w:val="22"/>
        </w:rPr>
        <w:t>prawidłowości wykonywania Przedmiotu Umowy,</w:t>
      </w:r>
    </w:p>
    <w:p w14:paraId="51369EF3" w14:textId="77777777" w:rsidR="004448ED" w:rsidRPr="00EF3D3D" w:rsidRDefault="004448ED" w:rsidP="00851DD9">
      <w:pPr>
        <w:numPr>
          <w:ilvl w:val="1"/>
          <w:numId w:val="45"/>
        </w:numPr>
        <w:jc w:val="both"/>
        <w:rPr>
          <w:sz w:val="22"/>
          <w:szCs w:val="22"/>
        </w:rPr>
      </w:pPr>
      <w:r w:rsidRPr="00EF3D3D">
        <w:rPr>
          <w:sz w:val="22"/>
          <w:szCs w:val="22"/>
        </w:rPr>
        <w:t xml:space="preserve">posiadania przez Wykonawcę wymaganych </w:t>
      </w:r>
      <w:proofErr w:type="spellStart"/>
      <w:r w:rsidRPr="00EF3D3D">
        <w:rPr>
          <w:sz w:val="22"/>
          <w:szCs w:val="22"/>
        </w:rPr>
        <w:t>dopuszczeń</w:t>
      </w:r>
      <w:proofErr w:type="spellEnd"/>
      <w:r w:rsidRPr="00EF3D3D">
        <w:rPr>
          <w:sz w:val="22"/>
          <w:szCs w:val="22"/>
        </w:rPr>
        <w:t xml:space="preserve"> i certyfikatów.</w:t>
      </w:r>
    </w:p>
    <w:p w14:paraId="377CBB34" w14:textId="77777777" w:rsidR="004448ED" w:rsidRPr="00EF3D3D" w:rsidRDefault="004448ED" w:rsidP="00851DD9">
      <w:pPr>
        <w:numPr>
          <w:ilvl w:val="0"/>
          <w:numId w:val="45"/>
        </w:numPr>
        <w:ind w:left="357" w:hanging="357"/>
        <w:jc w:val="both"/>
        <w:rPr>
          <w:sz w:val="22"/>
          <w:szCs w:val="22"/>
        </w:rPr>
      </w:pPr>
      <w:r w:rsidRPr="00EF3D3D">
        <w:rPr>
          <w:sz w:val="22"/>
          <w:szCs w:val="22"/>
        </w:rPr>
        <w:t>Czas trwania Audytu może wynieść od 1 do 5 dni roboczych (dni od poniedziałku do piątku z wyłączeniem dni ustawowo wolnych od pracy).</w:t>
      </w:r>
    </w:p>
    <w:p w14:paraId="4726808C" w14:textId="77777777" w:rsidR="004448ED" w:rsidRPr="00EF3D3D" w:rsidRDefault="004448ED" w:rsidP="00851DD9">
      <w:pPr>
        <w:numPr>
          <w:ilvl w:val="0"/>
          <w:numId w:val="45"/>
        </w:numPr>
        <w:ind w:left="357" w:hanging="357"/>
        <w:jc w:val="both"/>
        <w:rPr>
          <w:sz w:val="22"/>
          <w:szCs w:val="22"/>
        </w:rPr>
      </w:pPr>
      <w:r w:rsidRPr="00EF3D3D">
        <w:rPr>
          <w:sz w:val="22"/>
          <w:szCs w:val="22"/>
        </w:rPr>
        <w:t>Liczba Audytów w trakcie trwania Umowy nie może przekroczyć 2 na rok kalendarzowy obowiązywania Umowy</w:t>
      </w:r>
      <w:bookmarkStart w:id="146" w:name="_Hlk148344040"/>
      <w:r w:rsidRPr="00EF3D3D">
        <w:rPr>
          <w:sz w:val="22"/>
          <w:szCs w:val="22"/>
        </w:rPr>
        <w:t>, z zastrzeżeniem ust. 4 poniżej.</w:t>
      </w:r>
    </w:p>
    <w:p w14:paraId="2B1E5FB7" w14:textId="77777777" w:rsidR="004448ED" w:rsidRPr="00EF3D3D" w:rsidRDefault="004448ED" w:rsidP="00851DD9">
      <w:pPr>
        <w:numPr>
          <w:ilvl w:val="0"/>
          <w:numId w:val="45"/>
        </w:numPr>
        <w:ind w:left="357" w:hanging="357"/>
        <w:jc w:val="both"/>
        <w:rPr>
          <w:sz w:val="22"/>
          <w:szCs w:val="22"/>
        </w:rPr>
      </w:pPr>
      <w:r w:rsidRPr="00EF3D3D">
        <w:rPr>
          <w:sz w:val="22"/>
          <w:szCs w:val="22"/>
        </w:rPr>
        <w:t>W uzasadnionych przypadkach, związanych z podejrzeniem niewłaściwej realizacji Umowy, Zamawiający może przeprowadzić dodatkowy audyt na zasadach określonych w niniejszym paragrafie.</w:t>
      </w:r>
    </w:p>
    <w:bookmarkEnd w:id="146"/>
    <w:p w14:paraId="474AB5B0" w14:textId="77777777" w:rsidR="004448ED" w:rsidRPr="00EF3D3D" w:rsidRDefault="004448ED" w:rsidP="00851DD9">
      <w:pPr>
        <w:numPr>
          <w:ilvl w:val="0"/>
          <w:numId w:val="45"/>
        </w:numPr>
        <w:ind w:left="357" w:hanging="357"/>
        <w:jc w:val="both"/>
        <w:rPr>
          <w:sz w:val="22"/>
          <w:szCs w:val="22"/>
        </w:rPr>
      </w:pPr>
      <w:r w:rsidRPr="00EF3D3D">
        <w:rPr>
          <w:sz w:val="22"/>
          <w:szCs w:val="22"/>
        </w:rPr>
        <w:t xml:space="preserve">Zasady ustalenia terminu przeprowadzenia Audytu </w:t>
      </w:r>
      <w:bookmarkStart w:id="147" w:name="_Hlk146783280"/>
      <w:r w:rsidRPr="00EF3D3D">
        <w:rPr>
          <w:sz w:val="22"/>
          <w:szCs w:val="22"/>
        </w:rPr>
        <w:t>są następujące:</w:t>
      </w:r>
      <w:bookmarkEnd w:id="147"/>
    </w:p>
    <w:p w14:paraId="18290259" w14:textId="77777777" w:rsidR="004448ED" w:rsidRPr="00EF3D3D" w:rsidRDefault="004448ED" w:rsidP="00851DD9">
      <w:pPr>
        <w:numPr>
          <w:ilvl w:val="1"/>
          <w:numId w:val="45"/>
        </w:numPr>
        <w:jc w:val="both"/>
        <w:rPr>
          <w:sz w:val="22"/>
          <w:szCs w:val="22"/>
        </w:rPr>
      </w:pPr>
      <w:r w:rsidRPr="00EF3D3D">
        <w:rPr>
          <w:sz w:val="22"/>
          <w:szCs w:val="22"/>
        </w:rPr>
        <w:t>Zamawiający powiadomi Wykonawcę o przewidywanym terminie przeprowadzenia Audytu z wyprzedzeniem 14 dni kalendarzowych w stosunku do planowanej daty jego rozpoczęcia;</w:t>
      </w:r>
    </w:p>
    <w:p w14:paraId="784BC8E6" w14:textId="77777777" w:rsidR="004448ED" w:rsidRPr="00EF3D3D" w:rsidRDefault="004448ED" w:rsidP="00851DD9">
      <w:pPr>
        <w:numPr>
          <w:ilvl w:val="1"/>
          <w:numId w:val="45"/>
        </w:numPr>
        <w:ind w:hanging="357"/>
        <w:jc w:val="both"/>
        <w:rPr>
          <w:sz w:val="22"/>
          <w:szCs w:val="22"/>
        </w:rPr>
      </w:pPr>
      <w:r w:rsidRPr="00EF3D3D">
        <w:rPr>
          <w:sz w:val="22"/>
          <w:szCs w:val="22"/>
        </w:rPr>
        <w:t>Powiadomienie o Audycie winno zawierać:</w:t>
      </w:r>
    </w:p>
    <w:p w14:paraId="0E672515" w14:textId="77777777" w:rsidR="004448ED" w:rsidRPr="00EF3D3D" w:rsidRDefault="004448ED" w:rsidP="00851DD9">
      <w:pPr>
        <w:numPr>
          <w:ilvl w:val="2"/>
          <w:numId w:val="45"/>
        </w:numPr>
        <w:ind w:hanging="357"/>
        <w:jc w:val="both"/>
        <w:rPr>
          <w:sz w:val="22"/>
          <w:szCs w:val="22"/>
        </w:rPr>
      </w:pPr>
      <w:r w:rsidRPr="00EF3D3D">
        <w:rPr>
          <w:sz w:val="22"/>
          <w:szCs w:val="22"/>
        </w:rPr>
        <w:t>wskazanie zakresu Audytu,</w:t>
      </w:r>
    </w:p>
    <w:p w14:paraId="26063E1E" w14:textId="77777777" w:rsidR="004448ED" w:rsidRPr="00EF3D3D" w:rsidRDefault="004448ED" w:rsidP="00851DD9">
      <w:pPr>
        <w:numPr>
          <w:ilvl w:val="2"/>
          <w:numId w:val="45"/>
        </w:numPr>
        <w:jc w:val="both"/>
        <w:rPr>
          <w:sz w:val="22"/>
          <w:szCs w:val="22"/>
        </w:rPr>
      </w:pPr>
      <w:r w:rsidRPr="00EF3D3D">
        <w:rPr>
          <w:sz w:val="22"/>
          <w:szCs w:val="22"/>
        </w:rPr>
        <w:t>proponowany termin rozpoczęcia i zakończenia Audytu,</w:t>
      </w:r>
    </w:p>
    <w:p w14:paraId="5889D42C" w14:textId="77777777" w:rsidR="004448ED" w:rsidRPr="00EF3D3D" w:rsidRDefault="004448ED" w:rsidP="00851DD9">
      <w:pPr>
        <w:numPr>
          <w:ilvl w:val="2"/>
          <w:numId w:val="45"/>
        </w:numPr>
        <w:jc w:val="both"/>
        <w:rPr>
          <w:sz w:val="22"/>
          <w:szCs w:val="22"/>
        </w:rPr>
      </w:pPr>
      <w:r w:rsidRPr="00EF3D3D">
        <w:rPr>
          <w:sz w:val="22"/>
          <w:szCs w:val="22"/>
        </w:rPr>
        <w:t>ewentualne inne informacje (np. miejsce Audytu);</w:t>
      </w:r>
    </w:p>
    <w:p w14:paraId="3A9D7C91" w14:textId="0BD0F88D" w:rsidR="004448ED" w:rsidRPr="00EF3D3D" w:rsidRDefault="004448ED" w:rsidP="00851DD9">
      <w:pPr>
        <w:numPr>
          <w:ilvl w:val="1"/>
          <w:numId w:val="45"/>
        </w:numPr>
        <w:jc w:val="both"/>
        <w:rPr>
          <w:sz w:val="22"/>
          <w:szCs w:val="22"/>
        </w:rPr>
      </w:pPr>
      <w:r w:rsidRPr="00EF3D3D">
        <w:rPr>
          <w:sz w:val="22"/>
          <w:szCs w:val="22"/>
        </w:rPr>
        <w:t xml:space="preserve">Wykonawca w terminie 3 dni roboczych od daty otrzymania powiadomienia może wnieść uwagi wraz z uzasadnieniem. Niewniesienie uwag w terminie jest rozumiane jako akceptacja terminu </w:t>
      </w:r>
      <w:r w:rsidR="00EF3D3D">
        <w:rPr>
          <w:sz w:val="22"/>
          <w:szCs w:val="22"/>
        </w:rPr>
        <w:br/>
      </w:r>
      <w:r w:rsidRPr="00EF3D3D">
        <w:rPr>
          <w:sz w:val="22"/>
          <w:szCs w:val="22"/>
        </w:rPr>
        <w:t>i zakresu Audytu;</w:t>
      </w:r>
    </w:p>
    <w:p w14:paraId="46C0A5AF" w14:textId="77777777" w:rsidR="004448ED" w:rsidRPr="00EF3D3D" w:rsidRDefault="004448ED" w:rsidP="00851DD9">
      <w:pPr>
        <w:numPr>
          <w:ilvl w:val="1"/>
          <w:numId w:val="45"/>
        </w:numPr>
        <w:jc w:val="both"/>
        <w:rPr>
          <w:sz w:val="22"/>
          <w:szCs w:val="22"/>
        </w:rPr>
      </w:pPr>
      <w:r w:rsidRPr="00EF3D3D">
        <w:rPr>
          <w:sz w:val="22"/>
          <w:szCs w:val="22"/>
        </w:rPr>
        <w:t>W przypadku wniesienia przez Wykonawcę uwag, Zamawiający w terminie 7 dni kalendarzowych od otrzymania uwag ustosunkuje się do tych uwag poprzez:</w:t>
      </w:r>
    </w:p>
    <w:p w14:paraId="67A110B3" w14:textId="77777777" w:rsidR="004448ED" w:rsidRPr="00EF3D3D" w:rsidRDefault="004448ED" w:rsidP="00851DD9">
      <w:pPr>
        <w:numPr>
          <w:ilvl w:val="2"/>
          <w:numId w:val="45"/>
        </w:numPr>
        <w:jc w:val="both"/>
        <w:rPr>
          <w:sz w:val="22"/>
          <w:szCs w:val="22"/>
        </w:rPr>
      </w:pPr>
      <w:r w:rsidRPr="00EF3D3D">
        <w:rPr>
          <w:sz w:val="22"/>
          <w:szCs w:val="22"/>
        </w:rPr>
        <w:t>uwzględnienie ich albo</w:t>
      </w:r>
    </w:p>
    <w:p w14:paraId="290A92F9" w14:textId="77777777" w:rsidR="004448ED" w:rsidRPr="00EF3D3D" w:rsidRDefault="004448ED" w:rsidP="00851DD9">
      <w:pPr>
        <w:numPr>
          <w:ilvl w:val="2"/>
          <w:numId w:val="45"/>
        </w:numPr>
        <w:jc w:val="both"/>
        <w:rPr>
          <w:sz w:val="22"/>
          <w:szCs w:val="22"/>
        </w:rPr>
      </w:pPr>
      <w:r w:rsidRPr="00EF3D3D">
        <w:rPr>
          <w:sz w:val="22"/>
          <w:szCs w:val="22"/>
        </w:rPr>
        <w:t>uzasadnienie odmowy ich uwzględnienia;</w:t>
      </w:r>
    </w:p>
    <w:p w14:paraId="15B51C2C" w14:textId="77777777" w:rsidR="004448ED" w:rsidRPr="00EF3D3D" w:rsidRDefault="004448ED" w:rsidP="00851DD9">
      <w:pPr>
        <w:numPr>
          <w:ilvl w:val="1"/>
          <w:numId w:val="45"/>
        </w:numPr>
        <w:jc w:val="both"/>
        <w:rPr>
          <w:sz w:val="22"/>
          <w:szCs w:val="22"/>
        </w:rPr>
      </w:pPr>
      <w:r w:rsidRPr="00EF3D3D">
        <w:rPr>
          <w:sz w:val="22"/>
          <w:szCs w:val="22"/>
        </w:rPr>
        <w:t>Termin przeprowadzenia Audytu uznaje się za ustalony jeżeli:</w:t>
      </w:r>
    </w:p>
    <w:p w14:paraId="600682EC" w14:textId="713D9638" w:rsidR="004448ED" w:rsidRPr="00EF3D3D" w:rsidRDefault="004448ED" w:rsidP="00851DD9">
      <w:pPr>
        <w:numPr>
          <w:ilvl w:val="2"/>
          <w:numId w:val="45"/>
        </w:numPr>
        <w:jc w:val="both"/>
        <w:rPr>
          <w:sz w:val="22"/>
          <w:szCs w:val="22"/>
        </w:rPr>
      </w:pPr>
      <w:r w:rsidRPr="00EF3D3D">
        <w:rPr>
          <w:sz w:val="22"/>
          <w:szCs w:val="22"/>
        </w:rPr>
        <w:t xml:space="preserve">Wykonawca w terminie określonym w ust. </w:t>
      </w:r>
      <w:r w:rsidR="007246F7" w:rsidRPr="00EF3D3D">
        <w:rPr>
          <w:sz w:val="22"/>
          <w:szCs w:val="22"/>
        </w:rPr>
        <w:t>5</w:t>
      </w:r>
      <w:r w:rsidRPr="00EF3D3D">
        <w:rPr>
          <w:sz w:val="22"/>
          <w:szCs w:val="22"/>
        </w:rPr>
        <w:t xml:space="preserve"> pkt 3 nie wniesie uwag do otrzymanego powiadomienia;</w:t>
      </w:r>
    </w:p>
    <w:p w14:paraId="74D987C0" w14:textId="62B8D92E" w:rsidR="004448ED" w:rsidRPr="00EF3D3D" w:rsidRDefault="004448ED" w:rsidP="00851DD9">
      <w:pPr>
        <w:numPr>
          <w:ilvl w:val="2"/>
          <w:numId w:val="45"/>
        </w:numPr>
        <w:jc w:val="both"/>
        <w:rPr>
          <w:sz w:val="22"/>
          <w:szCs w:val="22"/>
        </w:rPr>
      </w:pPr>
      <w:r w:rsidRPr="00EF3D3D">
        <w:rPr>
          <w:sz w:val="22"/>
          <w:szCs w:val="22"/>
        </w:rPr>
        <w:t xml:space="preserve">Zamawiający uwzględni uwagi wniesione przez Wykonawcę. W takim wypadku obowiązuje termin zaproponowany przez Wykonawcę lub termin wskazany przez Zamawiającego </w:t>
      </w:r>
      <w:r w:rsidR="007246F7" w:rsidRPr="00EF3D3D">
        <w:rPr>
          <w:sz w:val="22"/>
          <w:szCs w:val="22"/>
        </w:rPr>
        <w:br/>
      </w:r>
      <w:r w:rsidRPr="00EF3D3D">
        <w:rPr>
          <w:sz w:val="22"/>
          <w:szCs w:val="22"/>
        </w:rPr>
        <w:t>z uwzględnieniem uwag wniesionych przez Wykonawcę;</w:t>
      </w:r>
    </w:p>
    <w:p w14:paraId="5839BFCB" w14:textId="77777777" w:rsidR="004448ED" w:rsidRPr="00EF3D3D" w:rsidRDefault="004448ED" w:rsidP="00851DD9">
      <w:pPr>
        <w:numPr>
          <w:ilvl w:val="2"/>
          <w:numId w:val="45"/>
        </w:numPr>
        <w:jc w:val="both"/>
        <w:rPr>
          <w:sz w:val="22"/>
          <w:szCs w:val="22"/>
        </w:rPr>
      </w:pPr>
      <w:r w:rsidRPr="00EF3D3D">
        <w:rPr>
          <w:sz w:val="22"/>
          <w:szCs w:val="22"/>
        </w:rPr>
        <w:t>Zamawiający odmówi uznania wniesionych przez Wykonawcę uwag; w takim wypadku obowiązuje termin pierwotnie wyznaczony w powiadomieniu.</w:t>
      </w:r>
    </w:p>
    <w:p w14:paraId="3A7FB014" w14:textId="6ADBDFCF" w:rsidR="004448ED" w:rsidRPr="00EF3D3D" w:rsidRDefault="004448ED" w:rsidP="00851DD9">
      <w:pPr>
        <w:numPr>
          <w:ilvl w:val="0"/>
          <w:numId w:val="45"/>
        </w:numPr>
        <w:jc w:val="both"/>
        <w:rPr>
          <w:sz w:val="22"/>
          <w:szCs w:val="22"/>
        </w:rPr>
      </w:pPr>
      <w:r w:rsidRPr="00EF3D3D">
        <w:rPr>
          <w:sz w:val="22"/>
          <w:szCs w:val="22"/>
        </w:rPr>
        <w:t xml:space="preserve">W przypadku wystąpienia utrudnień w rozpoczęciu lub przeprowadzeniu lub zakończeniu Audytu </w:t>
      </w:r>
      <w:r w:rsidR="00EF3D3D" w:rsidRPr="00EF3D3D">
        <w:rPr>
          <w:sz w:val="22"/>
          <w:szCs w:val="22"/>
        </w:rPr>
        <w:br/>
      </w:r>
      <w:r w:rsidRPr="00EF3D3D">
        <w:rPr>
          <w:sz w:val="22"/>
          <w:szCs w:val="22"/>
        </w:rPr>
        <w:t>z przyczyn leżących po stronie Wykonawcy, Zamawiający wezwie Wykonawcę do umożliwienia rozpoczęcia lub prowadzenia lub zakończenia Audytu w wyznaczonym terminie nie dłuższym niż 5 dni roboczych.</w:t>
      </w:r>
    </w:p>
    <w:p w14:paraId="4F92C73B" w14:textId="77777777" w:rsidR="004448ED" w:rsidRPr="00EF3D3D" w:rsidRDefault="004448ED" w:rsidP="00851DD9">
      <w:pPr>
        <w:numPr>
          <w:ilvl w:val="0"/>
          <w:numId w:val="45"/>
        </w:numPr>
        <w:ind w:left="357" w:hanging="357"/>
        <w:jc w:val="both"/>
        <w:rPr>
          <w:sz w:val="22"/>
          <w:szCs w:val="22"/>
        </w:rPr>
      </w:pPr>
      <w:r w:rsidRPr="00EF3D3D">
        <w:rPr>
          <w:sz w:val="22"/>
          <w:szCs w:val="22"/>
        </w:rPr>
        <w:t>Audyt przeprowadzany jest w obecności przedstawiciela Wykonawcy. Niestawienie się przedstawiciela Wykonawcy nie wstrzymuje wykonywania czynności w ramach Audytu. Przedstawiciel Wykonawcy zostanie każdorazowo zapoznany z czynnościami przeprowadzonymi pod jego nieobecność, czynności te nie będą powtarzane.</w:t>
      </w:r>
    </w:p>
    <w:p w14:paraId="4CF205B7" w14:textId="77777777" w:rsidR="004448ED" w:rsidRPr="00EF3D3D" w:rsidRDefault="004448ED" w:rsidP="00851DD9">
      <w:pPr>
        <w:numPr>
          <w:ilvl w:val="0"/>
          <w:numId w:val="45"/>
        </w:numPr>
        <w:ind w:left="357" w:hanging="357"/>
        <w:jc w:val="both"/>
        <w:rPr>
          <w:sz w:val="22"/>
          <w:szCs w:val="22"/>
        </w:rPr>
      </w:pPr>
      <w:r w:rsidRPr="00EF3D3D">
        <w:rPr>
          <w:sz w:val="22"/>
          <w:szCs w:val="22"/>
        </w:rPr>
        <w:lastRenderedPageBreak/>
        <w:t>Za przeprowadzenie Audytu Wykonawcy nie przysługuje dodatkowe wynagrodzenie.</w:t>
      </w:r>
    </w:p>
    <w:p w14:paraId="7BD20ACE" w14:textId="77777777" w:rsidR="004448ED" w:rsidRPr="00EF3D3D" w:rsidRDefault="004448ED" w:rsidP="00851DD9">
      <w:pPr>
        <w:numPr>
          <w:ilvl w:val="0"/>
          <w:numId w:val="45"/>
        </w:numPr>
        <w:ind w:left="357" w:hanging="357"/>
        <w:jc w:val="both"/>
        <w:rPr>
          <w:sz w:val="22"/>
          <w:szCs w:val="22"/>
        </w:rPr>
      </w:pPr>
      <w:r w:rsidRPr="00EF3D3D">
        <w:rPr>
          <w:sz w:val="22"/>
          <w:szCs w:val="22"/>
        </w:rPr>
        <w:t>Wyniki Audytu zatwierdzone przez Pełnomocnika Zamawiającego zostaną przekazane Wykonawcy.</w:t>
      </w:r>
    </w:p>
    <w:p w14:paraId="393F5297" w14:textId="17E56C4C" w:rsidR="004448ED" w:rsidRDefault="004448ED" w:rsidP="00851DD9">
      <w:pPr>
        <w:numPr>
          <w:ilvl w:val="0"/>
          <w:numId w:val="45"/>
        </w:numPr>
        <w:ind w:left="357" w:hanging="357"/>
        <w:jc w:val="both"/>
        <w:rPr>
          <w:sz w:val="22"/>
          <w:szCs w:val="22"/>
        </w:rPr>
      </w:pPr>
      <w:r w:rsidRPr="00EF3D3D">
        <w:rPr>
          <w:sz w:val="22"/>
          <w:szCs w:val="22"/>
        </w:rPr>
        <w:t xml:space="preserve">Wyniki Audytu stwierdzające nienależyte wykonywanie Umowy lub realizację Umowy niezgodnie </w:t>
      </w:r>
      <w:r w:rsidR="00520D47" w:rsidRPr="00EF3D3D">
        <w:rPr>
          <w:sz w:val="22"/>
          <w:szCs w:val="22"/>
        </w:rPr>
        <w:br/>
      </w:r>
      <w:r w:rsidRPr="00EF3D3D">
        <w:rPr>
          <w:sz w:val="22"/>
          <w:szCs w:val="22"/>
        </w:rPr>
        <w:t xml:space="preserve">z przepisami prawa lub regulacjami wewnętrznymi Zamawiającego, mogą być podstawą odstąpienia od Umowy z winy Wykonawcy, </w:t>
      </w:r>
      <w:bookmarkStart w:id="148" w:name="_Hlk146783344"/>
      <w:r w:rsidRPr="00EF3D3D">
        <w:rPr>
          <w:sz w:val="22"/>
          <w:szCs w:val="22"/>
        </w:rPr>
        <w:t>na zasadach określonych w § 1</w:t>
      </w:r>
      <w:r w:rsidR="00A23AA4" w:rsidRPr="00EF3D3D">
        <w:rPr>
          <w:sz w:val="22"/>
          <w:szCs w:val="22"/>
        </w:rPr>
        <w:t>3</w:t>
      </w:r>
      <w:r w:rsidRPr="00EF3D3D">
        <w:rPr>
          <w:sz w:val="22"/>
          <w:szCs w:val="22"/>
        </w:rPr>
        <w:t xml:space="preserve"> ust. 4 Umowy.</w:t>
      </w:r>
      <w:bookmarkEnd w:id="148"/>
    </w:p>
    <w:p w14:paraId="41019CB3" w14:textId="77777777" w:rsidR="003F79FE" w:rsidRPr="003F79FE" w:rsidRDefault="003F79FE" w:rsidP="003F79FE">
      <w:pPr>
        <w:jc w:val="both"/>
        <w:rPr>
          <w:sz w:val="22"/>
          <w:szCs w:val="22"/>
        </w:rPr>
      </w:pPr>
    </w:p>
    <w:p w14:paraId="4EC420F6" w14:textId="0A3A4535" w:rsidR="003F655B" w:rsidRPr="00EF3D3D" w:rsidRDefault="003F655B" w:rsidP="00700467">
      <w:pPr>
        <w:keepNext/>
        <w:tabs>
          <w:tab w:val="left" w:pos="709"/>
        </w:tabs>
        <w:snapToGrid w:val="0"/>
        <w:jc w:val="center"/>
        <w:outlineLvl w:val="1"/>
        <w:rPr>
          <w:b/>
          <w:bCs/>
          <w:strike/>
          <w:color w:val="FF0000"/>
          <w:sz w:val="24"/>
          <w:szCs w:val="28"/>
        </w:rPr>
      </w:pPr>
      <w:bookmarkStart w:id="149" w:name="_Toc216787953"/>
      <w:r w:rsidRPr="00EF3D3D">
        <w:rPr>
          <w:b/>
          <w:bCs/>
          <w:sz w:val="24"/>
          <w:szCs w:val="28"/>
        </w:rPr>
        <w:t>§1</w:t>
      </w:r>
      <w:r w:rsidR="0085533E" w:rsidRPr="00EF3D3D">
        <w:rPr>
          <w:b/>
          <w:bCs/>
          <w:sz w:val="24"/>
          <w:szCs w:val="28"/>
        </w:rPr>
        <w:t xml:space="preserve">2 </w:t>
      </w:r>
      <w:r w:rsidRPr="00EF3D3D">
        <w:rPr>
          <w:b/>
          <w:sz w:val="22"/>
          <w:u w:val="single"/>
        </w:rPr>
        <w:t>Kary umowne i odpowiedzialność</w:t>
      </w:r>
      <w:r w:rsidR="00872DAB">
        <w:rPr>
          <w:b/>
          <w:sz w:val="22"/>
          <w:u w:val="single"/>
        </w:rPr>
        <w:t xml:space="preserve"> ( dla każdego z Zadań)</w:t>
      </w:r>
      <w:bookmarkEnd w:id="149"/>
      <w:r w:rsidRPr="00EF3D3D">
        <w:rPr>
          <w:b/>
          <w:sz w:val="22"/>
          <w:u w:val="single"/>
        </w:rPr>
        <w:t xml:space="preserve"> </w:t>
      </w:r>
    </w:p>
    <w:p w14:paraId="55315136" w14:textId="77777777" w:rsidR="00E66FA0" w:rsidRPr="00EF3D3D" w:rsidRDefault="00383BAF" w:rsidP="00EF362C">
      <w:pPr>
        <w:numPr>
          <w:ilvl w:val="0"/>
          <w:numId w:val="11"/>
        </w:numPr>
        <w:tabs>
          <w:tab w:val="clear" w:pos="2340"/>
        </w:tabs>
        <w:ind w:left="426" w:hanging="426"/>
        <w:jc w:val="both"/>
        <w:rPr>
          <w:sz w:val="22"/>
          <w:szCs w:val="22"/>
        </w:rPr>
      </w:pPr>
      <w:r w:rsidRPr="00EF3D3D">
        <w:rPr>
          <w:sz w:val="22"/>
          <w:szCs w:val="22"/>
        </w:rPr>
        <w:t xml:space="preserve">Zamawiający może </w:t>
      </w:r>
      <w:r w:rsidR="00DC40C2" w:rsidRPr="00EF3D3D">
        <w:rPr>
          <w:sz w:val="22"/>
          <w:szCs w:val="22"/>
        </w:rPr>
        <w:t>naliczyć Wykonawcy kary umowne</w:t>
      </w:r>
      <w:r w:rsidRPr="00EF3D3D">
        <w:rPr>
          <w:sz w:val="22"/>
          <w:szCs w:val="22"/>
        </w:rPr>
        <w:t xml:space="preserve"> </w:t>
      </w:r>
      <w:r w:rsidR="00E66FA0" w:rsidRPr="00EF3D3D">
        <w:rPr>
          <w:sz w:val="22"/>
          <w:szCs w:val="22"/>
        </w:rPr>
        <w:t>:</w:t>
      </w:r>
    </w:p>
    <w:p w14:paraId="60056845" w14:textId="798032AE" w:rsidR="00397273" w:rsidRPr="00EF3D3D" w:rsidRDefault="00397273" w:rsidP="00EF362C">
      <w:pPr>
        <w:numPr>
          <w:ilvl w:val="1"/>
          <w:numId w:val="11"/>
        </w:numPr>
        <w:ind w:hanging="294"/>
        <w:jc w:val="both"/>
        <w:rPr>
          <w:sz w:val="22"/>
          <w:szCs w:val="22"/>
        </w:rPr>
      </w:pPr>
      <w:r w:rsidRPr="00EF3D3D">
        <w:rPr>
          <w:sz w:val="22"/>
          <w:szCs w:val="22"/>
        </w:rPr>
        <w:t xml:space="preserve">za </w:t>
      </w:r>
      <w:r w:rsidR="00840888" w:rsidRPr="00EF3D3D">
        <w:rPr>
          <w:sz w:val="22"/>
          <w:szCs w:val="22"/>
        </w:rPr>
        <w:t>odstąpieni</w:t>
      </w:r>
      <w:r w:rsidR="00857C41" w:rsidRPr="00EF3D3D">
        <w:rPr>
          <w:sz w:val="22"/>
          <w:szCs w:val="22"/>
        </w:rPr>
        <w:t>e</w:t>
      </w:r>
      <w:r w:rsidR="00840888" w:rsidRPr="00EF3D3D">
        <w:rPr>
          <w:sz w:val="22"/>
          <w:szCs w:val="22"/>
        </w:rPr>
        <w:t xml:space="preserve"> od wykonania</w:t>
      </w:r>
      <w:r w:rsidRPr="00EF3D3D">
        <w:rPr>
          <w:sz w:val="22"/>
          <w:szCs w:val="22"/>
        </w:rPr>
        <w:t xml:space="preserve"> określonej w </w:t>
      </w:r>
      <w:r w:rsidRPr="00EF3D3D">
        <w:rPr>
          <w:i/>
          <w:sz w:val="22"/>
          <w:szCs w:val="22"/>
        </w:rPr>
        <w:t>Wezwaniu Serwisowym</w:t>
      </w:r>
      <w:r w:rsidRPr="00EF3D3D">
        <w:rPr>
          <w:sz w:val="22"/>
          <w:szCs w:val="22"/>
        </w:rPr>
        <w:t xml:space="preserve"> usługi, z</w:t>
      </w:r>
      <w:r w:rsidR="00C345BB" w:rsidRPr="00EF3D3D">
        <w:rPr>
          <w:sz w:val="22"/>
          <w:szCs w:val="22"/>
        </w:rPr>
        <w:t> </w:t>
      </w:r>
      <w:r w:rsidRPr="00EF3D3D">
        <w:rPr>
          <w:sz w:val="22"/>
          <w:szCs w:val="22"/>
        </w:rPr>
        <w:t xml:space="preserve">przyczyn zależnych </w:t>
      </w:r>
      <w:r w:rsidR="00D81354" w:rsidRPr="00EF3D3D">
        <w:rPr>
          <w:sz w:val="22"/>
          <w:szCs w:val="22"/>
        </w:rPr>
        <w:br/>
      </w:r>
      <w:r w:rsidRPr="00EF3D3D">
        <w:rPr>
          <w:sz w:val="22"/>
          <w:szCs w:val="22"/>
        </w:rPr>
        <w:t xml:space="preserve">od Wykonawcy, karę umowną w wysokości </w:t>
      </w:r>
      <w:r w:rsidR="00DC6983" w:rsidRPr="00EF3D3D">
        <w:rPr>
          <w:sz w:val="22"/>
          <w:szCs w:val="22"/>
        </w:rPr>
        <w:t>dwudziesto</w:t>
      </w:r>
      <w:r w:rsidRPr="00EF3D3D">
        <w:rPr>
          <w:sz w:val="22"/>
          <w:szCs w:val="22"/>
        </w:rPr>
        <w:t xml:space="preserve">krotnej </w:t>
      </w:r>
      <w:r w:rsidR="00D81354" w:rsidRPr="00EF3D3D">
        <w:rPr>
          <w:sz w:val="22"/>
          <w:szCs w:val="22"/>
        </w:rPr>
        <w:t xml:space="preserve">wartości </w:t>
      </w:r>
      <w:r w:rsidRPr="00EF3D3D">
        <w:rPr>
          <w:sz w:val="22"/>
          <w:szCs w:val="22"/>
        </w:rPr>
        <w:t>stawki roboczogodziny serwisowej</w:t>
      </w:r>
      <w:r w:rsidR="006256F1" w:rsidRPr="00EF3D3D">
        <w:rPr>
          <w:sz w:val="22"/>
          <w:szCs w:val="22"/>
        </w:rPr>
        <w:t xml:space="preserve"> netto</w:t>
      </w:r>
    </w:p>
    <w:p w14:paraId="4A7E0F3C" w14:textId="77777777" w:rsidR="00D81354" w:rsidRPr="00EF3D3D" w:rsidRDefault="00D81354" w:rsidP="00EF362C">
      <w:pPr>
        <w:ind w:left="284"/>
        <w:jc w:val="both"/>
        <w:rPr>
          <w:sz w:val="22"/>
          <w:szCs w:val="22"/>
        </w:rPr>
      </w:pPr>
      <w:r w:rsidRPr="00EF3D3D">
        <w:rPr>
          <w:sz w:val="22"/>
          <w:szCs w:val="22"/>
        </w:rPr>
        <w:t>albo</w:t>
      </w:r>
    </w:p>
    <w:p w14:paraId="611B476A" w14:textId="263CCF5B" w:rsidR="00B40674" w:rsidRPr="00EF3D3D" w:rsidRDefault="00B40674" w:rsidP="00EF362C">
      <w:pPr>
        <w:ind w:left="709"/>
        <w:jc w:val="both"/>
        <w:rPr>
          <w:sz w:val="22"/>
          <w:szCs w:val="22"/>
        </w:rPr>
      </w:pPr>
      <w:r w:rsidRPr="00EF3D3D">
        <w:rPr>
          <w:sz w:val="22"/>
          <w:szCs w:val="22"/>
        </w:rPr>
        <w:t xml:space="preserve">za odstąpienie od wykonania określonej w </w:t>
      </w:r>
      <w:r w:rsidRPr="00EF3D3D">
        <w:rPr>
          <w:i/>
          <w:iCs/>
          <w:sz w:val="22"/>
          <w:szCs w:val="22"/>
        </w:rPr>
        <w:t>Wezwaniu Serwisowym</w:t>
      </w:r>
      <w:r w:rsidRPr="00EF3D3D">
        <w:rPr>
          <w:sz w:val="22"/>
          <w:szCs w:val="22"/>
        </w:rPr>
        <w:t xml:space="preserve"> usługi, z przyczyn zależnych </w:t>
      </w:r>
      <w:r w:rsidRPr="00EF3D3D">
        <w:rPr>
          <w:sz w:val="22"/>
          <w:szCs w:val="22"/>
        </w:rPr>
        <w:br/>
        <w:t xml:space="preserve">od Wykonawcy skutkującej wstrzymaniem ruchu zakładu górniczego lub wstrzymaniem pracy ciągu technologicznego lub wstrzymaniem pracy informatycznych systemów bezpieczeństwa i nadzoru dyspozytorskiego lub powstaniem szkody o znacznych rozmiarach lub powstaniem zagrożenia </w:t>
      </w:r>
      <w:r w:rsidRPr="00EF3D3D">
        <w:rPr>
          <w:sz w:val="22"/>
          <w:szCs w:val="22"/>
        </w:rPr>
        <w:br/>
        <w:t xml:space="preserve">dla życia i zdrowia, karę umowną w wysokości </w:t>
      </w:r>
      <w:r w:rsidR="004448ED" w:rsidRPr="00EF3D3D">
        <w:rPr>
          <w:sz w:val="22"/>
          <w:szCs w:val="22"/>
        </w:rPr>
        <w:t>2</w:t>
      </w:r>
      <w:r w:rsidR="00D81354" w:rsidRPr="00EF3D3D">
        <w:rPr>
          <w:sz w:val="22"/>
          <w:szCs w:val="22"/>
        </w:rPr>
        <w:t>0 000 zł netto za każdy przypadek</w:t>
      </w:r>
      <w:r w:rsidRPr="00EF3D3D">
        <w:rPr>
          <w:sz w:val="22"/>
          <w:szCs w:val="22"/>
        </w:rPr>
        <w:t>.</w:t>
      </w:r>
    </w:p>
    <w:p w14:paraId="6E8F8672" w14:textId="77777777" w:rsidR="00397273" w:rsidRPr="00EF3D3D" w:rsidRDefault="00397273" w:rsidP="00EF362C">
      <w:pPr>
        <w:numPr>
          <w:ilvl w:val="1"/>
          <w:numId w:val="11"/>
        </w:numPr>
        <w:ind w:hanging="294"/>
        <w:jc w:val="both"/>
        <w:rPr>
          <w:sz w:val="22"/>
          <w:szCs w:val="22"/>
        </w:rPr>
      </w:pPr>
      <w:r w:rsidRPr="00EF3D3D">
        <w:rPr>
          <w:sz w:val="22"/>
          <w:szCs w:val="22"/>
        </w:rPr>
        <w:t>za zwłokę w usunięciu awarii z przyczyn zależnych od Wykonawcy w wysokości stawki netto roboczogodziny serwisowej za każdą godzinę zwłoki ponad czas wyznaczony w niniejszej umowie.</w:t>
      </w:r>
    </w:p>
    <w:p w14:paraId="1325B48F" w14:textId="1B7E769B" w:rsidR="00397273" w:rsidRPr="00EF3D3D" w:rsidRDefault="00397273" w:rsidP="00EF362C">
      <w:pPr>
        <w:numPr>
          <w:ilvl w:val="1"/>
          <w:numId w:val="11"/>
        </w:numPr>
        <w:ind w:left="709" w:hanging="294"/>
        <w:jc w:val="both"/>
        <w:rPr>
          <w:sz w:val="22"/>
          <w:szCs w:val="22"/>
        </w:rPr>
      </w:pPr>
      <w:r w:rsidRPr="00EF3D3D">
        <w:rPr>
          <w:sz w:val="22"/>
          <w:szCs w:val="22"/>
        </w:rPr>
        <w:t xml:space="preserve">za zwłokę w udostępnieniu części z przyczyn zależnych od Wykonawcy w wysokości 0,1% wartości netto zamówionych elementów, za każdą godzinę zwłoki ponad czas wyznaczony w niniejszej </w:t>
      </w:r>
      <w:r w:rsidR="00857C41" w:rsidRPr="00EF3D3D">
        <w:rPr>
          <w:sz w:val="22"/>
          <w:szCs w:val="22"/>
        </w:rPr>
        <w:t>U</w:t>
      </w:r>
      <w:r w:rsidRPr="00EF3D3D">
        <w:rPr>
          <w:sz w:val="22"/>
          <w:szCs w:val="22"/>
        </w:rPr>
        <w:t>mowie.</w:t>
      </w:r>
    </w:p>
    <w:p w14:paraId="1F9958B7" w14:textId="299B0AE1" w:rsidR="00397273" w:rsidRPr="00EF3D3D" w:rsidRDefault="00397273" w:rsidP="00E94803">
      <w:pPr>
        <w:numPr>
          <w:ilvl w:val="0"/>
          <w:numId w:val="11"/>
        </w:numPr>
        <w:tabs>
          <w:tab w:val="clear" w:pos="2340"/>
        </w:tabs>
        <w:ind w:left="426" w:hanging="426"/>
        <w:jc w:val="both"/>
        <w:rPr>
          <w:sz w:val="22"/>
          <w:szCs w:val="22"/>
        </w:rPr>
      </w:pPr>
      <w:r w:rsidRPr="00EF3D3D">
        <w:rPr>
          <w:sz w:val="22"/>
          <w:szCs w:val="22"/>
        </w:rPr>
        <w:t>Zamawiający zapłaci Wykonawcy</w:t>
      </w:r>
      <w:r w:rsidR="00E94803" w:rsidRPr="00EF3D3D">
        <w:rPr>
          <w:sz w:val="22"/>
          <w:szCs w:val="22"/>
        </w:rPr>
        <w:t xml:space="preserve"> </w:t>
      </w:r>
      <w:r w:rsidRPr="00EF3D3D">
        <w:rPr>
          <w:sz w:val="22"/>
          <w:szCs w:val="22"/>
        </w:rPr>
        <w:t xml:space="preserve">za odstąpienie przez Zamawiającego od realizacji </w:t>
      </w:r>
      <w:r w:rsidRPr="00EF3D3D">
        <w:rPr>
          <w:i/>
          <w:iCs/>
          <w:sz w:val="22"/>
          <w:szCs w:val="22"/>
        </w:rPr>
        <w:t>Wezwania Serwisowego</w:t>
      </w:r>
      <w:r w:rsidRPr="00EF3D3D">
        <w:rPr>
          <w:sz w:val="22"/>
          <w:szCs w:val="22"/>
        </w:rPr>
        <w:t xml:space="preserve">, z przyczyn zależnych </w:t>
      </w:r>
      <w:r w:rsidR="00C345BB" w:rsidRPr="00EF3D3D">
        <w:rPr>
          <w:sz w:val="22"/>
          <w:szCs w:val="22"/>
        </w:rPr>
        <w:t>od </w:t>
      </w:r>
      <w:r w:rsidRPr="00EF3D3D">
        <w:rPr>
          <w:sz w:val="22"/>
          <w:szCs w:val="22"/>
        </w:rPr>
        <w:t xml:space="preserve">Zamawiającego karę umowną w wysokości </w:t>
      </w:r>
      <w:r w:rsidR="00DC6983" w:rsidRPr="00EF3D3D">
        <w:rPr>
          <w:sz w:val="22"/>
          <w:szCs w:val="22"/>
        </w:rPr>
        <w:t>dwukrotnej stawki</w:t>
      </w:r>
      <w:r w:rsidRPr="00EF3D3D">
        <w:rPr>
          <w:sz w:val="22"/>
          <w:szCs w:val="22"/>
        </w:rPr>
        <w:t xml:space="preserve"> roboczogodzin</w:t>
      </w:r>
      <w:r w:rsidR="00460DA1" w:rsidRPr="00EF3D3D">
        <w:rPr>
          <w:sz w:val="22"/>
          <w:szCs w:val="22"/>
        </w:rPr>
        <w:t>y</w:t>
      </w:r>
      <w:r w:rsidRPr="00EF3D3D">
        <w:rPr>
          <w:sz w:val="22"/>
          <w:szCs w:val="22"/>
        </w:rPr>
        <w:t xml:space="preserve"> serwisow</w:t>
      </w:r>
      <w:r w:rsidR="00460DA1" w:rsidRPr="00EF3D3D">
        <w:rPr>
          <w:sz w:val="22"/>
          <w:szCs w:val="22"/>
        </w:rPr>
        <w:t>ej</w:t>
      </w:r>
      <w:r w:rsidR="006256F1" w:rsidRPr="00EF3D3D">
        <w:rPr>
          <w:sz w:val="22"/>
          <w:szCs w:val="22"/>
        </w:rPr>
        <w:t xml:space="preserve"> netto.</w:t>
      </w:r>
    </w:p>
    <w:p w14:paraId="10A99B46" w14:textId="2C99D5F0" w:rsidR="00B70722" w:rsidRPr="00EF3D3D" w:rsidRDefault="007D44E6" w:rsidP="00EF362C">
      <w:pPr>
        <w:numPr>
          <w:ilvl w:val="0"/>
          <w:numId w:val="11"/>
        </w:numPr>
        <w:tabs>
          <w:tab w:val="clear" w:pos="2340"/>
        </w:tabs>
        <w:ind w:left="426" w:hanging="426"/>
        <w:jc w:val="both"/>
        <w:rPr>
          <w:sz w:val="22"/>
          <w:szCs w:val="22"/>
        </w:rPr>
      </w:pPr>
      <w:bookmarkStart w:id="150" w:name="_Hlk144479888"/>
      <w:bookmarkStart w:id="151" w:name="_Hlk146784619"/>
      <w:r w:rsidRPr="00EF3D3D">
        <w:rPr>
          <w:sz w:val="22"/>
          <w:szCs w:val="22"/>
        </w:rPr>
        <w:t>W przypadku nieprzystąpienia przez Wykonawcę do wykonywania przedmiotu Umowy w całości lub części w umówionym terminie, Zamawiający uprawniony jest do zlecenia wykonania przedmiotu Umowy w całości lub części innemu wykonawcy, bez konieczności uzyskiwania zgody Sądu o której mowa w art. 480 Kodeksu cywilnego. W przypadku konieczności zlecenia przez Zamawiającego realizacji zamówienia innemu wykonawcy, Zamawiającemu, niezależnie od innych uprawnień przysługuje prawo żądania od Wykonawcy zapłaty kwoty stanowiącej różnicę pomiędzy kosztami realizacji zamówienia poniesionymi przez Zamawiającego</w:t>
      </w:r>
      <w:r w:rsidR="00C2311D" w:rsidRPr="00EF3D3D">
        <w:rPr>
          <w:sz w:val="22"/>
          <w:szCs w:val="22"/>
        </w:rPr>
        <w:t>,</w:t>
      </w:r>
      <w:r w:rsidRPr="00EF3D3D">
        <w:rPr>
          <w:sz w:val="22"/>
          <w:szCs w:val="22"/>
        </w:rPr>
        <w:t xml:space="preserve"> a wynagrodzeniem obliczonym </w:t>
      </w:r>
      <w:r w:rsidR="00C2311D" w:rsidRPr="00EF3D3D">
        <w:rPr>
          <w:sz w:val="22"/>
          <w:szCs w:val="22"/>
        </w:rPr>
        <w:br/>
      </w:r>
      <w:r w:rsidRPr="00EF3D3D">
        <w:rPr>
          <w:sz w:val="22"/>
          <w:szCs w:val="22"/>
        </w:rPr>
        <w:t>z zastosowaniem cen określonych w Umowie.</w:t>
      </w:r>
      <w:bookmarkEnd w:id="150"/>
      <w:bookmarkEnd w:id="151"/>
    </w:p>
    <w:p w14:paraId="1FD7A238" w14:textId="51359BDF" w:rsidR="0016112F" w:rsidRPr="00EF3D3D" w:rsidRDefault="00DC6983" w:rsidP="00EF362C">
      <w:pPr>
        <w:numPr>
          <w:ilvl w:val="0"/>
          <w:numId w:val="11"/>
        </w:numPr>
        <w:tabs>
          <w:tab w:val="clear" w:pos="2340"/>
        </w:tabs>
        <w:ind w:left="426" w:hanging="426"/>
        <w:jc w:val="both"/>
        <w:rPr>
          <w:sz w:val="22"/>
          <w:szCs w:val="22"/>
        </w:rPr>
      </w:pPr>
      <w:r w:rsidRPr="00EF3D3D">
        <w:rPr>
          <w:sz w:val="22"/>
          <w:szCs w:val="22"/>
        </w:rPr>
        <w:t xml:space="preserve">W </w:t>
      </w:r>
      <w:r w:rsidRPr="00EF3D3D">
        <w:rPr>
          <w:color w:val="000000"/>
          <w:sz w:val="22"/>
          <w:szCs w:val="22"/>
        </w:rPr>
        <w:t>przypadku</w:t>
      </w:r>
      <w:r w:rsidRPr="00EF3D3D">
        <w:rPr>
          <w:sz w:val="22"/>
          <w:szCs w:val="22"/>
        </w:rPr>
        <w:t xml:space="preserve"> stwierdzenia, że prace </w:t>
      </w:r>
      <w:r w:rsidR="004448ED" w:rsidRPr="00EF3D3D">
        <w:rPr>
          <w:sz w:val="22"/>
          <w:szCs w:val="22"/>
        </w:rPr>
        <w:t xml:space="preserve">są </w:t>
      </w:r>
      <w:r w:rsidRPr="00EF3D3D">
        <w:rPr>
          <w:sz w:val="22"/>
          <w:szCs w:val="22"/>
        </w:rPr>
        <w:t xml:space="preserve">wykonywane na terenie </w:t>
      </w:r>
      <w:r w:rsidR="004448ED" w:rsidRPr="00EF3D3D">
        <w:rPr>
          <w:sz w:val="22"/>
          <w:szCs w:val="22"/>
        </w:rPr>
        <w:t>Zamawiającego</w:t>
      </w:r>
      <w:r w:rsidRPr="00EF3D3D">
        <w:rPr>
          <w:sz w:val="22"/>
          <w:szCs w:val="22"/>
        </w:rPr>
        <w:t xml:space="preserve"> przez pracowników wykonawcy nie posługujących się językiem polskim w mowie i piśmie w stopniu warunkującym porozumiewanie się w wysokości 200 zł za każdy stwierdzony przypadek</w:t>
      </w:r>
      <w:r w:rsidR="00A42F1F" w:rsidRPr="00EF3D3D">
        <w:rPr>
          <w:sz w:val="22"/>
          <w:szCs w:val="22"/>
        </w:rPr>
        <w:t xml:space="preserve"> </w:t>
      </w:r>
      <w:r w:rsidR="0016112F" w:rsidRPr="00EF3D3D">
        <w:rPr>
          <w:sz w:val="22"/>
          <w:szCs w:val="22"/>
        </w:rPr>
        <w:t>(każdego pracownika), kara może zostać nałożona wielokrotnie w odniesieniu do tego samego pracownika, jeżeli będzie on wykonywał pracę na terenie Zamawiającego w kolejnych dniach,</w:t>
      </w:r>
    </w:p>
    <w:p w14:paraId="6459F204" w14:textId="58C37F18" w:rsidR="00DC6983" w:rsidRPr="00EF3D3D" w:rsidRDefault="0016112F" w:rsidP="00851DD9">
      <w:pPr>
        <w:widowControl w:val="0"/>
        <w:numPr>
          <w:ilvl w:val="0"/>
          <w:numId w:val="25"/>
        </w:numPr>
        <w:ind w:left="426" w:right="181" w:hanging="426"/>
        <w:jc w:val="both"/>
        <w:rPr>
          <w:sz w:val="22"/>
          <w:szCs w:val="22"/>
        </w:rPr>
      </w:pPr>
      <w:r w:rsidRPr="00EF3D3D">
        <w:rPr>
          <w:sz w:val="22"/>
          <w:szCs w:val="22"/>
        </w:rPr>
        <w:t>za zwłokę w przedstawieniu dokumentów, które zgodnie z SOPZ ma przedłożyć Wykonawca przed rozpoczęciem wykonywania Umowy oraz w trakcie jej realizacji - w wysokości 100 zł za każdy rozpoczęty dzień zwłoki</w:t>
      </w:r>
      <w:r w:rsidR="00DC6983" w:rsidRPr="00EF3D3D">
        <w:rPr>
          <w:sz w:val="22"/>
          <w:szCs w:val="22"/>
        </w:rPr>
        <w:t>.</w:t>
      </w:r>
    </w:p>
    <w:p w14:paraId="6BC9519E" w14:textId="5E44F3DE" w:rsidR="00A42F1F" w:rsidRPr="00EF3D3D" w:rsidRDefault="00A42F1F" w:rsidP="00851DD9">
      <w:pPr>
        <w:widowControl w:val="0"/>
        <w:numPr>
          <w:ilvl w:val="0"/>
          <w:numId w:val="25"/>
        </w:numPr>
        <w:ind w:left="426" w:right="181" w:hanging="426"/>
        <w:jc w:val="both"/>
        <w:rPr>
          <w:i/>
          <w:iCs/>
          <w:color w:val="FF0000"/>
          <w:sz w:val="22"/>
          <w:szCs w:val="22"/>
        </w:rPr>
      </w:pPr>
      <w:bookmarkStart w:id="152" w:name="_Hlk160700278"/>
      <w:r w:rsidRPr="00EF3D3D">
        <w:rPr>
          <w:sz w:val="22"/>
          <w:szCs w:val="22"/>
        </w:rPr>
        <w:t>W przypadku stawienia się do pracy lub wykonywan</w:t>
      </w:r>
      <w:r w:rsidR="00E61BE5" w:rsidRPr="00EF3D3D">
        <w:rPr>
          <w:sz w:val="22"/>
          <w:szCs w:val="22"/>
        </w:rPr>
        <w:t>i</w:t>
      </w:r>
      <w:r w:rsidRPr="00EF3D3D">
        <w:rPr>
          <w:sz w:val="22"/>
          <w:szCs w:val="22"/>
        </w:rPr>
        <w:t>a pracy przez pracowników Wykonawcy:</w:t>
      </w:r>
    </w:p>
    <w:p w14:paraId="254CFA9C" w14:textId="77777777" w:rsidR="00A42F1F" w:rsidRPr="00EF3D3D" w:rsidRDefault="00A42F1F" w:rsidP="00851DD9">
      <w:pPr>
        <w:numPr>
          <w:ilvl w:val="2"/>
          <w:numId w:val="73"/>
        </w:numPr>
        <w:ind w:left="851" w:hanging="284"/>
        <w:jc w:val="both"/>
        <w:rPr>
          <w:sz w:val="22"/>
          <w:szCs w:val="22"/>
        </w:rPr>
      </w:pPr>
      <w:r w:rsidRPr="00EF3D3D">
        <w:rPr>
          <w:sz w:val="22"/>
          <w:szCs w:val="22"/>
        </w:rPr>
        <w:t xml:space="preserve">w stanie po użyciu alkoholu (stan po użyciu alkoholu zachodzi, gdy zawartość alkoholu </w:t>
      </w:r>
      <w:r w:rsidRPr="00EF3D3D">
        <w:rPr>
          <w:sz w:val="22"/>
          <w:szCs w:val="22"/>
        </w:rPr>
        <w:br/>
        <w:t>w organizmie wynosi lub prowadzi do stężenia we krwi od 0,2‰ do 0,5‰ alkoholu albo obecności w wydychanym powietrzu od 0,1 mg do 0,25 mg alkoholu w 1 dm3),</w:t>
      </w:r>
    </w:p>
    <w:p w14:paraId="1536EED8" w14:textId="78A42564" w:rsidR="00A42F1F" w:rsidRPr="00EF3D3D" w:rsidRDefault="00A42F1F" w:rsidP="00851DD9">
      <w:pPr>
        <w:numPr>
          <w:ilvl w:val="2"/>
          <w:numId w:val="73"/>
        </w:numPr>
        <w:ind w:left="851" w:hanging="284"/>
        <w:jc w:val="both"/>
        <w:rPr>
          <w:sz w:val="22"/>
          <w:szCs w:val="22"/>
        </w:rPr>
      </w:pPr>
      <w:r w:rsidRPr="00EF3D3D">
        <w:rPr>
          <w:sz w:val="22"/>
          <w:szCs w:val="22"/>
        </w:rPr>
        <w:t>w stanie nietrzeźwości (stan nietrzeźwości zachodzi, gdy zawartość alkoholu w organizmie wynosi lub prowadzi do stężenia we krwi powyżej 0,5‰ alkoholu albo obecności w wydychanym powietrzu powyżej 0,25 mg alkoholu w 1 dm3),</w:t>
      </w:r>
    </w:p>
    <w:p w14:paraId="77758279" w14:textId="77777777" w:rsidR="00A42F1F" w:rsidRPr="00EF3D3D" w:rsidRDefault="00A42F1F" w:rsidP="00851DD9">
      <w:pPr>
        <w:numPr>
          <w:ilvl w:val="2"/>
          <w:numId w:val="73"/>
        </w:numPr>
        <w:ind w:left="851" w:hanging="284"/>
        <w:jc w:val="both"/>
        <w:rPr>
          <w:sz w:val="22"/>
          <w:szCs w:val="22"/>
        </w:rPr>
      </w:pPr>
      <w:r w:rsidRPr="00EF3D3D">
        <w:rPr>
          <w:sz w:val="22"/>
          <w:szCs w:val="22"/>
        </w:rPr>
        <w:t xml:space="preserve">którzy są pod wpływem narkotyków lub innych substancji, których oddziaływanie </w:t>
      </w:r>
      <w:r w:rsidRPr="00EF3D3D">
        <w:rPr>
          <w:sz w:val="22"/>
          <w:szCs w:val="22"/>
        </w:rPr>
        <w:br/>
        <w:t xml:space="preserve">na organizm pracownika uniemożliwia należyte wykonanie obowiązków pracowniczych (dalej inne substancje), </w:t>
      </w:r>
    </w:p>
    <w:p w14:paraId="721B4A06" w14:textId="77777777" w:rsidR="00A42F1F" w:rsidRPr="00EF3D3D" w:rsidRDefault="00A42F1F" w:rsidP="00851DD9">
      <w:pPr>
        <w:numPr>
          <w:ilvl w:val="2"/>
          <w:numId w:val="73"/>
        </w:numPr>
        <w:ind w:left="851" w:hanging="284"/>
        <w:jc w:val="both"/>
        <w:rPr>
          <w:sz w:val="22"/>
          <w:szCs w:val="22"/>
        </w:rPr>
      </w:pPr>
      <w:r w:rsidRPr="00EF3D3D">
        <w:rPr>
          <w:sz w:val="22"/>
          <w:szCs w:val="22"/>
        </w:rPr>
        <w:t>którzy używają lub spożywają alkohol, narkotyki lub inne substancji w czasie pracy lub na terenie zakładu pracy,</w:t>
      </w:r>
    </w:p>
    <w:p w14:paraId="1BF3C1F1" w14:textId="77777777" w:rsidR="00A42F1F" w:rsidRPr="00EF3D3D" w:rsidRDefault="00A42F1F" w:rsidP="00851DD9">
      <w:pPr>
        <w:numPr>
          <w:ilvl w:val="2"/>
          <w:numId w:val="73"/>
        </w:numPr>
        <w:ind w:left="851" w:hanging="284"/>
        <w:jc w:val="both"/>
        <w:rPr>
          <w:sz w:val="22"/>
          <w:szCs w:val="22"/>
        </w:rPr>
      </w:pPr>
      <w:r w:rsidRPr="00EF3D3D">
        <w:rPr>
          <w:sz w:val="22"/>
          <w:szCs w:val="22"/>
        </w:rPr>
        <w:t xml:space="preserve">którzy wnoszą alkohol, narkotyki lub inne substancje na teren zakładu pracy, </w:t>
      </w:r>
    </w:p>
    <w:p w14:paraId="7163F478" w14:textId="77777777" w:rsidR="00A42F1F" w:rsidRPr="00EF3D3D" w:rsidRDefault="00A42F1F" w:rsidP="00CE636A">
      <w:pPr>
        <w:ind w:firstLine="426"/>
        <w:jc w:val="both"/>
        <w:rPr>
          <w:sz w:val="22"/>
          <w:szCs w:val="22"/>
        </w:rPr>
      </w:pPr>
      <w:r w:rsidRPr="00EF3D3D">
        <w:rPr>
          <w:sz w:val="22"/>
          <w:szCs w:val="22"/>
        </w:rPr>
        <w:t>w wysokości 1 000,00 zł za każdy stwierdzony przypadek;</w:t>
      </w:r>
    </w:p>
    <w:p w14:paraId="09EB1319" w14:textId="031CCEF9" w:rsidR="00A42F1F" w:rsidRPr="00EF3D3D" w:rsidRDefault="00E61BE5" w:rsidP="00851DD9">
      <w:pPr>
        <w:widowControl w:val="0"/>
        <w:numPr>
          <w:ilvl w:val="0"/>
          <w:numId w:val="25"/>
        </w:numPr>
        <w:ind w:left="426" w:right="181" w:hanging="426"/>
        <w:jc w:val="both"/>
        <w:rPr>
          <w:sz w:val="22"/>
          <w:szCs w:val="22"/>
        </w:rPr>
      </w:pPr>
      <w:bookmarkStart w:id="153" w:name="_Hlk160700360"/>
      <w:bookmarkEnd w:id="152"/>
      <w:r w:rsidRPr="00EF3D3D">
        <w:rPr>
          <w:sz w:val="22"/>
          <w:szCs w:val="22"/>
        </w:rPr>
        <w:t>W</w:t>
      </w:r>
      <w:r w:rsidR="00A42F1F" w:rsidRPr="00EF3D3D">
        <w:rPr>
          <w:sz w:val="22"/>
          <w:szCs w:val="22"/>
        </w:rPr>
        <w:t xml:space="preserve"> przypadku dokonania przez pracownika Wykonawcy zaboru mienia Zamawiającego lub  firm </w:t>
      </w:r>
      <w:r w:rsidR="00A42F1F" w:rsidRPr="00EF3D3D">
        <w:rPr>
          <w:sz w:val="22"/>
          <w:szCs w:val="22"/>
        </w:rPr>
        <w:lastRenderedPageBreak/>
        <w:t xml:space="preserve">mających siedzibę na terenie Zamawiającego – w wysokości 1 000 zł  za każdy stwierdzony przypadek, a jeżeli w wyniku zaboru doszło do zniszczenia mienia </w:t>
      </w:r>
      <w:bookmarkStart w:id="154" w:name="_Hlk146783639"/>
      <w:r w:rsidR="00A42F1F" w:rsidRPr="00EF3D3D">
        <w:rPr>
          <w:sz w:val="22"/>
          <w:szCs w:val="22"/>
        </w:rPr>
        <w:t>–  Wykonawca zobowiązany jest także do pokrycia kosztów przywrócenia mienia do stanu poprzedniego.</w:t>
      </w:r>
      <w:bookmarkEnd w:id="154"/>
    </w:p>
    <w:bookmarkEnd w:id="153"/>
    <w:p w14:paraId="62EB25B8" w14:textId="403B33B5" w:rsidR="00A42F1F" w:rsidRPr="00047D76" w:rsidRDefault="00A42F1F" w:rsidP="00851DD9">
      <w:pPr>
        <w:widowControl w:val="0"/>
        <w:numPr>
          <w:ilvl w:val="0"/>
          <w:numId w:val="25"/>
        </w:numPr>
        <w:ind w:left="426" w:right="-1" w:hanging="426"/>
        <w:jc w:val="both"/>
        <w:rPr>
          <w:sz w:val="22"/>
          <w:szCs w:val="22"/>
        </w:rPr>
      </w:pPr>
      <w:r w:rsidRPr="00EF3D3D">
        <w:rPr>
          <w:sz w:val="22"/>
          <w:szCs w:val="22"/>
        </w:rPr>
        <w:t xml:space="preserve">W przypadku </w:t>
      </w:r>
      <w:r w:rsidRPr="00047D76">
        <w:rPr>
          <w:sz w:val="22"/>
          <w:szCs w:val="22"/>
        </w:rPr>
        <w:t>odstąpienia od Umowy w całości lub wypowiedzenia Umowy w całości przez którąkolwiek ze Stron z przyczyn leżących po stronie Wykonawcy, Zamawiającemu przysługuje kara umowna w wysokości 20% wartości netto Umowy, o której mowa w § 3 ust. 1.</w:t>
      </w:r>
    </w:p>
    <w:p w14:paraId="33222AAF" w14:textId="3188A32B" w:rsidR="00A42F1F" w:rsidRPr="00EF3D3D" w:rsidRDefault="00A42F1F" w:rsidP="00851DD9">
      <w:pPr>
        <w:numPr>
          <w:ilvl w:val="0"/>
          <w:numId w:val="25"/>
        </w:numPr>
        <w:ind w:left="426" w:hanging="426"/>
        <w:jc w:val="both"/>
        <w:rPr>
          <w:sz w:val="22"/>
          <w:szCs w:val="22"/>
        </w:rPr>
      </w:pPr>
      <w:bookmarkStart w:id="155" w:name="_Hlk160700949"/>
      <w:r w:rsidRPr="00EF3D3D">
        <w:rPr>
          <w:sz w:val="22"/>
          <w:szCs w:val="22"/>
        </w:rPr>
        <w:t>Kary umowne podlegają kumulacji, w tym kara umowna za odstąpienie w części lub wypowiedzenie Umowy z innymi karami umownymi, przy czym łączna maksymalna wartość kar umownych przysługujących Zamawiającemu nie przekroczy</w:t>
      </w:r>
      <w:r w:rsidR="00872DAB">
        <w:rPr>
          <w:sz w:val="22"/>
          <w:szCs w:val="22"/>
        </w:rPr>
        <w:t xml:space="preserve"> 50 %</w:t>
      </w:r>
      <w:r w:rsidRPr="00EF3D3D">
        <w:rPr>
          <w:sz w:val="22"/>
          <w:szCs w:val="22"/>
        </w:rPr>
        <w:t xml:space="preserve"> wartości Umowy netto, </w:t>
      </w:r>
    </w:p>
    <w:bookmarkEnd w:id="155"/>
    <w:p w14:paraId="631DE65E" w14:textId="77777777" w:rsidR="00A924CD" w:rsidRPr="00EF3D3D" w:rsidRDefault="00A924CD" w:rsidP="00851DD9">
      <w:pPr>
        <w:widowControl w:val="0"/>
        <w:numPr>
          <w:ilvl w:val="0"/>
          <w:numId w:val="25"/>
        </w:numPr>
        <w:ind w:left="426" w:right="-1" w:hanging="426"/>
        <w:jc w:val="both"/>
        <w:rPr>
          <w:color w:val="000000"/>
          <w:sz w:val="22"/>
          <w:szCs w:val="22"/>
        </w:rPr>
      </w:pPr>
      <w:r w:rsidRPr="00EF3D3D">
        <w:rPr>
          <w:color w:val="000000"/>
          <w:sz w:val="22"/>
          <w:szCs w:val="22"/>
        </w:rPr>
        <w:t>Termin płatności noty księgowej wystawionej tytułem kar umownych wynosi 30 dni od dnia wystawienia noty.</w:t>
      </w:r>
    </w:p>
    <w:p w14:paraId="350673FF" w14:textId="77777777" w:rsidR="007D44E6" w:rsidRPr="00EF3D3D" w:rsidRDefault="007D44E6" w:rsidP="00851DD9">
      <w:pPr>
        <w:widowControl w:val="0"/>
        <w:numPr>
          <w:ilvl w:val="0"/>
          <w:numId w:val="25"/>
        </w:numPr>
        <w:ind w:left="426" w:right="-1" w:hanging="426"/>
        <w:jc w:val="both"/>
        <w:rPr>
          <w:sz w:val="22"/>
          <w:szCs w:val="22"/>
        </w:rPr>
      </w:pPr>
      <w:r w:rsidRPr="00EF3D3D">
        <w:rPr>
          <w:sz w:val="22"/>
          <w:szCs w:val="22"/>
        </w:rPr>
        <w:t>Zamawiający może potrącić naliczone kary umowne z wynagrodzenia przysługującego Wykonawcy, na co Wykonawca wyraża zgodę.</w:t>
      </w:r>
    </w:p>
    <w:p w14:paraId="539CDA2C" w14:textId="12DEA692" w:rsidR="007D44E6" w:rsidRPr="00EF3D3D" w:rsidRDefault="007D44E6" w:rsidP="00851DD9">
      <w:pPr>
        <w:widowControl w:val="0"/>
        <w:numPr>
          <w:ilvl w:val="0"/>
          <w:numId w:val="25"/>
        </w:numPr>
        <w:ind w:left="426" w:right="-1" w:hanging="426"/>
        <w:jc w:val="both"/>
        <w:rPr>
          <w:sz w:val="22"/>
          <w:szCs w:val="22"/>
        </w:rPr>
      </w:pPr>
      <w:r w:rsidRPr="00EF3D3D">
        <w:rPr>
          <w:sz w:val="22"/>
          <w:szCs w:val="22"/>
        </w:rPr>
        <w:t xml:space="preserve">Strony </w:t>
      </w:r>
      <w:r w:rsidR="00B70722" w:rsidRPr="00EF3D3D">
        <w:rPr>
          <w:sz w:val="22"/>
          <w:szCs w:val="22"/>
        </w:rPr>
        <w:t>U</w:t>
      </w:r>
      <w:r w:rsidRPr="00EF3D3D">
        <w:rPr>
          <w:sz w:val="22"/>
          <w:szCs w:val="22"/>
        </w:rPr>
        <w:t xml:space="preserve">mowy mogą na zasadach ogólnych dochodzić odszkodowania przewyższającego wysokość kar umownych, z zastrzeżeniem, iż odpowiedzialność Zamawiającego ograniczona jest do wysokości wartości Umowy netto i nie obejmuje utraconych korzyści. </w:t>
      </w:r>
    </w:p>
    <w:p w14:paraId="14221061" w14:textId="77777777" w:rsidR="00A42F1F" w:rsidRPr="00EF3D3D" w:rsidRDefault="00A42F1F" w:rsidP="00A42F1F">
      <w:pPr>
        <w:widowControl w:val="0"/>
        <w:ind w:left="284" w:right="181"/>
        <w:jc w:val="both"/>
        <w:rPr>
          <w:sz w:val="22"/>
          <w:szCs w:val="22"/>
        </w:rPr>
      </w:pPr>
    </w:p>
    <w:p w14:paraId="4B77AB69" w14:textId="5283DB24" w:rsidR="003F655B" w:rsidRPr="00EF3D3D" w:rsidRDefault="003F655B" w:rsidP="00700467">
      <w:pPr>
        <w:keepNext/>
        <w:tabs>
          <w:tab w:val="left" w:pos="720"/>
        </w:tabs>
        <w:snapToGrid w:val="0"/>
        <w:jc w:val="center"/>
        <w:outlineLvl w:val="1"/>
        <w:rPr>
          <w:b/>
          <w:bCs/>
          <w:sz w:val="24"/>
          <w:szCs w:val="28"/>
        </w:rPr>
      </w:pPr>
      <w:bookmarkStart w:id="156" w:name="_Toc216787954"/>
      <w:r w:rsidRPr="00EF3D3D">
        <w:rPr>
          <w:b/>
          <w:bCs/>
          <w:sz w:val="24"/>
          <w:szCs w:val="28"/>
        </w:rPr>
        <w:t>§1</w:t>
      </w:r>
      <w:r w:rsidR="002F32F0" w:rsidRPr="00EF3D3D">
        <w:rPr>
          <w:b/>
          <w:bCs/>
          <w:sz w:val="24"/>
          <w:szCs w:val="28"/>
        </w:rPr>
        <w:t xml:space="preserve">3 </w:t>
      </w:r>
      <w:r w:rsidRPr="00EF3D3D">
        <w:rPr>
          <w:b/>
          <w:sz w:val="22"/>
          <w:szCs w:val="22"/>
          <w:u w:val="single"/>
        </w:rPr>
        <w:t>Rozwiązanie, odstąpienie lub wypowiedzenie Umowy</w:t>
      </w:r>
      <w:bookmarkEnd w:id="156"/>
    </w:p>
    <w:p w14:paraId="45155637" w14:textId="77777777" w:rsidR="00144680" w:rsidRPr="00FA4008" w:rsidRDefault="00144680" w:rsidP="00851DD9">
      <w:pPr>
        <w:numPr>
          <w:ilvl w:val="0"/>
          <w:numId w:val="46"/>
        </w:numPr>
        <w:ind w:left="357" w:hanging="357"/>
        <w:jc w:val="both"/>
        <w:rPr>
          <w:sz w:val="22"/>
          <w:szCs w:val="22"/>
        </w:rPr>
      </w:pPr>
      <w:bookmarkStart w:id="157" w:name="_Hlk108343357"/>
      <w:r w:rsidRPr="00FA4008">
        <w:rPr>
          <w:sz w:val="22"/>
          <w:szCs w:val="22"/>
        </w:rPr>
        <w:t>Strony mogą rozwiązać Umowę na mocy porozumienia Stron.</w:t>
      </w:r>
    </w:p>
    <w:p w14:paraId="1E47E373" w14:textId="432C9E99" w:rsidR="007D44E6" w:rsidRPr="00FA4008" w:rsidRDefault="007D44E6" w:rsidP="00851DD9">
      <w:pPr>
        <w:numPr>
          <w:ilvl w:val="0"/>
          <w:numId w:val="46"/>
        </w:numPr>
        <w:ind w:left="357" w:hanging="357"/>
        <w:jc w:val="both"/>
        <w:rPr>
          <w:sz w:val="22"/>
          <w:szCs w:val="22"/>
        </w:rPr>
      </w:pPr>
      <w:r w:rsidRPr="00FA4008">
        <w:rPr>
          <w:sz w:val="22"/>
          <w:szCs w:val="22"/>
        </w:rPr>
        <w:t xml:space="preserve">Zamawiający, wedle swego wyboru, może odstąpić od Umowy (ex </w:t>
      </w:r>
      <w:proofErr w:type="spellStart"/>
      <w:r w:rsidRPr="00FA4008">
        <w:rPr>
          <w:sz w:val="22"/>
          <w:szCs w:val="22"/>
        </w:rPr>
        <w:t>tunc</w:t>
      </w:r>
      <w:proofErr w:type="spellEnd"/>
      <w:r w:rsidRPr="00FA4008">
        <w:rPr>
          <w:sz w:val="22"/>
          <w:szCs w:val="22"/>
        </w:rPr>
        <w:t xml:space="preserve"> – wstecz) </w:t>
      </w:r>
      <w:bookmarkStart w:id="158" w:name="_Hlk144467170"/>
      <w:r w:rsidRPr="00FA4008">
        <w:rPr>
          <w:sz w:val="22"/>
          <w:szCs w:val="22"/>
        </w:rPr>
        <w:t>w całości lub części</w:t>
      </w:r>
      <w:bookmarkEnd w:id="158"/>
      <w:r w:rsidRPr="00FA4008">
        <w:rPr>
          <w:sz w:val="22"/>
          <w:szCs w:val="22"/>
        </w:rPr>
        <w:t xml:space="preserve"> lub wypowiedzieć Umowę (ex nunc – od teraz) w całości lub części, w przypadku:</w:t>
      </w:r>
    </w:p>
    <w:p w14:paraId="46ED7DA1" w14:textId="69A1D78D" w:rsidR="007D44E6" w:rsidRPr="00FA4008" w:rsidRDefault="007D44E6" w:rsidP="00851DD9">
      <w:pPr>
        <w:numPr>
          <w:ilvl w:val="1"/>
          <w:numId w:val="46"/>
        </w:numPr>
        <w:jc w:val="both"/>
        <w:rPr>
          <w:sz w:val="22"/>
          <w:szCs w:val="22"/>
        </w:rPr>
      </w:pPr>
      <w:r w:rsidRPr="00FA4008">
        <w:rPr>
          <w:sz w:val="22"/>
          <w:szCs w:val="22"/>
        </w:rPr>
        <w:t>zmiany Podwykonawcy, który udostępnił Wykonawcy zasoby w celu wykazania spełnienia warunków udziału w postępowaniu określonych w SWZ na Podwykonawcę niespełniającego warunków lub braku spełnienia warunków przez samego Wykonawcę</w:t>
      </w:r>
      <w:r w:rsidR="008D30EA" w:rsidRPr="00FA4008">
        <w:rPr>
          <w:sz w:val="22"/>
          <w:szCs w:val="22"/>
        </w:rPr>
        <w:t xml:space="preserve"> – jeżeli dotyczy</w:t>
      </w:r>
      <w:r w:rsidRPr="00FA4008">
        <w:rPr>
          <w:sz w:val="22"/>
          <w:szCs w:val="22"/>
        </w:rPr>
        <w:t>,</w:t>
      </w:r>
    </w:p>
    <w:p w14:paraId="1FF974F0" w14:textId="77777777" w:rsidR="007D44E6" w:rsidRPr="00FA4008" w:rsidRDefault="007D44E6" w:rsidP="00851DD9">
      <w:pPr>
        <w:numPr>
          <w:ilvl w:val="1"/>
          <w:numId w:val="46"/>
        </w:numPr>
        <w:jc w:val="both"/>
        <w:rPr>
          <w:sz w:val="22"/>
          <w:szCs w:val="22"/>
        </w:rPr>
      </w:pPr>
      <w:bookmarkStart w:id="159" w:name="_Hlk82757104"/>
      <w:r w:rsidRPr="00FA4008">
        <w:rPr>
          <w:sz w:val="22"/>
          <w:szCs w:val="22"/>
        </w:rPr>
        <w:t xml:space="preserve">nieprzystąpienia w terminie do realizacji Umowy bez uzasadnionej przyczyny na terenie Zamawiającego lub zaprzestania realizacji Umowy bez zgody Zamawiającego, jeżeli okres niewykonywania umowy trwa dłużej niż 3 dni robocze, </w:t>
      </w:r>
    </w:p>
    <w:bookmarkEnd w:id="159"/>
    <w:p w14:paraId="4007E0CC" w14:textId="77777777" w:rsidR="007D44E6" w:rsidRPr="00FA4008" w:rsidRDefault="007D44E6" w:rsidP="00851DD9">
      <w:pPr>
        <w:numPr>
          <w:ilvl w:val="1"/>
          <w:numId w:val="46"/>
        </w:numPr>
        <w:ind w:hanging="357"/>
        <w:jc w:val="both"/>
        <w:rPr>
          <w:sz w:val="22"/>
          <w:szCs w:val="22"/>
        </w:rPr>
      </w:pPr>
      <w:r w:rsidRPr="00FA4008">
        <w:rPr>
          <w:sz w:val="22"/>
          <w:szCs w:val="22"/>
        </w:rPr>
        <w:t>wykonywania Umowy w sposób zagrażający zdrowiu lub życiu pracowników Wykonawcy, Zamawiającego lub innych podmiotów lub osób wykonujących prace na terenie zakładu Zamawiającego,</w:t>
      </w:r>
    </w:p>
    <w:p w14:paraId="0947C223" w14:textId="77777777" w:rsidR="007D44E6" w:rsidRPr="00FA4008" w:rsidRDefault="007D44E6" w:rsidP="00851DD9">
      <w:pPr>
        <w:numPr>
          <w:ilvl w:val="1"/>
          <w:numId w:val="46"/>
        </w:numPr>
        <w:ind w:hanging="357"/>
        <w:jc w:val="both"/>
        <w:rPr>
          <w:sz w:val="22"/>
          <w:szCs w:val="22"/>
        </w:rPr>
      </w:pPr>
      <w:r w:rsidRPr="00FA4008">
        <w:rPr>
          <w:sz w:val="22"/>
          <w:szCs w:val="22"/>
        </w:rPr>
        <w:t>innego niż określone powyżej nienależytego wykonywania Umowy, w szczególności:</w:t>
      </w:r>
    </w:p>
    <w:p w14:paraId="20EF6BE5" w14:textId="77777777" w:rsidR="007D44E6" w:rsidRPr="00FA4008" w:rsidRDefault="007D44E6" w:rsidP="00851DD9">
      <w:pPr>
        <w:numPr>
          <w:ilvl w:val="2"/>
          <w:numId w:val="46"/>
        </w:numPr>
        <w:ind w:hanging="357"/>
        <w:jc w:val="both"/>
        <w:rPr>
          <w:sz w:val="22"/>
          <w:szCs w:val="22"/>
        </w:rPr>
      </w:pPr>
      <w:r w:rsidRPr="00FA4008">
        <w:rPr>
          <w:sz w:val="22"/>
          <w:szCs w:val="22"/>
        </w:rPr>
        <w:t xml:space="preserve">wykonywania Umowy w sposób skutkujący szkodą w mieniu Zamawiającego, </w:t>
      </w:r>
    </w:p>
    <w:p w14:paraId="1C0AE5FE" w14:textId="77777777" w:rsidR="007D44E6" w:rsidRPr="00FA4008" w:rsidRDefault="007D44E6" w:rsidP="00851DD9">
      <w:pPr>
        <w:numPr>
          <w:ilvl w:val="2"/>
          <w:numId w:val="46"/>
        </w:numPr>
        <w:jc w:val="both"/>
        <w:rPr>
          <w:sz w:val="22"/>
          <w:szCs w:val="22"/>
        </w:rPr>
      </w:pPr>
      <w:r w:rsidRPr="00FA4008">
        <w:rPr>
          <w:sz w:val="22"/>
          <w:szCs w:val="22"/>
        </w:rPr>
        <w:t>stwierdzenia dwukrotnie tego samego naruszenia Umowy skutkującego naliczeniem kary umownej w okresie następujących po sobie 3 miesięcy,</w:t>
      </w:r>
    </w:p>
    <w:p w14:paraId="692604C8" w14:textId="77777777" w:rsidR="007D44E6" w:rsidRPr="00FA4008" w:rsidRDefault="007D44E6" w:rsidP="00851DD9">
      <w:pPr>
        <w:numPr>
          <w:ilvl w:val="2"/>
          <w:numId w:val="46"/>
        </w:numPr>
        <w:ind w:hanging="357"/>
        <w:jc w:val="both"/>
        <w:rPr>
          <w:sz w:val="22"/>
          <w:szCs w:val="22"/>
        </w:rPr>
      </w:pPr>
      <w:bookmarkStart w:id="160" w:name="_Hlk82757146"/>
      <w:r w:rsidRPr="00FA4008">
        <w:rPr>
          <w:sz w:val="22"/>
          <w:szCs w:val="22"/>
        </w:rPr>
        <w:t>wykonywania Umowy w sposób niezgodny z przepisami prawa powszechnie obowiązującego lub regulacjami wewnętrznymi Zamawiającego, do których przestrzegania został zobowiązany Wykonawca</w:t>
      </w:r>
      <w:bookmarkEnd w:id="160"/>
      <w:r w:rsidRPr="00FA4008">
        <w:rPr>
          <w:sz w:val="22"/>
          <w:szCs w:val="22"/>
        </w:rPr>
        <w:t>,</w:t>
      </w:r>
    </w:p>
    <w:p w14:paraId="3BAE6586" w14:textId="667A86B5" w:rsidR="00144680" w:rsidRPr="00FA4008" w:rsidRDefault="00144680" w:rsidP="00851DD9">
      <w:pPr>
        <w:numPr>
          <w:ilvl w:val="1"/>
          <w:numId w:val="46"/>
        </w:numPr>
        <w:ind w:hanging="357"/>
        <w:jc w:val="both"/>
        <w:rPr>
          <w:sz w:val="22"/>
          <w:szCs w:val="22"/>
        </w:rPr>
      </w:pPr>
      <w:r w:rsidRPr="00FA4008">
        <w:rPr>
          <w:sz w:val="22"/>
          <w:szCs w:val="22"/>
        </w:rPr>
        <w:t xml:space="preserve">wystąpienia opóźnienia w rozpoczęciu lub przeprowadzeniu lub zakończeniu Audytu, o którym </w:t>
      </w:r>
      <w:r w:rsidRPr="00FA4008">
        <w:rPr>
          <w:sz w:val="22"/>
          <w:szCs w:val="22"/>
        </w:rPr>
        <w:br/>
        <w:t>z przyczyn leżących po stronie Wykonawcy, przekraczającego łącznie 7 dni roboczych,</w:t>
      </w:r>
    </w:p>
    <w:p w14:paraId="2C7987C5" w14:textId="0B99B5B1" w:rsidR="00144680" w:rsidRPr="00FA4008" w:rsidRDefault="00144680" w:rsidP="00851DD9">
      <w:pPr>
        <w:numPr>
          <w:ilvl w:val="1"/>
          <w:numId w:val="46"/>
        </w:numPr>
        <w:jc w:val="both"/>
        <w:rPr>
          <w:b/>
          <w:bCs/>
          <w:color w:val="FF0000"/>
          <w:sz w:val="22"/>
          <w:szCs w:val="22"/>
        </w:rPr>
      </w:pPr>
      <w:r w:rsidRPr="00FA4008">
        <w:rPr>
          <w:sz w:val="22"/>
          <w:szCs w:val="22"/>
        </w:rPr>
        <w:t xml:space="preserve">nie przystąpienia w danym dniu do realizacji </w:t>
      </w:r>
      <w:r w:rsidR="0095351B" w:rsidRPr="00FA4008">
        <w:rPr>
          <w:sz w:val="22"/>
          <w:szCs w:val="22"/>
        </w:rPr>
        <w:t>zlecenia</w:t>
      </w:r>
      <w:r w:rsidRPr="00FA4008">
        <w:rPr>
          <w:sz w:val="22"/>
          <w:szCs w:val="22"/>
        </w:rPr>
        <w:t>, przy czym odstąpienie</w:t>
      </w:r>
      <w:r w:rsidR="007D44E6" w:rsidRPr="00FA4008">
        <w:rPr>
          <w:sz w:val="22"/>
          <w:szCs w:val="22"/>
        </w:rPr>
        <w:t>/wypowiedzenie</w:t>
      </w:r>
      <w:r w:rsidRPr="00FA4008">
        <w:rPr>
          <w:sz w:val="22"/>
          <w:szCs w:val="22"/>
        </w:rPr>
        <w:t xml:space="preserve"> dotyczyć będzie tylko </w:t>
      </w:r>
      <w:r w:rsidR="0095351B" w:rsidRPr="00FA4008">
        <w:rPr>
          <w:sz w:val="22"/>
          <w:szCs w:val="22"/>
        </w:rPr>
        <w:t>tego zlecenia</w:t>
      </w:r>
      <w:r w:rsidR="00D05294" w:rsidRPr="00FA4008">
        <w:rPr>
          <w:sz w:val="22"/>
          <w:szCs w:val="22"/>
        </w:rPr>
        <w:t>.</w:t>
      </w:r>
    </w:p>
    <w:p w14:paraId="4D5A4BFC" w14:textId="77777777" w:rsidR="00144680" w:rsidRPr="00FA4008" w:rsidRDefault="00144680" w:rsidP="00851DD9">
      <w:pPr>
        <w:numPr>
          <w:ilvl w:val="1"/>
          <w:numId w:val="46"/>
        </w:numPr>
        <w:jc w:val="both"/>
        <w:rPr>
          <w:sz w:val="22"/>
          <w:szCs w:val="22"/>
        </w:rPr>
      </w:pPr>
      <w:r w:rsidRPr="00FA4008">
        <w:rPr>
          <w:sz w:val="22"/>
          <w:szCs w:val="22"/>
        </w:rPr>
        <w:t>otwarcia postępowania likwidacyjnego Wykonawcy.</w:t>
      </w:r>
    </w:p>
    <w:p w14:paraId="20999DB2" w14:textId="27A7EE8E" w:rsidR="00FA4008" w:rsidRPr="00FA4008" w:rsidRDefault="00144680" w:rsidP="00851DD9">
      <w:pPr>
        <w:numPr>
          <w:ilvl w:val="0"/>
          <w:numId w:val="46"/>
        </w:numPr>
        <w:ind w:left="357" w:hanging="357"/>
        <w:jc w:val="both"/>
        <w:rPr>
          <w:sz w:val="22"/>
          <w:szCs w:val="22"/>
        </w:rPr>
      </w:pPr>
      <w:r w:rsidRPr="00FA4008">
        <w:rPr>
          <w:sz w:val="22"/>
          <w:szCs w:val="22"/>
        </w:rPr>
        <w:t xml:space="preserve">W przypadkach o których mowa w ust. 2 pkt 1) – </w:t>
      </w:r>
      <w:r w:rsidR="00DE404C" w:rsidRPr="00FA4008">
        <w:rPr>
          <w:sz w:val="22"/>
          <w:szCs w:val="22"/>
        </w:rPr>
        <w:t>6</w:t>
      </w:r>
      <w:r w:rsidRPr="00FA4008">
        <w:rPr>
          <w:sz w:val="22"/>
          <w:szCs w:val="22"/>
        </w:rPr>
        <w:t xml:space="preserve">), Zamawiający przed odstąpieniem </w:t>
      </w:r>
      <w:r w:rsidR="00D05294" w:rsidRPr="00FA4008">
        <w:rPr>
          <w:sz w:val="22"/>
          <w:szCs w:val="22"/>
        </w:rPr>
        <w:t xml:space="preserve">lub wypowiedzeniem </w:t>
      </w:r>
      <w:r w:rsidRPr="00FA4008">
        <w:rPr>
          <w:sz w:val="22"/>
          <w:szCs w:val="22"/>
        </w:rPr>
        <w:t>wezwie pisemnie Wykonawcę do usunięcia naruszeń w wyznaczonym terminie nie krótszym niż 5 dni wskazując naruszenie oraz żądanie jego usunięcia. Bezskuteczny upływ terminu uprawnia Zamawiającego do złożenia oświadczenia o odstąpieniu</w:t>
      </w:r>
      <w:r w:rsidR="00D05294" w:rsidRPr="00FA4008">
        <w:rPr>
          <w:sz w:val="22"/>
          <w:szCs w:val="22"/>
        </w:rPr>
        <w:t xml:space="preserve"> lub wypowiedzeniu</w:t>
      </w:r>
      <w:r w:rsidRPr="00FA4008">
        <w:rPr>
          <w:sz w:val="22"/>
          <w:szCs w:val="22"/>
        </w:rPr>
        <w:t xml:space="preserve">. </w:t>
      </w:r>
    </w:p>
    <w:p w14:paraId="027377E6" w14:textId="5341B891" w:rsidR="00FA4008" w:rsidRPr="00FA4008" w:rsidRDefault="00FA4008" w:rsidP="00851DD9">
      <w:pPr>
        <w:numPr>
          <w:ilvl w:val="0"/>
          <w:numId w:val="46"/>
        </w:numPr>
        <w:spacing w:line="256" w:lineRule="auto"/>
        <w:jc w:val="both"/>
        <w:rPr>
          <w:sz w:val="22"/>
          <w:szCs w:val="22"/>
        </w:rPr>
      </w:pPr>
      <w:bookmarkStart w:id="161" w:name="_Hlk146784951"/>
      <w:r w:rsidRPr="00FA4008">
        <w:rPr>
          <w:sz w:val="22"/>
          <w:szCs w:val="22"/>
        </w:rPr>
        <w:t xml:space="preserve">Z uprawnienia do odstąpienia od Umowy (w całości lub części), w przypadkach określonych w ust. 2 powyżej, a także w innych przypadkach określonych w Umowie, Zamawiający może skorzystać </w:t>
      </w:r>
      <w:r w:rsidRPr="00FA4008">
        <w:rPr>
          <w:sz w:val="22"/>
          <w:szCs w:val="22"/>
        </w:rPr>
        <w:br/>
        <w:t xml:space="preserve">w terminie 60 dni od dnia powzięcia przez Zamawiającego wiedzy o okolicznościach uzasadniających odstąpienie od Umowy, nie później jednak aniżeli do ostatniego dnia obowiązywania gwarancji lub rękojmi (w zależności od tego, który z tych terminów będzie dłuższy), zgodnie z § 6 ust. 1 Umowy </w:t>
      </w:r>
      <w:r w:rsidRPr="00FA4008">
        <w:rPr>
          <w:sz w:val="22"/>
          <w:szCs w:val="22"/>
        </w:rPr>
        <w:br/>
        <w:t xml:space="preserve">a w przypadku braku gwarancji lub rękojmi dotyczącej przedmiotu umowy, nie później niż do dnia, </w:t>
      </w:r>
      <w:r w:rsidRPr="00FA4008">
        <w:rPr>
          <w:sz w:val="22"/>
          <w:szCs w:val="22"/>
        </w:rPr>
        <w:br/>
        <w:t>w którym upływa 90 dzień od dnia zakończenia obowiązywania Umowy.</w:t>
      </w:r>
    </w:p>
    <w:p w14:paraId="22CB5207" w14:textId="77777777" w:rsidR="00FA4008" w:rsidRPr="00FA4008" w:rsidRDefault="00FA4008" w:rsidP="00851DD9">
      <w:pPr>
        <w:numPr>
          <w:ilvl w:val="0"/>
          <w:numId w:val="46"/>
        </w:numPr>
        <w:spacing w:line="259" w:lineRule="auto"/>
        <w:ind w:left="357" w:hanging="357"/>
        <w:jc w:val="both"/>
        <w:rPr>
          <w:sz w:val="22"/>
          <w:szCs w:val="22"/>
        </w:rPr>
      </w:pPr>
      <w:r w:rsidRPr="00FA4008">
        <w:rPr>
          <w:sz w:val="22"/>
          <w:szCs w:val="22"/>
        </w:rPr>
        <w:t xml:space="preserve">Odstąpienie od Umowy lub wypowiedzenie Umowy w części nie wyłącza realizacji uprawnień Zamawiającego wynikających z części Umowy, której nie dotyczy odstąpienie lub wypowiedzenie. </w:t>
      </w:r>
    </w:p>
    <w:p w14:paraId="6D16951C" w14:textId="77777777" w:rsidR="00FA4008" w:rsidRPr="00FA4008" w:rsidRDefault="00FA4008" w:rsidP="00851DD9">
      <w:pPr>
        <w:numPr>
          <w:ilvl w:val="0"/>
          <w:numId w:val="46"/>
        </w:numPr>
        <w:spacing w:line="259" w:lineRule="auto"/>
        <w:ind w:left="357" w:hanging="357"/>
        <w:jc w:val="both"/>
        <w:rPr>
          <w:sz w:val="22"/>
          <w:szCs w:val="22"/>
        </w:rPr>
      </w:pPr>
      <w:r w:rsidRPr="00FA4008">
        <w:rPr>
          <w:sz w:val="22"/>
          <w:szCs w:val="22"/>
        </w:rPr>
        <w:lastRenderedPageBreak/>
        <w:t>Odstąpienie od Umowy lub wypowiedzenie Umowy nie wyłącza możliwości żądania przez Zamawiającego kar umownych naliczonych do dnia odstąpienia lub wypowiedzenia Umowy oraz kary umownej zastrzeżonej na wypadek odstąpienia/wypowiedzenia Umowy.</w:t>
      </w:r>
    </w:p>
    <w:p w14:paraId="1663375B" w14:textId="77777777" w:rsidR="00FA4008" w:rsidRPr="00FA4008" w:rsidRDefault="00FA4008" w:rsidP="00851DD9">
      <w:pPr>
        <w:numPr>
          <w:ilvl w:val="0"/>
          <w:numId w:val="46"/>
        </w:numPr>
        <w:spacing w:line="259" w:lineRule="auto"/>
        <w:ind w:left="357" w:hanging="357"/>
        <w:jc w:val="both"/>
        <w:rPr>
          <w:sz w:val="22"/>
          <w:szCs w:val="22"/>
        </w:rPr>
      </w:pPr>
      <w:r w:rsidRPr="00FA4008">
        <w:rPr>
          <w:sz w:val="22"/>
          <w:szCs w:val="22"/>
        </w:rPr>
        <w:t>W przypadku odstąpienia od Umowy, w razie wystąpienia konieczności rozliczenia części Umowy wykonanej (prawidłowo) do dnia odstąpienia, rozliczenie zostanie dokonane przy zastosowaniu stawek i cen jednostkowych nie wyższych aniżeli te, które zgodnie z Umową miały lub miałyby zastosowanie do okresu, którego dotyczy rozliczenie.</w:t>
      </w:r>
    </w:p>
    <w:p w14:paraId="774F4BFD" w14:textId="77777777" w:rsidR="00FA4008" w:rsidRPr="00FA4008" w:rsidRDefault="00FA4008" w:rsidP="00851DD9">
      <w:pPr>
        <w:numPr>
          <w:ilvl w:val="0"/>
          <w:numId w:val="46"/>
        </w:numPr>
        <w:spacing w:line="259" w:lineRule="auto"/>
        <w:ind w:left="357" w:hanging="357"/>
        <w:jc w:val="both"/>
        <w:rPr>
          <w:sz w:val="22"/>
          <w:szCs w:val="22"/>
        </w:rPr>
      </w:pPr>
      <w:r w:rsidRPr="00FA4008">
        <w:rPr>
          <w:sz w:val="22"/>
          <w:szCs w:val="22"/>
        </w:rPr>
        <w:t>Zamawiającemu przysługuje także prawo wypowiedzenia Umowy (ex nunc - od teraz) w całości lub części z zachowaniem okresu wypowiedzenia wynoszącego 30 dni, w przypadku:</w:t>
      </w:r>
    </w:p>
    <w:p w14:paraId="38231003" w14:textId="77777777" w:rsidR="00FA4008" w:rsidRPr="00FA4008" w:rsidRDefault="00FA4008" w:rsidP="00851DD9">
      <w:pPr>
        <w:numPr>
          <w:ilvl w:val="1"/>
          <w:numId w:val="46"/>
        </w:numPr>
        <w:spacing w:line="259" w:lineRule="auto"/>
        <w:jc w:val="both"/>
        <w:rPr>
          <w:sz w:val="22"/>
          <w:szCs w:val="22"/>
        </w:rPr>
      </w:pPr>
      <w:r w:rsidRPr="00FA4008">
        <w:rPr>
          <w:sz w:val="22"/>
          <w:szCs w:val="22"/>
        </w:rPr>
        <w:t>ograniczenia produkcji lub reorganizacji w jednostkach organizacyjnych Zamawiającego, powodujących możliwość wykorzystania uwolnionych środków produkcji lub potencjału ludzkiego do samodzielnej realizacji przez Zamawiającego świadczeń objętych Umową;</w:t>
      </w:r>
    </w:p>
    <w:p w14:paraId="342A1A88" w14:textId="77777777" w:rsidR="00FA4008" w:rsidRPr="00FA4008" w:rsidRDefault="00FA4008" w:rsidP="00851DD9">
      <w:pPr>
        <w:numPr>
          <w:ilvl w:val="1"/>
          <w:numId w:val="46"/>
        </w:numPr>
        <w:spacing w:line="259" w:lineRule="auto"/>
        <w:jc w:val="both"/>
        <w:rPr>
          <w:sz w:val="22"/>
          <w:szCs w:val="22"/>
        </w:rPr>
      </w:pPr>
      <w:r w:rsidRPr="00FA4008">
        <w:rPr>
          <w:sz w:val="22"/>
          <w:szCs w:val="22"/>
        </w:rPr>
        <w:t>zmian w strukturze organizacyjnej Zamawiającego, skutkującej tym, że świadczenie objęte Umową nie może być zrealizowane,</w:t>
      </w:r>
    </w:p>
    <w:p w14:paraId="4E48AC45" w14:textId="77777777" w:rsidR="00FA4008" w:rsidRPr="00FA4008" w:rsidRDefault="00FA4008" w:rsidP="00851DD9">
      <w:pPr>
        <w:numPr>
          <w:ilvl w:val="1"/>
          <w:numId w:val="46"/>
        </w:numPr>
        <w:spacing w:line="259" w:lineRule="auto"/>
        <w:jc w:val="both"/>
        <w:rPr>
          <w:sz w:val="22"/>
          <w:szCs w:val="22"/>
        </w:rPr>
      </w:pPr>
      <w:r w:rsidRPr="00FA4008">
        <w:rPr>
          <w:sz w:val="22"/>
          <w:szCs w:val="22"/>
        </w:rPr>
        <w:t>zmian na rynku, na którym działa Zamawiający skutkujących brakiem potrzeby dalszego wykonywania przedmiotu Umowy.</w:t>
      </w:r>
    </w:p>
    <w:p w14:paraId="5505BD3D" w14:textId="77777777" w:rsidR="00FA4008" w:rsidRPr="00FA4008" w:rsidRDefault="00FA4008" w:rsidP="00851DD9">
      <w:pPr>
        <w:numPr>
          <w:ilvl w:val="0"/>
          <w:numId w:val="46"/>
        </w:numPr>
        <w:spacing w:line="259" w:lineRule="auto"/>
        <w:ind w:left="357" w:hanging="357"/>
        <w:jc w:val="both"/>
        <w:rPr>
          <w:sz w:val="22"/>
          <w:szCs w:val="22"/>
        </w:rPr>
      </w:pPr>
      <w:r w:rsidRPr="00FA4008">
        <w:rPr>
          <w:sz w:val="22"/>
          <w:szCs w:val="22"/>
        </w:rPr>
        <w:t xml:space="preserve">Oświadczenie o odstąpieniu lub wypowiedzeniu Umowy wymaga formy pisemnej pod rygorem nieważności. </w:t>
      </w:r>
    </w:p>
    <w:p w14:paraId="5839B5C2" w14:textId="1CEC8A7A" w:rsidR="00FA4008" w:rsidRPr="00FA4008" w:rsidRDefault="00FA4008" w:rsidP="00851DD9">
      <w:pPr>
        <w:numPr>
          <w:ilvl w:val="0"/>
          <w:numId w:val="46"/>
        </w:numPr>
        <w:spacing w:line="259" w:lineRule="auto"/>
        <w:ind w:left="357" w:hanging="357"/>
        <w:jc w:val="both"/>
        <w:rPr>
          <w:sz w:val="22"/>
          <w:szCs w:val="22"/>
        </w:rPr>
      </w:pPr>
      <w:bookmarkStart w:id="162" w:name="_Hlk156822481"/>
      <w:r w:rsidRPr="00FA4008">
        <w:rPr>
          <w:sz w:val="22"/>
          <w:szCs w:val="22"/>
        </w:rPr>
        <w:t>W przypadku odstąpienia od Umowy lub wypowiedzenia Umowy Wykonawca zobowiązany jest do zaprzestania realizacji przedmiotu Umowy od dnia, w którym nastąpiło odstąpienie lub rozwiązanie Umowy. W przypadku wystąpienia konieczności rozliczenia części Umowy wykonanej (prawidłowo) do dnia odstąpieni lub wypowiedzenia, Wykonawca na żądanie Zamawiającego sporządza ewidencję wykonanych (prawidłowo) i nierozliczonych usług w celu rozliczenia wykonanej części Umowy, która podlega weryfikacji Zamawiającego. W przypadku, gdy Wykonawca w terminie do 30 dni od przekazania żądania Zamawiającego nie przedstawi dokumentu, o którym mowa powyżej Zamawiający powoła na koszt i ryzyko Wykonawcy zewnętrznego eksperta do sporządzenia ww. ewidencji i przekaże ją Wykonawcy. Wykonawca otrzyma jedynie wynagrodzenie za prawidłowo wykonane usługi, które nie mogły zostać rozliczone w inny sposób.</w:t>
      </w:r>
    </w:p>
    <w:bookmarkEnd w:id="162"/>
    <w:p w14:paraId="0106A273" w14:textId="2CA4FFB8" w:rsidR="00FA4008" w:rsidRDefault="00FA4008" w:rsidP="00851DD9">
      <w:pPr>
        <w:numPr>
          <w:ilvl w:val="0"/>
          <w:numId w:val="46"/>
        </w:numPr>
        <w:spacing w:line="259" w:lineRule="auto"/>
        <w:ind w:left="357" w:hanging="357"/>
        <w:jc w:val="both"/>
        <w:rPr>
          <w:sz w:val="22"/>
          <w:szCs w:val="22"/>
        </w:rPr>
      </w:pPr>
      <w:r w:rsidRPr="00FA4008">
        <w:rPr>
          <w:sz w:val="22"/>
          <w:szCs w:val="22"/>
        </w:rPr>
        <w:t>Postanowienia niniejszej Umowy nie wyłączają możliwości odstąpienia od Umowy na podstawie przepisów Kodeksu cywilnego.</w:t>
      </w:r>
      <w:bookmarkEnd w:id="161"/>
    </w:p>
    <w:p w14:paraId="157A1799" w14:textId="77777777" w:rsidR="003F79FE" w:rsidRPr="003F79FE" w:rsidRDefault="003F79FE" w:rsidP="003F79FE">
      <w:pPr>
        <w:spacing w:line="259" w:lineRule="auto"/>
        <w:jc w:val="both"/>
        <w:rPr>
          <w:sz w:val="22"/>
          <w:szCs w:val="22"/>
        </w:rPr>
      </w:pPr>
    </w:p>
    <w:p w14:paraId="21B1B507" w14:textId="30E1F9FB" w:rsidR="003F655B" w:rsidRPr="00E81D4F" w:rsidRDefault="003F655B" w:rsidP="00700467">
      <w:pPr>
        <w:keepNext/>
        <w:tabs>
          <w:tab w:val="left" w:pos="720"/>
        </w:tabs>
        <w:snapToGrid w:val="0"/>
        <w:jc w:val="center"/>
        <w:outlineLvl w:val="1"/>
        <w:rPr>
          <w:b/>
          <w:sz w:val="22"/>
          <w:szCs w:val="22"/>
          <w:u w:val="single"/>
        </w:rPr>
      </w:pPr>
      <w:bookmarkStart w:id="163" w:name="_Toc216787955"/>
      <w:bookmarkEnd w:id="157"/>
      <w:r w:rsidRPr="00E81D4F">
        <w:rPr>
          <w:b/>
          <w:bCs/>
          <w:sz w:val="24"/>
          <w:szCs w:val="28"/>
        </w:rPr>
        <w:t>§1</w:t>
      </w:r>
      <w:r w:rsidR="002F32F0" w:rsidRPr="00E81D4F">
        <w:rPr>
          <w:b/>
          <w:bCs/>
          <w:sz w:val="24"/>
          <w:szCs w:val="28"/>
        </w:rPr>
        <w:t>4</w:t>
      </w:r>
      <w:r w:rsidR="00D71F90" w:rsidRPr="00E81D4F">
        <w:rPr>
          <w:b/>
          <w:bCs/>
          <w:sz w:val="24"/>
          <w:szCs w:val="28"/>
        </w:rPr>
        <w:t xml:space="preserve"> </w:t>
      </w:r>
      <w:r w:rsidRPr="00E81D4F">
        <w:rPr>
          <w:b/>
          <w:sz w:val="22"/>
          <w:szCs w:val="22"/>
          <w:u w:val="single"/>
        </w:rPr>
        <w:t>Zmiany Umowy</w:t>
      </w:r>
      <w:bookmarkEnd w:id="163"/>
    </w:p>
    <w:p w14:paraId="092CA029" w14:textId="35329209" w:rsidR="001129F5" w:rsidRPr="00E81D4F" w:rsidRDefault="001129F5" w:rsidP="00851DD9">
      <w:pPr>
        <w:pStyle w:val="Akapitzlist"/>
        <w:widowControl w:val="0"/>
        <w:numPr>
          <w:ilvl w:val="0"/>
          <w:numId w:val="26"/>
        </w:numPr>
        <w:ind w:left="284"/>
        <w:jc w:val="both"/>
        <w:rPr>
          <w:sz w:val="22"/>
          <w:szCs w:val="22"/>
        </w:rPr>
      </w:pPr>
      <w:bookmarkStart w:id="164" w:name="_Hlk108343427"/>
      <w:r w:rsidRPr="00E81D4F">
        <w:rPr>
          <w:sz w:val="22"/>
          <w:szCs w:val="22"/>
        </w:rPr>
        <w:t xml:space="preserve">Zmiana Umowy wymaga zawarcia aneksu do Umowy w formie pisemnej pod rygorem nieważności, </w:t>
      </w:r>
      <w:r w:rsidR="00EF362C" w:rsidRPr="00E81D4F">
        <w:rPr>
          <w:sz w:val="22"/>
          <w:szCs w:val="22"/>
        </w:rPr>
        <w:br/>
      </w:r>
      <w:r w:rsidRPr="00E81D4F">
        <w:rPr>
          <w:sz w:val="22"/>
          <w:szCs w:val="22"/>
        </w:rPr>
        <w:t>z zastrzeżeniem ust. 2.</w:t>
      </w:r>
    </w:p>
    <w:p w14:paraId="76F800E4" w14:textId="77777777" w:rsidR="001129F5" w:rsidRPr="00E81D4F" w:rsidRDefault="001129F5" w:rsidP="00851DD9">
      <w:pPr>
        <w:pStyle w:val="Akapitzlist"/>
        <w:widowControl w:val="0"/>
        <w:numPr>
          <w:ilvl w:val="0"/>
          <w:numId w:val="26"/>
        </w:numPr>
        <w:ind w:left="284"/>
        <w:jc w:val="both"/>
        <w:rPr>
          <w:sz w:val="22"/>
          <w:szCs w:val="22"/>
        </w:rPr>
      </w:pPr>
      <w:r w:rsidRPr="00E81D4F">
        <w:rPr>
          <w:sz w:val="22"/>
          <w:szCs w:val="22"/>
        </w:rPr>
        <w:t>Zmiany Umowy nie wymagające formy aneksu:</w:t>
      </w:r>
    </w:p>
    <w:p w14:paraId="23472C3C" w14:textId="6044C04E" w:rsidR="001129F5" w:rsidRPr="00E81D4F" w:rsidRDefault="001129F5" w:rsidP="00851DD9">
      <w:pPr>
        <w:pStyle w:val="Akapitzlist"/>
        <w:numPr>
          <w:ilvl w:val="0"/>
          <w:numId w:val="78"/>
        </w:numPr>
        <w:ind w:left="567" w:hanging="283"/>
        <w:jc w:val="both"/>
        <w:rPr>
          <w:sz w:val="22"/>
          <w:szCs w:val="22"/>
        </w:rPr>
      </w:pPr>
      <w:r w:rsidRPr="00E81D4F">
        <w:rPr>
          <w:sz w:val="22"/>
          <w:szCs w:val="22"/>
        </w:rPr>
        <w:t>zmiana zasad dokonywania odbiorów świadczonych usług</w:t>
      </w:r>
      <w:r w:rsidR="005E6670" w:rsidRPr="00E81D4F">
        <w:rPr>
          <w:sz w:val="22"/>
          <w:szCs w:val="22"/>
        </w:rPr>
        <w:t>,</w:t>
      </w:r>
    </w:p>
    <w:p w14:paraId="7C78AD1F" w14:textId="32AF89EE" w:rsidR="001129F5" w:rsidRPr="00E81D4F" w:rsidRDefault="001129F5" w:rsidP="00851DD9">
      <w:pPr>
        <w:pStyle w:val="Akapitzlist"/>
        <w:numPr>
          <w:ilvl w:val="0"/>
          <w:numId w:val="78"/>
        </w:numPr>
        <w:ind w:left="567" w:hanging="283"/>
        <w:jc w:val="both"/>
        <w:rPr>
          <w:sz w:val="22"/>
          <w:szCs w:val="22"/>
        </w:rPr>
      </w:pPr>
      <w:r w:rsidRPr="00E81D4F">
        <w:rPr>
          <w:sz w:val="22"/>
          <w:szCs w:val="22"/>
        </w:rPr>
        <w:t xml:space="preserve">zmiana treści dokumentów przedstawianych wzajemnie przez Strony w trakcie realizacji Umowy lub sposobu informowania o realizacji Umowy. Zmiana ta nie może spowodować braku informacji niezbędnych Zamawiającemu do prawidłowej realizacji </w:t>
      </w:r>
      <w:r w:rsidR="00EF362C" w:rsidRPr="00E81D4F">
        <w:rPr>
          <w:sz w:val="22"/>
          <w:szCs w:val="22"/>
        </w:rPr>
        <w:t>U</w:t>
      </w:r>
      <w:r w:rsidRPr="00E81D4F">
        <w:rPr>
          <w:sz w:val="22"/>
          <w:szCs w:val="22"/>
        </w:rPr>
        <w:t>mowy</w:t>
      </w:r>
      <w:r w:rsidR="005E6670" w:rsidRPr="00E81D4F">
        <w:rPr>
          <w:sz w:val="22"/>
          <w:szCs w:val="22"/>
        </w:rPr>
        <w:t>,</w:t>
      </w:r>
    </w:p>
    <w:p w14:paraId="3C96685C" w14:textId="134B3D51" w:rsidR="001129F5" w:rsidRPr="00E81D4F" w:rsidRDefault="001129F5" w:rsidP="00851DD9">
      <w:pPr>
        <w:pStyle w:val="Akapitzlist"/>
        <w:numPr>
          <w:ilvl w:val="0"/>
          <w:numId w:val="78"/>
        </w:numPr>
        <w:ind w:left="567" w:hanging="283"/>
        <w:jc w:val="both"/>
        <w:rPr>
          <w:sz w:val="22"/>
          <w:szCs w:val="22"/>
        </w:rPr>
      </w:pPr>
      <w:r w:rsidRPr="00E81D4F">
        <w:rPr>
          <w:sz w:val="22"/>
          <w:szCs w:val="22"/>
        </w:rPr>
        <w:t>zmiana lub wprowadzenie nowego Podwykonawcy</w:t>
      </w:r>
      <w:r w:rsidR="005E6670" w:rsidRPr="00E81D4F">
        <w:rPr>
          <w:sz w:val="22"/>
          <w:szCs w:val="22"/>
        </w:rPr>
        <w:t>,</w:t>
      </w:r>
      <w:r w:rsidRPr="00E81D4F">
        <w:rPr>
          <w:sz w:val="22"/>
          <w:szCs w:val="22"/>
        </w:rPr>
        <w:t xml:space="preserve"> </w:t>
      </w:r>
    </w:p>
    <w:p w14:paraId="712E730D" w14:textId="487BF556" w:rsidR="001129F5" w:rsidRPr="00E81D4F" w:rsidRDefault="001129F5" w:rsidP="00851DD9">
      <w:pPr>
        <w:pStyle w:val="Akapitzlist"/>
        <w:numPr>
          <w:ilvl w:val="0"/>
          <w:numId w:val="78"/>
        </w:numPr>
        <w:ind w:left="567" w:hanging="283"/>
        <w:jc w:val="both"/>
        <w:rPr>
          <w:sz w:val="22"/>
          <w:szCs w:val="22"/>
        </w:rPr>
      </w:pPr>
      <w:r w:rsidRPr="00E81D4F">
        <w:rPr>
          <w:sz w:val="22"/>
          <w:szCs w:val="22"/>
        </w:rPr>
        <w:t xml:space="preserve">zmiana osób odpowiedzialnych za nadzór </w:t>
      </w:r>
      <w:r w:rsidR="00B824F9" w:rsidRPr="00E81D4F">
        <w:rPr>
          <w:sz w:val="22"/>
          <w:szCs w:val="22"/>
        </w:rPr>
        <w:t>nad realizacją Umowy</w:t>
      </w:r>
      <w:r w:rsidR="005E6670" w:rsidRPr="00E81D4F">
        <w:rPr>
          <w:sz w:val="22"/>
          <w:szCs w:val="22"/>
        </w:rPr>
        <w:t>,</w:t>
      </w:r>
    </w:p>
    <w:p w14:paraId="1E00AD90" w14:textId="290E6414" w:rsidR="001129F5" w:rsidRPr="00E81D4F" w:rsidRDefault="001129F5" w:rsidP="00851DD9">
      <w:pPr>
        <w:pStyle w:val="Akapitzlist"/>
        <w:numPr>
          <w:ilvl w:val="0"/>
          <w:numId w:val="78"/>
        </w:numPr>
        <w:ind w:left="567" w:hanging="283"/>
        <w:jc w:val="both"/>
        <w:rPr>
          <w:i/>
          <w:iCs/>
          <w:sz w:val="22"/>
          <w:szCs w:val="22"/>
        </w:rPr>
      </w:pPr>
      <w:r w:rsidRPr="00E81D4F">
        <w:rPr>
          <w:sz w:val="22"/>
          <w:szCs w:val="22"/>
        </w:rPr>
        <w:t xml:space="preserve">zmiana terminu realizacji w związku z wystąpieniem siły wyższej, </w:t>
      </w:r>
    </w:p>
    <w:p w14:paraId="10939E22" w14:textId="07CE6DBA" w:rsidR="00157AB2" w:rsidRPr="00E81D4F" w:rsidRDefault="00A86BAA" w:rsidP="00851DD9">
      <w:pPr>
        <w:pStyle w:val="Akapitzlist"/>
        <w:numPr>
          <w:ilvl w:val="0"/>
          <w:numId w:val="78"/>
        </w:numPr>
        <w:ind w:left="567" w:hanging="283"/>
        <w:jc w:val="both"/>
        <w:rPr>
          <w:i/>
          <w:iCs/>
          <w:sz w:val="22"/>
          <w:szCs w:val="22"/>
        </w:rPr>
      </w:pPr>
      <w:r w:rsidRPr="00E81D4F">
        <w:rPr>
          <w:sz w:val="22"/>
          <w:szCs w:val="22"/>
        </w:rPr>
        <w:t>z</w:t>
      </w:r>
      <w:r w:rsidR="00157AB2" w:rsidRPr="00E81D4F">
        <w:rPr>
          <w:sz w:val="22"/>
          <w:szCs w:val="22"/>
        </w:rPr>
        <w:t xml:space="preserve">miana terminu realizacji Umowy o okres nie dłuższy niż </w:t>
      </w:r>
      <w:r w:rsidR="00157AB2" w:rsidRPr="00E81D4F">
        <w:rPr>
          <w:b/>
          <w:bCs/>
          <w:sz w:val="22"/>
          <w:szCs w:val="22"/>
        </w:rPr>
        <w:t>6 miesięcy</w:t>
      </w:r>
      <w:r w:rsidR="00157AB2" w:rsidRPr="00E81D4F">
        <w:rPr>
          <w:sz w:val="22"/>
          <w:szCs w:val="22"/>
        </w:rPr>
        <w:t>, w przypadku gdy nie została wykorzystana wartość Umowy określona w § 3, przy czym wydłużenie dotyczy wyłącznie okresu świadczenia usług, za które wynagrodzenie nie przekroczy tej wartości</w:t>
      </w:r>
      <w:r w:rsidR="00E769E7" w:rsidRPr="00E81D4F">
        <w:rPr>
          <w:sz w:val="22"/>
          <w:szCs w:val="22"/>
        </w:rPr>
        <w:t>.</w:t>
      </w:r>
    </w:p>
    <w:p w14:paraId="397A8943" w14:textId="03639EEF" w:rsidR="00BD512E" w:rsidRPr="00E81D4F" w:rsidRDefault="00BD512E" w:rsidP="00851DD9">
      <w:pPr>
        <w:pStyle w:val="Akapitzlist"/>
        <w:widowControl w:val="0"/>
        <w:numPr>
          <w:ilvl w:val="0"/>
          <w:numId w:val="26"/>
        </w:numPr>
        <w:ind w:left="284"/>
        <w:jc w:val="both"/>
        <w:rPr>
          <w:sz w:val="22"/>
          <w:szCs w:val="22"/>
        </w:rPr>
      </w:pPr>
      <w:r w:rsidRPr="00E81D4F">
        <w:rPr>
          <w:rFonts w:cs="Calibri"/>
          <w:sz w:val="22"/>
          <w:szCs w:val="22"/>
        </w:rPr>
        <w:t>Strony przewidują możliwość</w:t>
      </w:r>
      <w:r w:rsidRPr="00E81D4F">
        <w:rPr>
          <w:sz w:val="22"/>
          <w:szCs w:val="22"/>
        </w:rPr>
        <w:t xml:space="preserve"> następujących zmian </w:t>
      </w:r>
      <w:r w:rsidR="002F32F0" w:rsidRPr="00E81D4F">
        <w:rPr>
          <w:sz w:val="22"/>
          <w:szCs w:val="22"/>
        </w:rPr>
        <w:t>U</w:t>
      </w:r>
      <w:r w:rsidRPr="00E81D4F">
        <w:rPr>
          <w:sz w:val="22"/>
          <w:szCs w:val="22"/>
        </w:rPr>
        <w:t>mowy w stosunku do treści oferty, na podstawie której dokonano wyboru Wykonawcy</w:t>
      </w:r>
      <w:r w:rsidRPr="00E81D4F">
        <w:rPr>
          <w:rFonts w:cs="Calibri"/>
          <w:sz w:val="22"/>
          <w:szCs w:val="22"/>
        </w:rPr>
        <w:t>:</w:t>
      </w:r>
    </w:p>
    <w:p w14:paraId="2CF0A044" w14:textId="77777777" w:rsidR="00BD512E" w:rsidRPr="00E81D4F" w:rsidRDefault="00BD512E" w:rsidP="00EF362C">
      <w:pPr>
        <w:pStyle w:val="Akapitzlist"/>
        <w:numPr>
          <w:ilvl w:val="0"/>
          <w:numId w:val="17"/>
        </w:numPr>
        <w:ind w:left="709" w:hanging="284"/>
        <w:contextualSpacing/>
        <w:jc w:val="both"/>
        <w:rPr>
          <w:sz w:val="22"/>
          <w:szCs w:val="22"/>
        </w:rPr>
      </w:pPr>
      <w:r w:rsidRPr="00E81D4F">
        <w:rPr>
          <w:rFonts w:cs="Calibri"/>
          <w:sz w:val="22"/>
          <w:szCs w:val="22"/>
        </w:rPr>
        <w:t xml:space="preserve">zmiany postanowień umowy, gdy nastąpi zmiana w wysokościach i sposobie płatności należności </w:t>
      </w:r>
      <w:proofErr w:type="spellStart"/>
      <w:r w:rsidRPr="00E81D4F">
        <w:rPr>
          <w:rFonts w:cs="Calibri"/>
          <w:sz w:val="22"/>
          <w:szCs w:val="22"/>
        </w:rPr>
        <w:t>publiczno</w:t>
      </w:r>
      <w:proofErr w:type="spellEnd"/>
      <w:r w:rsidRPr="00E81D4F">
        <w:rPr>
          <w:rFonts w:cs="Calibri"/>
          <w:sz w:val="22"/>
          <w:szCs w:val="22"/>
        </w:rPr>
        <w:t>–prawnych, poprzez dostosowanie treści umowy do obowiązujących przepisów.</w:t>
      </w:r>
    </w:p>
    <w:p w14:paraId="26410AC6" w14:textId="279B7319" w:rsidR="00BD512E" w:rsidRPr="00E81D4F" w:rsidRDefault="000821DC" w:rsidP="00197398">
      <w:pPr>
        <w:pStyle w:val="Akapitzlist"/>
        <w:numPr>
          <w:ilvl w:val="0"/>
          <w:numId w:val="17"/>
        </w:numPr>
        <w:ind w:left="709" w:hanging="283"/>
        <w:contextualSpacing/>
        <w:jc w:val="both"/>
        <w:rPr>
          <w:sz w:val="22"/>
          <w:szCs w:val="22"/>
        </w:rPr>
      </w:pPr>
      <w:r w:rsidRPr="00E81D4F">
        <w:rPr>
          <w:sz w:val="22"/>
          <w:szCs w:val="22"/>
        </w:rPr>
        <w:t>z</w:t>
      </w:r>
      <w:r w:rsidR="00BD512E" w:rsidRPr="00E81D4F">
        <w:rPr>
          <w:sz w:val="22"/>
          <w:szCs w:val="22"/>
        </w:rPr>
        <w:t>miany terminu realizacji zamówienia:</w:t>
      </w:r>
    </w:p>
    <w:p w14:paraId="28471F01" w14:textId="77777777" w:rsidR="00BD512E" w:rsidRPr="00E81D4F" w:rsidRDefault="00BD512E" w:rsidP="00EF362C">
      <w:pPr>
        <w:pStyle w:val="Akapitzlist"/>
        <w:numPr>
          <w:ilvl w:val="0"/>
          <w:numId w:val="18"/>
        </w:numPr>
        <w:ind w:left="993" w:hanging="284"/>
        <w:contextualSpacing/>
        <w:jc w:val="both"/>
        <w:rPr>
          <w:sz w:val="22"/>
          <w:szCs w:val="22"/>
        </w:rPr>
      </w:pPr>
      <w:r w:rsidRPr="00E81D4F">
        <w:rPr>
          <w:sz w:val="22"/>
          <w:szCs w:val="22"/>
        </w:rPr>
        <w:t>będące następstwem okoliczności leżących po stronie Zamawiającego, w szczególności:</w:t>
      </w:r>
    </w:p>
    <w:p w14:paraId="4B7D315E" w14:textId="4070971C" w:rsidR="00BD512E" w:rsidRPr="00E81D4F" w:rsidRDefault="00BD512E" w:rsidP="00851DD9">
      <w:pPr>
        <w:pStyle w:val="Akapitzlist"/>
        <w:numPr>
          <w:ilvl w:val="0"/>
          <w:numId w:val="20"/>
        </w:numPr>
        <w:ind w:left="1134" w:hanging="283"/>
        <w:jc w:val="both"/>
        <w:rPr>
          <w:sz w:val="22"/>
          <w:szCs w:val="22"/>
        </w:rPr>
      </w:pPr>
      <w:r w:rsidRPr="00E81D4F">
        <w:rPr>
          <w:sz w:val="22"/>
          <w:szCs w:val="22"/>
        </w:rPr>
        <w:t xml:space="preserve">wstrzymanie realizacji umowy przez Zamawiającego ze względów technologicznych, organizacyjnych i ekonomicznych, </w:t>
      </w:r>
    </w:p>
    <w:p w14:paraId="14B6A55D" w14:textId="462C3492" w:rsidR="0086135C" w:rsidRPr="00E81D4F" w:rsidRDefault="00C914CC" w:rsidP="00851DD9">
      <w:pPr>
        <w:pStyle w:val="Akapitzlist"/>
        <w:numPr>
          <w:ilvl w:val="0"/>
          <w:numId w:val="20"/>
        </w:numPr>
        <w:ind w:left="1134" w:hanging="295"/>
        <w:jc w:val="both"/>
        <w:rPr>
          <w:sz w:val="22"/>
          <w:szCs w:val="22"/>
        </w:rPr>
      </w:pPr>
      <w:bookmarkStart w:id="165" w:name="_Hlk160703835"/>
      <w:r w:rsidRPr="00E81D4F">
        <w:rPr>
          <w:sz w:val="22"/>
          <w:szCs w:val="22"/>
        </w:rPr>
        <w:lastRenderedPageBreak/>
        <w:t>zmiana terminu realizacji Umowy o okres dłuższy niż 6 miesięcy,</w:t>
      </w:r>
      <w:r w:rsidRPr="00E81D4F">
        <w:t xml:space="preserve"> </w:t>
      </w:r>
      <w:r w:rsidRPr="00E81D4F">
        <w:rPr>
          <w:sz w:val="22"/>
          <w:szCs w:val="22"/>
        </w:rPr>
        <w:t>w stosunku do pierwotnego terminu zakończenia realizacji Umowy,</w:t>
      </w:r>
    </w:p>
    <w:bookmarkEnd w:id="165"/>
    <w:p w14:paraId="49531E50" w14:textId="77777777" w:rsidR="001D791E" w:rsidRPr="00E81D4F" w:rsidRDefault="001D791E" w:rsidP="00851DD9">
      <w:pPr>
        <w:pStyle w:val="Akapitzlist"/>
        <w:numPr>
          <w:ilvl w:val="0"/>
          <w:numId w:val="20"/>
        </w:numPr>
        <w:ind w:left="1134" w:hanging="283"/>
        <w:jc w:val="both"/>
        <w:rPr>
          <w:sz w:val="22"/>
          <w:szCs w:val="22"/>
        </w:rPr>
      </w:pPr>
      <w:r w:rsidRPr="00E81D4F">
        <w:rPr>
          <w:sz w:val="22"/>
          <w:szCs w:val="22"/>
        </w:rPr>
        <w:t xml:space="preserve">zmiany spowodowane warunkami atmosferycznymi, w szczególności wystąpieniem klęski żywiołowej lub nietypowych warunków atmosferycznych uniemożliwiających realizację usług, </w:t>
      </w:r>
    </w:p>
    <w:p w14:paraId="1CDBD258" w14:textId="77777777" w:rsidR="00BD512E" w:rsidRPr="00E81D4F" w:rsidRDefault="00BD512E" w:rsidP="00197398">
      <w:pPr>
        <w:pStyle w:val="Akapitzlist"/>
        <w:numPr>
          <w:ilvl w:val="0"/>
          <w:numId w:val="17"/>
        </w:numPr>
        <w:ind w:left="709" w:hanging="283"/>
        <w:contextualSpacing/>
        <w:jc w:val="both"/>
        <w:rPr>
          <w:sz w:val="22"/>
          <w:szCs w:val="22"/>
        </w:rPr>
      </w:pPr>
      <w:r w:rsidRPr="00E81D4F">
        <w:rPr>
          <w:sz w:val="22"/>
          <w:szCs w:val="22"/>
        </w:rPr>
        <w:t>Zmiany zakresu rzeczowego zamówienia:</w:t>
      </w:r>
    </w:p>
    <w:p w14:paraId="6F099B5B" w14:textId="68AFD61B" w:rsidR="00BD512E" w:rsidRPr="00E81D4F" w:rsidRDefault="007275A1" w:rsidP="007275A1">
      <w:pPr>
        <w:pStyle w:val="Akapitzlist"/>
        <w:numPr>
          <w:ilvl w:val="0"/>
          <w:numId w:val="19"/>
        </w:numPr>
        <w:ind w:left="993" w:hanging="283"/>
        <w:contextualSpacing/>
        <w:jc w:val="both"/>
        <w:rPr>
          <w:sz w:val="22"/>
          <w:szCs w:val="22"/>
        </w:rPr>
      </w:pPr>
      <w:r w:rsidRPr="00E81D4F">
        <w:rPr>
          <w:sz w:val="22"/>
          <w:szCs w:val="22"/>
        </w:rPr>
        <w:t>Z</w:t>
      </w:r>
      <w:r w:rsidR="00BD512E" w:rsidRPr="00E81D4F">
        <w:rPr>
          <w:sz w:val="22"/>
          <w:szCs w:val="22"/>
        </w:rPr>
        <w:t>mniejszenie</w:t>
      </w:r>
      <w:r w:rsidRPr="00E81D4F">
        <w:rPr>
          <w:sz w:val="22"/>
          <w:szCs w:val="22"/>
        </w:rPr>
        <w:t>/zwiększenie</w:t>
      </w:r>
      <w:r w:rsidR="00BD512E" w:rsidRPr="00E81D4F">
        <w:rPr>
          <w:sz w:val="22"/>
          <w:szCs w:val="22"/>
        </w:rPr>
        <w:t xml:space="preserve"> zakresu rzeczowego zamówienia</w:t>
      </w:r>
      <w:r w:rsidRPr="00E81D4F">
        <w:rPr>
          <w:sz w:val="22"/>
          <w:szCs w:val="22"/>
        </w:rPr>
        <w:t xml:space="preserve"> </w:t>
      </w:r>
      <w:r w:rsidR="00BD512E" w:rsidRPr="00E81D4F">
        <w:rPr>
          <w:sz w:val="22"/>
          <w:szCs w:val="22"/>
        </w:rPr>
        <w:t>poprzez jego dostosowanie do aktualnej sytuacji Zamawiającego w związku</w:t>
      </w:r>
      <w:r w:rsidRPr="00E81D4F">
        <w:rPr>
          <w:sz w:val="22"/>
          <w:szCs w:val="22"/>
        </w:rPr>
        <w:t xml:space="preserve"> </w:t>
      </w:r>
      <w:r w:rsidR="00BD512E" w:rsidRPr="00E81D4F">
        <w:rPr>
          <w:sz w:val="22"/>
          <w:szCs w:val="22"/>
        </w:rPr>
        <w:t>z dokonanymi u Zamawiającego zmianami ze względów technologicznych, organizacyjnych i ekonomicznych.</w:t>
      </w:r>
    </w:p>
    <w:bookmarkEnd w:id="164"/>
    <w:p w14:paraId="14ED27FF" w14:textId="77777777" w:rsidR="000821DC" w:rsidRPr="00E81D4F" w:rsidRDefault="000821DC" w:rsidP="00700467">
      <w:pPr>
        <w:keepNext/>
        <w:tabs>
          <w:tab w:val="left" w:pos="720"/>
        </w:tabs>
        <w:snapToGrid w:val="0"/>
        <w:jc w:val="center"/>
        <w:outlineLvl w:val="1"/>
        <w:rPr>
          <w:b/>
          <w:bCs/>
          <w:sz w:val="24"/>
          <w:szCs w:val="28"/>
        </w:rPr>
      </w:pPr>
    </w:p>
    <w:p w14:paraId="23AECE6E" w14:textId="3446A322" w:rsidR="003F655B" w:rsidRPr="00E81D4F" w:rsidRDefault="003F655B" w:rsidP="00700467">
      <w:pPr>
        <w:keepNext/>
        <w:tabs>
          <w:tab w:val="left" w:pos="720"/>
        </w:tabs>
        <w:snapToGrid w:val="0"/>
        <w:jc w:val="center"/>
        <w:outlineLvl w:val="1"/>
        <w:rPr>
          <w:b/>
          <w:bCs/>
          <w:sz w:val="24"/>
          <w:szCs w:val="28"/>
        </w:rPr>
      </w:pPr>
      <w:bookmarkStart w:id="166" w:name="_Toc216787956"/>
      <w:r w:rsidRPr="00E81D4F">
        <w:rPr>
          <w:b/>
          <w:bCs/>
          <w:sz w:val="24"/>
          <w:szCs w:val="28"/>
        </w:rPr>
        <w:t>§1</w:t>
      </w:r>
      <w:r w:rsidR="002F32F0" w:rsidRPr="00E81D4F">
        <w:rPr>
          <w:b/>
          <w:bCs/>
          <w:sz w:val="24"/>
          <w:szCs w:val="28"/>
        </w:rPr>
        <w:t xml:space="preserve">5 </w:t>
      </w:r>
      <w:r w:rsidRPr="00E81D4F">
        <w:rPr>
          <w:b/>
          <w:bCs/>
          <w:sz w:val="22"/>
          <w:szCs w:val="22"/>
          <w:u w:val="single"/>
        </w:rPr>
        <w:t>Ochrona danych osobowych</w:t>
      </w:r>
      <w:bookmarkEnd w:id="166"/>
      <w:r w:rsidRPr="00E81D4F">
        <w:rPr>
          <w:b/>
          <w:bCs/>
          <w:sz w:val="22"/>
          <w:szCs w:val="22"/>
          <w:u w:val="single"/>
        </w:rPr>
        <w:t xml:space="preserve">  </w:t>
      </w:r>
    </w:p>
    <w:p w14:paraId="04321EC4" w14:textId="77777777" w:rsidR="003F655B" w:rsidRPr="00E81D4F" w:rsidRDefault="003F655B" w:rsidP="00D71F90">
      <w:pPr>
        <w:overflowPunct w:val="0"/>
        <w:autoSpaceDE w:val="0"/>
        <w:autoSpaceDN w:val="0"/>
        <w:contextualSpacing/>
        <w:jc w:val="both"/>
        <w:rPr>
          <w:color w:val="000000"/>
          <w:sz w:val="22"/>
          <w:szCs w:val="22"/>
        </w:rPr>
      </w:pPr>
      <w:bookmarkStart w:id="167" w:name="_Hlk108343814"/>
      <w:r w:rsidRPr="00E81D4F">
        <w:rPr>
          <w:b/>
          <w:sz w:val="22"/>
          <w:szCs w:val="22"/>
          <w:u w:val="single"/>
        </w:rPr>
        <w:t>Udostępnienie danych osobowych</w:t>
      </w:r>
    </w:p>
    <w:p w14:paraId="2CBC9E45" w14:textId="4C621F18" w:rsidR="00C8175C" w:rsidRPr="00E81D4F" w:rsidRDefault="00C8175C" w:rsidP="00851DD9">
      <w:pPr>
        <w:pStyle w:val="Akapitzlist"/>
        <w:numPr>
          <w:ilvl w:val="0"/>
          <w:numId w:val="70"/>
        </w:numPr>
        <w:overflowPunct w:val="0"/>
        <w:autoSpaceDE w:val="0"/>
        <w:autoSpaceDN w:val="0"/>
        <w:ind w:left="284" w:hanging="284"/>
        <w:contextualSpacing/>
        <w:jc w:val="both"/>
        <w:rPr>
          <w:color w:val="000000"/>
          <w:sz w:val="22"/>
          <w:szCs w:val="22"/>
        </w:rPr>
      </w:pPr>
      <w:bookmarkStart w:id="168" w:name="_Hlk107656744"/>
      <w:r w:rsidRPr="00E81D4F">
        <w:rPr>
          <w:color w:val="000000"/>
          <w:sz w:val="22"/>
          <w:szCs w:val="22"/>
        </w:rPr>
        <w:t xml:space="preserve">W związku z wykonywaniem niniejszej Umowy dochodzi do udostępnienia przez jedną ze Stron drugiej Stronie danych osobowych osób zaangażowanych w zawarcie oraz wykonywanie Umowy </w:t>
      </w:r>
      <w:r w:rsidRPr="00E81D4F">
        <w:rPr>
          <w:color w:val="000000"/>
          <w:sz w:val="22"/>
          <w:szCs w:val="22"/>
        </w:rPr>
        <w:br/>
        <w:t xml:space="preserve">(dalej jako „dane osobowe”). </w:t>
      </w:r>
    </w:p>
    <w:p w14:paraId="5B107EC7" w14:textId="336CAD3B" w:rsidR="00C8175C" w:rsidRPr="00E81D4F" w:rsidRDefault="00C8175C" w:rsidP="00851DD9">
      <w:pPr>
        <w:numPr>
          <w:ilvl w:val="0"/>
          <w:numId w:val="70"/>
        </w:numPr>
        <w:overflowPunct w:val="0"/>
        <w:autoSpaceDE w:val="0"/>
        <w:autoSpaceDN w:val="0"/>
        <w:ind w:left="284" w:hanging="284"/>
        <w:contextualSpacing/>
        <w:jc w:val="both"/>
        <w:rPr>
          <w:color w:val="000000"/>
          <w:sz w:val="22"/>
          <w:szCs w:val="22"/>
        </w:rPr>
      </w:pPr>
      <w:r w:rsidRPr="00E81D4F">
        <w:rPr>
          <w:color w:val="000000"/>
          <w:sz w:val="22"/>
          <w:szCs w:val="22"/>
        </w:rPr>
        <w:t xml:space="preserve">Celem przetwarzania danych osobowych udostępnionych  przez Strony jest zawarcie oraz wykonanie niniejszej Umowy. Przez wykonanie niniejszej Umowy Strony rozumieją w szczególności: nawiązanie </w:t>
      </w:r>
      <w:r w:rsidR="00E81D4F">
        <w:rPr>
          <w:color w:val="000000"/>
          <w:sz w:val="22"/>
          <w:szCs w:val="22"/>
        </w:rPr>
        <w:br/>
      </w:r>
      <w:r w:rsidRPr="00E81D4F">
        <w:rPr>
          <w:color w:val="000000"/>
          <w:sz w:val="22"/>
          <w:szCs w:val="22"/>
        </w:rPr>
        <w:t>i utrzymywanie stałego kontaktu na potrzeby wykonania Umowy, uzgadnianie sposobów wykonania zobowiązań, realizację wszelkich zobowiązań wynikających z Umowy; jeżeli to potrzebne: udostępnienie danych osobowych podwykonawcom i innym partnerom handlowym zaangażowanym w wykonanie Umowy.</w:t>
      </w:r>
    </w:p>
    <w:p w14:paraId="22DC7D99" w14:textId="6B3E8480" w:rsidR="00C8175C" w:rsidRPr="00E81D4F" w:rsidRDefault="00C8175C" w:rsidP="00851DD9">
      <w:pPr>
        <w:numPr>
          <w:ilvl w:val="0"/>
          <w:numId w:val="70"/>
        </w:numPr>
        <w:overflowPunct w:val="0"/>
        <w:autoSpaceDE w:val="0"/>
        <w:autoSpaceDN w:val="0"/>
        <w:ind w:left="284" w:hanging="284"/>
        <w:contextualSpacing/>
        <w:jc w:val="both"/>
        <w:rPr>
          <w:color w:val="000000"/>
          <w:sz w:val="22"/>
          <w:szCs w:val="22"/>
        </w:rPr>
      </w:pPr>
      <w:r w:rsidRPr="00E81D4F">
        <w:rPr>
          <w:color w:val="000000"/>
          <w:sz w:val="22"/>
          <w:szCs w:val="22"/>
        </w:rPr>
        <w:t xml:space="preserve">Podstawę prawną udostępnienia danych osobowych, o których mowa w ust. 1 stanowi art. 6 ust. 1 lit. c) oraz art. 6 ust. 1 lit. f)  Rozporządzenia Parlamentu Europejskiego i Rady z dnia 27 kwietnia 2016 roku w sprawie ochrony osób fizycznych w związku z przetwarzaniem danych osobowych i w sprawie swobodnego przepływu takich danych oraz uchylenia dyrektywy 95/46/WE (ogólne rozporządzenie </w:t>
      </w:r>
      <w:r w:rsidR="00E81D4F" w:rsidRPr="00E81D4F">
        <w:rPr>
          <w:color w:val="000000"/>
          <w:sz w:val="22"/>
          <w:szCs w:val="22"/>
        </w:rPr>
        <w:br/>
      </w:r>
      <w:r w:rsidRPr="00E81D4F">
        <w:rPr>
          <w:color w:val="000000"/>
          <w:sz w:val="22"/>
          <w:szCs w:val="22"/>
        </w:rPr>
        <w:t>o ochronie danych osobowych) (Dz. Urz. UE L.2016.119.1 z dnia 4 maja 2016 roku) (dalej jako „RODO”).</w:t>
      </w:r>
    </w:p>
    <w:p w14:paraId="7FCB203C" w14:textId="63436E13" w:rsidR="00C8175C" w:rsidRPr="00E81D4F" w:rsidRDefault="00C8175C" w:rsidP="00851DD9">
      <w:pPr>
        <w:numPr>
          <w:ilvl w:val="0"/>
          <w:numId w:val="70"/>
        </w:numPr>
        <w:overflowPunct w:val="0"/>
        <w:autoSpaceDE w:val="0"/>
        <w:autoSpaceDN w:val="0"/>
        <w:ind w:left="284" w:hanging="284"/>
        <w:contextualSpacing/>
        <w:jc w:val="both"/>
        <w:rPr>
          <w:color w:val="000000"/>
          <w:sz w:val="22"/>
          <w:szCs w:val="22"/>
        </w:rPr>
      </w:pPr>
      <w:r w:rsidRPr="00E81D4F">
        <w:rPr>
          <w:color w:val="000000"/>
          <w:sz w:val="22"/>
          <w:szCs w:val="22"/>
        </w:rPr>
        <w:t xml:space="preserve">Udostępnienie  danych osobowych powoduje, iż Strona której udostępniono dane osobowe  staje się ich administratorem w rozumieniu art. 4 pkt 7 RODO, ustalając cele i sposoby ich przetwarzania, </w:t>
      </w:r>
      <w:r w:rsidR="00C310F9" w:rsidRPr="00E81D4F">
        <w:rPr>
          <w:color w:val="000000"/>
          <w:sz w:val="22"/>
          <w:szCs w:val="22"/>
        </w:rPr>
        <w:br/>
      </w:r>
      <w:r w:rsidRPr="00E81D4F">
        <w:rPr>
          <w:color w:val="000000"/>
          <w:sz w:val="22"/>
          <w:szCs w:val="22"/>
        </w:rPr>
        <w:t>z uwzględnieniem zasad wynikających z art. 5 RODO.</w:t>
      </w:r>
    </w:p>
    <w:p w14:paraId="2EA08CD8" w14:textId="70193BE8" w:rsidR="00C8175C" w:rsidRPr="00E81D4F" w:rsidRDefault="00C8175C" w:rsidP="00851DD9">
      <w:pPr>
        <w:numPr>
          <w:ilvl w:val="0"/>
          <w:numId w:val="70"/>
        </w:numPr>
        <w:autoSpaceDN w:val="0"/>
        <w:ind w:left="284" w:hanging="284"/>
        <w:contextualSpacing/>
        <w:jc w:val="both"/>
        <w:rPr>
          <w:color w:val="000000"/>
          <w:sz w:val="22"/>
          <w:szCs w:val="22"/>
        </w:rPr>
      </w:pPr>
      <w:r w:rsidRPr="00E81D4F">
        <w:rPr>
          <w:color w:val="000000"/>
          <w:sz w:val="22"/>
          <w:szCs w:val="22"/>
        </w:rPr>
        <w:t>Strony Umowy zobowiązują się do ochrony udostępnionych danych osobowych, w tym do stosowania organizacyjnych i technicznych środków ochrony danych osobowych. Strony zobowiązują się także do zapoznania z przepisami dotyczącymi ochrony danych osobowych pracowników, którzy będą mieli dostęp do danych osobowych udostępnionych przez Strony Umowy oraz do nadania im stosownych upoważnień do przetwarzania danych osobowych.</w:t>
      </w:r>
    </w:p>
    <w:p w14:paraId="6047F570" w14:textId="77777777" w:rsidR="00C8175C" w:rsidRPr="00E81D4F" w:rsidRDefault="00C8175C" w:rsidP="00851DD9">
      <w:pPr>
        <w:numPr>
          <w:ilvl w:val="0"/>
          <w:numId w:val="70"/>
        </w:numPr>
        <w:autoSpaceDN w:val="0"/>
        <w:ind w:left="284" w:hanging="284"/>
        <w:contextualSpacing/>
        <w:jc w:val="both"/>
        <w:rPr>
          <w:color w:val="000000"/>
          <w:sz w:val="22"/>
          <w:szCs w:val="22"/>
        </w:rPr>
      </w:pPr>
      <w:r w:rsidRPr="00E81D4F">
        <w:rPr>
          <w:color w:val="000000"/>
          <w:sz w:val="22"/>
          <w:szCs w:val="22"/>
        </w:rPr>
        <w:t xml:space="preserve">Strony Umowy w związku z udostępnieniem danych osobowych zobowiązane są do spełnienia obowiązku informacyjnego wobec osób, których dane pozyskują. </w:t>
      </w:r>
    </w:p>
    <w:p w14:paraId="439FA1A7" w14:textId="77777777" w:rsidR="00C8175C" w:rsidRPr="00E81D4F" w:rsidRDefault="00C8175C" w:rsidP="00851DD9">
      <w:pPr>
        <w:numPr>
          <w:ilvl w:val="0"/>
          <w:numId w:val="70"/>
        </w:numPr>
        <w:autoSpaceDN w:val="0"/>
        <w:ind w:left="284" w:hanging="284"/>
        <w:contextualSpacing/>
        <w:jc w:val="both"/>
        <w:rPr>
          <w:color w:val="000000"/>
          <w:sz w:val="22"/>
          <w:szCs w:val="22"/>
        </w:rPr>
      </w:pPr>
      <w:r w:rsidRPr="00E81D4F">
        <w:rPr>
          <w:color w:val="000000"/>
          <w:sz w:val="22"/>
          <w:szCs w:val="22"/>
        </w:rPr>
        <w:t>Polska Grupa Górnicza S.A. spełnia obowiązek informacyjny wynikający z art. 13 oraz art. 14 RODO na stronie internetowej Polskiej Grupy Górniczej S.A. w zakładce RODO, w załączniku „Kontrahenci/Pracownicy Kontrahentów”. Dla kategorii osób Pracownicy Polskiej Grupy Górniczej S.A., powyższy obowiązek został spełniony na Portalu Pracowniczym.</w:t>
      </w:r>
    </w:p>
    <w:p w14:paraId="24CCE801" w14:textId="77777777" w:rsidR="00EF362C" w:rsidRPr="00E81D4F" w:rsidRDefault="00EF362C" w:rsidP="00EF362C">
      <w:pPr>
        <w:autoSpaceDN w:val="0"/>
        <w:jc w:val="both"/>
        <w:rPr>
          <w:i/>
          <w:sz w:val="18"/>
          <w:szCs w:val="18"/>
        </w:rPr>
      </w:pPr>
      <w:r w:rsidRPr="00E81D4F">
        <w:rPr>
          <w:i/>
          <w:sz w:val="18"/>
          <w:szCs w:val="18"/>
        </w:rPr>
        <w:t>(Kontrahent w razie potrzeby określa spełnienie obowiązku informacyjnego wobec osób których dane pozyskuje)</w:t>
      </w:r>
    </w:p>
    <w:p w14:paraId="65FBBC22" w14:textId="77777777" w:rsidR="00D71F90" w:rsidRPr="00E81D4F" w:rsidRDefault="00D71F90" w:rsidP="00EF362C">
      <w:pPr>
        <w:autoSpaceDN w:val="0"/>
        <w:contextualSpacing/>
        <w:jc w:val="both"/>
        <w:rPr>
          <w:color w:val="000000"/>
          <w:sz w:val="22"/>
          <w:szCs w:val="22"/>
        </w:rPr>
      </w:pPr>
    </w:p>
    <w:p w14:paraId="7EF69353" w14:textId="33A5016D" w:rsidR="003F655B" w:rsidRPr="00E81D4F" w:rsidRDefault="003F655B" w:rsidP="00700467">
      <w:pPr>
        <w:keepNext/>
        <w:tabs>
          <w:tab w:val="left" w:pos="720"/>
        </w:tabs>
        <w:snapToGrid w:val="0"/>
        <w:jc w:val="center"/>
        <w:outlineLvl w:val="1"/>
        <w:rPr>
          <w:b/>
          <w:bCs/>
          <w:sz w:val="24"/>
          <w:szCs w:val="28"/>
        </w:rPr>
      </w:pPr>
      <w:bookmarkStart w:id="169" w:name="_Toc216787957"/>
      <w:bookmarkEnd w:id="167"/>
      <w:bookmarkEnd w:id="168"/>
      <w:r w:rsidRPr="00E81D4F">
        <w:rPr>
          <w:b/>
          <w:bCs/>
          <w:sz w:val="24"/>
          <w:szCs w:val="28"/>
        </w:rPr>
        <w:t>§1</w:t>
      </w:r>
      <w:r w:rsidR="002F32F0" w:rsidRPr="00E81D4F">
        <w:rPr>
          <w:b/>
          <w:bCs/>
          <w:sz w:val="24"/>
          <w:szCs w:val="28"/>
        </w:rPr>
        <w:t xml:space="preserve">6 </w:t>
      </w:r>
      <w:r w:rsidRPr="00E81D4F">
        <w:rPr>
          <w:b/>
          <w:bCs/>
          <w:sz w:val="22"/>
          <w:u w:val="single"/>
        </w:rPr>
        <w:t>Ochrona tajemnic przedsiębiorcy, zachowanie poufności</w:t>
      </w:r>
      <w:bookmarkEnd w:id="169"/>
      <w:r w:rsidRPr="00E81D4F">
        <w:rPr>
          <w:b/>
          <w:bCs/>
          <w:sz w:val="22"/>
          <w:u w:val="single"/>
        </w:rPr>
        <w:t xml:space="preserve"> </w:t>
      </w:r>
      <w:r w:rsidRPr="00E81D4F">
        <w:rPr>
          <w:bCs/>
          <w:i/>
          <w:color w:val="FF0000"/>
          <w:sz w:val="22"/>
          <w:szCs w:val="22"/>
        </w:rPr>
        <w:t xml:space="preserve"> </w:t>
      </w:r>
    </w:p>
    <w:p w14:paraId="547EDA47" w14:textId="116450B0" w:rsidR="003F655B" w:rsidRPr="00E81D4F" w:rsidRDefault="003F655B" w:rsidP="00851DD9">
      <w:pPr>
        <w:numPr>
          <w:ilvl w:val="0"/>
          <w:numId w:val="27"/>
        </w:numPr>
        <w:ind w:left="284" w:hanging="284"/>
        <w:jc w:val="both"/>
        <w:rPr>
          <w:sz w:val="22"/>
        </w:rPr>
      </w:pPr>
      <w:bookmarkStart w:id="170" w:name="_Hlk108343841"/>
      <w:r w:rsidRPr="00E81D4F">
        <w:rPr>
          <w:sz w:val="22"/>
          <w:szCs w:val="22"/>
        </w:rPr>
        <w:t xml:space="preserve">Strony zobowiązują się do zachowania w tajemnicy informacji technicznych, technologicznych, organizacyjnych, handlowych i innych, udostępnionych wzajemnie w związku z wykonywaniem niniejszej Umowy i do niewykorzystywania ich w jakimkolwiek innym celu niż określony w niniejszej umowie, a także do zachowania w tajemnicy tych informacji, których ujawnienie osobom trzecim </w:t>
      </w:r>
      <w:r w:rsidR="00C310F9" w:rsidRPr="00E81D4F">
        <w:rPr>
          <w:sz w:val="22"/>
          <w:szCs w:val="22"/>
        </w:rPr>
        <w:br/>
      </w:r>
      <w:r w:rsidRPr="00E81D4F">
        <w:rPr>
          <w:sz w:val="22"/>
          <w:szCs w:val="22"/>
        </w:rPr>
        <w:t xml:space="preserve">lub wykorzystanie ich przez Strony w innym celu niż przedmiot Umowy, mogłyby narazić interesy Stron w czasie obowiązywania lub po rozwiązaniu niniejszej Umowy. </w:t>
      </w:r>
      <w:r w:rsidRPr="00E81D4F">
        <w:rPr>
          <w:sz w:val="22"/>
        </w:rPr>
        <w:t xml:space="preserve">Wykonawca przyjmuje do wiadomości, że wszystkie dane będące przedmiotem bądź wynikiem przetwarzania na podstawie niniejszej Umowy są własnością Zamawiającego. </w:t>
      </w:r>
    </w:p>
    <w:p w14:paraId="2188AAD7" w14:textId="5078194C" w:rsidR="003F655B" w:rsidRPr="00E81D4F" w:rsidRDefault="003F655B" w:rsidP="00851DD9">
      <w:pPr>
        <w:numPr>
          <w:ilvl w:val="0"/>
          <w:numId w:val="27"/>
        </w:numPr>
        <w:ind w:left="284" w:hanging="284"/>
        <w:jc w:val="both"/>
        <w:rPr>
          <w:sz w:val="22"/>
          <w:szCs w:val="22"/>
        </w:rPr>
      </w:pPr>
      <w:r w:rsidRPr="00E81D4F">
        <w:rPr>
          <w:sz w:val="22"/>
        </w:rPr>
        <w:t xml:space="preserve">Wykonawca zobowiązuje się do usunięcia danych będących własnością Zamawiającego po rozwiązaniu Umowy, przy czym Wykonawca ma prawo zachować po jednej kopii wszystkich dokumentów </w:t>
      </w:r>
      <w:r w:rsidR="00C310F9" w:rsidRPr="00E81D4F">
        <w:rPr>
          <w:sz w:val="22"/>
        </w:rPr>
        <w:br/>
      </w:r>
      <w:r w:rsidRPr="00E81D4F">
        <w:rPr>
          <w:sz w:val="22"/>
        </w:rPr>
        <w:t xml:space="preserve">i informacji pozyskanych w związku z niniejszą umową. </w:t>
      </w:r>
    </w:p>
    <w:p w14:paraId="130EB3CE" w14:textId="77777777" w:rsidR="003F655B" w:rsidRPr="00E81D4F" w:rsidRDefault="003F655B" w:rsidP="00851DD9">
      <w:pPr>
        <w:numPr>
          <w:ilvl w:val="0"/>
          <w:numId w:val="27"/>
        </w:numPr>
        <w:ind w:left="284" w:hanging="284"/>
        <w:jc w:val="both"/>
      </w:pPr>
      <w:r w:rsidRPr="00E81D4F">
        <w:rPr>
          <w:sz w:val="22"/>
          <w:szCs w:val="22"/>
        </w:rPr>
        <w:t xml:space="preserve">Wykonawca przyjmuje do wiadomości, że wszystkie dane będące przedmiotem bądź wynikiem przetwarzania na podstawie niniejszej Umowy są prawnie chronioną tajemnicą Zamawiającego i bez </w:t>
      </w:r>
      <w:r w:rsidRPr="00E81D4F">
        <w:rPr>
          <w:sz w:val="22"/>
          <w:szCs w:val="22"/>
        </w:rPr>
        <w:lastRenderedPageBreak/>
        <w:t>wyraźnej zgody Zamawiającego nie mogą być przez Wykonawcę, jego pracowników lub jakiekolwiek osoby, za które Wykonawca ponosi prawną odpowiedzialność, poza zakresem niniejszej Umowy przetwarzane, ani też korygowane czy udostępnione jakiejkolwiek osobie w jakikolwiek sposób.</w:t>
      </w:r>
    </w:p>
    <w:p w14:paraId="36149411" w14:textId="77777777" w:rsidR="003F655B" w:rsidRPr="00E81D4F" w:rsidRDefault="003F655B" w:rsidP="00851DD9">
      <w:pPr>
        <w:numPr>
          <w:ilvl w:val="0"/>
          <w:numId w:val="27"/>
        </w:numPr>
        <w:ind w:left="284" w:hanging="284"/>
        <w:jc w:val="both"/>
        <w:rPr>
          <w:sz w:val="22"/>
          <w:szCs w:val="22"/>
          <w:lang w:eastAsia="en-US"/>
        </w:rPr>
      </w:pPr>
      <w:r w:rsidRPr="00E81D4F">
        <w:rPr>
          <w:sz w:val="22"/>
          <w:szCs w:val="22"/>
          <w:lang w:eastAsia="en-US"/>
        </w:rPr>
        <w:t>Wykonawca nie jest zobowiązany traktować, jako poufnej, żadnej informacji ujawnionej mu przez Zamawiającego, która:</w:t>
      </w:r>
    </w:p>
    <w:p w14:paraId="4E812CC9" w14:textId="77777777" w:rsidR="003F655B" w:rsidRPr="00E81D4F" w:rsidRDefault="003F655B" w:rsidP="000C31E8">
      <w:pPr>
        <w:ind w:left="567" w:hanging="283"/>
        <w:jc w:val="both"/>
        <w:rPr>
          <w:sz w:val="22"/>
          <w:szCs w:val="22"/>
          <w:lang w:eastAsia="en-US"/>
        </w:rPr>
      </w:pPr>
      <w:r w:rsidRPr="00E81D4F">
        <w:rPr>
          <w:sz w:val="22"/>
          <w:szCs w:val="22"/>
          <w:lang w:eastAsia="en-US"/>
        </w:rPr>
        <w:t>a) była zgodnie z prawem znana Wykonawcy przed jej ujawnieniem przez Zamawiającego, lub</w:t>
      </w:r>
    </w:p>
    <w:p w14:paraId="4CA00857" w14:textId="77777777" w:rsidR="003F655B" w:rsidRPr="00E81D4F" w:rsidRDefault="003F655B" w:rsidP="000C31E8">
      <w:pPr>
        <w:ind w:left="567" w:hanging="283"/>
        <w:jc w:val="both"/>
        <w:rPr>
          <w:sz w:val="22"/>
          <w:szCs w:val="22"/>
          <w:lang w:eastAsia="en-US"/>
        </w:rPr>
      </w:pPr>
      <w:r w:rsidRPr="00E81D4F">
        <w:rPr>
          <w:sz w:val="22"/>
          <w:szCs w:val="22"/>
          <w:lang w:eastAsia="en-US"/>
        </w:rPr>
        <w:t xml:space="preserve">b) została bez żadnych ograniczeń w zakresie poufności przekazana przez Zamawiającego jakiejkolwiek osobie lub jednostce, lub </w:t>
      </w:r>
    </w:p>
    <w:p w14:paraId="326CCBF8" w14:textId="77777777" w:rsidR="003F655B" w:rsidRPr="00E81D4F" w:rsidRDefault="003F655B" w:rsidP="000C31E8">
      <w:pPr>
        <w:ind w:left="567" w:hanging="283"/>
        <w:jc w:val="both"/>
        <w:rPr>
          <w:sz w:val="22"/>
          <w:szCs w:val="22"/>
          <w:lang w:eastAsia="en-US"/>
        </w:rPr>
      </w:pPr>
      <w:r w:rsidRPr="00E81D4F">
        <w:rPr>
          <w:sz w:val="22"/>
          <w:szCs w:val="22"/>
          <w:lang w:eastAsia="en-US"/>
        </w:rPr>
        <w:t xml:space="preserve">c) jest powszechnie znana lub została ujawniona publiczne bez naruszenia niniejszej klauzuli poufności. </w:t>
      </w:r>
    </w:p>
    <w:p w14:paraId="12D9C52F" w14:textId="4E7447E1" w:rsidR="003F655B" w:rsidRPr="00E81D4F" w:rsidRDefault="003F655B" w:rsidP="00851DD9">
      <w:pPr>
        <w:numPr>
          <w:ilvl w:val="0"/>
          <w:numId w:val="27"/>
        </w:numPr>
        <w:jc w:val="both"/>
        <w:rPr>
          <w:sz w:val="22"/>
          <w:szCs w:val="22"/>
        </w:rPr>
      </w:pPr>
      <w:r w:rsidRPr="00E81D4F">
        <w:rPr>
          <w:sz w:val="22"/>
          <w:szCs w:val="22"/>
        </w:rPr>
        <w:t xml:space="preserve">Ujawnienie informacji stanowiących tajemnicę przedsiębiorstwa jest także dopuszczalne </w:t>
      </w:r>
      <w:r w:rsidR="00C8175C" w:rsidRPr="00E81D4F">
        <w:rPr>
          <w:sz w:val="22"/>
          <w:szCs w:val="22"/>
        </w:rPr>
        <w:br/>
      </w:r>
      <w:r w:rsidRPr="00E81D4F">
        <w:rPr>
          <w:sz w:val="22"/>
          <w:szCs w:val="22"/>
        </w:rPr>
        <w:t>w następujących sytuacjach:</w:t>
      </w:r>
    </w:p>
    <w:p w14:paraId="476E589E" w14:textId="2A6F5CA4" w:rsidR="003F655B" w:rsidRPr="00E81D4F" w:rsidRDefault="003F655B" w:rsidP="00851DD9">
      <w:pPr>
        <w:numPr>
          <w:ilvl w:val="1"/>
          <w:numId w:val="36"/>
        </w:numPr>
        <w:ind w:left="567" w:hanging="283"/>
        <w:jc w:val="both"/>
        <w:rPr>
          <w:sz w:val="22"/>
          <w:szCs w:val="22"/>
        </w:rPr>
      </w:pPr>
      <w:r w:rsidRPr="00E81D4F">
        <w:rPr>
          <w:sz w:val="22"/>
          <w:szCs w:val="22"/>
        </w:rPr>
        <w:t xml:space="preserve">Wykonawca może w razie potrzeby dzielić się informacjami związanymi z realizacją Umowy </w:t>
      </w:r>
      <w:r w:rsidR="00C310F9" w:rsidRPr="00E81D4F">
        <w:rPr>
          <w:sz w:val="22"/>
          <w:szCs w:val="22"/>
        </w:rPr>
        <w:br/>
      </w:r>
      <w:r w:rsidRPr="00E81D4F">
        <w:rPr>
          <w:sz w:val="22"/>
          <w:szCs w:val="22"/>
        </w:rPr>
        <w:t>z Podwykonawcami zaangażowanymi w realizację Umowy, z zastrzeżeniem zachowania poufności informacji przez Podwykonawców;</w:t>
      </w:r>
    </w:p>
    <w:p w14:paraId="6F4A763E" w14:textId="77777777" w:rsidR="003F655B" w:rsidRPr="00E81D4F" w:rsidRDefault="003F655B" w:rsidP="00851DD9">
      <w:pPr>
        <w:numPr>
          <w:ilvl w:val="1"/>
          <w:numId w:val="36"/>
        </w:numPr>
        <w:ind w:left="567" w:hanging="283"/>
        <w:jc w:val="both"/>
        <w:rPr>
          <w:sz w:val="22"/>
          <w:szCs w:val="22"/>
        </w:rPr>
      </w:pPr>
      <w:r w:rsidRPr="00E81D4F">
        <w:rPr>
          <w:sz w:val="22"/>
          <w:szCs w:val="22"/>
        </w:rPr>
        <w:t xml:space="preserve">Wykonawca może ujawniać informacje osobom trzecim, takim jak doradcy i/lub ubezpieczyciele zobowiązani ustawowo do zachowania tajemnicy zawodowej. </w:t>
      </w:r>
    </w:p>
    <w:p w14:paraId="16A7285B" w14:textId="77777777" w:rsidR="003F655B" w:rsidRPr="00E81D4F" w:rsidRDefault="003F655B" w:rsidP="00851DD9">
      <w:pPr>
        <w:numPr>
          <w:ilvl w:val="1"/>
          <w:numId w:val="36"/>
        </w:numPr>
        <w:ind w:left="567" w:hanging="283"/>
        <w:jc w:val="both"/>
        <w:rPr>
          <w:sz w:val="22"/>
          <w:szCs w:val="22"/>
        </w:rPr>
      </w:pPr>
      <w:r w:rsidRPr="00E81D4F">
        <w:rPr>
          <w:sz w:val="22"/>
          <w:szCs w:val="22"/>
        </w:rPr>
        <w:t>Wykonawca może ujawniać informacje, które ma obowiązek ujawnić na podstawie bezwzględnie obowiązujących przepisów prawa (w tym przepisów dotyczących obowiązków informacyjnych spółek publicznych), orzeczeń sądowych, decyzji administracyjnych, lub na żądanie organów państwowych, gdy obowiązek przekazania im takich informacji wynika z przepisów prawa.</w:t>
      </w:r>
    </w:p>
    <w:p w14:paraId="25C3DA0A" w14:textId="3C174B6C" w:rsidR="003F655B" w:rsidRPr="00E81D4F" w:rsidRDefault="003F655B" w:rsidP="00851DD9">
      <w:pPr>
        <w:numPr>
          <w:ilvl w:val="0"/>
          <w:numId w:val="27"/>
        </w:numPr>
        <w:ind w:left="284" w:hanging="284"/>
        <w:jc w:val="both"/>
        <w:rPr>
          <w:sz w:val="22"/>
          <w:szCs w:val="22"/>
        </w:rPr>
      </w:pPr>
      <w:r w:rsidRPr="00E81D4F">
        <w:rPr>
          <w:sz w:val="22"/>
          <w:szCs w:val="22"/>
        </w:rPr>
        <w:t xml:space="preserve">W sytuacjach, o których mowa w ust. 5 lit a-b, podmioty które pozyskają informacje, są zobowiązane </w:t>
      </w:r>
      <w:r w:rsidR="00C310F9" w:rsidRPr="00E81D4F">
        <w:rPr>
          <w:sz w:val="22"/>
          <w:szCs w:val="22"/>
        </w:rPr>
        <w:br/>
      </w:r>
      <w:r w:rsidRPr="00E81D4F">
        <w:rPr>
          <w:sz w:val="22"/>
          <w:szCs w:val="22"/>
        </w:rPr>
        <w:t>do zachowania ich poufności.</w:t>
      </w:r>
    </w:p>
    <w:p w14:paraId="65908733" w14:textId="10A9695D" w:rsidR="003F655B" w:rsidRPr="00E81D4F" w:rsidRDefault="003F655B" w:rsidP="00851DD9">
      <w:pPr>
        <w:numPr>
          <w:ilvl w:val="0"/>
          <w:numId w:val="27"/>
        </w:numPr>
        <w:ind w:left="284" w:hanging="284"/>
        <w:jc w:val="both"/>
        <w:rPr>
          <w:sz w:val="22"/>
          <w:szCs w:val="22"/>
        </w:rPr>
      </w:pPr>
      <w:r w:rsidRPr="00E81D4F">
        <w:rPr>
          <w:sz w:val="22"/>
          <w:szCs w:val="22"/>
        </w:rPr>
        <w:t xml:space="preserve">Wykonawca zobowiązuje się, że wszelkie dane i informacje uzyskane w związku </w:t>
      </w:r>
      <w:r w:rsidRPr="00E81D4F">
        <w:rPr>
          <w:sz w:val="22"/>
          <w:szCs w:val="22"/>
        </w:rPr>
        <w:br/>
        <w:t>z wykonywaniem niniejszej Umowy na temat stanu, organizacji i interesów Zamawiającego nie zostaną ujawnione, udostępnione lub upublicznione ani w części, ani w całości, o ile nie wynika to z innych postanowień niniejszej Umowy, a jednocześnie nie służy do jej realizacji, z zastrzeżeniem ust. 4 i 5 .</w:t>
      </w:r>
    </w:p>
    <w:p w14:paraId="749F99FF" w14:textId="77777777" w:rsidR="003F655B" w:rsidRPr="00E81D4F" w:rsidRDefault="003F655B" w:rsidP="00851DD9">
      <w:pPr>
        <w:numPr>
          <w:ilvl w:val="0"/>
          <w:numId w:val="27"/>
        </w:numPr>
        <w:ind w:left="284" w:hanging="284"/>
        <w:jc w:val="both"/>
        <w:rPr>
          <w:sz w:val="22"/>
          <w:szCs w:val="22"/>
        </w:rPr>
      </w:pPr>
      <w:r w:rsidRPr="00E81D4F">
        <w:rPr>
          <w:sz w:val="22"/>
          <w:szCs w:val="22"/>
        </w:rPr>
        <w:t>Wykonawca zobowiązuje się do zastosowania skutecznych środków technicznych i organizacyjnych zapewniających ochronę wszystkich przekazanych informacji i danych zabezpieczając je przed nieupoważnionym dostępem, uszkodzeniem i/lub nieuprawnioną modyfikacją.</w:t>
      </w:r>
    </w:p>
    <w:p w14:paraId="29E3D01D" w14:textId="77777777" w:rsidR="003F655B" w:rsidRPr="00E81D4F" w:rsidRDefault="003F655B" w:rsidP="00851DD9">
      <w:pPr>
        <w:numPr>
          <w:ilvl w:val="0"/>
          <w:numId w:val="27"/>
        </w:numPr>
        <w:ind w:left="284" w:hanging="284"/>
        <w:jc w:val="both"/>
        <w:rPr>
          <w:sz w:val="22"/>
          <w:szCs w:val="22"/>
        </w:rPr>
      </w:pPr>
      <w:r w:rsidRPr="00E81D4F">
        <w:rPr>
          <w:sz w:val="22"/>
          <w:szCs w:val="22"/>
        </w:rPr>
        <w:t>W przypadku naruszenia przez którąkolwiek ze Stron zasady poufności Strona poszkodowana ma prawo dochodzenia odszkodowania na zasadach ogólnych kodeksu cywilnego, zapisów prawa UE o ochronie niejawnego know-how przedsiębiorcy oraz zapisów ustawy o zwalczaniu nieuczciwej konkurencji.</w:t>
      </w:r>
    </w:p>
    <w:p w14:paraId="55ACCAB0" w14:textId="58EB3785" w:rsidR="00AD478A" w:rsidRPr="00E81D4F" w:rsidRDefault="00AD478A" w:rsidP="00851DD9">
      <w:pPr>
        <w:numPr>
          <w:ilvl w:val="0"/>
          <w:numId w:val="27"/>
        </w:numPr>
        <w:ind w:left="284"/>
        <w:jc w:val="both"/>
        <w:rPr>
          <w:sz w:val="22"/>
          <w:szCs w:val="22"/>
        </w:rPr>
      </w:pPr>
      <w:bookmarkStart w:id="171" w:name="_Hlk146785679"/>
      <w:r w:rsidRPr="00E81D4F">
        <w:rPr>
          <w:sz w:val="22"/>
          <w:szCs w:val="22"/>
        </w:rPr>
        <w:t>Za naruszenie zasady poufności przez Podwykonawców, o których mowa w Umowie oraz osoby trzecie, o których mowa w Umowie Wykonawca odpowiada jakby to on dopuścił się naruszenia.</w:t>
      </w:r>
    </w:p>
    <w:bookmarkEnd w:id="171"/>
    <w:p w14:paraId="40A1DCEA" w14:textId="77777777" w:rsidR="00AD478A" w:rsidRPr="00E81D4F" w:rsidRDefault="00AD478A" w:rsidP="00AD478A">
      <w:pPr>
        <w:ind w:left="284"/>
        <w:jc w:val="both"/>
        <w:rPr>
          <w:sz w:val="8"/>
          <w:szCs w:val="8"/>
        </w:rPr>
      </w:pPr>
    </w:p>
    <w:bookmarkEnd w:id="170"/>
    <w:p w14:paraId="23B3A168" w14:textId="77777777" w:rsidR="003F655B" w:rsidRPr="00E81D4F" w:rsidRDefault="003F655B" w:rsidP="003F655B">
      <w:pPr>
        <w:jc w:val="both"/>
        <w:rPr>
          <w:sz w:val="6"/>
          <w:szCs w:val="18"/>
        </w:rPr>
      </w:pPr>
    </w:p>
    <w:p w14:paraId="37184C7C" w14:textId="656448B9" w:rsidR="00CA358A" w:rsidRPr="00E81D4F" w:rsidRDefault="00CA358A" w:rsidP="00700467">
      <w:pPr>
        <w:keepNext/>
        <w:tabs>
          <w:tab w:val="left" w:pos="720"/>
        </w:tabs>
        <w:snapToGrid w:val="0"/>
        <w:jc w:val="center"/>
        <w:outlineLvl w:val="1"/>
        <w:rPr>
          <w:b/>
          <w:bCs/>
          <w:sz w:val="24"/>
          <w:szCs w:val="28"/>
        </w:rPr>
      </w:pPr>
      <w:bookmarkStart w:id="172" w:name="_Toc216787958"/>
      <w:r w:rsidRPr="00E81D4F">
        <w:rPr>
          <w:b/>
          <w:bCs/>
          <w:sz w:val="24"/>
          <w:szCs w:val="28"/>
        </w:rPr>
        <w:t>§1</w:t>
      </w:r>
      <w:r w:rsidR="002F32F0" w:rsidRPr="00E81D4F">
        <w:rPr>
          <w:b/>
          <w:bCs/>
          <w:sz w:val="24"/>
          <w:szCs w:val="28"/>
        </w:rPr>
        <w:t>7</w:t>
      </w:r>
      <w:r w:rsidR="00FE48F8" w:rsidRPr="00E81D4F">
        <w:rPr>
          <w:b/>
          <w:bCs/>
          <w:sz w:val="24"/>
          <w:szCs w:val="28"/>
        </w:rPr>
        <w:t xml:space="preserve"> </w:t>
      </w:r>
      <w:r w:rsidRPr="00E81D4F">
        <w:rPr>
          <w:b/>
          <w:sz w:val="22"/>
          <w:u w:val="single"/>
        </w:rPr>
        <w:t>Zasady etyki</w:t>
      </w:r>
      <w:bookmarkEnd w:id="172"/>
    </w:p>
    <w:p w14:paraId="694D7C02" w14:textId="77777777" w:rsidR="00A27E4F" w:rsidRPr="00A27E4F" w:rsidRDefault="00A27E4F" w:rsidP="00851DD9">
      <w:pPr>
        <w:numPr>
          <w:ilvl w:val="0"/>
          <w:numId w:val="47"/>
        </w:numPr>
        <w:ind w:hanging="357"/>
        <w:jc w:val="both"/>
        <w:rPr>
          <w:sz w:val="22"/>
          <w:szCs w:val="22"/>
        </w:rPr>
      </w:pPr>
      <w:bookmarkStart w:id="173" w:name="_Hlk67826550"/>
      <w:bookmarkStart w:id="174" w:name="_Hlk108343869"/>
      <w:r w:rsidRPr="00A27E4F">
        <w:rPr>
          <w:sz w:val="22"/>
          <w:szCs w:val="22"/>
        </w:rPr>
        <w:t xml:space="preserve">Strony nie mogą naruszać poprzez swoje zachowanie (działanie, znoszenie lub zaniechanie) przepisów obowiązującego prawa. Zakaz ten dotyczy także pracowników, przedstawicieli Stron oraz innych osób działających w ich imieniu lub na ich rzecz i odnosi się w szczególności do </w:t>
      </w:r>
      <w:proofErr w:type="spellStart"/>
      <w:r w:rsidRPr="00A27E4F">
        <w:rPr>
          <w:sz w:val="22"/>
          <w:szCs w:val="22"/>
        </w:rPr>
        <w:t>zachowań</w:t>
      </w:r>
      <w:proofErr w:type="spellEnd"/>
      <w:r w:rsidRPr="00A27E4F">
        <w:rPr>
          <w:sz w:val="22"/>
          <w:szCs w:val="22"/>
        </w:rPr>
        <w:t>, które mogą prowadzić do:</w:t>
      </w:r>
    </w:p>
    <w:p w14:paraId="5C9B35A3" w14:textId="77777777" w:rsidR="00A27E4F" w:rsidRPr="00A27E4F" w:rsidRDefault="00A27E4F" w:rsidP="00851DD9">
      <w:pPr>
        <w:numPr>
          <w:ilvl w:val="1"/>
          <w:numId w:val="47"/>
        </w:numPr>
        <w:ind w:hanging="357"/>
        <w:jc w:val="both"/>
        <w:rPr>
          <w:sz w:val="22"/>
          <w:szCs w:val="22"/>
        </w:rPr>
      </w:pPr>
      <w:bookmarkStart w:id="175" w:name="_Hlk156480572"/>
      <w:r w:rsidRPr="00A27E4F">
        <w:rPr>
          <w:sz w:val="22"/>
          <w:szCs w:val="22"/>
        </w:rPr>
        <w:t xml:space="preserve">popełnienia przestępstw określonych w art. 16 ustawy z dnia 28 października 2002 r. </w:t>
      </w:r>
      <w:bookmarkStart w:id="176" w:name="_Hlk144468375"/>
      <w:r w:rsidRPr="00A27E4F">
        <w:rPr>
          <w:sz w:val="22"/>
          <w:szCs w:val="22"/>
        </w:rPr>
        <w:t>o odpowiedzialności podmiotów zbiorowych za czyny zabronione pod groźbą kary</w:t>
      </w:r>
      <w:bookmarkEnd w:id="176"/>
      <w:r w:rsidRPr="00A27E4F">
        <w:rPr>
          <w:sz w:val="22"/>
          <w:szCs w:val="22"/>
        </w:rPr>
        <w:t xml:space="preserve"> (Dz. U. </w:t>
      </w:r>
      <w:r w:rsidRPr="00A27E4F">
        <w:rPr>
          <w:sz w:val="22"/>
          <w:szCs w:val="22"/>
        </w:rPr>
        <w:br/>
        <w:t xml:space="preserve">2002 nr 197 poz.1661 z </w:t>
      </w:r>
      <w:proofErr w:type="spellStart"/>
      <w:r w:rsidRPr="00A27E4F">
        <w:rPr>
          <w:sz w:val="22"/>
          <w:szCs w:val="22"/>
        </w:rPr>
        <w:t>późn</w:t>
      </w:r>
      <w:proofErr w:type="spellEnd"/>
      <w:r w:rsidRPr="00A27E4F">
        <w:rPr>
          <w:sz w:val="22"/>
          <w:szCs w:val="22"/>
        </w:rPr>
        <w:t>. zm.).</w:t>
      </w:r>
    </w:p>
    <w:p w14:paraId="4965910C" w14:textId="77777777" w:rsidR="00A27E4F" w:rsidRPr="00A27E4F" w:rsidRDefault="00A27E4F" w:rsidP="00851DD9">
      <w:pPr>
        <w:numPr>
          <w:ilvl w:val="1"/>
          <w:numId w:val="47"/>
        </w:numPr>
        <w:ind w:hanging="357"/>
        <w:jc w:val="both"/>
        <w:rPr>
          <w:sz w:val="22"/>
          <w:szCs w:val="22"/>
        </w:rPr>
      </w:pPr>
      <w:r w:rsidRPr="00A27E4F">
        <w:rPr>
          <w:sz w:val="22"/>
          <w:szCs w:val="22"/>
        </w:rPr>
        <w:t xml:space="preserve">popełnienia czynów wskazanych w ustawie z dnia 16 kwietnia 1993 roku </w:t>
      </w:r>
      <w:bookmarkStart w:id="177" w:name="_Hlk144468401"/>
      <w:r w:rsidRPr="00A27E4F">
        <w:rPr>
          <w:sz w:val="22"/>
          <w:szCs w:val="22"/>
        </w:rPr>
        <w:t>o zwalczaniu nieuczciwej konkurencji</w:t>
      </w:r>
      <w:bookmarkEnd w:id="177"/>
      <w:r w:rsidRPr="00A27E4F">
        <w:rPr>
          <w:sz w:val="22"/>
          <w:szCs w:val="22"/>
        </w:rPr>
        <w:t xml:space="preserve"> </w:t>
      </w:r>
      <w:bookmarkStart w:id="178" w:name="_Hlk148611757"/>
      <w:r w:rsidRPr="00A27E4F">
        <w:rPr>
          <w:sz w:val="22"/>
          <w:szCs w:val="22"/>
        </w:rPr>
        <w:t xml:space="preserve">(Dz. U. 1993 nr 47 poz.211. z </w:t>
      </w:r>
      <w:proofErr w:type="spellStart"/>
      <w:r w:rsidRPr="00A27E4F">
        <w:rPr>
          <w:sz w:val="22"/>
          <w:szCs w:val="22"/>
        </w:rPr>
        <w:t>późn</w:t>
      </w:r>
      <w:proofErr w:type="spellEnd"/>
      <w:r w:rsidRPr="00A27E4F">
        <w:rPr>
          <w:sz w:val="22"/>
          <w:szCs w:val="22"/>
        </w:rPr>
        <w:t>. zm.).</w:t>
      </w:r>
      <w:bookmarkEnd w:id="178"/>
    </w:p>
    <w:bookmarkEnd w:id="175"/>
    <w:p w14:paraId="587A433D" w14:textId="77777777" w:rsidR="00A27E4F" w:rsidRPr="00A27E4F" w:rsidRDefault="00A27E4F" w:rsidP="00851DD9">
      <w:pPr>
        <w:numPr>
          <w:ilvl w:val="0"/>
          <w:numId w:val="47"/>
        </w:numPr>
        <w:ind w:hanging="357"/>
        <w:jc w:val="both"/>
        <w:rPr>
          <w:sz w:val="22"/>
          <w:szCs w:val="22"/>
        </w:rPr>
      </w:pPr>
      <w:r w:rsidRPr="00A27E4F">
        <w:rPr>
          <w:sz w:val="22"/>
          <w:szCs w:val="22"/>
        </w:rPr>
        <w:t>Strony winny zapobiegać wszelkim nieuczciwym działaniom ze strony swych przedstawicieli. Strony gwarantują i zobowiązują się, że nie wręczały i nie wręczą żadnej darowizny lub prowizji; jak również nie zgadzały się i nie zgodzą się na zapłatę prowizji pracownikowi lub przedstawicielowi Strony umowy w związku z jej realizacją.</w:t>
      </w:r>
    </w:p>
    <w:p w14:paraId="657258BE" w14:textId="77777777" w:rsidR="00A27E4F" w:rsidRPr="00A27E4F" w:rsidRDefault="00A27E4F" w:rsidP="00851DD9">
      <w:pPr>
        <w:numPr>
          <w:ilvl w:val="0"/>
          <w:numId w:val="47"/>
        </w:numPr>
        <w:jc w:val="both"/>
        <w:rPr>
          <w:sz w:val="22"/>
          <w:szCs w:val="22"/>
        </w:rPr>
      </w:pPr>
      <w:bookmarkStart w:id="179" w:name="_Hlk202858702"/>
      <w:bookmarkStart w:id="180" w:name="_Hlk167104771"/>
      <w:r w:rsidRPr="00A27E4F">
        <w:rPr>
          <w:sz w:val="22"/>
          <w:szCs w:val="22"/>
        </w:rPr>
        <w:t xml:space="preserve">Strony oświadczają, że zapoznały się z Polityką Antykorupcyjną Polskiej Grupy Górniczej S.A. oraz Kodeksem Postępowania dla Partnerów Biznesowych i zobowiązują się do ich stosowania oraz zapoznawania się z ich zmianami. Treść Polityki oraz Kodeksu znajdują się pod adresami: </w:t>
      </w:r>
      <w:hyperlink r:id="rId14" w:history="1">
        <w:r w:rsidRPr="00A27E4F">
          <w:rPr>
            <w:rStyle w:val="Hipercze"/>
            <w:sz w:val="22"/>
            <w:szCs w:val="22"/>
          </w:rPr>
          <w:t>https://www.pgg.pl/strefa-korporacyjna/firma/inne/polityka-antykorupcyjna</w:t>
        </w:r>
      </w:hyperlink>
    </w:p>
    <w:p w14:paraId="6EC36C34" w14:textId="77777777" w:rsidR="00A27E4F" w:rsidRPr="00A27E4F" w:rsidRDefault="00A27E4F" w:rsidP="00A27E4F">
      <w:pPr>
        <w:ind w:left="360"/>
        <w:jc w:val="both"/>
        <w:rPr>
          <w:sz w:val="22"/>
          <w:szCs w:val="22"/>
        </w:rPr>
      </w:pPr>
      <w:hyperlink r:id="rId15" w:history="1">
        <w:r w:rsidRPr="00A27E4F">
          <w:rPr>
            <w:rStyle w:val="Hipercze"/>
            <w:sz w:val="22"/>
            <w:szCs w:val="22"/>
          </w:rPr>
          <w:t>https://www.pgg.pl/strefa-korporacyjna/firma/inne/kodeks-dla-partnerow-biznesowych</w:t>
        </w:r>
      </w:hyperlink>
      <w:r w:rsidRPr="00A27E4F">
        <w:rPr>
          <w:sz w:val="22"/>
          <w:szCs w:val="22"/>
        </w:rPr>
        <w:t xml:space="preserve"> </w:t>
      </w:r>
    </w:p>
    <w:bookmarkEnd w:id="179"/>
    <w:p w14:paraId="5A1AF868" w14:textId="77777777" w:rsidR="00A27E4F" w:rsidRPr="00A27E4F" w:rsidRDefault="00A27E4F" w:rsidP="00851DD9">
      <w:pPr>
        <w:numPr>
          <w:ilvl w:val="0"/>
          <w:numId w:val="47"/>
        </w:numPr>
        <w:jc w:val="both"/>
        <w:rPr>
          <w:sz w:val="22"/>
          <w:szCs w:val="22"/>
        </w:rPr>
      </w:pPr>
      <w:r w:rsidRPr="00A27E4F">
        <w:rPr>
          <w:sz w:val="22"/>
          <w:szCs w:val="22"/>
        </w:rPr>
        <w:lastRenderedPageBreak/>
        <w:t xml:space="preserve">Wykonawca oświadcza, że dołoży należytej staranności, aby pracownicy, współpracownicy, podwykonawcy lub osoby, przy pomocy których będzie realizował zamówienie zapoznali się </w:t>
      </w:r>
      <w:r w:rsidRPr="00A27E4F">
        <w:rPr>
          <w:sz w:val="22"/>
          <w:szCs w:val="22"/>
        </w:rPr>
        <w:br/>
        <w:t>i stosowali wyżej opisane zasady.</w:t>
      </w:r>
    </w:p>
    <w:p w14:paraId="57B88ED0" w14:textId="77777777" w:rsidR="00A27E4F" w:rsidRPr="00A27E4F" w:rsidRDefault="00A27E4F" w:rsidP="00851DD9">
      <w:pPr>
        <w:numPr>
          <w:ilvl w:val="0"/>
          <w:numId w:val="47"/>
        </w:numPr>
        <w:jc w:val="both"/>
        <w:rPr>
          <w:sz w:val="22"/>
          <w:szCs w:val="22"/>
        </w:rPr>
      </w:pPr>
      <w:r w:rsidRPr="00A27E4F">
        <w:rPr>
          <w:sz w:val="22"/>
          <w:szCs w:val="22"/>
        </w:rPr>
        <w:t xml:space="preserve">Naruszenie wyżej opisanych zasad jest traktowane jak rażące naruszenie postanowień Umowy. </w:t>
      </w:r>
    </w:p>
    <w:p w14:paraId="5E4BA404" w14:textId="77777777" w:rsidR="00A27E4F" w:rsidRPr="00A27E4F" w:rsidRDefault="00A27E4F" w:rsidP="00851DD9">
      <w:pPr>
        <w:numPr>
          <w:ilvl w:val="0"/>
          <w:numId w:val="47"/>
        </w:numPr>
        <w:jc w:val="both"/>
        <w:rPr>
          <w:sz w:val="22"/>
          <w:szCs w:val="22"/>
        </w:rPr>
      </w:pPr>
      <w:r w:rsidRPr="00A27E4F">
        <w:rPr>
          <w:sz w:val="22"/>
          <w:szCs w:val="22"/>
        </w:rPr>
        <w:t xml:space="preserve">Naruszenie wyżej opisanych zasad może spowodować rozwiązanie Umowy bez zachowania okresu wypowiedzenia, Wykonawcy nie będą przysługiwać żadne roszczenia z tego tytułu. </w:t>
      </w:r>
    </w:p>
    <w:p w14:paraId="16E02138" w14:textId="77777777" w:rsidR="00A27E4F" w:rsidRPr="00A27E4F" w:rsidRDefault="00A27E4F" w:rsidP="00851DD9">
      <w:pPr>
        <w:numPr>
          <w:ilvl w:val="0"/>
          <w:numId w:val="47"/>
        </w:numPr>
        <w:jc w:val="both"/>
        <w:rPr>
          <w:sz w:val="22"/>
          <w:szCs w:val="22"/>
        </w:rPr>
      </w:pPr>
      <w:r w:rsidRPr="00A27E4F">
        <w:rPr>
          <w:sz w:val="22"/>
          <w:szCs w:val="22"/>
        </w:rPr>
        <w:t xml:space="preserve">Strony zobowiązują się do informowania się wzajemnie o każdym przypadku naruszenia zasad opisanych w niniejszym paragrafie Umowy. </w:t>
      </w:r>
      <w:bookmarkEnd w:id="180"/>
    </w:p>
    <w:bookmarkEnd w:id="173"/>
    <w:p w14:paraId="63E6078B" w14:textId="77777777" w:rsidR="00FE48F8" w:rsidRPr="00E81D4F" w:rsidRDefault="00FE48F8" w:rsidP="00FE48F8">
      <w:pPr>
        <w:spacing w:line="259" w:lineRule="auto"/>
        <w:ind w:left="360"/>
        <w:jc w:val="both"/>
        <w:rPr>
          <w:sz w:val="10"/>
          <w:szCs w:val="10"/>
        </w:rPr>
      </w:pPr>
    </w:p>
    <w:p w14:paraId="60952807" w14:textId="5CE6FCFE" w:rsidR="00CA358A" w:rsidRPr="00E81D4F" w:rsidRDefault="00CA358A" w:rsidP="00700467">
      <w:pPr>
        <w:keepNext/>
        <w:tabs>
          <w:tab w:val="left" w:pos="720"/>
        </w:tabs>
        <w:snapToGrid w:val="0"/>
        <w:jc w:val="center"/>
        <w:outlineLvl w:val="1"/>
        <w:rPr>
          <w:b/>
          <w:bCs/>
          <w:sz w:val="24"/>
          <w:szCs w:val="28"/>
        </w:rPr>
      </w:pPr>
      <w:bookmarkStart w:id="181" w:name="_Toc216787959"/>
      <w:bookmarkEnd w:id="174"/>
      <w:r w:rsidRPr="00E81D4F">
        <w:rPr>
          <w:b/>
          <w:bCs/>
          <w:sz w:val="24"/>
          <w:szCs w:val="28"/>
        </w:rPr>
        <w:t>§1</w:t>
      </w:r>
      <w:r w:rsidR="002F32F0" w:rsidRPr="00E81D4F">
        <w:rPr>
          <w:b/>
          <w:bCs/>
          <w:sz w:val="24"/>
          <w:szCs w:val="28"/>
        </w:rPr>
        <w:t>8</w:t>
      </w:r>
      <w:r w:rsidR="00FE48F8" w:rsidRPr="00E81D4F">
        <w:rPr>
          <w:b/>
          <w:bCs/>
          <w:sz w:val="24"/>
          <w:szCs w:val="28"/>
        </w:rPr>
        <w:t xml:space="preserve"> </w:t>
      </w:r>
      <w:r w:rsidRPr="00E81D4F">
        <w:rPr>
          <w:b/>
          <w:sz w:val="22"/>
          <w:u w:val="single"/>
        </w:rPr>
        <w:t>Nadzór wynikający z zarządzania środowiskowego</w:t>
      </w:r>
      <w:bookmarkEnd w:id="181"/>
      <w:r w:rsidRPr="00E81D4F">
        <w:rPr>
          <w:b/>
          <w:sz w:val="22"/>
          <w:u w:val="single"/>
        </w:rPr>
        <w:t xml:space="preserve"> </w:t>
      </w:r>
    </w:p>
    <w:p w14:paraId="048D1AD0" w14:textId="5B01CE0E" w:rsidR="00CA358A" w:rsidRPr="00E81D4F" w:rsidRDefault="00CA358A" w:rsidP="00851DD9">
      <w:pPr>
        <w:pStyle w:val="Akapitzlist"/>
        <w:numPr>
          <w:ilvl w:val="6"/>
          <w:numId w:val="89"/>
        </w:numPr>
        <w:ind w:left="284" w:hanging="284"/>
        <w:jc w:val="both"/>
        <w:rPr>
          <w:sz w:val="22"/>
          <w:szCs w:val="22"/>
        </w:rPr>
      </w:pPr>
      <w:bookmarkStart w:id="182" w:name="_Hlk108343885"/>
      <w:r w:rsidRPr="00E81D4F">
        <w:rPr>
          <w:sz w:val="22"/>
          <w:szCs w:val="22"/>
        </w:rPr>
        <w:t>Wykonawca zobowiązuje się do przestrzegania przepisów prawnych w zakresie ochrony środowiska.</w:t>
      </w:r>
    </w:p>
    <w:p w14:paraId="344A455A" w14:textId="6491EB98" w:rsidR="00CA358A" w:rsidRPr="00E81D4F" w:rsidRDefault="00CA358A" w:rsidP="00851DD9">
      <w:pPr>
        <w:pStyle w:val="Akapitzlist"/>
        <w:numPr>
          <w:ilvl w:val="0"/>
          <w:numId w:val="89"/>
        </w:numPr>
        <w:ind w:left="284" w:hanging="284"/>
        <w:jc w:val="both"/>
        <w:rPr>
          <w:sz w:val="22"/>
          <w:szCs w:val="22"/>
        </w:rPr>
      </w:pPr>
      <w:r w:rsidRPr="00E81D4F">
        <w:rPr>
          <w:sz w:val="22"/>
          <w:szCs w:val="22"/>
        </w:rPr>
        <w:t xml:space="preserve">Wykonawca oświadcza, że zapoznał się z Instrukcją dla Wykonawców, obowiązującą w trakcie realizacji </w:t>
      </w:r>
      <w:r w:rsidRPr="00DD634C">
        <w:rPr>
          <w:sz w:val="22"/>
          <w:szCs w:val="22"/>
        </w:rPr>
        <w:t xml:space="preserve">umowy, zamieszczoną na stronie </w:t>
      </w:r>
      <w:hyperlink r:id="rId16" w:history="1">
        <w:r w:rsidRPr="00DD634C">
          <w:rPr>
            <w:sz w:val="22"/>
            <w:szCs w:val="22"/>
            <w:u w:val="single"/>
          </w:rPr>
          <w:t>www.pgg.pl</w:t>
        </w:r>
      </w:hyperlink>
      <w:r w:rsidRPr="00DD634C">
        <w:rPr>
          <w:sz w:val="22"/>
          <w:szCs w:val="22"/>
        </w:rPr>
        <w:t xml:space="preserve"> zakładka </w:t>
      </w:r>
      <w:r w:rsidRPr="00DD634C">
        <w:rPr>
          <w:i/>
          <w:iCs/>
          <w:sz w:val="22"/>
          <w:szCs w:val="22"/>
        </w:rPr>
        <w:t xml:space="preserve">Dostawcy/Profil nabywcy/Dokumenty do </w:t>
      </w:r>
      <w:r w:rsidRPr="00E81D4F">
        <w:rPr>
          <w:i/>
          <w:iCs/>
          <w:sz w:val="22"/>
          <w:szCs w:val="22"/>
        </w:rPr>
        <w:t>pobrania</w:t>
      </w:r>
      <w:r w:rsidRPr="00E81D4F">
        <w:rPr>
          <w:sz w:val="22"/>
          <w:szCs w:val="22"/>
        </w:rPr>
        <w:t xml:space="preserve"> oraz oświadcza, że zapoznał i na bieżąco będzie zapoznawał osoby realizujące umowę </w:t>
      </w:r>
      <w:r w:rsidR="00C310F9" w:rsidRPr="00E81D4F">
        <w:rPr>
          <w:sz w:val="22"/>
          <w:szCs w:val="22"/>
        </w:rPr>
        <w:br/>
      </w:r>
      <w:r w:rsidRPr="00E81D4F">
        <w:rPr>
          <w:sz w:val="22"/>
          <w:szCs w:val="22"/>
        </w:rPr>
        <w:t>po stronie Wykonawcy z ww. Instrukcją.</w:t>
      </w:r>
    </w:p>
    <w:p w14:paraId="2053527B" w14:textId="131172F1" w:rsidR="00CA358A" w:rsidRPr="00E81D4F" w:rsidRDefault="00CA358A" w:rsidP="00851DD9">
      <w:pPr>
        <w:pStyle w:val="Akapitzlist"/>
        <w:numPr>
          <w:ilvl w:val="0"/>
          <w:numId w:val="89"/>
        </w:numPr>
        <w:ind w:left="284" w:hanging="284"/>
        <w:jc w:val="both"/>
        <w:rPr>
          <w:i/>
          <w:iCs/>
          <w:color w:val="FF0000"/>
          <w:sz w:val="22"/>
          <w:szCs w:val="22"/>
        </w:rPr>
      </w:pPr>
      <w:r w:rsidRPr="00E81D4F">
        <w:rPr>
          <w:sz w:val="22"/>
          <w:szCs w:val="22"/>
        </w:rPr>
        <w:t xml:space="preserve">Wykonawca oświadcza, że jeśli w trakcie realizacji przedmiotu umowy powstaną odpady, to jest on Wytwarzającym i Posiadaczem tych odpadów i zobowiązuje się do postępowania z nimi zgodnie </w:t>
      </w:r>
      <w:r w:rsidR="00E1518D" w:rsidRPr="00E81D4F">
        <w:rPr>
          <w:sz w:val="22"/>
          <w:szCs w:val="22"/>
        </w:rPr>
        <w:br/>
      </w:r>
      <w:r w:rsidRPr="00E81D4F">
        <w:rPr>
          <w:sz w:val="22"/>
          <w:szCs w:val="22"/>
        </w:rPr>
        <w:t>z obowiązującymi przepisami prawa w sposób gwarantujący poszanowanie środowiska naturalnego</w:t>
      </w:r>
      <w:r w:rsidR="00460FE9" w:rsidRPr="00E81D4F">
        <w:rPr>
          <w:sz w:val="22"/>
          <w:szCs w:val="22"/>
        </w:rPr>
        <w:t>.</w:t>
      </w:r>
    </w:p>
    <w:p w14:paraId="0DC60DBC" w14:textId="77777777" w:rsidR="00FE48F8" w:rsidRPr="00E81D4F" w:rsidRDefault="00FE48F8" w:rsidP="00CA358A">
      <w:pPr>
        <w:ind w:left="426" w:hanging="426"/>
        <w:jc w:val="both"/>
        <w:rPr>
          <w:i/>
          <w:iCs/>
          <w:color w:val="FF0000"/>
          <w:sz w:val="16"/>
          <w:szCs w:val="16"/>
        </w:rPr>
      </w:pPr>
    </w:p>
    <w:p w14:paraId="2471F8BE" w14:textId="4FBD2940" w:rsidR="00CA358A" w:rsidRPr="00E81D4F" w:rsidRDefault="00CA358A" w:rsidP="00700467">
      <w:pPr>
        <w:keepNext/>
        <w:tabs>
          <w:tab w:val="left" w:pos="720"/>
        </w:tabs>
        <w:snapToGrid w:val="0"/>
        <w:jc w:val="center"/>
        <w:outlineLvl w:val="1"/>
        <w:rPr>
          <w:b/>
          <w:bCs/>
          <w:sz w:val="24"/>
          <w:szCs w:val="28"/>
        </w:rPr>
      </w:pPr>
      <w:bookmarkStart w:id="183" w:name="_Toc216787960"/>
      <w:bookmarkEnd w:id="182"/>
      <w:r w:rsidRPr="00E81D4F">
        <w:rPr>
          <w:b/>
          <w:bCs/>
          <w:sz w:val="24"/>
          <w:szCs w:val="28"/>
        </w:rPr>
        <w:t>§1</w:t>
      </w:r>
      <w:r w:rsidR="002F32F0" w:rsidRPr="00E81D4F">
        <w:rPr>
          <w:b/>
          <w:bCs/>
          <w:sz w:val="24"/>
          <w:szCs w:val="28"/>
        </w:rPr>
        <w:t xml:space="preserve">9 </w:t>
      </w:r>
      <w:r w:rsidRPr="00E81D4F">
        <w:rPr>
          <w:b/>
          <w:sz w:val="22"/>
          <w:u w:val="single"/>
        </w:rPr>
        <w:t>Siła wyższa</w:t>
      </w:r>
      <w:bookmarkEnd w:id="183"/>
    </w:p>
    <w:p w14:paraId="15ECE3DB" w14:textId="77777777" w:rsidR="00CA358A" w:rsidRPr="00E81D4F" w:rsidRDefault="00CA358A" w:rsidP="00851DD9">
      <w:pPr>
        <w:numPr>
          <w:ilvl w:val="0"/>
          <w:numId w:val="48"/>
        </w:numPr>
        <w:ind w:left="357" w:hanging="357"/>
        <w:jc w:val="both"/>
        <w:rPr>
          <w:sz w:val="22"/>
          <w:szCs w:val="22"/>
        </w:rPr>
      </w:pPr>
      <w:bookmarkStart w:id="184" w:name="_Hlk108343915"/>
      <w:r w:rsidRPr="00E81D4F">
        <w:rPr>
          <w:sz w:val="22"/>
          <w:szCs w:val="22"/>
        </w:rPr>
        <w:t>Strony są zwolnione z odpowiedzialności za niewykonanie lub nienależyte wykonanie Umowy, jeżeli jej realizację uniemożliwiły okoliczności siły wyższej.</w:t>
      </w:r>
    </w:p>
    <w:p w14:paraId="3BEDFF1B" w14:textId="77777777" w:rsidR="00CA358A" w:rsidRPr="00E81D4F" w:rsidRDefault="00CA358A" w:rsidP="00851DD9">
      <w:pPr>
        <w:numPr>
          <w:ilvl w:val="0"/>
          <w:numId w:val="48"/>
        </w:numPr>
        <w:ind w:left="357" w:hanging="357"/>
        <w:jc w:val="both"/>
        <w:rPr>
          <w:sz w:val="22"/>
          <w:szCs w:val="22"/>
        </w:rPr>
      </w:pPr>
      <w:r w:rsidRPr="00E81D4F">
        <w:rPr>
          <w:sz w:val="22"/>
          <w:szCs w:val="22"/>
        </w:rPr>
        <w:t>Siłę wyższą stanowi zdarzenie nagłe, nieprzewidywalne i niezależne od woli stron uniemożliwiające wykonanie Umowy w całości lub w części na stałe lub na pewien czas, któremu nie można zapobiec ani przeciwdziałać przy zachowaniu należytej staranności. Przejawami siły wyższej są w szczególności:</w:t>
      </w:r>
    </w:p>
    <w:p w14:paraId="346091A4" w14:textId="77777777" w:rsidR="00CA358A" w:rsidRPr="00E81D4F" w:rsidRDefault="00CA358A" w:rsidP="00851DD9">
      <w:pPr>
        <w:numPr>
          <w:ilvl w:val="1"/>
          <w:numId w:val="48"/>
        </w:numPr>
        <w:jc w:val="both"/>
        <w:rPr>
          <w:sz w:val="22"/>
          <w:szCs w:val="22"/>
        </w:rPr>
      </w:pPr>
      <w:r w:rsidRPr="00E81D4F">
        <w:rPr>
          <w:sz w:val="22"/>
          <w:szCs w:val="22"/>
        </w:rPr>
        <w:t>klęski żywiołowe np. pożar, powódź, trzęsienie ziemi itp.,</w:t>
      </w:r>
    </w:p>
    <w:p w14:paraId="77C00A74" w14:textId="77777777" w:rsidR="00CA358A" w:rsidRPr="00E81D4F" w:rsidRDefault="00CA358A" w:rsidP="00851DD9">
      <w:pPr>
        <w:numPr>
          <w:ilvl w:val="1"/>
          <w:numId w:val="48"/>
        </w:numPr>
        <w:jc w:val="both"/>
        <w:rPr>
          <w:sz w:val="22"/>
          <w:szCs w:val="22"/>
        </w:rPr>
      </w:pPr>
      <w:r w:rsidRPr="00E81D4F">
        <w:rPr>
          <w:sz w:val="22"/>
          <w:szCs w:val="22"/>
        </w:rPr>
        <w:t>akty władzy państwowej np. stan wojenny, stan wyjątkowy, itp.,</w:t>
      </w:r>
    </w:p>
    <w:p w14:paraId="1D5E0817" w14:textId="77777777" w:rsidR="00CA358A" w:rsidRPr="00E81D4F" w:rsidRDefault="00CA358A" w:rsidP="00851DD9">
      <w:pPr>
        <w:numPr>
          <w:ilvl w:val="1"/>
          <w:numId w:val="48"/>
        </w:numPr>
        <w:jc w:val="both"/>
        <w:rPr>
          <w:sz w:val="22"/>
          <w:szCs w:val="22"/>
        </w:rPr>
      </w:pPr>
      <w:r w:rsidRPr="00E81D4F">
        <w:rPr>
          <w:sz w:val="22"/>
          <w:szCs w:val="22"/>
        </w:rPr>
        <w:t>poważne zakłócenia w funkcjonowaniu transportu.</w:t>
      </w:r>
    </w:p>
    <w:p w14:paraId="04C342D0" w14:textId="77777777" w:rsidR="00876071" w:rsidRPr="00E81D4F" w:rsidRDefault="00876071" w:rsidP="00851DD9">
      <w:pPr>
        <w:numPr>
          <w:ilvl w:val="0"/>
          <w:numId w:val="48"/>
        </w:numPr>
        <w:ind w:left="357" w:hanging="357"/>
        <w:jc w:val="both"/>
        <w:rPr>
          <w:sz w:val="22"/>
          <w:szCs w:val="22"/>
        </w:rPr>
      </w:pPr>
      <w:bookmarkStart w:id="185" w:name="_Hlk146785796"/>
      <w:r w:rsidRPr="00E81D4F">
        <w:rPr>
          <w:sz w:val="22"/>
          <w:szCs w:val="22"/>
        </w:rPr>
        <w:t>Strony zobowiązują się wzajemnie do niezwłocznego informowania o zaistnieniu okoliczności stanowiącej siłę wyższą, o czasie jej trwania i przewidywanym wpływie tych okoliczności na wykonanie Umowy o ile taki wpływ wystąpił lub może wystąpić. Strony potwierdzają ten wpływ dołączając do informacji, o której mowa w zdaniu pierwszym, stosowne oświadczenia lub dokumenty. Każda ze Stron może żądać przedstawienia dodatkowych oświadczeń lub dokumentów potwierdzających wpływ okoliczności stanowiących siłę wyższą na należyte wykonanie Umowy. Strona, która uchybiła obowiązkom określonym w niniejszym ustępie, nie może powoływać się na siłę wyższą w celu uwolnienia się od odpowiedzialności z tytułu nienależytego wykonania Umowy.</w:t>
      </w:r>
    </w:p>
    <w:bookmarkEnd w:id="185"/>
    <w:p w14:paraId="0C637E3A" w14:textId="4A320CFE" w:rsidR="00B31452" w:rsidRDefault="00CA358A" w:rsidP="00851DD9">
      <w:pPr>
        <w:numPr>
          <w:ilvl w:val="0"/>
          <w:numId w:val="48"/>
        </w:numPr>
        <w:ind w:left="357" w:hanging="357"/>
        <w:jc w:val="both"/>
        <w:rPr>
          <w:sz w:val="22"/>
          <w:szCs w:val="22"/>
        </w:rPr>
      </w:pPr>
      <w:r w:rsidRPr="00E81D4F">
        <w:rPr>
          <w:sz w:val="22"/>
          <w:szCs w:val="22"/>
        </w:rPr>
        <w:t>Jeżeli okoliczność siły wyższej ma charakter czasowy, jednak nie dłuższy niż 7 dni, realizacja zobowiązań wynikających z Umowy ulega przesunięciu o okres trwania przeszkody. Zmiana terminu realizacji Umowy w tym przypadku nie wymaga formy aneksu.</w:t>
      </w:r>
    </w:p>
    <w:p w14:paraId="358FFFE5" w14:textId="77777777" w:rsidR="006F3EA2" w:rsidRPr="006F3EA2" w:rsidRDefault="006F3EA2" w:rsidP="006F3EA2">
      <w:pPr>
        <w:jc w:val="both"/>
        <w:rPr>
          <w:sz w:val="22"/>
          <w:szCs w:val="22"/>
        </w:rPr>
      </w:pPr>
    </w:p>
    <w:p w14:paraId="086ED7B0" w14:textId="1A6AF5CA" w:rsidR="00B31452" w:rsidRPr="00E81D4F" w:rsidRDefault="00B31452" w:rsidP="006F3EA2">
      <w:pPr>
        <w:pStyle w:val="Nagwek2"/>
        <w:numPr>
          <w:ilvl w:val="0"/>
          <w:numId w:val="0"/>
        </w:numPr>
        <w:spacing w:line="240" w:lineRule="auto"/>
        <w:ind w:left="578"/>
        <w:jc w:val="center"/>
        <w:rPr>
          <w:b/>
          <w:bCs/>
          <w:strike/>
          <w:sz w:val="22"/>
          <w:szCs w:val="22"/>
        </w:rPr>
      </w:pPr>
      <w:bookmarkStart w:id="186" w:name="_Toc216787961"/>
      <w:r w:rsidRPr="00E81D4F">
        <w:rPr>
          <w:b/>
          <w:bCs/>
          <w:sz w:val="22"/>
          <w:szCs w:val="22"/>
          <w:u w:val="none"/>
        </w:rPr>
        <w:t xml:space="preserve">§20 </w:t>
      </w:r>
      <w:r w:rsidRPr="00E81D4F">
        <w:rPr>
          <w:b/>
          <w:bCs/>
          <w:sz w:val="22"/>
          <w:szCs w:val="22"/>
        </w:rPr>
        <w:t>Waloryzacja</w:t>
      </w:r>
      <w:bookmarkEnd w:id="186"/>
    </w:p>
    <w:p w14:paraId="2FE68A3F" w14:textId="77777777" w:rsidR="006F3EA2" w:rsidRPr="00C20736" w:rsidRDefault="006F3EA2" w:rsidP="00851DD9">
      <w:pPr>
        <w:numPr>
          <w:ilvl w:val="0"/>
          <w:numId w:val="90"/>
        </w:numPr>
        <w:jc w:val="both"/>
        <w:rPr>
          <w:sz w:val="22"/>
          <w:szCs w:val="22"/>
        </w:rPr>
      </w:pPr>
      <w:r w:rsidRPr="00C20736">
        <w:rPr>
          <w:sz w:val="22"/>
          <w:szCs w:val="22"/>
        </w:rPr>
        <w:t>Zamawiający dopuszcza zmianę wynagrodzenia Wykonawcy w przypadk</w:t>
      </w:r>
      <w:r>
        <w:rPr>
          <w:sz w:val="22"/>
          <w:szCs w:val="22"/>
        </w:rPr>
        <w:t>u zmiany:</w:t>
      </w:r>
    </w:p>
    <w:p w14:paraId="3A525D84" w14:textId="77777777" w:rsidR="006F3EA2" w:rsidRPr="00C20736" w:rsidRDefault="006F3EA2" w:rsidP="00851DD9">
      <w:pPr>
        <w:numPr>
          <w:ilvl w:val="1"/>
          <w:numId w:val="90"/>
        </w:numPr>
        <w:jc w:val="both"/>
        <w:rPr>
          <w:sz w:val="22"/>
          <w:szCs w:val="22"/>
        </w:rPr>
      </w:pPr>
      <w:r w:rsidRPr="00C20736">
        <w:rPr>
          <w:sz w:val="22"/>
          <w:szCs w:val="22"/>
        </w:rPr>
        <w:t>stawki podatku od towarów i usług oraz podatku akcyzowego,</w:t>
      </w:r>
    </w:p>
    <w:p w14:paraId="04DA6780" w14:textId="77777777" w:rsidR="006F3EA2" w:rsidRPr="00C20736" w:rsidRDefault="006F3EA2" w:rsidP="00851DD9">
      <w:pPr>
        <w:numPr>
          <w:ilvl w:val="1"/>
          <w:numId w:val="90"/>
        </w:numPr>
        <w:jc w:val="both"/>
        <w:rPr>
          <w:sz w:val="22"/>
          <w:szCs w:val="22"/>
        </w:rPr>
      </w:pPr>
      <w:r w:rsidRPr="00C20736">
        <w:rPr>
          <w:sz w:val="22"/>
          <w:szCs w:val="22"/>
        </w:rPr>
        <w:t>zasad podlegania ubezpieczeniom społecznym lub ubezpieczeniu zdrowotnemu lub wysokości stawki składki na ubezpieczenia społeczne lub ubezpieczenie zdrowotne,</w:t>
      </w:r>
    </w:p>
    <w:p w14:paraId="49C1451C" w14:textId="77777777" w:rsidR="006F3EA2" w:rsidRPr="00C20736" w:rsidRDefault="006F3EA2" w:rsidP="006F3EA2">
      <w:pPr>
        <w:ind w:left="357"/>
        <w:jc w:val="both"/>
        <w:rPr>
          <w:sz w:val="22"/>
          <w:szCs w:val="22"/>
        </w:rPr>
      </w:pPr>
      <w:r w:rsidRPr="00C20736">
        <w:rPr>
          <w:sz w:val="22"/>
          <w:szCs w:val="22"/>
        </w:rPr>
        <w:t>‒ jeżeli zmiany te będą miały wpływ na koszty wykonania zamówienia przez wykonawcę.</w:t>
      </w:r>
    </w:p>
    <w:p w14:paraId="16851213" w14:textId="77777777" w:rsidR="006F3EA2" w:rsidRPr="00C20736" w:rsidRDefault="006F3EA2" w:rsidP="00851DD9">
      <w:pPr>
        <w:pStyle w:val="Akapitzlist"/>
        <w:numPr>
          <w:ilvl w:val="0"/>
          <w:numId w:val="90"/>
        </w:numPr>
        <w:contextualSpacing/>
        <w:jc w:val="both"/>
        <w:rPr>
          <w:sz w:val="22"/>
          <w:szCs w:val="22"/>
        </w:rPr>
      </w:pPr>
      <w:r w:rsidRPr="00C20736">
        <w:rPr>
          <w:sz w:val="22"/>
          <w:szCs w:val="22"/>
        </w:rPr>
        <w:t>W przypadku wystąpienia okoliczności, o których mowa w ust. 1 Wykonawca w terminie 30 dni od dnia ich wystąpienia składa wniosek o zmianę wynagrodzenia wraz z dokumentami wskazującymi na wpływ ww. okoliczności na koszty wykonania Umowy. Zamawiający zastrzega sobie prawo do weryfikacji dokumentów oraz żądania przedłożenia dokumentów w tym zakresie. Zmiana dotyczyć będzie wynagrodzenia umownego, w części, jakiej dotyczą wprowadzone zmiany przepisów, a wynagrodzenie zostanie zmienione jedynie w zakresie w jakim udowodniona zostanie zmiana kosztów Wykonawcy.</w:t>
      </w:r>
    </w:p>
    <w:p w14:paraId="0A1320A6" w14:textId="77777777" w:rsidR="006F3EA2" w:rsidRPr="00C20736" w:rsidRDefault="006F3EA2" w:rsidP="00851DD9">
      <w:pPr>
        <w:pStyle w:val="Akapitzlist"/>
        <w:numPr>
          <w:ilvl w:val="0"/>
          <w:numId w:val="90"/>
        </w:numPr>
        <w:contextualSpacing/>
        <w:jc w:val="both"/>
        <w:rPr>
          <w:sz w:val="22"/>
          <w:szCs w:val="22"/>
        </w:rPr>
      </w:pPr>
      <w:r w:rsidRPr="00C20736">
        <w:rPr>
          <w:sz w:val="22"/>
          <w:szCs w:val="22"/>
        </w:rPr>
        <w:t>Zamawiający dopuszcza zmianę wynagrodzenia Wykonawcy, na wniosek Wykonawcy, która zostanie dokonana wg następujących założeń:</w:t>
      </w:r>
    </w:p>
    <w:p w14:paraId="1AD82732" w14:textId="77777777" w:rsidR="006F3EA2" w:rsidRPr="00C20736" w:rsidRDefault="006F3EA2" w:rsidP="00851DD9">
      <w:pPr>
        <w:pStyle w:val="Akapitzlist"/>
        <w:numPr>
          <w:ilvl w:val="1"/>
          <w:numId w:val="90"/>
        </w:numPr>
        <w:contextualSpacing/>
        <w:jc w:val="both"/>
        <w:rPr>
          <w:sz w:val="22"/>
          <w:szCs w:val="22"/>
        </w:rPr>
      </w:pPr>
      <w:r w:rsidRPr="00C20736">
        <w:rPr>
          <w:sz w:val="22"/>
          <w:szCs w:val="22"/>
        </w:rPr>
        <w:t xml:space="preserve">Zmiana wynagrodzenia zostanie ustalona w oparciu o </w:t>
      </w:r>
      <w:r w:rsidRPr="00C20736">
        <w:rPr>
          <w:b/>
          <w:bCs/>
          <w:sz w:val="22"/>
          <w:szCs w:val="22"/>
        </w:rPr>
        <w:t>wskaźnik cen towarów i usług konsumpcyjnych</w:t>
      </w:r>
      <w:r w:rsidRPr="00C20736">
        <w:rPr>
          <w:sz w:val="22"/>
          <w:szCs w:val="22"/>
        </w:rPr>
        <w:t xml:space="preserve"> publikowany przez GUS link:</w:t>
      </w:r>
      <w:r w:rsidRPr="00C20736">
        <w:rPr>
          <w:color w:val="FF0000"/>
          <w:sz w:val="22"/>
          <w:szCs w:val="22"/>
        </w:rPr>
        <w:t xml:space="preserve"> </w:t>
      </w:r>
      <w:hyperlink r:id="rId17" w:history="1">
        <w:r w:rsidRPr="00C20736">
          <w:rPr>
            <w:rStyle w:val="Hipercze"/>
            <w:sz w:val="22"/>
            <w:szCs w:val="22"/>
          </w:rPr>
          <w:t>https://stat.gov.pl/wskazniki-makroekonomiczne/</w:t>
        </w:r>
      </w:hyperlink>
      <w:r w:rsidRPr="00C20736">
        <w:rPr>
          <w:sz w:val="22"/>
          <w:szCs w:val="22"/>
        </w:rPr>
        <w:t xml:space="preserve">  </w:t>
      </w:r>
      <w:r w:rsidRPr="00C20736">
        <w:rPr>
          <w:sz w:val="22"/>
          <w:szCs w:val="22"/>
        </w:rPr>
        <w:lastRenderedPageBreak/>
        <w:t xml:space="preserve">- </w:t>
      </w:r>
      <w:r w:rsidRPr="00C20736">
        <w:rPr>
          <w:i/>
          <w:iCs/>
          <w:sz w:val="22"/>
          <w:szCs w:val="22"/>
        </w:rPr>
        <w:t>wybrane miesięczne wskaźniki makroekonomiczne, tablica „wskaźniki cen”, pozycja: Wskaźnik cen towarów i usług konsumpcyjnych, lit. B.</w:t>
      </w:r>
    </w:p>
    <w:p w14:paraId="7164670D" w14:textId="77777777" w:rsidR="006F3EA2" w:rsidRPr="007B14E1" w:rsidRDefault="006F3EA2" w:rsidP="00851DD9">
      <w:pPr>
        <w:pStyle w:val="Akapitzlist"/>
        <w:numPr>
          <w:ilvl w:val="1"/>
          <w:numId w:val="90"/>
        </w:numPr>
        <w:contextualSpacing/>
        <w:jc w:val="both"/>
        <w:rPr>
          <w:sz w:val="22"/>
          <w:szCs w:val="22"/>
        </w:rPr>
      </w:pPr>
      <w:r w:rsidRPr="00C20736">
        <w:rPr>
          <w:sz w:val="22"/>
          <w:szCs w:val="22"/>
        </w:rPr>
        <w:t xml:space="preserve">Pierwsza zmiana </w:t>
      </w:r>
      <w:r w:rsidRPr="007B14E1">
        <w:rPr>
          <w:sz w:val="22"/>
          <w:szCs w:val="22"/>
        </w:rPr>
        <w:t xml:space="preserve">wynagrodzenia nastąpi </w:t>
      </w:r>
      <w:r w:rsidRPr="007B14E1">
        <w:rPr>
          <w:b/>
          <w:bCs/>
          <w:sz w:val="22"/>
          <w:szCs w:val="22"/>
        </w:rPr>
        <w:t>od pierwszego dnia trzynastego miesiąca kalendarzowego</w:t>
      </w:r>
      <w:r w:rsidRPr="007B14E1">
        <w:rPr>
          <w:sz w:val="22"/>
          <w:szCs w:val="22"/>
        </w:rPr>
        <w:t xml:space="preserve"> realizacji umowy. Kolejne zmiany będą następować w okresach 12 miesięcznych, tj. od 25, 37 miesiąca itd.</w:t>
      </w:r>
    </w:p>
    <w:p w14:paraId="33D25F46" w14:textId="4EB612F4" w:rsidR="006F3EA2" w:rsidRPr="007B14E1" w:rsidRDefault="006F3EA2" w:rsidP="00851DD9">
      <w:pPr>
        <w:pStyle w:val="Akapitzlist"/>
        <w:numPr>
          <w:ilvl w:val="1"/>
          <w:numId w:val="90"/>
        </w:numPr>
        <w:contextualSpacing/>
        <w:jc w:val="both"/>
        <w:rPr>
          <w:sz w:val="22"/>
          <w:szCs w:val="22"/>
        </w:rPr>
      </w:pPr>
      <w:r w:rsidRPr="007B14E1">
        <w:rPr>
          <w:sz w:val="22"/>
          <w:szCs w:val="22"/>
        </w:rPr>
        <w:t xml:space="preserve">Wynagrodzenie Wykonawcy, </w:t>
      </w:r>
      <w:r w:rsidRPr="002C3432">
        <w:rPr>
          <w:sz w:val="22"/>
          <w:szCs w:val="22"/>
        </w:rPr>
        <w:t xml:space="preserve">określone w Umowie w zakresie cen </w:t>
      </w:r>
      <w:r>
        <w:rPr>
          <w:sz w:val="22"/>
          <w:szCs w:val="22"/>
        </w:rPr>
        <w:t>jednostkowych</w:t>
      </w:r>
      <w:r w:rsidRPr="002C3432">
        <w:rPr>
          <w:sz w:val="22"/>
          <w:szCs w:val="22"/>
        </w:rPr>
        <w:t xml:space="preserve"> określonych </w:t>
      </w:r>
      <w:r>
        <w:rPr>
          <w:sz w:val="22"/>
          <w:szCs w:val="22"/>
        </w:rPr>
        <w:br/>
      </w:r>
      <w:r w:rsidRPr="002C3432">
        <w:rPr>
          <w:sz w:val="22"/>
          <w:szCs w:val="22"/>
        </w:rPr>
        <w:t xml:space="preserve">w </w:t>
      </w:r>
      <w:r>
        <w:rPr>
          <w:sz w:val="22"/>
          <w:szCs w:val="22"/>
        </w:rPr>
        <w:t>Umowie</w:t>
      </w:r>
      <w:r w:rsidRPr="002C3432">
        <w:rPr>
          <w:sz w:val="22"/>
          <w:szCs w:val="22"/>
        </w:rPr>
        <w:t xml:space="preserve"> ulegnie zmianie o maksymalnie 50% wielkości wskaźnika cen towarów i usług kon</w:t>
      </w:r>
      <w:r w:rsidRPr="007B14E1">
        <w:rPr>
          <w:sz w:val="22"/>
          <w:szCs w:val="22"/>
        </w:rPr>
        <w:t xml:space="preserve">sumpcyjnych, publikowanego przez GUS,  wyliczonego za okres 12 miesięcy zgodnie </w:t>
      </w:r>
      <w:r>
        <w:rPr>
          <w:sz w:val="22"/>
          <w:szCs w:val="22"/>
        </w:rPr>
        <w:br/>
      </w:r>
      <w:r w:rsidRPr="007B14E1">
        <w:rPr>
          <w:sz w:val="22"/>
          <w:szCs w:val="22"/>
        </w:rPr>
        <w:t>z postanowieniami pkt 4).</w:t>
      </w:r>
    </w:p>
    <w:p w14:paraId="289DDC85" w14:textId="77777777" w:rsidR="006F3EA2" w:rsidRPr="007B14E1" w:rsidRDefault="006F3EA2" w:rsidP="00851DD9">
      <w:pPr>
        <w:pStyle w:val="Akapitzlist"/>
        <w:numPr>
          <w:ilvl w:val="1"/>
          <w:numId w:val="90"/>
        </w:numPr>
        <w:contextualSpacing/>
        <w:jc w:val="both"/>
        <w:rPr>
          <w:sz w:val="22"/>
          <w:szCs w:val="22"/>
        </w:rPr>
      </w:pPr>
      <w:bookmarkStart w:id="187" w:name="_Hlk121401348"/>
      <w:r w:rsidRPr="007B14E1">
        <w:rPr>
          <w:sz w:val="22"/>
          <w:szCs w:val="22"/>
        </w:rPr>
        <w:t xml:space="preserve">Dla potrzeb pierwszej zmiany wynagrodzenia pierwszym wykorzystanym wskaźnikiem będzie miesięczny wskaźnik za miesiąc, w którym nastąpi rozpoczęcie realizacji umowy (miesiąc poprzedni = 100) a ostatnim miesięczny wskaźnik dla 12 miesiąca realizacji umowy. </w:t>
      </w:r>
    </w:p>
    <w:p w14:paraId="4B2196DC" w14:textId="77777777" w:rsidR="006F3EA2" w:rsidRPr="007B14E1" w:rsidRDefault="006F3EA2" w:rsidP="006F3EA2">
      <w:pPr>
        <w:pStyle w:val="Akapitzlist"/>
        <w:jc w:val="both"/>
        <w:rPr>
          <w:sz w:val="22"/>
          <w:szCs w:val="22"/>
        </w:rPr>
      </w:pPr>
      <w:r w:rsidRPr="007B14E1">
        <w:rPr>
          <w:sz w:val="22"/>
          <w:szCs w:val="22"/>
        </w:rPr>
        <w:t>Dla kolejnych zmian wynagrodzenia pierwszym wykorzystanym wskaźnikiem będzie miesięczny wskaźnik za odpowiednio 13, 25 miesiąc realizacji umowy itd.</w:t>
      </w:r>
    </w:p>
    <w:p w14:paraId="62A546C5" w14:textId="77777777" w:rsidR="006F3EA2" w:rsidRPr="007B14E1" w:rsidRDefault="006F3EA2" w:rsidP="006F3EA2">
      <w:pPr>
        <w:pStyle w:val="Akapitzlist"/>
        <w:jc w:val="both"/>
        <w:rPr>
          <w:sz w:val="22"/>
          <w:szCs w:val="22"/>
        </w:rPr>
      </w:pPr>
      <w:r w:rsidRPr="007B14E1">
        <w:rPr>
          <w:sz w:val="22"/>
          <w:szCs w:val="22"/>
        </w:rPr>
        <w:t>Wskaźniki należy zamienić na liczby (dzieląc je przez 100), a następnie przemnożyć przez siebie kolejne. W stosunku do otrzymanego wskaźnika należy przeprowadzić w kolejności następujące działania:</w:t>
      </w:r>
    </w:p>
    <w:bookmarkEnd w:id="187"/>
    <w:p w14:paraId="7998CD07" w14:textId="77777777" w:rsidR="006F3EA2" w:rsidRPr="007B14E1" w:rsidRDefault="006F3EA2" w:rsidP="00851DD9">
      <w:pPr>
        <w:pStyle w:val="Akapitzlist"/>
        <w:numPr>
          <w:ilvl w:val="0"/>
          <w:numId w:val="91"/>
        </w:numPr>
        <w:ind w:left="993" w:hanging="284"/>
        <w:contextualSpacing/>
        <w:jc w:val="both"/>
        <w:rPr>
          <w:sz w:val="22"/>
          <w:szCs w:val="22"/>
        </w:rPr>
      </w:pPr>
      <w:r w:rsidRPr="007B14E1">
        <w:rPr>
          <w:sz w:val="22"/>
          <w:szCs w:val="22"/>
        </w:rPr>
        <w:t xml:space="preserve">odjąć 1, </w:t>
      </w:r>
    </w:p>
    <w:p w14:paraId="75FE8119" w14:textId="77777777" w:rsidR="006F3EA2" w:rsidRPr="007B14E1" w:rsidRDefault="006F3EA2" w:rsidP="00851DD9">
      <w:pPr>
        <w:pStyle w:val="Akapitzlist"/>
        <w:numPr>
          <w:ilvl w:val="0"/>
          <w:numId w:val="91"/>
        </w:numPr>
        <w:ind w:left="993" w:hanging="284"/>
        <w:contextualSpacing/>
        <w:jc w:val="both"/>
        <w:rPr>
          <w:sz w:val="22"/>
          <w:szCs w:val="22"/>
        </w:rPr>
      </w:pPr>
      <w:r w:rsidRPr="007B14E1">
        <w:rPr>
          <w:sz w:val="22"/>
          <w:szCs w:val="22"/>
        </w:rPr>
        <w:t>otrzymany wynik przemnożyć przez 50%</w:t>
      </w:r>
    </w:p>
    <w:p w14:paraId="3FAB8A27" w14:textId="77777777" w:rsidR="006F3EA2" w:rsidRPr="007B14E1" w:rsidRDefault="006F3EA2" w:rsidP="00851DD9">
      <w:pPr>
        <w:pStyle w:val="Akapitzlist"/>
        <w:numPr>
          <w:ilvl w:val="0"/>
          <w:numId w:val="91"/>
        </w:numPr>
        <w:ind w:left="993" w:hanging="284"/>
        <w:contextualSpacing/>
        <w:jc w:val="both"/>
        <w:rPr>
          <w:sz w:val="22"/>
          <w:szCs w:val="22"/>
        </w:rPr>
      </w:pPr>
      <w:r w:rsidRPr="007B14E1">
        <w:rPr>
          <w:sz w:val="22"/>
          <w:szCs w:val="22"/>
        </w:rPr>
        <w:t>do otrzymanego wyniku dodać 1</w:t>
      </w:r>
    </w:p>
    <w:p w14:paraId="32DFCD90" w14:textId="77777777" w:rsidR="006F3EA2" w:rsidRPr="007B14E1" w:rsidRDefault="006F3EA2" w:rsidP="00851DD9">
      <w:pPr>
        <w:pStyle w:val="Akapitzlist"/>
        <w:numPr>
          <w:ilvl w:val="0"/>
          <w:numId w:val="91"/>
        </w:numPr>
        <w:ind w:left="993" w:hanging="284"/>
        <w:contextualSpacing/>
        <w:jc w:val="both"/>
        <w:rPr>
          <w:sz w:val="22"/>
          <w:szCs w:val="22"/>
        </w:rPr>
      </w:pPr>
      <w:r w:rsidRPr="007B14E1">
        <w:rPr>
          <w:sz w:val="22"/>
          <w:szCs w:val="22"/>
        </w:rPr>
        <w:t xml:space="preserve">uzyskany wynik zaokrąglić do dwóch miejsc po przecinku, zgodnie </w:t>
      </w:r>
      <w:r w:rsidRPr="007B14E1">
        <w:rPr>
          <w:sz w:val="22"/>
          <w:szCs w:val="22"/>
        </w:rPr>
        <w:br/>
        <w:t>z matematycznymi zasadami zaokrąglania.</w:t>
      </w:r>
    </w:p>
    <w:p w14:paraId="4EDDED85" w14:textId="77777777" w:rsidR="006F3EA2" w:rsidRPr="007B14E1" w:rsidRDefault="006F3EA2" w:rsidP="006F3EA2">
      <w:pPr>
        <w:pStyle w:val="Akapitzlist"/>
        <w:jc w:val="both"/>
        <w:rPr>
          <w:sz w:val="22"/>
          <w:szCs w:val="22"/>
        </w:rPr>
      </w:pPr>
      <w:r w:rsidRPr="007B14E1">
        <w:rPr>
          <w:sz w:val="22"/>
          <w:szCs w:val="22"/>
        </w:rPr>
        <w:t xml:space="preserve">Obowiązujące </w:t>
      </w:r>
      <w:r w:rsidRPr="008A63DE">
        <w:rPr>
          <w:sz w:val="22"/>
          <w:szCs w:val="22"/>
        </w:rPr>
        <w:t>cen</w:t>
      </w:r>
      <w:r>
        <w:rPr>
          <w:sz w:val="22"/>
          <w:szCs w:val="22"/>
        </w:rPr>
        <w:t>y</w:t>
      </w:r>
      <w:r w:rsidRPr="008A63DE">
        <w:rPr>
          <w:sz w:val="22"/>
          <w:szCs w:val="22"/>
        </w:rPr>
        <w:t xml:space="preserve"> jednostkow</w:t>
      </w:r>
      <w:r>
        <w:rPr>
          <w:sz w:val="22"/>
          <w:szCs w:val="22"/>
        </w:rPr>
        <w:t>e</w:t>
      </w:r>
      <w:r w:rsidRPr="007B14E1">
        <w:rPr>
          <w:sz w:val="22"/>
          <w:szCs w:val="22"/>
        </w:rPr>
        <w:t xml:space="preserve"> określone w </w:t>
      </w:r>
      <w:r>
        <w:rPr>
          <w:sz w:val="22"/>
          <w:szCs w:val="22"/>
        </w:rPr>
        <w:t>Umowie</w:t>
      </w:r>
      <w:r w:rsidRPr="007B14E1">
        <w:rPr>
          <w:sz w:val="22"/>
          <w:szCs w:val="22"/>
        </w:rPr>
        <w:t xml:space="preserve"> należy przemnożyć przez tak ustalony </w:t>
      </w:r>
      <w:r w:rsidRPr="007B14E1">
        <w:rPr>
          <w:b/>
          <w:bCs/>
          <w:sz w:val="22"/>
          <w:szCs w:val="22"/>
        </w:rPr>
        <w:t>wskaźnik waloryzacyjny dla okresu 12 miesięcy</w:t>
      </w:r>
      <w:r w:rsidRPr="007B14E1">
        <w:rPr>
          <w:sz w:val="22"/>
          <w:szCs w:val="22"/>
        </w:rPr>
        <w:t>. Zwaloryzowana wartość umowy zostanie wyliczona w następujący sposób:</w:t>
      </w:r>
    </w:p>
    <w:p w14:paraId="32EDE9D9" w14:textId="77777777" w:rsidR="006F3EA2" w:rsidRPr="007B14E1" w:rsidRDefault="006F3EA2" w:rsidP="006F3EA2">
      <w:pPr>
        <w:pStyle w:val="Akapitzlist"/>
        <w:tabs>
          <w:tab w:val="left" w:pos="6946"/>
        </w:tabs>
        <w:rPr>
          <w:sz w:val="22"/>
          <w:szCs w:val="22"/>
        </w:rPr>
      </w:pPr>
    </w:p>
    <w:tbl>
      <w:tblPr>
        <w:tblStyle w:val="Tabela-Siatka"/>
        <w:tblW w:w="8363" w:type="dxa"/>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00"/>
        <w:gridCol w:w="342"/>
        <w:gridCol w:w="1958"/>
        <w:gridCol w:w="342"/>
        <w:gridCol w:w="1931"/>
        <w:gridCol w:w="326"/>
        <w:gridCol w:w="1664"/>
      </w:tblGrid>
      <w:tr w:rsidR="006F3EA2" w:rsidRPr="007B14E1" w14:paraId="1D05820A" w14:textId="77777777" w:rsidTr="00D81616">
        <w:tc>
          <w:tcPr>
            <w:tcW w:w="1800" w:type="dxa"/>
            <w:vAlign w:val="center"/>
          </w:tcPr>
          <w:p w14:paraId="6C30FE33" w14:textId="77777777" w:rsidR="006F3EA2" w:rsidRPr="007B14E1" w:rsidRDefault="006F3EA2" w:rsidP="00D81616">
            <w:pPr>
              <w:pStyle w:val="Akapitzlist"/>
              <w:ind w:left="-261" w:firstLine="261"/>
              <w:jc w:val="center"/>
              <w:rPr>
                <w:b/>
                <w:bCs/>
                <w:sz w:val="22"/>
                <w:szCs w:val="22"/>
              </w:rPr>
            </w:pPr>
            <w:r w:rsidRPr="007B14E1">
              <w:rPr>
                <w:b/>
                <w:bCs/>
                <w:sz w:val="22"/>
                <w:szCs w:val="22"/>
              </w:rPr>
              <w:t>Wartość umowy po waloryzacji</w:t>
            </w:r>
          </w:p>
        </w:tc>
        <w:tc>
          <w:tcPr>
            <w:tcW w:w="342" w:type="dxa"/>
            <w:vAlign w:val="center"/>
          </w:tcPr>
          <w:p w14:paraId="2E94D899" w14:textId="77777777" w:rsidR="006F3EA2" w:rsidRPr="007B14E1" w:rsidRDefault="006F3EA2" w:rsidP="00D81616">
            <w:pPr>
              <w:pStyle w:val="Akapitzlist"/>
              <w:ind w:left="0"/>
              <w:jc w:val="center"/>
              <w:rPr>
                <w:b/>
                <w:bCs/>
                <w:sz w:val="22"/>
                <w:szCs w:val="22"/>
              </w:rPr>
            </w:pPr>
            <w:r w:rsidRPr="007B14E1">
              <w:rPr>
                <w:b/>
                <w:bCs/>
                <w:sz w:val="22"/>
                <w:szCs w:val="22"/>
              </w:rPr>
              <w:t>=</w:t>
            </w:r>
          </w:p>
        </w:tc>
        <w:tc>
          <w:tcPr>
            <w:tcW w:w="1958" w:type="dxa"/>
            <w:vAlign w:val="center"/>
          </w:tcPr>
          <w:p w14:paraId="1F4638FB" w14:textId="77777777" w:rsidR="006F3EA2" w:rsidRPr="007B14E1" w:rsidRDefault="006F3EA2" w:rsidP="00D81616">
            <w:pPr>
              <w:pStyle w:val="Akapitzlist"/>
              <w:ind w:left="0"/>
              <w:jc w:val="center"/>
              <w:rPr>
                <w:b/>
                <w:bCs/>
                <w:sz w:val="22"/>
                <w:szCs w:val="22"/>
              </w:rPr>
            </w:pPr>
            <w:r w:rsidRPr="007B14E1">
              <w:rPr>
                <w:b/>
                <w:bCs/>
                <w:sz w:val="22"/>
                <w:szCs w:val="22"/>
              </w:rPr>
              <w:t>Wartość dotychczas zrealizowana</w:t>
            </w:r>
          </w:p>
        </w:tc>
        <w:tc>
          <w:tcPr>
            <w:tcW w:w="342" w:type="dxa"/>
            <w:vAlign w:val="center"/>
          </w:tcPr>
          <w:p w14:paraId="6404AF07" w14:textId="77777777" w:rsidR="006F3EA2" w:rsidRPr="007B14E1" w:rsidRDefault="006F3EA2" w:rsidP="00D81616">
            <w:pPr>
              <w:pStyle w:val="Akapitzlist"/>
              <w:ind w:left="0"/>
              <w:jc w:val="center"/>
              <w:rPr>
                <w:b/>
                <w:bCs/>
                <w:sz w:val="22"/>
                <w:szCs w:val="22"/>
              </w:rPr>
            </w:pPr>
            <w:r w:rsidRPr="007B14E1">
              <w:rPr>
                <w:b/>
                <w:bCs/>
                <w:sz w:val="22"/>
                <w:szCs w:val="22"/>
              </w:rPr>
              <w:t>+</w:t>
            </w:r>
          </w:p>
        </w:tc>
        <w:tc>
          <w:tcPr>
            <w:tcW w:w="1931" w:type="dxa"/>
            <w:vAlign w:val="center"/>
          </w:tcPr>
          <w:p w14:paraId="22BB8213" w14:textId="77777777" w:rsidR="006F3EA2" w:rsidRPr="007B14E1" w:rsidRDefault="006F3EA2" w:rsidP="00D81616">
            <w:pPr>
              <w:pStyle w:val="Akapitzlist"/>
              <w:ind w:left="0"/>
              <w:jc w:val="center"/>
              <w:rPr>
                <w:b/>
                <w:bCs/>
                <w:sz w:val="22"/>
                <w:szCs w:val="22"/>
              </w:rPr>
            </w:pPr>
            <w:r w:rsidRPr="007B14E1">
              <w:rPr>
                <w:b/>
                <w:bCs/>
                <w:sz w:val="22"/>
                <w:szCs w:val="22"/>
              </w:rPr>
              <w:t>Wartość pozostała do realizacji</w:t>
            </w:r>
          </w:p>
        </w:tc>
        <w:tc>
          <w:tcPr>
            <w:tcW w:w="326" w:type="dxa"/>
            <w:vAlign w:val="center"/>
          </w:tcPr>
          <w:p w14:paraId="0E79E746" w14:textId="77777777" w:rsidR="006F3EA2" w:rsidRPr="007B14E1" w:rsidRDefault="006F3EA2" w:rsidP="00D81616">
            <w:pPr>
              <w:pStyle w:val="Akapitzlist"/>
              <w:ind w:left="0"/>
              <w:jc w:val="center"/>
              <w:rPr>
                <w:b/>
                <w:bCs/>
                <w:sz w:val="22"/>
                <w:szCs w:val="22"/>
              </w:rPr>
            </w:pPr>
            <w:r w:rsidRPr="007B14E1">
              <w:rPr>
                <w:b/>
                <w:bCs/>
                <w:sz w:val="22"/>
                <w:szCs w:val="22"/>
              </w:rPr>
              <w:t>x</w:t>
            </w:r>
          </w:p>
        </w:tc>
        <w:tc>
          <w:tcPr>
            <w:tcW w:w="1664" w:type="dxa"/>
            <w:vAlign w:val="center"/>
          </w:tcPr>
          <w:p w14:paraId="75AA3022" w14:textId="77777777" w:rsidR="006F3EA2" w:rsidRPr="007B14E1" w:rsidRDefault="006F3EA2" w:rsidP="00D81616">
            <w:pPr>
              <w:pStyle w:val="Akapitzlist"/>
              <w:ind w:left="0"/>
              <w:jc w:val="center"/>
              <w:rPr>
                <w:b/>
                <w:bCs/>
                <w:sz w:val="22"/>
                <w:szCs w:val="22"/>
              </w:rPr>
            </w:pPr>
            <w:r w:rsidRPr="007B14E1">
              <w:rPr>
                <w:b/>
                <w:bCs/>
                <w:sz w:val="22"/>
                <w:szCs w:val="22"/>
              </w:rPr>
              <w:t>Wskaźnik waloryzacyjny</w:t>
            </w:r>
          </w:p>
        </w:tc>
      </w:tr>
    </w:tbl>
    <w:p w14:paraId="775A6C82" w14:textId="77777777" w:rsidR="006F3EA2" w:rsidRPr="007B14E1" w:rsidRDefault="006F3EA2" w:rsidP="006F3EA2">
      <w:pPr>
        <w:pStyle w:val="Akapitzlist"/>
        <w:rPr>
          <w:sz w:val="22"/>
          <w:szCs w:val="22"/>
        </w:rPr>
      </w:pPr>
    </w:p>
    <w:p w14:paraId="63019DE0" w14:textId="3664AA8B" w:rsidR="006F3EA2" w:rsidRPr="007B14E1" w:rsidRDefault="006F3EA2" w:rsidP="00851DD9">
      <w:pPr>
        <w:pStyle w:val="Akapitzlist"/>
        <w:numPr>
          <w:ilvl w:val="0"/>
          <w:numId w:val="90"/>
        </w:numPr>
        <w:contextualSpacing/>
        <w:jc w:val="both"/>
        <w:rPr>
          <w:strike/>
          <w:sz w:val="22"/>
          <w:szCs w:val="22"/>
        </w:rPr>
      </w:pPr>
      <w:bookmarkStart w:id="188" w:name="_Hlk121482319"/>
      <w:r w:rsidRPr="007B14E1">
        <w:rPr>
          <w:sz w:val="22"/>
          <w:szCs w:val="22"/>
        </w:rPr>
        <w:t xml:space="preserve">Wykonawca składa wniosek o zmianę wynagrodzenia wraz z dokumentami wskazującymi </w:t>
      </w:r>
      <w:r>
        <w:rPr>
          <w:sz w:val="22"/>
          <w:szCs w:val="22"/>
        </w:rPr>
        <w:br/>
      </w:r>
      <w:r w:rsidRPr="007B14E1">
        <w:rPr>
          <w:sz w:val="22"/>
          <w:szCs w:val="22"/>
        </w:rPr>
        <w:t xml:space="preserve">i udowadniającymi wysokość wpływu ww. okoliczności na koszty wykonania Umowy. Wniosek powinien zostać złożony w okresie obowiązywania umowy. </w:t>
      </w:r>
      <w:r w:rsidRPr="007B14E1">
        <w:rPr>
          <w:color w:val="000000" w:themeColor="text1"/>
          <w:sz w:val="22"/>
          <w:szCs w:val="22"/>
        </w:rPr>
        <w:t xml:space="preserve">Wskazane przez Wykonawcę okoliczności powinny dotyczyć elementów </w:t>
      </w:r>
      <w:proofErr w:type="spellStart"/>
      <w:r w:rsidRPr="007B14E1">
        <w:rPr>
          <w:color w:val="000000" w:themeColor="text1"/>
          <w:sz w:val="22"/>
          <w:szCs w:val="22"/>
        </w:rPr>
        <w:t>kosztotwórczych</w:t>
      </w:r>
      <w:proofErr w:type="spellEnd"/>
      <w:r w:rsidRPr="007B14E1">
        <w:rPr>
          <w:color w:val="000000" w:themeColor="text1"/>
          <w:sz w:val="22"/>
          <w:szCs w:val="22"/>
        </w:rPr>
        <w:t xml:space="preserve"> bezpośrednio powiązanych ze wskaźnikiem, o którym mowa powyższym ustępie. </w:t>
      </w:r>
      <w:r w:rsidRPr="007B14E1">
        <w:rPr>
          <w:sz w:val="22"/>
          <w:szCs w:val="22"/>
        </w:rPr>
        <w:t xml:space="preserve">Zamawiający zastrzega sobie prawo do weryfikacji dokumentów oraz żądania przedłożenia dodatkowych dokumentów w tym zakresie. </w:t>
      </w:r>
    </w:p>
    <w:p w14:paraId="501294E2" w14:textId="4B281465" w:rsidR="006F3EA2" w:rsidRPr="007B14E1" w:rsidRDefault="006F3EA2" w:rsidP="006F3EA2">
      <w:pPr>
        <w:pStyle w:val="Akapitzlist"/>
        <w:ind w:left="360"/>
        <w:jc w:val="both"/>
        <w:rPr>
          <w:sz w:val="22"/>
          <w:szCs w:val="22"/>
        </w:rPr>
      </w:pPr>
      <w:r w:rsidRPr="007B14E1">
        <w:rPr>
          <w:sz w:val="22"/>
          <w:szCs w:val="22"/>
        </w:rPr>
        <w:t xml:space="preserve">Wynagrodzenie zostanie zmienione jedynie w zakresie, w jakim udokumentowana zostanie zmiana przedmiotowych kosztów po stronie Wykonawcy z zastrzeżeniem </w:t>
      </w:r>
      <w:r w:rsidRPr="007B14E1">
        <w:rPr>
          <w:color w:val="000000" w:themeColor="text1"/>
          <w:sz w:val="22"/>
          <w:szCs w:val="22"/>
        </w:rPr>
        <w:t>ust.</w:t>
      </w:r>
      <w:r w:rsidRPr="007B14E1">
        <w:rPr>
          <w:sz w:val="22"/>
          <w:szCs w:val="22"/>
        </w:rPr>
        <w:t xml:space="preserve"> 3 pkt 3)</w:t>
      </w:r>
    </w:p>
    <w:p w14:paraId="73E67B43" w14:textId="77777777" w:rsidR="006F3EA2" w:rsidRPr="007B14E1" w:rsidRDefault="006F3EA2" w:rsidP="006F3EA2">
      <w:pPr>
        <w:pStyle w:val="Akapitzlist"/>
        <w:ind w:left="360"/>
        <w:jc w:val="both"/>
        <w:rPr>
          <w:sz w:val="22"/>
          <w:szCs w:val="22"/>
        </w:rPr>
      </w:pPr>
      <w:r w:rsidRPr="007B14E1">
        <w:rPr>
          <w:sz w:val="22"/>
          <w:szCs w:val="22"/>
        </w:rPr>
        <w:t>W przypadku gdy wykazany i udowodniony wzrost kosztów będzie:</w:t>
      </w:r>
    </w:p>
    <w:p w14:paraId="6C13BF62" w14:textId="5BA3318B" w:rsidR="006F3EA2" w:rsidRPr="007B14E1" w:rsidRDefault="006F3EA2" w:rsidP="00851DD9">
      <w:pPr>
        <w:pStyle w:val="Akapitzlist"/>
        <w:numPr>
          <w:ilvl w:val="0"/>
          <w:numId w:val="92"/>
        </w:numPr>
        <w:ind w:left="709" w:hanging="283"/>
        <w:contextualSpacing/>
        <w:jc w:val="both"/>
        <w:rPr>
          <w:sz w:val="22"/>
          <w:szCs w:val="22"/>
        </w:rPr>
      </w:pPr>
      <w:r w:rsidRPr="007B14E1">
        <w:rPr>
          <w:sz w:val="22"/>
          <w:szCs w:val="22"/>
        </w:rPr>
        <w:t xml:space="preserve">niższy niż </w:t>
      </w:r>
      <w:r w:rsidRPr="007B14E1">
        <w:rPr>
          <w:b/>
          <w:bCs/>
          <w:sz w:val="22"/>
          <w:szCs w:val="22"/>
        </w:rPr>
        <w:t xml:space="preserve">wskaźnik waloryzacyjny </w:t>
      </w:r>
      <w:r w:rsidRPr="007B14E1">
        <w:rPr>
          <w:sz w:val="22"/>
          <w:szCs w:val="22"/>
        </w:rPr>
        <w:t>ustalony wg zasad określonych w ust.</w:t>
      </w:r>
      <w:r w:rsidR="006B0C80">
        <w:rPr>
          <w:sz w:val="22"/>
          <w:szCs w:val="22"/>
        </w:rPr>
        <w:t xml:space="preserve"> </w:t>
      </w:r>
      <w:r w:rsidRPr="007B14E1">
        <w:rPr>
          <w:sz w:val="22"/>
          <w:szCs w:val="22"/>
        </w:rPr>
        <w:t xml:space="preserve">3 pkt 4), obowiązujące </w:t>
      </w:r>
      <w:r w:rsidRPr="008A63DE">
        <w:rPr>
          <w:sz w:val="22"/>
          <w:szCs w:val="22"/>
        </w:rPr>
        <w:t>cen</w:t>
      </w:r>
      <w:r>
        <w:rPr>
          <w:sz w:val="22"/>
          <w:szCs w:val="22"/>
        </w:rPr>
        <w:t>y</w:t>
      </w:r>
      <w:r w:rsidRPr="008A63DE">
        <w:rPr>
          <w:sz w:val="22"/>
          <w:szCs w:val="22"/>
        </w:rPr>
        <w:t xml:space="preserve"> jednostkow</w:t>
      </w:r>
      <w:r>
        <w:rPr>
          <w:sz w:val="22"/>
          <w:szCs w:val="22"/>
        </w:rPr>
        <w:t>e</w:t>
      </w:r>
      <w:r w:rsidRPr="007B14E1">
        <w:rPr>
          <w:sz w:val="22"/>
          <w:szCs w:val="22"/>
        </w:rPr>
        <w:t xml:space="preserve"> określone w </w:t>
      </w:r>
      <w:r>
        <w:rPr>
          <w:sz w:val="22"/>
          <w:szCs w:val="22"/>
        </w:rPr>
        <w:t>Umowie</w:t>
      </w:r>
      <w:r w:rsidRPr="007B14E1">
        <w:rPr>
          <w:sz w:val="22"/>
          <w:szCs w:val="22"/>
        </w:rPr>
        <w:t xml:space="preserve"> zostaną zwaloryzowane o wykazany i udowodniony wzrost kosztów,</w:t>
      </w:r>
      <w:r w:rsidRPr="007B14E1">
        <w:rPr>
          <w:color w:val="000000" w:themeColor="text1"/>
          <w:sz w:val="22"/>
          <w:szCs w:val="22"/>
        </w:rPr>
        <w:t xml:space="preserve"> z zastrzeżeniem ust. 3 pkt 3)</w:t>
      </w:r>
    </w:p>
    <w:p w14:paraId="4CA21128" w14:textId="77777777" w:rsidR="006F3EA2" w:rsidRPr="007B14E1" w:rsidRDefault="006F3EA2" w:rsidP="00851DD9">
      <w:pPr>
        <w:pStyle w:val="Akapitzlist"/>
        <w:numPr>
          <w:ilvl w:val="0"/>
          <w:numId w:val="92"/>
        </w:numPr>
        <w:ind w:left="709" w:hanging="283"/>
        <w:contextualSpacing/>
        <w:jc w:val="both"/>
        <w:rPr>
          <w:sz w:val="22"/>
          <w:szCs w:val="22"/>
        </w:rPr>
      </w:pPr>
      <w:r w:rsidRPr="007B14E1">
        <w:rPr>
          <w:color w:val="000000" w:themeColor="text1"/>
          <w:sz w:val="22"/>
          <w:szCs w:val="22"/>
        </w:rPr>
        <w:t xml:space="preserve">wyższy niż </w:t>
      </w:r>
      <w:r w:rsidRPr="007B14E1">
        <w:rPr>
          <w:b/>
          <w:bCs/>
          <w:color w:val="000000" w:themeColor="text1"/>
          <w:sz w:val="22"/>
          <w:szCs w:val="22"/>
        </w:rPr>
        <w:t xml:space="preserve">wskaźnik waloryzacyjny </w:t>
      </w:r>
      <w:r w:rsidRPr="007B14E1">
        <w:rPr>
          <w:color w:val="000000" w:themeColor="text1"/>
          <w:sz w:val="22"/>
          <w:szCs w:val="22"/>
        </w:rPr>
        <w:t xml:space="preserve">ustalony wg zasad określonych w ust. 3 pkt 4), obowiązujące </w:t>
      </w:r>
      <w:r w:rsidRPr="008A63DE">
        <w:rPr>
          <w:color w:val="000000" w:themeColor="text1"/>
          <w:sz w:val="22"/>
          <w:szCs w:val="22"/>
        </w:rPr>
        <w:t>ceny jednostkowe</w:t>
      </w:r>
      <w:r w:rsidRPr="007B14E1">
        <w:rPr>
          <w:sz w:val="22"/>
          <w:szCs w:val="22"/>
        </w:rPr>
        <w:t xml:space="preserve"> określone w </w:t>
      </w:r>
      <w:r>
        <w:rPr>
          <w:sz w:val="22"/>
          <w:szCs w:val="22"/>
        </w:rPr>
        <w:t xml:space="preserve">Umowie </w:t>
      </w:r>
      <w:r w:rsidRPr="007B14E1">
        <w:rPr>
          <w:color w:val="000000" w:themeColor="text1"/>
          <w:sz w:val="22"/>
          <w:szCs w:val="22"/>
        </w:rPr>
        <w:t>zostaną zwaloryzowane wg zasad określonych w ust.3 pkt 4).</w:t>
      </w:r>
    </w:p>
    <w:p w14:paraId="0078FD6F" w14:textId="77777777" w:rsidR="006F3EA2" w:rsidRPr="007B14E1" w:rsidRDefault="006F3EA2" w:rsidP="00851DD9">
      <w:pPr>
        <w:pStyle w:val="Akapitzlist"/>
        <w:numPr>
          <w:ilvl w:val="0"/>
          <w:numId w:val="90"/>
        </w:numPr>
        <w:contextualSpacing/>
        <w:jc w:val="both"/>
        <w:rPr>
          <w:sz w:val="22"/>
          <w:szCs w:val="22"/>
        </w:rPr>
      </w:pPr>
      <w:r w:rsidRPr="007B14E1">
        <w:rPr>
          <w:sz w:val="22"/>
          <w:szCs w:val="22"/>
        </w:rPr>
        <w:t>Za okres zwłoki w wykonaniu umowy, waloryzacja opisana powyżej nie przysługuje.</w:t>
      </w:r>
    </w:p>
    <w:p w14:paraId="35038FA5" w14:textId="2C135212" w:rsidR="006F3EA2" w:rsidRDefault="006F3EA2" w:rsidP="00851DD9">
      <w:pPr>
        <w:pStyle w:val="Akapitzlist"/>
        <w:numPr>
          <w:ilvl w:val="0"/>
          <w:numId w:val="90"/>
        </w:numPr>
        <w:contextualSpacing/>
        <w:jc w:val="both"/>
        <w:rPr>
          <w:sz w:val="22"/>
          <w:szCs w:val="22"/>
        </w:rPr>
      </w:pPr>
      <w:r w:rsidRPr="007B14E1">
        <w:rPr>
          <w:sz w:val="22"/>
          <w:szCs w:val="22"/>
        </w:rPr>
        <w:t xml:space="preserve">Wykonawca jest zobowiązany uwzględnić zasady waloryzacji określone powyżej w umowach </w:t>
      </w:r>
      <w:r w:rsidRPr="007B14E1">
        <w:rPr>
          <w:sz w:val="22"/>
          <w:szCs w:val="22"/>
        </w:rPr>
        <w:br/>
        <w:t>z Podwykonawcami.</w:t>
      </w:r>
      <w:bookmarkEnd w:id="188"/>
    </w:p>
    <w:p w14:paraId="478163FA" w14:textId="77777777" w:rsidR="003F79FE" w:rsidRPr="003F79FE" w:rsidRDefault="003F79FE" w:rsidP="003F79FE">
      <w:pPr>
        <w:contextualSpacing/>
        <w:jc w:val="both"/>
        <w:rPr>
          <w:sz w:val="22"/>
          <w:szCs w:val="22"/>
        </w:rPr>
      </w:pPr>
    </w:p>
    <w:p w14:paraId="07B07BAE" w14:textId="54CE6D0F" w:rsidR="00BD512E" w:rsidRPr="00E81D4F" w:rsidRDefault="00BD512E" w:rsidP="00AF4624">
      <w:pPr>
        <w:keepNext/>
        <w:tabs>
          <w:tab w:val="left" w:pos="720"/>
        </w:tabs>
        <w:snapToGrid w:val="0"/>
        <w:jc w:val="center"/>
        <w:outlineLvl w:val="1"/>
        <w:rPr>
          <w:b/>
          <w:bCs/>
          <w:sz w:val="24"/>
          <w:szCs w:val="28"/>
        </w:rPr>
      </w:pPr>
      <w:bookmarkStart w:id="189" w:name="_Toc216787962"/>
      <w:bookmarkEnd w:id="184"/>
      <w:r w:rsidRPr="00E81D4F">
        <w:rPr>
          <w:b/>
          <w:bCs/>
          <w:sz w:val="24"/>
          <w:szCs w:val="28"/>
        </w:rPr>
        <w:t>§</w:t>
      </w:r>
      <w:r w:rsidR="00B31452" w:rsidRPr="00E81D4F">
        <w:rPr>
          <w:b/>
          <w:bCs/>
          <w:sz w:val="24"/>
          <w:szCs w:val="28"/>
        </w:rPr>
        <w:t>21</w:t>
      </w:r>
      <w:r w:rsidR="002F32F0" w:rsidRPr="00E81D4F">
        <w:rPr>
          <w:b/>
          <w:bCs/>
          <w:sz w:val="24"/>
          <w:szCs w:val="28"/>
        </w:rPr>
        <w:t xml:space="preserve"> </w:t>
      </w:r>
      <w:r w:rsidRPr="00E81D4F">
        <w:rPr>
          <w:b/>
          <w:bCs/>
          <w:sz w:val="24"/>
          <w:szCs w:val="28"/>
        </w:rPr>
        <w:t>Postanowienia końcowe</w:t>
      </w:r>
      <w:bookmarkEnd w:id="189"/>
    </w:p>
    <w:p w14:paraId="74E5F7A6" w14:textId="70C97D74" w:rsidR="0086135C" w:rsidRPr="00E81D4F" w:rsidRDefault="0086135C" w:rsidP="00851DD9">
      <w:pPr>
        <w:numPr>
          <w:ilvl w:val="0"/>
          <w:numId w:val="37"/>
        </w:numPr>
        <w:ind w:left="357" w:hanging="357"/>
        <w:jc w:val="both"/>
        <w:rPr>
          <w:sz w:val="22"/>
          <w:szCs w:val="22"/>
        </w:rPr>
      </w:pPr>
      <w:r w:rsidRPr="00E81D4F">
        <w:rPr>
          <w:sz w:val="22"/>
          <w:szCs w:val="22"/>
        </w:rPr>
        <w:t xml:space="preserve">W sprawach nieuregulowanych niniejszą Umową stosuje się odpowiednie  przepisy prawa polskiego </w:t>
      </w:r>
      <w:r w:rsidR="00E81D4F">
        <w:rPr>
          <w:sz w:val="22"/>
          <w:szCs w:val="22"/>
        </w:rPr>
        <w:br/>
      </w:r>
      <w:r w:rsidRPr="00E81D4F">
        <w:rPr>
          <w:sz w:val="22"/>
          <w:szCs w:val="22"/>
        </w:rPr>
        <w:t xml:space="preserve">a w szczególności Kodeksu cywilnego oraz innych powszechnie obowiązujących aktów prawnych. </w:t>
      </w:r>
      <w:r w:rsidR="005B5F47">
        <w:rPr>
          <w:sz w:val="22"/>
          <w:szCs w:val="22"/>
        </w:rPr>
        <w:br/>
      </w:r>
      <w:r w:rsidRPr="00E81D4F">
        <w:rPr>
          <w:sz w:val="22"/>
          <w:szCs w:val="22"/>
        </w:rPr>
        <w:t xml:space="preserve">W ww. zakresie wyłączna jest także jurysdykcja krajowa sądów polskich. </w:t>
      </w:r>
    </w:p>
    <w:p w14:paraId="355A8DCC" w14:textId="77777777" w:rsidR="0086135C" w:rsidRPr="00E81D4F" w:rsidRDefault="0086135C" w:rsidP="00851DD9">
      <w:pPr>
        <w:numPr>
          <w:ilvl w:val="0"/>
          <w:numId w:val="37"/>
        </w:numPr>
        <w:ind w:left="357" w:hanging="357"/>
        <w:jc w:val="both"/>
        <w:rPr>
          <w:sz w:val="22"/>
          <w:szCs w:val="22"/>
        </w:rPr>
      </w:pPr>
      <w:r w:rsidRPr="00E81D4F">
        <w:rPr>
          <w:sz w:val="22"/>
          <w:szCs w:val="22"/>
        </w:rPr>
        <w:t>Wszelkie spory powstałe pomiędzy Stronami na tle wykładni lub realizacji Umowy rozstrzygane będą przez sąd powszechny właściwy dla siedziby Zamawiającego.</w:t>
      </w:r>
    </w:p>
    <w:p w14:paraId="6DFE9390" w14:textId="77777777" w:rsidR="0086135C" w:rsidRPr="00E81D4F" w:rsidRDefault="0086135C" w:rsidP="00851DD9">
      <w:pPr>
        <w:numPr>
          <w:ilvl w:val="0"/>
          <w:numId w:val="37"/>
        </w:numPr>
        <w:ind w:left="357" w:hanging="357"/>
        <w:jc w:val="both"/>
        <w:rPr>
          <w:sz w:val="22"/>
          <w:szCs w:val="22"/>
        </w:rPr>
      </w:pPr>
      <w:r w:rsidRPr="00E81D4F">
        <w:rPr>
          <w:sz w:val="22"/>
          <w:szCs w:val="22"/>
        </w:rPr>
        <w:lastRenderedPageBreak/>
        <w:t xml:space="preserve">Wszelkie zmiany i uzupełnienia Umowy wymagają dla swej ważności formy pisemnej w postaci aneksu do Umowy. </w:t>
      </w:r>
    </w:p>
    <w:p w14:paraId="748ECE54" w14:textId="77777777" w:rsidR="000C31E8" w:rsidRPr="00E81D4F" w:rsidRDefault="000C31E8" w:rsidP="000C31E8">
      <w:pPr>
        <w:rPr>
          <w:sz w:val="12"/>
          <w:szCs w:val="12"/>
        </w:rPr>
      </w:pPr>
    </w:p>
    <w:p w14:paraId="6439F925" w14:textId="77777777" w:rsidR="0086135C" w:rsidRPr="00E81D4F" w:rsidRDefault="0086135C" w:rsidP="000C31E8">
      <w:pPr>
        <w:rPr>
          <w:sz w:val="12"/>
          <w:szCs w:val="12"/>
        </w:rPr>
      </w:pPr>
    </w:p>
    <w:p w14:paraId="49163CE7" w14:textId="730955C6" w:rsidR="00E66FA0" w:rsidRPr="00E81D4F" w:rsidRDefault="0081261A" w:rsidP="00EF362C">
      <w:pPr>
        <w:ind w:left="357" w:hanging="357"/>
        <w:jc w:val="both"/>
        <w:rPr>
          <w:i/>
          <w:sz w:val="22"/>
          <w:szCs w:val="22"/>
          <w:u w:val="single"/>
        </w:rPr>
      </w:pPr>
      <w:r w:rsidRPr="00E81D4F">
        <w:rPr>
          <w:i/>
          <w:sz w:val="22"/>
          <w:szCs w:val="22"/>
          <w:u w:val="single"/>
        </w:rPr>
        <w:t>Z</w:t>
      </w:r>
      <w:r w:rsidR="00E66FA0" w:rsidRPr="00E81D4F">
        <w:rPr>
          <w:i/>
          <w:sz w:val="22"/>
          <w:szCs w:val="22"/>
          <w:u w:val="single"/>
        </w:rPr>
        <w:t xml:space="preserve">ałączniki do </w:t>
      </w:r>
      <w:r w:rsidR="00FE48F8" w:rsidRPr="00E81D4F">
        <w:rPr>
          <w:i/>
          <w:sz w:val="22"/>
          <w:szCs w:val="22"/>
          <w:u w:val="single"/>
        </w:rPr>
        <w:t>U</w:t>
      </w:r>
      <w:r w:rsidR="00E66FA0" w:rsidRPr="00E81D4F">
        <w:rPr>
          <w:i/>
          <w:sz w:val="22"/>
          <w:szCs w:val="22"/>
          <w:u w:val="single"/>
        </w:rPr>
        <w:t>mowy:</w:t>
      </w:r>
    </w:p>
    <w:p w14:paraId="51DC8DF5" w14:textId="59EC211F" w:rsidR="008B0F6A" w:rsidRPr="00E81D4F" w:rsidRDefault="008B0F6A" w:rsidP="00EF362C">
      <w:pPr>
        <w:numPr>
          <w:ilvl w:val="0"/>
          <w:numId w:val="13"/>
        </w:numPr>
        <w:tabs>
          <w:tab w:val="clear" w:pos="2880"/>
          <w:tab w:val="num" w:pos="1620"/>
        </w:tabs>
        <w:ind w:hanging="1440"/>
        <w:jc w:val="both"/>
        <w:rPr>
          <w:i/>
          <w:sz w:val="22"/>
          <w:szCs w:val="22"/>
        </w:rPr>
      </w:pPr>
      <w:r w:rsidRPr="00E81D4F">
        <w:rPr>
          <w:i/>
          <w:sz w:val="22"/>
          <w:szCs w:val="22"/>
        </w:rPr>
        <w:t xml:space="preserve">Szczegółowy </w:t>
      </w:r>
      <w:r w:rsidR="00B41BF7" w:rsidRPr="00E81D4F">
        <w:rPr>
          <w:i/>
          <w:sz w:val="22"/>
          <w:szCs w:val="22"/>
        </w:rPr>
        <w:t>opis przedmiotu</w:t>
      </w:r>
      <w:r w:rsidRPr="00E81D4F">
        <w:rPr>
          <w:i/>
          <w:sz w:val="22"/>
          <w:szCs w:val="22"/>
        </w:rPr>
        <w:t xml:space="preserve"> zamówienia </w:t>
      </w:r>
    </w:p>
    <w:p w14:paraId="55F464C0" w14:textId="61CE1E13" w:rsidR="00AF07A5" w:rsidRDefault="00AF07A5" w:rsidP="00EF362C">
      <w:pPr>
        <w:numPr>
          <w:ilvl w:val="0"/>
          <w:numId w:val="13"/>
        </w:numPr>
        <w:tabs>
          <w:tab w:val="clear" w:pos="2880"/>
          <w:tab w:val="num" w:pos="1620"/>
        </w:tabs>
        <w:ind w:hanging="1440"/>
        <w:jc w:val="both"/>
        <w:rPr>
          <w:i/>
          <w:sz w:val="22"/>
          <w:szCs w:val="22"/>
        </w:rPr>
      </w:pPr>
      <w:r w:rsidRPr="00E81D4F">
        <w:rPr>
          <w:i/>
          <w:sz w:val="22"/>
          <w:szCs w:val="22"/>
        </w:rPr>
        <w:t xml:space="preserve">Oświadczenie o statusie </w:t>
      </w:r>
      <w:r w:rsidR="00876071" w:rsidRPr="00E81D4F">
        <w:rPr>
          <w:i/>
          <w:sz w:val="22"/>
          <w:szCs w:val="22"/>
        </w:rPr>
        <w:t>Wykonawcy</w:t>
      </w:r>
      <w:r w:rsidRPr="00E81D4F">
        <w:rPr>
          <w:i/>
          <w:sz w:val="22"/>
          <w:szCs w:val="22"/>
        </w:rPr>
        <w:t>.</w:t>
      </w:r>
    </w:p>
    <w:p w14:paraId="7299BCDD" w14:textId="124FE7F2" w:rsidR="00387D5A" w:rsidRPr="00154089" w:rsidRDefault="00387D5A" w:rsidP="00387D5A">
      <w:pPr>
        <w:numPr>
          <w:ilvl w:val="0"/>
          <w:numId w:val="13"/>
        </w:numPr>
        <w:tabs>
          <w:tab w:val="clear" w:pos="2880"/>
        </w:tabs>
        <w:ind w:left="1560" w:hanging="1560"/>
        <w:jc w:val="both"/>
        <w:rPr>
          <w:i/>
          <w:sz w:val="22"/>
          <w:szCs w:val="22"/>
          <w:highlight w:val="green"/>
        </w:rPr>
      </w:pPr>
      <w:r w:rsidRPr="00154089">
        <w:rPr>
          <w:i/>
          <w:sz w:val="22"/>
          <w:szCs w:val="22"/>
          <w:highlight w:val="green"/>
        </w:rPr>
        <w:t xml:space="preserve">Informacja o obowiązku wystawiania faktur za pośrednictwem Krajowego Systemu </w:t>
      </w:r>
      <w:r w:rsidRPr="00154089">
        <w:rPr>
          <w:i/>
          <w:sz w:val="22"/>
          <w:szCs w:val="22"/>
          <w:highlight w:val="green"/>
        </w:rPr>
        <w:br/>
      </w:r>
      <w:r w:rsidRPr="00154089">
        <w:rPr>
          <w:i/>
          <w:sz w:val="22"/>
          <w:szCs w:val="22"/>
          <w:highlight w:val="green"/>
        </w:rPr>
        <w:t>e-Faktur</w:t>
      </w:r>
    </w:p>
    <w:p w14:paraId="311090FA" w14:textId="77777777" w:rsidR="006F44EB" w:rsidRDefault="006F44EB" w:rsidP="00D976EF">
      <w:pPr>
        <w:jc w:val="center"/>
        <w:rPr>
          <w:i/>
          <w:sz w:val="22"/>
          <w:szCs w:val="22"/>
        </w:rPr>
      </w:pPr>
      <w:bookmarkStart w:id="190" w:name="_Hlk108944975"/>
    </w:p>
    <w:bookmarkEnd w:id="190"/>
    <w:p w14:paraId="1C100AB8" w14:textId="541E81F4" w:rsidR="00AF07A5" w:rsidRDefault="00AF07A5">
      <w:pPr>
        <w:rPr>
          <w:sz w:val="22"/>
          <w:szCs w:val="22"/>
        </w:rPr>
      </w:pPr>
    </w:p>
    <w:p w14:paraId="118024CE" w14:textId="77777777" w:rsidR="001E7A2A" w:rsidRDefault="001E7A2A" w:rsidP="00FE48F8">
      <w:pPr>
        <w:spacing w:before="120"/>
        <w:jc w:val="right"/>
        <w:rPr>
          <w:b/>
          <w:bCs/>
          <w:sz w:val="22"/>
          <w:szCs w:val="22"/>
        </w:rPr>
      </w:pPr>
      <w:bookmarkStart w:id="191" w:name="_Hlk67826939"/>
      <w:bookmarkStart w:id="192" w:name="_Hlk67832211"/>
      <w:bookmarkStart w:id="193" w:name="_Hlk108349559"/>
    </w:p>
    <w:p w14:paraId="24BAE8E5" w14:textId="77777777" w:rsidR="001E7A2A" w:rsidRDefault="001E7A2A" w:rsidP="00FE48F8">
      <w:pPr>
        <w:spacing w:before="120"/>
        <w:jc w:val="right"/>
        <w:rPr>
          <w:b/>
          <w:bCs/>
          <w:sz w:val="22"/>
          <w:szCs w:val="22"/>
        </w:rPr>
      </w:pPr>
    </w:p>
    <w:p w14:paraId="6259881A" w14:textId="77777777" w:rsidR="001E7A2A" w:rsidRDefault="001E7A2A" w:rsidP="00FE48F8">
      <w:pPr>
        <w:spacing w:before="120"/>
        <w:jc w:val="right"/>
        <w:rPr>
          <w:b/>
          <w:bCs/>
          <w:sz w:val="22"/>
          <w:szCs w:val="22"/>
        </w:rPr>
      </w:pPr>
    </w:p>
    <w:p w14:paraId="37BC1BDD" w14:textId="77777777" w:rsidR="001E7A2A" w:rsidRDefault="001E7A2A" w:rsidP="00FE48F8">
      <w:pPr>
        <w:spacing w:before="120"/>
        <w:jc w:val="right"/>
        <w:rPr>
          <w:b/>
          <w:bCs/>
          <w:sz w:val="22"/>
          <w:szCs w:val="22"/>
        </w:rPr>
      </w:pPr>
    </w:p>
    <w:p w14:paraId="12DF0333" w14:textId="77777777" w:rsidR="001E7A2A" w:rsidRDefault="001E7A2A" w:rsidP="00FE48F8">
      <w:pPr>
        <w:spacing w:before="120"/>
        <w:jc w:val="right"/>
        <w:rPr>
          <w:b/>
          <w:bCs/>
          <w:sz w:val="22"/>
          <w:szCs w:val="22"/>
        </w:rPr>
      </w:pPr>
    </w:p>
    <w:p w14:paraId="2BB9F50D" w14:textId="77777777" w:rsidR="001E7A2A" w:rsidRDefault="001E7A2A" w:rsidP="00FE48F8">
      <w:pPr>
        <w:spacing w:before="120"/>
        <w:jc w:val="right"/>
        <w:rPr>
          <w:b/>
          <w:bCs/>
          <w:sz w:val="22"/>
          <w:szCs w:val="22"/>
        </w:rPr>
      </w:pPr>
    </w:p>
    <w:p w14:paraId="0A1A7118" w14:textId="77777777" w:rsidR="001E7A2A" w:rsidRDefault="001E7A2A" w:rsidP="00FE48F8">
      <w:pPr>
        <w:spacing w:before="120"/>
        <w:jc w:val="right"/>
        <w:rPr>
          <w:b/>
          <w:bCs/>
          <w:sz w:val="22"/>
          <w:szCs w:val="22"/>
        </w:rPr>
      </w:pPr>
    </w:p>
    <w:p w14:paraId="1E9FE307" w14:textId="77777777" w:rsidR="001E7A2A" w:rsidRDefault="001E7A2A" w:rsidP="00FE48F8">
      <w:pPr>
        <w:spacing w:before="120"/>
        <w:jc w:val="right"/>
        <w:rPr>
          <w:b/>
          <w:bCs/>
          <w:sz w:val="22"/>
          <w:szCs w:val="22"/>
        </w:rPr>
      </w:pPr>
    </w:p>
    <w:p w14:paraId="6F756C6A" w14:textId="77777777" w:rsidR="001E7A2A" w:rsidRDefault="001E7A2A" w:rsidP="00FE48F8">
      <w:pPr>
        <w:spacing w:before="120"/>
        <w:jc w:val="right"/>
        <w:rPr>
          <w:b/>
          <w:bCs/>
          <w:sz w:val="22"/>
          <w:szCs w:val="22"/>
        </w:rPr>
      </w:pPr>
    </w:p>
    <w:p w14:paraId="0265A8CE" w14:textId="77777777" w:rsidR="001E7A2A" w:rsidRDefault="001E7A2A" w:rsidP="00FE48F8">
      <w:pPr>
        <w:spacing w:before="120"/>
        <w:jc w:val="right"/>
        <w:rPr>
          <w:b/>
          <w:bCs/>
          <w:sz w:val="22"/>
          <w:szCs w:val="22"/>
        </w:rPr>
      </w:pPr>
    </w:p>
    <w:p w14:paraId="377D6BBB" w14:textId="77777777" w:rsidR="001E7A2A" w:rsidRDefault="001E7A2A" w:rsidP="00FE48F8">
      <w:pPr>
        <w:spacing w:before="120"/>
        <w:jc w:val="right"/>
        <w:rPr>
          <w:b/>
          <w:bCs/>
          <w:sz w:val="22"/>
          <w:szCs w:val="22"/>
        </w:rPr>
      </w:pPr>
    </w:p>
    <w:p w14:paraId="06F7963A" w14:textId="77777777" w:rsidR="001E7A2A" w:rsidRDefault="001E7A2A" w:rsidP="00FE48F8">
      <w:pPr>
        <w:spacing w:before="120"/>
        <w:jc w:val="right"/>
        <w:rPr>
          <w:b/>
          <w:bCs/>
          <w:sz w:val="22"/>
          <w:szCs w:val="22"/>
        </w:rPr>
      </w:pPr>
    </w:p>
    <w:p w14:paraId="4D828845" w14:textId="77777777" w:rsidR="001E7A2A" w:rsidRDefault="001E7A2A" w:rsidP="00FE48F8">
      <w:pPr>
        <w:spacing w:before="120"/>
        <w:jc w:val="right"/>
        <w:rPr>
          <w:b/>
          <w:bCs/>
          <w:sz w:val="22"/>
          <w:szCs w:val="22"/>
        </w:rPr>
      </w:pPr>
    </w:p>
    <w:p w14:paraId="14C657C9" w14:textId="77777777" w:rsidR="001E7A2A" w:rsidRDefault="001E7A2A" w:rsidP="00FE48F8">
      <w:pPr>
        <w:spacing w:before="120"/>
        <w:jc w:val="right"/>
        <w:rPr>
          <w:b/>
          <w:bCs/>
          <w:sz w:val="22"/>
          <w:szCs w:val="22"/>
        </w:rPr>
      </w:pPr>
    </w:p>
    <w:p w14:paraId="7CAFA8B8" w14:textId="77777777" w:rsidR="001E7A2A" w:rsidRDefault="001E7A2A" w:rsidP="00FE48F8">
      <w:pPr>
        <w:spacing w:before="120"/>
        <w:jc w:val="right"/>
        <w:rPr>
          <w:b/>
          <w:bCs/>
          <w:sz w:val="22"/>
          <w:szCs w:val="22"/>
        </w:rPr>
      </w:pPr>
    </w:p>
    <w:p w14:paraId="695206F8" w14:textId="77777777" w:rsidR="001E7A2A" w:rsidRDefault="001E7A2A" w:rsidP="00FE48F8">
      <w:pPr>
        <w:spacing w:before="120"/>
        <w:jc w:val="right"/>
        <w:rPr>
          <w:b/>
          <w:bCs/>
          <w:sz w:val="22"/>
          <w:szCs w:val="22"/>
        </w:rPr>
      </w:pPr>
    </w:p>
    <w:p w14:paraId="2668440B" w14:textId="77777777" w:rsidR="001E7A2A" w:rsidRDefault="001E7A2A" w:rsidP="00FE48F8">
      <w:pPr>
        <w:spacing w:before="120"/>
        <w:jc w:val="right"/>
        <w:rPr>
          <w:b/>
          <w:bCs/>
          <w:sz w:val="22"/>
          <w:szCs w:val="22"/>
        </w:rPr>
      </w:pPr>
    </w:p>
    <w:p w14:paraId="73C13165" w14:textId="77777777" w:rsidR="001E7A2A" w:rsidRDefault="001E7A2A" w:rsidP="00FE48F8">
      <w:pPr>
        <w:spacing w:before="120"/>
        <w:jc w:val="right"/>
        <w:rPr>
          <w:b/>
          <w:bCs/>
          <w:sz w:val="22"/>
          <w:szCs w:val="22"/>
        </w:rPr>
      </w:pPr>
    </w:p>
    <w:p w14:paraId="331983E8" w14:textId="77777777" w:rsidR="001E7A2A" w:rsidRDefault="001E7A2A" w:rsidP="00FE48F8">
      <w:pPr>
        <w:spacing w:before="120"/>
        <w:jc w:val="right"/>
        <w:rPr>
          <w:b/>
          <w:bCs/>
          <w:sz w:val="22"/>
          <w:szCs w:val="22"/>
        </w:rPr>
      </w:pPr>
    </w:p>
    <w:p w14:paraId="3D406711" w14:textId="77777777" w:rsidR="001E7A2A" w:rsidRDefault="001E7A2A" w:rsidP="00FE48F8">
      <w:pPr>
        <w:spacing w:before="120"/>
        <w:jc w:val="right"/>
        <w:rPr>
          <w:b/>
          <w:bCs/>
          <w:sz w:val="22"/>
          <w:szCs w:val="22"/>
        </w:rPr>
      </w:pPr>
    </w:p>
    <w:p w14:paraId="32DBB55B" w14:textId="77777777" w:rsidR="001E7A2A" w:rsidRDefault="001E7A2A" w:rsidP="00FE48F8">
      <w:pPr>
        <w:spacing w:before="120"/>
        <w:jc w:val="right"/>
        <w:rPr>
          <w:b/>
          <w:bCs/>
          <w:sz w:val="22"/>
          <w:szCs w:val="22"/>
        </w:rPr>
      </w:pPr>
    </w:p>
    <w:p w14:paraId="0C1FA2DB" w14:textId="77777777" w:rsidR="001E7A2A" w:rsidRDefault="001E7A2A" w:rsidP="00FE48F8">
      <w:pPr>
        <w:spacing w:before="120"/>
        <w:jc w:val="right"/>
        <w:rPr>
          <w:b/>
          <w:bCs/>
          <w:sz w:val="22"/>
          <w:szCs w:val="22"/>
        </w:rPr>
      </w:pPr>
    </w:p>
    <w:p w14:paraId="7BF354D9" w14:textId="77777777" w:rsidR="001E7A2A" w:rsidRDefault="001E7A2A" w:rsidP="00FE48F8">
      <w:pPr>
        <w:spacing w:before="120"/>
        <w:jc w:val="right"/>
        <w:rPr>
          <w:b/>
          <w:bCs/>
          <w:sz w:val="22"/>
          <w:szCs w:val="22"/>
        </w:rPr>
      </w:pPr>
    </w:p>
    <w:p w14:paraId="6040E630" w14:textId="77777777" w:rsidR="001E7A2A" w:rsidRDefault="001E7A2A" w:rsidP="00FE48F8">
      <w:pPr>
        <w:spacing w:before="120"/>
        <w:jc w:val="right"/>
        <w:rPr>
          <w:b/>
          <w:bCs/>
          <w:sz w:val="22"/>
          <w:szCs w:val="22"/>
        </w:rPr>
      </w:pPr>
    </w:p>
    <w:p w14:paraId="1B1F1209" w14:textId="77777777" w:rsidR="003F584E" w:rsidRDefault="003F584E" w:rsidP="00FE48F8">
      <w:pPr>
        <w:spacing w:before="120"/>
        <w:jc w:val="right"/>
        <w:rPr>
          <w:b/>
          <w:bCs/>
          <w:sz w:val="22"/>
          <w:szCs w:val="22"/>
        </w:rPr>
      </w:pPr>
    </w:p>
    <w:p w14:paraId="32FF3DEA" w14:textId="77777777" w:rsidR="003F584E" w:rsidRDefault="003F584E" w:rsidP="00FE48F8">
      <w:pPr>
        <w:spacing w:before="120"/>
        <w:jc w:val="right"/>
        <w:rPr>
          <w:b/>
          <w:bCs/>
          <w:sz w:val="22"/>
          <w:szCs w:val="22"/>
        </w:rPr>
      </w:pPr>
    </w:p>
    <w:p w14:paraId="2252B306" w14:textId="77777777" w:rsidR="00DD634C" w:rsidRDefault="00DD634C" w:rsidP="00FE48F8">
      <w:pPr>
        <w:spacing w:before="120"/>
        <w:jc w:val="right"/>
        <w:rPr>
          <w:b/>
          <w:bCs/>
          <w:sz w:val="22"/>
          <w:szCs w:val="22"/>
        </w:rPr>
      </w:pPr>
    </w:p>
    <w:p w14:paraId="21AAB698" w14:textId="77777777" w:rsidR="00DD634C" w:rsidRDefault="00DD634C" w:rsidP="00FE48F8">
      <w:pPr>
        <w:spacing w:before="120"/>
        <w:jc w:val="right"/>
        <w:rPr>
          <w:b/>
          <w:bCs/>
          <w:sz w:val="22"/>
          <w:szCs w:val="22"/>
        </w:rPr>
      </w:pPr>
    </w:p>
    <w:p w14:paraId="7A613C24" w14:textId="77777777" w:rsidR="003F79FE" w:rsidRDefault="003F79FE" w:rsidP="00FE48F8">
      <w:pPr>
        <w:spacing w:before="120"/>
        <w:jc w:val="right"/>
        <w:rPr>
          <w:b/>
          <w:bCs/>
          <w:sz w:val="22"/>
          <w:szCs w:val="22"/>
        </w:rPr>
      </w:pPr>
    </w:p>
    <w:p w14:paraId="731D54F4" w14:textId="77777777" w:rsidR="00B215AC" w:rsidRDefault="00B215AC" w:rsidP="00FE48F8">
      <w:pPr>
        <w:spacing w:before="120"/>
        <w:jc w:val="right"/>
        <w:rPr>
          <w:b/>
          <w:bCs/>
          <w:sz w:val="22"/>
          <w:szCs w:val="22"/>
        </w:rPr>
      </w:pPr>
    </w:p>
    <w:p w14:paraId="048800FA" w14:textId="77777777" w:rsidR="00B215AC" w:rsidRDefault="00B215AC" w:rsidP="00FE48F8">
      <w:pPr>
        <w:spacing w:before="120"/>
        <w:jc w:val="right"/>
        <w:rPr>
          <w:b/>
          <w:bCs/>
          <w:sz w:val="22"/>
          <w:szCs w:val="22"/>
        </w:rPr>
      </w:pPr>
    </w:p>
    <w:p w14:paraId="127056D7" w14:textId="77777777" w:rsidR="00DD634C" w:rsidRDefault="00DD634C" w:rsidP="00FE48F8">
      <w:pPr>
        <w:spacing w:before="120"/>
        <w:jc w:val="right"/>
        <w:rPr>
          <w:b/>
          <w:bCs/>
          <w:sz w:val="22"/>
          <w:szCs w:val="22"/>
        </w:rPr>
      </w:pPr>
    </w:p>
    <w:p w14:paraId="0DE84D03" w14:textId="410B0EBB" w:rsidR="00FE48F8" w:rsidRPr="001456AD" w:rsidRDefault="00FE48F8" w:rsidP="00FE48F8">
      <w:pPr>
        <w:spacing w:before="120"/>
        <w:jc w:val="right"/>
        <w:rPr>
          <w:b/>
          <w:bCs/>
          <w:sz w:val="22"/>
          <w:szCs w:val="22"/>
        </w:rPr>
      </w:pPr>
      <w:r w:rsidRPr="001456AD">
        <w:rPr>
          <w:b/>
          <w:bCs/>
          <w:sz w:val="22"/>
          <w:szCs w:val="22"/>
        </w:rPr>
        <w:t xml:space="preserve">Załącznik nr </w:t>
      </w:r>
      <w:r>
        <w:rPr>
          <w:b/>
          <w:bCs/>
          <w:sz w:val="22"/>
          <w:szCs w:val="22"/>
        </w:rPr>
        <w:t>1</w:t>
      </w:r>
      <w:r w:rsidRPr="001456AD">
        <w:rPr>
          <w:b/>
          <w:bCs/>
          <w:sz w:val="22"/>
          <w:szCs w:val="22"/>
        </w:rPr>
        <w:t xml:space="preserve"> do Umowy </w:t>
      </w:r>
    </w:p>
    <w:bookmarkEnd w:id="191"/>
    <w:p w14:paraId="23DF30E0" w14:textId="77777777" w:rsidR="00FE48F8" w:rsidRPr="00AC2718" w:rsidRDefault="00FE48F8" w:rsidP="00FE48F8">
      <w:pPr>
        <w:jc w:val="both"/>
        <w:rPr>
          <w:b/>
          <w:bCs/>
          <w:color w:val="000000" w:themeColor="text1"/>
          <w:sz w:val="24"/>
          <w:szCs w:val="24"/>
        </w:rPr>
      </w:pPr>
    </w:p>
    <w:p w14:paraId="4462D179" w14:textId="77777777" w:rsidR="00FE48F8" w:rsidRDefault="00FE48F8" w:rsidP="00FE48F8">
      <w:pPr>
        <w:jc w:val="both"/>
        <w:rPr>
          <w:b/>
          <w:bCs/>
          <w:color w:val="000000" w:themeColor="text1"/>
          <w:sz w:val="28"/>
          <w:szCs w:val="28"/>
        </w:rPr>
      </w:pPr>
    </w:p>
    <w:p w14:paraId="1E0AEF78" w14:textId="77777777" w:rsidR="00FE48F8" w:rsidRPr="001002B8" w:rsidRDefault="00FE48F8" w:rsidP="00FE48F8">
      <w:pPr>
        <w:jc w:val="center"/>
        <w:rPr>
          <w:b/>
          <w:bCs/>
          <w:color w:val="000000" w:themeColor="text1"/>
          <w:sz w:val="32"/>
          <w:szCs w:val="32"/>
        </w:rPr>
      </w:pPr>
      <w:r w:rsidRPr="001002B8">
        <w:rPr>
          <w:b/>
          <w:bCs/>
          <w:color w:val="000000" w:themeColor="text1"/>
          <w:sz w:val="32"/>
          <w:szCs w:val="32"/>
        </w:rPr>
        <w:t xml:space="preserve">Szczegółowy Opis Przedmiotu Zamówienia </w:t>
      </w:r>
    </w:p>
    <w:p w14:paraId="24918046" w14:textId="77777777" w:rsidR="00FE48F8" w:rsidRPr="00744F79" w:rsidRDefault="00FE48F8" w:rsidP="00FE48F8">
      <w:pPr>
        <w:jc w:val="center"/>
        <w:rPr>
          <w:b/>
          <w:bCs/>
          <w:i/>
          <w:iCs/>
          <w:color w:val="FF0000"/>
          <w:sz w:val="28"/>
          <w:szCs w:val="28"/>
        </w:rPr>
      </w:pPr>
      <w:r>
        <w:rPr>
          <w:b/>
          <w:bCs/>
          <w:color w:val="000000" w:themeColor="text1"/>
          <w:sz w:val="28"/>
          <w:szCs w:val="28"/>
        </w:rPr>
        <w:br/>
      </w:r>
      <w:r w:rsidRPr="001002B8">
        <w:rPr>
          <w:b/>
          <w:bCs/>
          <w:i/>
          <w:iCs/>
          <w:color w:val="FF0000"/>
          <w:sz w:val="32"/>
          <w:szCs w:val="32"/>
        </w:rPr>
        <w:t>(</w:t>
      </w:r>
      <w:r w:rsidRPr="001002B8">
        <w:rPr>
          <w:b/>
          <w:bCs/>
          <w:i/>
          <w:iCs/>
          <w:color w:val="FF0000"/>
          <w:sz w:val="28"/>
          <w:szCs w:val="28"/>
        </w:rPr>
        <w:t>zgodny z  Załącznikiem nr 1 do SWZ</w:t>
      </w:r>
      <w:bookmarkStart w:id="194" w:name="_Hlk147849015"/>
      <w:r w:rsidRPr="00744F79">
        <w:rPr>
          <w:b/>
          <w:bCs/>
          <w:i/>
          <w:iCs/>
          <w:color w:val="FF0000"/>
          <w:sz w:val="28"/>
          <w:szCs w:val="28"/>
        </w:rPr>
        <w:t>)</w:t>
      </w:r>
    </w:p>
    <w:bookmarkEnd w:id="194"/>
    <w:p w14:paraId="7D0D9DF9" w14:textId="77777777" w:rsidR="00FE48F8" w:rsidRDefault="00FE48F8" w:rsidP="004A1FC2">
      <w:pPr>
        <w:spacing w:before="120"/>
        <w:jc w:val="right"/>
        <w:rPr>
          <w:b/>
          <w:bCs/>
          <w:sz w:val="22"/>
          <w:szCs w:val="22"/>
        </w:rPr>
      </w:pPr>
    </w:p>
    <w:p w14:paraId="545974F8" w14:textId="77777777" w:rsidR="00FE48F8" w:rsidRDefault="00FE48F8" w:rsidP="004A1FC2">
      <w:pPr>
        <w:spacing w:before="120"/>
        <w:jc w:val="right"/>
        <w:rPr>
          <w:b/>
          <w:bCs/>
          <w:sz w:val="22"/>
          <w:szCs w:val="22"/>
        </w:rPr>
      </w:pPr>
    </w:p>
    <w:p w14:paraId="38F2F5E7" w14:textId="46695983" w:rsidR="00FE48F8" w:rsidRDefault="00FE48F8">
      <w:pPr>
        <w:rPr>
          <w:b/>
          <w:bCs/>
          <w:sz w:val="22"/>
          <w:szCs w:val="22"/>
        </w:rPr>
      </w:pPr>
      <w:r>
        <w:rPr>
          <w:b/>
          <w:bCs/>
          <w:sz w:val="22"/>
          <w:szCs w:val="22"/>
        </w:rPr>
        <w:br w:type="page"/>
      </w:r>
    </w:p>
    <w:p w14:paraId="3378AA84" w14:textId="792B7A58" w:rsidR="004A1FC2" w:rsidRPr="00B30F1F" w:rsidRDefault="004A1FC2" w:rsidP="004A1FC2">
      <w:pPr>
        <w:spacing w:before="120"/>
        <w:jc w:val="right"/>
        <w:rPr>
          <w:b/>
          <w:bCs/>
          <w:sz w:val="22"/>
          <w:szCs w:val="22"/>
        </w:rPr>
      </w:pPr>
      <w:r w:rsidRPr="00B30F1F">
        <w:rPr>
          <w:b/>
          <w:bCs/>
          <w:sz w:val="22"/>
          <w:szCs w:val="22"/>
        </w:rPr>
        <w:lastRenderedPageBreak/>
        <w:t xml:space="preserve">Załącznik nr </w:t>
      </w:r>
      <w:r w:rsidR="001E7A2A">
        <w:rPr>
          <w:b/>
          <w:bCs/>
          <w:sz w:val="22"/>
          <w:szCs w:val="22"/>
        </w:rPr>
        <w:t>2</w:t>
      </w:r>
      <w:r>
        <w:rPr>
          <w:b/>
          <w:bCs/>
          <w:sz w:val="22"/>
          <w:szCs w:val="22"/>
        </w:rPr>
        <w:t xml:space="preserve"> </w:t>
      </w:r>
      <w:r w:rsidRPr="00B30F1F">
        <w:rPr>
          <w:b/>
          <w:bCs/>
          <w:sz w:val="22"/>
          <w:szCs w:val="22"/>
        </w:rPr>
        <w:t xml:space="preserve">do Umowy </w:t>
      </w:r>
    </w:p>
    <w:p w14:paraId="37324D51" w14:textId="77777777" w:rsidR="004A1FC2" w:rsidRPr="00B30F1F" w:rsidRDefault="004A1FC2" w:rsidP="004A1FC2">
      <w:pPr>
        <w:spacing w:before="120"/>
        <w:jc w:val="both"/>
        <w:rPr>
          <w:bCs/>
          <w:sz w:val="22"/>
          <w:szCs w:val="22"/>
          <w:highlight w:val="yellow"/>
        </w:rPr>
      </w:pPr>
    </w:p>
    <w:bookmarkEnd w:id="192"/>
    <w:bookmarkEnd w:id="193"/>
    <w:p w14:paraId="10E75678" w14:textId="77777777" w:rsidR="00FE48F8" w:rsidRPr="00614D1C" w:rsidRDefault="00FE48F8" w:rsidP="00FE48F8">
      <w:pPr>
        <w:spacing w:before="120"/>
        <w:jc w:val="center"/>
        <w:rPr>
          <w:b/>
          <w:bCs/>
          <w:sz w:val="28"/>
          <w:szCs w:val="28"/>
        </w:rPr>
      </w:pPr>
      <w:r w:rsidRPr="00614D1C">
        <w:rPr>
          <w:b/>
          <w:bCs/>
          <w:sz w:val="28"/>
          <w:szCs w:val="28"/>
        </w:rPr>
        <w:t xml:space="preserve">OŚWIADCZENIE </w:t>
      </w:r>
      <w:r w:rsidRPr="00614D1C">
        <w:rPr>
          <w:b/>
          <w:sz w:val="28"/>
          <w:szCs w:val="28"/>
        </w:rPr>
        <w:t xml:space="preserve">O POSIADANIU STATUSU </w:t>
      </w:r>
      <w:r w:rsidRPr="00614D1C">
        <w:rPr>
          <w:b/>
          <w:sz w:val="28"/>
          <w:szCs w:val="28"/>
        </w:rPr>
        <w:br/>
        <w:t>MIKROPRZEDSIĘBIORCY, MAŁEGO PRZEDSIĘBIORCY, ŚREDNIEGO PRZEDSIĘBIORCY, DUŻEGO PRZEDSIĘBIORCY</w:t>
      </w:r>
    </w:p>
    <w:p w14:paraId="15ECFE02" w14:textId="77777777" w:rsidR="00FE48F8" w:rsidRDefault="00FE48F8" w:rsidP="00FE48F8">
      <w:pPr>
        <w:spacing w:before="120"/>
        <w:jc w:val="both"/>
        <w:rPr>
          <w:b/>
          <w:color w:val="0070C0"/>
          <w:sz w:val="22"/>
          <w:szCs w:val="22"/>
        </w:rPr>
      </w:pPr>
    </w:p>
    <w:p w14:paraId="3FD93FFC" w14:textId="77777777" w:rsidR="00FE48F8" w:rsidRDefault="00FE48F8" w:rsidP="00FE48F8">
      <w:pPr>
        <w:spacing w:before="120"/>
        <w:jc w:val="both"/>
        <w:rPr>
          <w:b/>
          <w:color w:val="0070C0"/>
          <w:sz w:val="22"/>
          <w:szCs w:val="22"/>
        </w:rPr>
      </w:pPr>
    </w:p>
    <w:p w14:paraId="0C78754D" w14:textId="77777777" w:rsidR="00FE48F8" w:rsidRPr="00A473A6" w:rsidRDefault="00FE48F8" w:rsidP="00FE48F8">
      <w:pPr>
        <w:spacing w:before="120"/>
        <w:jc w:val="both"/>
        <w:rPr>
          <w:bCs/>
          <w:sz w:val="22"/>
          <w:szCs w:val="22"/>
        </w:rPr>
      </w:pPr>
      <w:r w:rsidRPr="00A473A6">
        <w:rPr>
          <w:bCs/>
          <w:sz w:val="22"/>
          <w:szCs w:val="22"/>
        </w:rPr>
        <w:t>Nazwa Wykonawcy:</w:t>
      </w:r>
    </w:p>
    <w:p w14:paraId="0438BAC8" w14:textId="77777777" w:rsidR="00FE48F8" w:rsidRPr="00A473A6" w:rsidRDefault="00FE48F8" w:rsidP="00FE48F8">
      <w:pPr>
        <w:spacing w:before="120"/>
        <w:jc w:val="both"/>
        <w:rPr>
          <w:bCs/>
          <w:sz w:val="22"/>
          <w:szCs w:val="22"/>
        </w:rPr>
      </w:pPr>
      <w:r w:rsidRPr="00A473A6">
        <w:rPr>
          <w:bCs/>
          <w:sz w:val="22"/>
          <w:szCs w:val="22"/>
        </w:rPr>
        <w:t>……………………………………………………………………….……</w:t>
      </w:r>
    </w:p>
    <w:p w14:paraId="0F6239CA" w14:textId="77777777" w:rsidR="00FE48F8" w:rsidRPr="00A473A6" w:rsidRDefault="00FE48F8" w:rsidP="00FE48F8">
      <w:pPr>
        <w:spacing w:before="120"/>
        <w:jc w:val="both"/>
        <w:rPr>
          <w:b/>
          <w:color w:val="0070C0"/>
          <w:sz w:val="22"/>
          <w:szCs w:val="22"/>
        </w:rPr>
      </w:pPr>
    </w:p>
    <w:p w14:paraId="464FB786" w14:textId="77777777" w:rsidR="00FE48F8" w:rsidRPr="00A473A6" w:rsidRDefault="00FE48F8" w:rsidP="00FE48F8">
      <w:pPr>
        <w:spacing w:before="120" w:line="312" w:lineRule="auto"/>
        <w:jc w:val="both"/>
        <w:rPr>
          <w:sz w:val="24"/>
          <w:szCs w:val="24"/>
        </w:rPr>
      </w:pPr>
      <w:r w:rsidRPr="00A473A6">
        <w:rPr>
          <w:iCs/>
          <w:sz w:val="24"/>
          <w:szCs w:val="24"/>
        </w:rPr>
        <w:t xml:space="preserve">Wykonawca oświadcza, że </w:t>
      </w:r>
      <w:r w:rsidRPr="00A473A6">
        <w:rPr>
          <w:b/>
          <w:bCs/>
          <w:i/>
          <w:sz w:val="24"/>
          <w:szCs w:val="24"/>
        </w:rPr>
        <w:t>spełnia warunki / nie spełnia warunków</w:t>
      </w:r>
      <w:r w:rsidRPr="00A473A6">
        <w:rPr>
          <w:iCs/>
          <w:sz w:val="24"/>
          <w:szCs w:val="24"/>
        </w:rPr>
        <w:t xml:space="preserve"> * do zakwalifikowania go do kategorii mikroprzedsiębiorstw oraz małych i średnich przedsiębiorstw określonych </w:t>
      </w:r>
      <w:r w:rsidRPr="00A473A6">
        <w:rPr>
          <w:iCs/>
          <w:sz w:val="24"/>
          <w:szCs w:val="24"/>
        </w:rPr>
        <w:br/>
        <w:t xml:space="preserve">w Załączniku 1 do Rozporządzenia Komisji (UE) nr 651/2014 z dnia 17 czerwca 2014 roku uznającego niektóre rodzaje pomocy za zgodne z rynkiem wewnętrznym w zastosowaniu </w:t>
      </w:r>
      <w:r w:rsidRPr="00A473A6">
        <w:rPr>
          <w:iCs/>
          <w:sz w:val="24"/>
          <w:szCs w:val="24"/>
        </w:rPr>
        <w:br/>
        <w:t>art. 107 i 108 Traktatu (Dz. Urz. UE L187 z 26.06.2014 r.). Wykonawca potwierdza, iż jest świadomym, że zgodnie z przywołaną w zdaniu poprzedzającym regulacją, do kategorii mikroprzedsiębiorstw oraz małych i średnich przedsiębiorstw należą przedsiębiorstwa, które zatrudniają mniej niż 250 pracowników i których roczny obrót nie przekracza 50 milionów EURO, lub roczna suma bilansowa nie przekracza 43 milionów EURO.</w:t>
      </w:r>
    </w:p>
    <w:p w14:paraId="7B4071E8" w14:textId="77777777" w:rsidR="00FE48F8" w:rsidRPr="00A473A6" w:rsidRDefault="00FE48F8" w:rsidP="00FE48F8">
      <w:pPr>
        <w:spacing w:before="120"/>
        <w:jc w:val="both"/>
        <w:rPr>
          <w:iCs/>
          <w:sz w:val="22"/>
          <w:szCs w:val="22"/>
        </w:rPr>
      </w:pPr>
    </w:p>
    <w:p w14:paraId="725ED680" w14:textId="77777777" w:rsidR="00FE48F8" w:rsidRPr="00A473A6" w:rsidRDefault="00FE48F8" w:rsidP="00FE48F8">
      <w:pPr>
        <w:spacing w:before="120"/>
        <w:jc w:val="both"/>
        <w:rPr>
          <w:iCs/>
          <w:sz w:val="22"/>
          <w:szCs w:val="22"/>
        </w:rPr>
      </w:pPr>
    </w:p>
    <w:p w14:paraId="3B57EB34" w14:textId="77777777" w:rsidR="00FE48F8" w:rsidRPr="00A473A6" w:rsidRDefault="00FE48F8" w:rsidP="00FE48F8">
      <w:pPr>
        <w:spacing w:before="120"/>
        <w:jc w:val="both"/>
        <w:rPr>
          <w:iCs/>
          <w:sz w:val="22"/>
          <w:szCs w:val="22"/>
        </w:rPr>
      </w:pPr>
    </w:p>
    <w:p w14:paraId="36E709BA" w14:textId="77777777" w:rsidR="00FE48F8" w:rsidRPr="00121E94" w:rsidRDefault="00FE48F8" w:rsidP="00FE48F8">
      <w:pPr>
        <w:spacing w:before="120"/>
        <w:jc w:val="both"/>
        <w:rPr>
          <w:iCs/>
          <w:strike/>
          <w:sz w:val="22"/>
          <w:szCs w:val="22"/>
          <w:highlight w:val="green"/>
        </w:rPr>
      </w:pPr>
    </w:p>
    <w:p w14:paraId="586CE442" w14:textId="77777777" w:rsidR="00FE48F8" w:rsidRPr="00121E94" w:rsidRDefault="00FE48F8" w:rsidP="00FE48F8">
      <w:pPr>
        <w:spacing w:before="120"/>
        <w:jc w:val="both"/>
        <w:rPr>
          <w:iCs/>
          <w:strike/>
          <w:sz w:val="22"/>
          <w:szCs w:val="22"/>
          <w:highlight w:val="green"/>
        </w:rPr>
      </w:pPr>
    </w:p>
    <w:p w14:paraId="647DA0F3" w14:textId="77777777" w:rsidR="00FE48F8" w:rsidRPr="00A473A6" w:rsidRDefault="00FE48F8" w:rsidP="00FE48F8">
      <w:pPr>
        <w:spacing w:before="120"/>
        <w:jc w:val="both"/>
        <w:rPr>
          <w:strike/>
          <w:sz w:val="22"/>
          <w:szCs w:val="22"/>
        </w:rPr>
      </w:pPr>
    </w:p>
    <w:p w14:paraId="42947679" w14:textId="77777777" w:rsidR="00FE48F8" w:rsidRPr="00A473A6" w:rsidRDefault="00FE48F8" w:rsidP="00FE48F8">
      <w:pPr>
        <w:spacing w:before="120"/>
        <w:jc w:val="both"/>
        <w:rPr>
          <w:bCs/>
          <w:sz w:val="22"/>
          <w:szCs w:val="22"/>
        </w:rPr>
      </w:pPr>
      <w:r w:rsidRPr="00A473A6">
        <w:rPr>
          <w:bCs/>
          <w:sz w:val="22"/>
          <w:szCs w:val="22"/>
        </w:rPr>
        <w:t>* - skreślić niewłaściwe</w:t>
      </w:r>
    </w:p>
    <w:p w14:paraId="5491E4E2" w14:textId="77777777" w:rsidR="00FE48F8" w:rsidRPr="00A473A6" w:rsidRDefault="00FE48F8" w:rsidP="00FE48F8">
      <w:pPr>
        <w:rPr>
          <w:strike/>
        </w:rPr>
      </w:pPr>
    </w:p>
    <w:p w14:paraId="7C06A5A3" w14:textId="77777777" w:rsidR="00FE48F8" w:rsidRDefault="00FE48F8" w:rsidP="00FE48F8">
      <w:pPr>
        <w:rPr>
          <w:i/>
          <w:iCs/>
          <w:sz w:val="22"/>
          <w:szCs w:val="22"/>
        </w:rPr>
      </w:pPr>
      <w:r w:rsidRPr="00A473A6">
        <w:rPr>
          <w:i/>
          <w:iCs/>
          <w:sz w:val="22"/>
          <w:szCs w:val="22"/>
        </w:rPr>
        <w:t>Podpisuje Wykonawca lub każdy z członków Konsorcjum</w:t>
      </w:r>
    </w:p>
    <w:p w14:paraId="260D61DE" w14:textId="77777777" w:rsidR="00FE48F8" w:rsidRDefault="00FE48F8" w:rsidP="00FE48F8">
      <w:pPr>
        <w:rPr>
          <w:i/>
          <w:iCs/>
          <w:sz w:val="22"/>
          <w:szCs w:val="22"/>
        </w:rPr>
      </w:pPr>
    </w:p>
    <w:p w14:paraId="2EF60F56" w14:textId="0CAEAA93" w:rsidR="00FE48F8" w:rsidRDefault="00FE48F8">
      <w:pPr>
        <w:rPr>
          <w:b/>
          <w:sz w:val="22"/>
          <w:szCs w:val="22"/>
        </w:rPr>
      </w:pPr>
    </w:p>
    <w:p w14:paraId="4B647D4E" w14:textId="77777777" w:rsidR="00387591" w:rsidRDefault="00387591">
      <w:pPr>
        <w:rPr>
          <w:b/>
          <w:sz w:val="22"/>
          <w:szCs w:val="22"/>
        </w:rPr>
      </w:pPr>
    </w:p>
    <w:p w14:paraId="3E60A33C" w14:textId="77777777" w:rsidR="00387591" w:rsidRDefault="00387591">
      <w:pPr>
        <w:rPr>
          <w:b/>
          <w:sz w:val="22"/>
          <w:szCs w:val="22"/>
        </w:rPr>
      </w:pPr>
    </w:p>
    <w:p w14:paraId="1CA31281" w14:textId="77777777" w:rsidR="00387591" w:rsidRDefault="00387591">
      <w:pPr>
        <w:rPr>
          <w:b/>
          <w:sz w:val="22"/>
          <w:szCs w:val="22"/>
        </w:rPr>
      </w:pPr>
    </w:p>
    <w:p w14:paraId="08A11E5B" w14:textId="77777777" w:rsidR="00387591" w:rsidRDefault="00387591">
      <w:pPr>
        <w:rPr>
          <w:b/>
          <w:sz w:val="22"/>
          <w:szCs w:val="22"/>
        </w:rPr>
      </w:pPr>
    </w:p>
    <w:p w14:paraId="76205C54" w14:textId="77777777" w:rsidR="00387591" w:rsidRDefault="00387591">
      <w:pPr>
        <w:rPr>
          <w:b/>
          <w:sz w:val="22"/>
          <w:szCs w:val="22"/>
        </w:rPr>
      </w:pPr>
    </w:p>
    <w:p w14:paraId="070EFE64" w14:textId="77777777" w:rsidR="00387591" w:rsidRDefault="00387591">
      <w:pPr>
        <w:rPr>
          <w:b/>
          <w:sz w:val="22"/>
          <w:szCs w:val="22"/>
        </w:rPr>
      </w:pPr>
    </w:p>
    <w:p w14:paraId="2DD05966" w14:textId="77777777" w:rsidR="00387591" w:rsidRDefault="00387591">
      <w:pPr>
        <w:rPr>
          <w:b/>
          <w:sz w:val="22"/>
          <w:szCs w:val="22"/>
        </w:rPr>
      </w:pPr>
    </w:p>
    <w:p w14:paraId="501ADC41" w14:textId="77777777" w:rsidR="00387591" w:rsidRDefault="00387591">
      <w:pPr>
        <w:rPr>
          <w:b/>
          <w:sz w:val="22"/>
          <w:szCs w:val="22"/>
        </w:rPr>
      </w:pPr>
    </w:p>
    <w:p w14:paraId="2B95DB6D" w14:textId="77777777" w:rsidR="00387591" w:rsidRDefault="00387591">
      <w:pPr>
        <w:rPr>
          <w:b/>
          <w:sz w:val="22"/>
          <w:szCs w:val="22"/>
        </w:rPr>
      </w:pPr>
    </w:p>
    <w:p w14:paraId="0577B500" w14:textId="77777777" w:rsidR="00387591" w:rsidRDefault="00387591">
      <w:pPr>
        <w:rPr>
          <w:b/>
          <w:sz w:val="22"/>
          <w:szCs w:val="22"/>
        </w:rPr>
      </w:pPr>
    </w:p>
    <w:p w14:paraId="063FF144" w14:textId="77777777" w:rsidR="00387591" w:rsidRDefault="00387591">
      <w:pPr>
        <w:rPr>
          <w:b/>
          <w:sz w:val="22"/>
          <w:szCs w:val="22"/>
        </w:rPr>
      </w:pPr>
    </w:p>
    <w:p w14:paraId="445523C5" w14:textId="77777777" w:rsidR="00387591" w:rsidRDefault="00387591">
      <w:pPr>
        <w:rPr>
          <w:b/>
          <w:sz w:val="22"/>
          <w:szCs w:val="22"/>
        </w:rPr>
      </w:pPr>
    </w:p>
    <w:p w14:paraId="641370E3" w14:textId="77777777" w:rsidR="00387591" w:rsidRDefault="00387591">
      <w:pPr>
        <w:rPr>
          <w:b/>
          <w:sz w:val="22"/>
          <w:szCs w:val="22"/>
        </w:rPr>
      </w:pPr>
    </w:p>
    <w:p w14:paraId="723EBBDE" w14:textId="77777777" w:rsidR="00387591" w:rsidRDefault="00387591">
      <w:pPr>
        <w:rPr>
          <w:b/>
          <w:sz w:val="22"/>
          <w:szCs w:val="22"/>
        </w:rPr>
      </w:pPr>
    </w:p>
    <w:p w14:paraId="0BC8A48C" w14:textId="31962822" w:rsidR="00387591" w:rsidRPr="00B30F1F" w:rsidRDefault="00387591" w:rsidP="00387591">
      <w:pPr>
        <w:spacing w:before="120"/>
        <w:jc w:val="right"/>
        <w:rPr>
          <w:b/>
          <w:bCs/>
          <w:sz w:val="22"/>
          <w:szCs w:val="22"/>
        </w:rPr>
      </w:pPr>
      <w:r w:rsidRPr="00B30F1F">
        <w:rPr>
          <w:b/>
          <w:bCs/>
          <w:sz w:val="22"/>
          <w:szCs w:val="22"/>
        </w:rPr>
        <w:lastRenderedPageBreak/>
        <w:t xml:space="preserve">Załącznik nr </w:t>
      </w:r>
      <w:r>
        <w:rPr>
          <w:b/>
          <w:bCs/>
          <w:sz w:val="22"/>
          <w:szCs w:val="22"/>
        </w:rPr>
        <w:t>3</w:t>
      </w:r>
      <w:r>
        <w:rPr>
          <w:b/>
          <w:bCs/>
          <w:sz w:val="22"/>
          <w:szCs w:val="22"/>
        </w:rPr>
        <w:t xml:space="preserve"> </w:t>
      </w:r>
      <w:r w:rsidRPr="00B30F1F">
        <w:rPr>
          <w:b/>
          <w:bCs/>
          <w:sz w:val="22"/>
          <w:szCs w:val="22"/>
        </w:rPr>
        <w:t xml:space="preserve">do Umowy </w:t>
      </w:r>
    </w:p>
    <w:p w14:paraId="2C27E0C8" w14:textId="77777777" w:rsidR="00387591" w:rsidRPr="00387591" w:rsidRDefault="00387591" w:rsidP="00387591">
      <w:pPr>
        <w:rPr>
          <w:bCs/>
          <w:sz w:val="22"/>
          <w:szCs w:val="22"/>
        </w:rPr>
      </w:pPr>
    </w:p>
    <w:p w14:paraId="10E73678" w14:textId="77777777" w:rsidR="00387591" w:rsidRPr="00387591" w:rsidRDefault="00387591" w:rsidP="006931B9">
      <w:pPr>
        <w:jc w:val="both"/>
        <w:rPr>
          <w:bCs/>
          <w:sz w:val="22"/>
          <w:szCs w:val="22"/>
          <w:highlight w:val="green"/>
        </w:rPr>
      </w:pPr>
      <w:r w:rsidRPr="00387591">
        <w:rPr>
          <w:bCs/>
          <w:sz w:val="22"/>
          <w:szCs w:val="22"/>
          <w:highlight w:val="green"/>
        </w:rPr>
        <w:t>Z dniem, w którym po stronie Wykonawcy powstanie ustawowy obowiązek wystawiania faktur za pośrednictwem Krajowego Systemu e-Faktur, strony ustalają, że:</w:t>
      </w:r>
    </w:p>
    <w:p w14:paraId="11215CF5" w14:textId="58413C39" w:rsidR="00387591" w:rsidRPr="00387591" w:rsidRDefault="00387591" w:rsidP="006931B9">
      <w:pPr>
        <w:ind w:left="567" w:hanging="567"/>
        <w:jc w:val="both"/>
        <w:rPr>
          <w:bCs/>
          <w:sz w:val="22"/>
          <w:szCs w:val="22"/>
          <w:highlight w:val="green"/>
        </w:rPr>
      </w:pPr>
      <w:r w:rsidRPr="00387591">
        <w:rPr>
          <w:bCs/>
          <w:sz w:val="22"/>
          <w:szCs w:val="22"/>
          <w:highlight w:val="green"/>
        </w:rPr>
        <w:t>1)</w:t>
      </w:r>
      <w:r w:rsidRPr="00387591">
        <w:rPr>
          <w:bCs/>
          <w:sz w:val="22"/>
          <w:szCs w:val="22"/>
          <w:highlight w:val="green"/>
        </w:rPr>
        <w:tab/>
        <w:t xml:space="preserve">Wykonawca wystawia faktury w formie ustrukturyzowanej za pośrednictwem Krajowego Systemu </w:t>
      </w:r>
      <w:r w:rsidR="006931B9">
        <w:rPr>
          <w:bCs/>
          <w:sz w:val="22"/>
          <w:szCs w:val="22"/>
          <w:highlight w:val="green"/>
        </w:rPr>
        <w:br/>
      </w:r>
      <w:r w:rsidRPr="00387591">
        <w:rPr>
          <w:bCs/>
          <w:sz w:val="22"/>
          <w:szCs w:val="22"/>
          <w:highlight w:val="green"/>
        </w:rPr>
        <w:t>e-Faktur.</w:t>
      </w:r>
    </w:p>
    <w:p w14:paraId="47F7E1CB" w14:textId="77777777" w:rsidR="00387591" w:rsidRPr="00387591" w:rsidRDefault="00387591" w:rsidP="006931B9">
      <w:pPr>
        <w:ind w:left="567" w:hanging="567"/>
        <w:jc w:val="both"/>
        <w:rPr>
          <w:bCs/>
          <w:sz w:val="22"/>
          <w:szCs w:val="22"/>
          <w:highlight w:val="green"/>
        </w:rPr>
      </w:pPr>
      <w:r w:rsidRPr="00387591">
        <w:rPr>
          <w:bCs/>
          <w:sz w:val="22"/>
          <w:szCs w:val="22"/>
          <w:highlight w:val="green"/>
        </w:rPr>
        <w:t>2)</w:t>
      </w:r>
      <w:r w:rsidRPr="00387591">
        <w:rPr>
          <w:bCs/>
          <w:sz w:val="22"/>
          <w:szCs w:val="22"/>
          <w:highlight w:val="green"/>
        </w:rPr>
        <w:tab/>
        <w:t>Do czasu powstania po stronie Wykonawcy obowiązku korzystania z Krajowego Systemu e-Faktur, wystawianie faktur oraz realizacja płatności odbywać się będzie na zasadach określonych w § 4 Umowy.</w:t>
      </w:r>
    </w:p>
    <w:p w14:paraId="0B9E0AD5" w14:textId="77777777" w:rsidR="00387591" w:rsidRPr="00387591" w:rsidRDefault="00387591" w:rsidP="006931B9">
      <w:pPr>
        <w:jc w:val="both"/>
        <w:rPr>
          <w:bCs/>
          <w:sz w:val="22"/>
          <w:szCs w:val="22"/>
          <w:highlight w:val="green"/>
        </w:rPr>
      </w:pPr>
    </w:p>
    <w:p w14:paraId="5AF8D29E" w14:textId="59B03F75" w:rsidR="00387591" w:rsidRPr="00387591" w:rsidRDefault="00387591" w:rsidP="006931B9">
      <w:pPr>
        <w:ind w:left="567" w:hanging="567"/>
        <w:jc w:val="both"/>
        <w:rPr>
          <w:bCs/>
          <w:sz w:val="22"/>
          <w:szCs w:val="22"/>
          <w:highlight w:val="green"/>
        </w:rPr>
      </w:pPr>
      <w:r w:rsidRPr="00387591">
        <w:rPr>
          <w:bCs/>
          <w:sz w:val="22"/>
          <w:szCs w:val="22"/>
          <w:highlight w:val="green"/>
        </w:rPr>
        <w:t>1.</w:t>
      </w:r>
      <w:r w:rsidRPr="00387591">
        <w:rPr>
          <w:bCs/>
          <w:sz w:val="22"/>
          <w:szCs w:val="22"/>
          <w:highlight w:val="green"/>
        </w:rPr>
        <w:tab/>
        <w:t xml:space="preserve">Z zastrzeżeniem przypadków wynikających z ustawy z dnia 11 marca 2004 r. o podatku od towarów </w:t>
      </w:r>
      <w:r w:rsidR="006931B9">
        <w:rPr>
          <w:bCs/>
          <w:sz w:val="22"/>
          <w:szCs w:val="22"/>
          <w:highlight w:val="green"/>
        </w:rPr>
        <w:br/>
      </w:r>
      <w:r w:rsidRPr="00387591">
        <w:rPr>
          <w:bCs/>
          <w:sz w:val="22"/>
          <w:szCs w:val="22"/>
          <w:highlight w:val="green"/>
        </w:rPr>
        <w:t>i usług (tj. Dz. U. z 2025 r. poz. 775, ze zm.), zwanej dalej „ustawą o VAT”. WYKONAWCA wystawia i udostępnia ZAMAWIAJĄCEMU faktury ustrukturyzowane przy użyciu Krajowego Systemu e-Faktur, zwanego dalej „</w:t>
      </w:r>
      <w:proofErr w:type="spellStart"/>
      <w:r w:rsidRPr="00387591">
        <w:rPr>
          <w:bCs/>
          <w:sz w:val="22"/>
          <w:szCs w:val="22"/>
          <w:highlight w:val="green"/>
        </w:rPr>
        <w:t>KSeF</w:t>
      </w:r>
      <w:proofErr w:type="spellEnd"/>
      <w:r w:rsidRPr="00387591">
        <w:rPr>
          <w:bCs/>
          <w:sz w:val="22"/>
          <w:szCs w:val="22"/>
          <w:highlight w:val="green"/>
        </w:rPr>
        <w:t>” zgodnie z obowiązującymi przepisami prawa.</w:t>
      </w:r>
    </w:p>
    <w:p w14:paraId="16B4EED6" w14:textId="77777777" w:rsidR="00387591" w:rsidRPr="00387591" w:rsidRDefault="00387591" w:rsidP="006931B9">
      <w:pPr>
        <w:ind w:left="567" w:hanging="567"/>
        <w:jc w:val="both"/>
        <w:rPr>
          <w:bCs/>
          <w:sz w:val="22"/>
          <w:szCs w:val="22"/>
          <w:highlight w:val="green"/>
        </w:rPr>
      </w:pPr>
      <w:r w:rsidRPr="00387591">
        <w:rPr>
          <w:bCs/>
          <w:sz w:val="22"/>
          <w:szCs w:val="22"/>
          <w:highlight w:val="green"/>
        </w:rPr>
        <w:t>2.</w:t>
      </w:r>
      <w:r w:rsidRPr="00387591">
        <w:rPr>
          <w:bCs/>
          <w:sz w:val="22"/>
          <w:szCs w:val="22"/>
          <w:highlight w:val="green"/>
        </w:rPr>
        <w:tab/>
        <w:t>Fakturę ustrukturyzowaną należy wystawić:</w:t>
      </w:r>
    </w:p>
    <w:p w14:paraId="363B4FC0" w14:textId="1ECB59C4" w:rsidR="00387591" w:rsidRPr="00387591" w:rsidRDefault="00387591" w:rsidP="006931B9">
      <w:pPr>
        <w:ind w:left="2127"/>
        <w:jc w:val="both"/>
        <w:rPr>
          <w:bCs/>
          <w:sz w:val="22"/>
          <w:szCs w:val="22"/>
          <w:highlight w:val="green"/>
        </w:rPr>
      </w:pPr>
      <w:r w:rsidRPr="00387591">
        <w:rPr>
          <w:bCs/>
          <w:sz w:val="22"/>
          <w:szCs w:val="22"/>
          <w:highlight w:val="green"/>
        </w:rPr>
        <w:t>- dane nabywcy (</w:t>
      </w:r>
      <w:proofErr w:type="spellStart"/>
      <w:r w:rsidRPr="00387591">
        <w:rPr>
          <w:bCs/>
          <w:sz w:val="22"/>
          <w:szCs w:val="22"/>
          <w:highlight w:val="green"/>
        </w:rPr>
        <w:t>schema</w:t>
      </w:r>
      <w:proofErr w:type="spellEnd"/>
      <w:r w:rsidRPr="00387591">
        <w:rPr>
          <w:bCs/>
          <w:sz w:val="22"/>
          <w:szCs w:val="22"/>
          <w:highlight w:val="green"/>
        </w:rPr>
        <w:t xml:space="preserve"> Podmiot 2):</w:t>
      </w:r>
    </w:p>
    <w:p w14:paraId="1C6F4195" w14:textId="77777777" w:rsidR="00387591" w:rsidRPr="00387591" w:rsidRDefault="00387591" w:rsidP="006931B9">
      <w:pPr>
        <w:ind w:left="4253"/>
        <w:jc w:val="both"/>
        <w:rPr>
          <w:bCs/>
          <w:sz w:val="22"/>
          <w:szCs w:val="22"/>
          <w:highlight w:val="green"/>
        </w:rPr>
      </w:pPr>
      <w:r w:rsidRPr="00387591">
        <w:rPr>
          <w:bCs/>
          <w:sz w:val="22"/>
          <w:szCs w:val="22"/>
          <w:highlight w:val="green"/>
        </w:rPr>
        <w:t>Polska Grupa Górnicza S.A.,</w:t>
      </w:r>
    </w:p>
    <w:p w14:paraId="7333B9E2" w14:textId="77777777" w:rsidR="00387591" w:rsidRPr="00387591" w:rsidRDefault="00387591" w:rsidP="006931B9">
      <w:pPr>
        <w:ind w:left="4253"/>
        <w:jc w:val="both"/>
        <w:rPr>
          <w:bCs/>
          <w:sz w:val="22"/>
          <w:szCs w:val="22"/>
          <w:highlight w:val="green"/>
        </w:rPr>
      </w:pPr>
      <w:r w:rsidRPr="00387591">
        <w:rPr>
          <w:bCs/>
          <w:sz w:val="22"/>
          <w:szCs w:val="22"/>
          <w:highlight w:val="green"/>
        </w:rPr>
        <w:t>40-039 Katowice</w:t>
      </w:r>
    </w:p>
    <w:p w14:paraId="226EFB41" w14:textId="77777777" w:rsidR="00387591" w:rsidRPr="00387591" w:rsidRDefault="00387591" w:rsidP="006931B9">
      <w:pPr>
        <w:ind w:left="4253"/>
        <w:jc w:val="both"/>
        <w:rPr>
          <w:bCs/>
          <w:sz w:val="22"/>
          <w:szCs w:val="22"/>
          <w:highlight w:val="green"/>
        </w:rPr>
      </w:pPr>
      <w:r w:rsidRPr="00387591">
        <w:rPr>
          <w:bCs/>
          <w:sz w:val="22"/>
          <w:szCs w:val="22"/>
          <w:highlight w:val="green"/>
        </w:rPr>
        <w:t>ul. Powstańców 30</w:t>
      </w:r>
    </w:p>
    <w:p w14:paraId="16A9B2AD" w14:textId="77777777" w:rsidR="00387591" w:rsidRPr="00387591" w:rsidRDefault="00387591" w:rsidP="006931B9">
      <w:pPr>
        <w:ind w:left="2127"/>
        <w:jc w:val="both"/>
        <w:rPr>
          <w:bCs/>
          <w:sz w:val="22"/>
          <w:szCs w:val="22"/>
          <w:highlight w:val="green"/>
        </w:rPr>
      </w:pPr>
      <w:r w:rsidRPr="00387591">
        <w:rPr>
          <w:bCs/>
          <w:sz w:val="22"/>
          <w:szCs w:val="22"/>
          <w:highlight w:val="green"/>
        </w:rPr>
        <w:t>- dane odbiorcy (</w:t>
      </w:r>
      <w:proofErr w:type="spellStart"/>
      <w:r w:rsidRPr="00387591">
        <w:rPr>
          <w:bCs/>
          <w:sz w:val="22"/>
          <w:szCs w:val="22"/>
          <w:highlight w:val="green"/>
        </w:rPr>
        <w:t>schema</w:t>
      </w:r>
      <w:proofErr w:type="spellEnd"/>
      <w:r w:rsidRPr="00387591">
        <w:rPr>
          <w:bCs/>
          <w:sz w:val="22"/>
          <w:szCs w:val="22"/>
          <w:highlight w:val="green"/>
        </w:rPr>
        <w:t xml:space="preserve"> Podmiot 3):</w:t>
      </w:r>
    </w:p>
    <w:p w14:paraId="073843F5" w14:textId="77777777" w:rsidR="00387591" w:rsidRPr="00387591" w:rsidRDefault="00387591" w:rsidP="006931B9">
      <w:pPr>
        <w:ind w:left="4253"/>
        <w:jc w:val="both"/>
        <w:rPr>
          <w:bCs/>
          <w:sz w:val="22"/>
          <w:szCs w:val="22"/>
          <w:highlight w:val="green"/>
        </w:rPr>
      </w:pPr>
      <w:r w:rsidRPr="00387591">
        <w:rPr>
          <w:bCs/>
          <w:sz w:val="22"/>
          <w:szCs w:val="22"/>
          <w:highlight w:val="green"/>
        </w:rPr>
        <w:t>Oddział KWK Sośnica</w:t>
      </w:r>
    </w:p>
    <w:p w14:paraId="1493CED2" w14:textId="77777777" w:rsidR="00387591" w:rsidRPr="00387591" w:rsidRDefault="00387591" w:rsidP="006931B9">
      <w:pPr>
        <w:ind w:left="567" w:hanging="567"/>
        <w:jc w:val="both"/>
        <w:rPr>
          <w:bCs/>
          <w:sz w:val="22"/>
          <w:szCs w:val="22"/>
          <w:highlight w:val="green"/>
        </w:rPr>
      </w:pPr>
      <w:r w:rsidRPr="00387591">
        <w:rPr>
          <w:bCs/>
          <w:sz w:val="22"/>
          <w:szCs w:val="22"/>
          <w:highlight w:val="green"/>
        </w:rPr>
        <w:t>3.</w:t>
      </w:r>
      <w:r w:rsidRPr="00387591">
        <w:rPr>
          <w:bCs/>
          <w:sz w:val="22"/>
          <w:szCs w:val="22"/>
          <w:highlight w:val="green"/>
        </w:rPr>
        <w:tab/>
        <w:t xml:space="preserve">W przypadku awarii </w:t>
      </w:r>
      <w:proofErr w:type="spellStart"/>
      <w:r w:rsidRPr="00387591">
        <w:rPr>
          <w:bCs/>
          <w:sz w:val="22"/>
          <w:szCs w:val="22"/>
          <w:highlight w:val="green"/>
        </w:rPr>
        <w:t>KSeF</w:t>
      </w:r>
      <w:proofErr w:type="spellEnd"/>
      <w:r w:rsidRPr="00387591">
        <w:rPr>
          <w:bCs/>
          <w:sz w:val="22"/>
          <w:szCs w:val="22"/>
          <w:highlight w:val="green"/>
        </w:rPr>
        <w:t xml:space="preserve"> WYKONAWCA przesyła faktury ZAMAWIAJĄCEMU w sposób z nim uzgodniony:</w:t>
      </w:r>
    </w:p>
    <w:p w14:paraId="05720657" w14:textId="77777777" w:rsidR="00387591" w:rsidRPr="00387591" w:rsidRDefault="00387591" w:rsidP="006931B9">
      <w:pPr>
        <w:ind w:left="567"/>
        <w:jc w:val="both"/>
        <w:rPr>
          <w:bCs/>
          <w:sz w:val="22"/>
          <w:szCs w:val="22"/>
          <w:highlight w:val="green"/>
        </w:rPr>
      </w:pPr>
      <w:r w:rsidRPr="00387591">
        <w:rPr>
          <w:bCs/>
          <w:sz w:val="22"/>
          <w:szCs w:val="22"/>
          <w:highlight w:val="green"/>
        </w:rPr>
        <w:t>-</w:t>
      </w:r>
      <w:r w:rsidRPr="00387591">
        <w:rPr>
          <w:bCs/>
          <w:sz w:val="22"/>
          <w:szCs w:val="22"/>
          <w:highlight w:val="green"/>
        </w:rPr>
        <w:tab/>
        <w:t>wysyłka faktury w postaci papierowej lub</w:t>
      </w:r>
    </w:p>
    <w:p w14:paraId="0269E5FD" w14:textId="77777777" w:rsidR="00387591" w:rsidRPr="00387591" w:rsidRDefault="00387591" w:rsidP="006931B9">
      <w:pPr>
        <w:ind w:left="567"/>
        <w:jc w:val="both"/>
        <w:rPr>
          <w:bCs/>
          <w:sz w:val="22"/>
          <w:szCs w:val="22"/>
          <w:highlight w:val="green"/>
        </w:rPr>
      </w:pPr>
      <w:r w:rsidRPr="00387591">
        <w:rPr>
          <w:bCs/>
          <w:sz w:val="22"/>
          <w:szCs w:val="22"/>
          <w:highlight w:val="green"/>
        </w:rPr>
        <w:t>-</w:t>
      </w:r>
      <w:r w:rsidRPr="00387591">
        <w:rPr>
          <w:bCs/>
          <w:sz w:val="22"/>
          <w:szCs w:val="22"/>
          <w:highlight w:val="green"/>
        </w:rPr>
        <w:tab/>
        <w:t xml:space="preserve">wysyłka pocztą elektroniczną </w:t>
      </w:r>
    </w:p>
    <w:p w14:paraId="708380CC" w14:textId="213DC732" w:rsidR="00387591" w:rsidRPr="00387591" w:rsidRDefault="00387591" w:rsidP="006931B9">
      <w:pPr>
        <w:ind w:left="567"/>
        <w:jc w:val="both"/>
        <w:rPr>
          <w:bCs/>
          <w:sz w:val="22"/>
          <w:szCs w:val="22"/>
          <w:highlight w:val="green"/>
        </w:rPr>
      </w:pPr>
      <w:r w:rsidRPr="00387591">
        <w:rPr>
          <w:bCs/>
          <w:sz w:val="22"/>
          <w:szCs w:val="22"/>
          <w:highlight w:val="green"/>
        </w:rPr>
        <w:t>Wysłanie faktury drogą elektroniczną wymaga pisemnego uzgodnienia z ZAMAWIAJĄCYM.</w:t>
      </w:r>
    </w:p>
    <w:p w14:paraId="7FF10439" w14:textId="77777777" w:rsidR="00387591" w:rsidRPr="00387591" w:rsidRDefault="00387591" w:rsidP="006931B9">
      <w:pPr>
        <w:ind w:left="567" w:hanging="567"/>
        <w:jc w:val="both"/>
        <w:rPr>
          <w:bCs/>
          <w:sz w:val="22"/>
          <w:szCs w:val="22"/>
          <w:highlight w:val="green"/>
        </w:rPr>
      </w:pPr>
      <w:r w:rsidRPr="00387591">
        <w:rPr>
          <w:bCs/>
          <w:sz w:val="22"/>
          <w:szCs w:val="22"/>
          <w:highlight w:val="green"/>
        </w:rPr>
        <w:t>4.</w:t>
      </w:r>
      <w:r w:rsidRPr="00387591">
        <w:rPr>
          <w:bCs/>
          <w:sz w:val="22"/>
          <w:szCs w:val="22"/>
          <w:highlight w:val="green"/>
        </w:rPr>
        <w:tab/>
        <w:t>W przypadku gdy WYKONAWCA nie podlega obowiązkowi wystawiania faktur w KSEF fakturę należy wystawić na adres:</w:t>
      </w:r>
    </w:p>
    <w:p w14:paraId="5C3BF11F" w14:textId="77777777" w:rsidR="00387591" w:rsidRPr="00387591" w:rsidRDefault="00387591" w:rsidP="006931B9">
      <w:pPr>
        <w:ind w:left="3544"/>
        <w:jc w:val="both"/>
        <w:rPr>
          <w:bCs/>
          <w:sz w:val="22"/>
          <w:szCs w:val="22"/>
          <w:highlight w:val="green"/>
        </w:rPr>
      </w:pPr>
      <w:r w:rsidRPr="00387591">
        <w:rPr>
          <w:bCs/>
          <w:sz w:val="22"/>
          <w:szCs w:val="22"/>
          <w:highlight w:val="green"/>
        </w:rPr>
        <w:t>Polska Grupa Górnicza S.A.</w:t>
      </w:r>
    </w:p>
    <w:p w14:paraId="029E1A31" w14:textId="77777777" w:rsidR="00387591" w:rsidRPr="00387591" w:rsidRDefault="00387591" w:rsidP="006931B9">
      <w:pPr>
        <w:ind w:left="3544"/>
        <w:jc w:val="both"/>
        <w:rPr>
          <w:bCs/>
          <w:sz w:val="22"/>
          <w:szCs w:val="22"/>
          <w:highlight w:val="green"/>
        </w:rPr>
      </w:pPr>
      <w:r w:rsidRPr="00387591">
        <w:rPr>
          <w:bCs/>
          <w:sz w:val="22"/>
          <w:szCs w:val="22"/>
          <w:highlight w:val="green"/>
        </w:rPr>
        <w:t>40-039 Katowice</w:t>
      </w:r>
    </w:p>
    <w:p w14:paraId="065F7ACF" w14:textId="77777777" w:rsidR="00387591" w:rsidRPr="00387591" w:rsidRDefault="00387591" w:rsidP="006931B9">
      <w:pPr>
        <w:ind w:left="3544"/>
        <w:jc w:val="both"/>
        <w:rPr>
          <w:bCs/>
          <w:sz w:val="22"/>
          <w:szCs w:val="22"/>
          <w:highlight w:val="green"/>
        </w:rPr>
      </w:pPr>
      <w:r w:rsidRPr="00387591">
        <w:rPr>
          <w:bCs/>
          <w:sz w:val="22"/>
          <w:szCs w:val="22"/>
          <w:highlight w:val="green"/>
        </w:rPr>
        <w:t>ul. Powstańców 30</w:t>
      </w:r>
    </w:p>
    <w:p w14:paraId="17F702BD" w14:textId="77777777" w:rsidR="00387591" w:rsidRPr="00387591" w:rsidRDefault="00387591" w:rsidP="006931B9">
      <w:pPr>
        <w:ind w:left="567"/>
        <w:jc w:val="both"/>
        <w:rPr>
          <w:bCs/>
          <w:sz w:val="22"/>
          <w:szCs w:val="22"/>
          <w:highlight w:val="green"/>
        </w:rPr>
      </w:pPr>
      <w:r w:rsidRPr="00387591">
        <w:rPr>
          <w:bCs/>
          <w:sz w:val="22"/>
          <w:szCs w:val="22"/>
          <w:highlight w:val="green"/>
        </w:rPr>
        <w:t>oraz przesłać w formie papierowej na adres:</w:t>
      </w:r>
    </w:p>
    <w:p w14:paraId="7A30C538" w14:textId="77777777" w:rsidR="00387591" w:rsidRPr="00387591" w:rsidRDefault="00387591" w:rsidP="006931B9">
      <w:pPr>
        <w:ind w:left="3544"/>
        <w:jc w:val="both"/>
        <w:rPr>
          <w:bCs/>
          <w:sz w:val="22"/>
          <w:szCs w:val="22"/>
          <w:highlight w:val="green"/>
        </w:rPr>
      </w:pPr>
      <w:r w:rsidRPr="00387591">
        <w:rPr>
          <w:bCs/>
          <w:sz w:val="22"/>
          <w:szCs w:val="22"/>
          <w:highlight w:val="green"/>
        </w:rPr>
        <w:t>Polska Grupa Górnicza S.A.</w:t>
      </w:r>
    </w:p>
    <w:p w14:paraId="3C0AEB9E" w14:textId="77777777" w:rsidR="00387591" w:rsidRPr="00387591" w:rsidRDefault="00387591" w:rsidP="006931B9">
      <w:pPr>
        <w:ind w:left="3544"/>
        <w:jc w:val="both"/>
        <w:rPr>
          <w:bCs/>
          <w:sz w:val="22"/>
          <w:szCs w:val="22"/>
          <w:highlight w:val="green"/>
        </w:rPr>
      </w:pPr>
      <w:r w:rsidRPr="00387591">
        <w:rPr>
          <w:bCs/>
          <w:sz w:val="22"/>
          <w:szCs w:val="22"/>
          <w:highlight w:val="green"/>
        </w:rPr>
        <w:t>44-122 Gliwice,</w:t>
      </w:r>
    </w:p>
    <w:p w14:paraId="09FDEEC8" w14:textId="77777777" w:rsidR="00387591" w:rsidRPr="00387591" w:rsidRDefault="00387591" w:rsidP="006931B9">
      <w:pPr>
        <w:ind w:left="3544"/>
        <w:jc w:val="both"/>
        <w:rPr>
          <w:bCs/>
          <w:sz w:val="22"/>
          <w:szCs w:val="22"/>
          <w:highlight w:val="green"/>
        </w:rPr>
      </w:pPr>
      <w:r w:rsidRPr="00387591">
        <w:rPr>
          <w:bCs/>
          <w:sz w:val="22"/>
          <w:szCs w:val="22"/>
          <w:highlight w:val="green"/>
        </w:rPr>
        <w:t>ul. Jasna 8</w:t>
      </w:r>
    </w:p>
    <w:p w14:paraId="6DBE3516" w14:textId="77777777" w:rsidR="00387591" w:rsidRPr="00387591" w:rsidRDefault="00387591" w:rsidP="006931B9">
      <w:pPr>
        <w:ind w:left="567"/>
        <w:jc w:val="both"/>
        <w:rPr>
          <w:bCs/>
          <w:sz w:val="22"/>
          <w:szCs w:val="22"/>
          <w:highlight w:val="green"/>
        </w:rPr>
      </w:pPr>
      <w:r w:rsidRPr="00387591">
        <w:rPr>
          <w:bCs/>
          <w:sz w:val="22"/>
          <w:szCs w:val="22"/>
          <w:highlight w:val="green"/>
        </w:rPr>
        <w:t xml:space="preserve">lub </w:t>
      </w:r>
    </w:p>
    <w:p w14:paraId="3507834E" w14:textId="77777777" w:rsidR="00387591" w:rsidRPr="00387591" w:rsidRDefault="00387591" w:rsidP="006931B9">
      <w:pPr>
        <w:ind w:left="567"/>
        <w:jc w:val="both"/>
        <w:rPr>
          <w:bCs/>
          <w:sz w:val="22"/>
          <w:szCs w:val="22"/>
        </w:rPr>
      </w:pPr>
      <w:r w:rsidRPr="00387591">
        <w:rPr>
          <w:bCs/>
          <w:sz w:val="22"/>
          <w:szCs w:val="22"/>
          <w:highlight w:val="green"/>
        </w:rPr>
        <w:t>w formie elektronicznej zgodnie z podpisanym Porozumieniem w sprawie przesyłania faktur drogą elektroniczną</w:t>
      </w:r>
    </w:p>
    <w:p w14:paraId="02029970" w14:textId="421E22BC" w:rsidR="00387591" w:rsidRPr="00387591" w:rsidRDefault="00387591" w:rsidP="006931B9">
      <w:pPr>
        <w:ind w:left="567" w:hanging="567"/>
        <w:jc w:val="both"/>
        <w:rPr>
          <w:bCs/>
          <w:sz w:val="22"/>
          <w:szCs w:val="22"/>
        </w:rPr>
      </w:pPr>
      <w:r w:rsidRPr="00387591">
        <w:rPr>
          <w:bCs/>
          <w:sz w:val="22"/>
          <w:szCs w:val="22"/>
          <w:highlight w:val="green"/>
        </w:rPr>
        <w:t>5.</w:t>
      </w:r>
      <w:r w:rsidRPr="00387591">
        <w:rPr>
          <w:bCs/>
          <w:sz w:val="22"/>
          <w:szCs w:val="22"/>
          <w:highlight w:val="green"/>
        </w:rPr>
        <w:tab/>
        <w:t xml:space="preserve">Do faktur ustrukturyzowanych protokół odbioru należy przesłać na adres e-mail: ksef.zal@pgg.pl. </w:t>
      </w:r>
      <w:r w:rsidR="005F3F9A" w:rsidRPr="005F3F9A">
        <w:rPr>
          <w:bCs/>
          <w:sz w:val="22"/>
          <w:szCs w:val="22"/>
          <w:highlight w:val="green"/>
        </w:rPr>
        <w:br/>
      </w:r>
      <w:r w:rsidRPr="00387591">
        <w:rPr>
          <w:bCs/>
          <w:sz w:val="22"/>
          <w:szCs w:val="22"/>
          <w:highlight w:val="green"/>
        </w:rPr>
        <w:t>W temacie wiadomości e-mail należy podać numer faktury KSEF. Rekomendowanym plikiem jest plik w formacie PDF.</w:t>
      </w:r>
    </w:p>
    <w:p w14:paraId="38C51CDA" w14:textId="77777777" w:rsidR="00387591" w:rsidRPr="00387591" w:rsidRDefault="00387591" w:rsidP="006931B9">
      <w:pPr>
        <w:ind w:left="567" w:hanging="567"/>
        <w:jc w:val="both"/>
        <w:rPr>
          <w:bCs/>
          <w:sz w:val="22"/>
          <w:szCs w:val="22"/>
          <w:highlight w:val="green"/>
        </w:rPr>
      </w:pPr>
      <w:r w:rsidRPr="00387591">
        <w:rPr>
          <w:bCs/>
          <w:sz w:val="22"/>
          <w:szCs w:val="22"/>
          <w:highlight w:val="green"/>
        </w:rPr>
        <w:t>6.</w:t>
      </w:r>
      <w:r w:rsidRPr="00387591">
        <w:rPr>
          <w:bCs/>
          <w:sz w:val="22"/>
          <w:szCs w:val="22"/>
          <w:highlight w:val="green"/>
        </w:rPr>
        <w:tab/>
        <w:t>Jeżeli w zapisach umowy użyto terminu „od daty otrzymania / wpływu / dostarczenia faktury” należy przez to rozumieć:</w:t>
      </w:r>
    </w:p>
    <w:p w14:paraId="7CF0B5C1" w14:textId="77777777" w:rsidR="00387591" w:rsidRPr="00387591" w:rsidRDefault="00387591" w:rsidP="006931B9">
      <w:pPr>
        <w:ind w:left="851" w:hanging="284"/>
        <w:jc w:val="both"/>
        <w:rPr>
          <w:bCs/>
          <w:sz w:val="22"/>
          <w:szCs w:val="22"/>
          <w:highlight w:val="green"/>
        </w:rPr>
      </w:pPr>
      <w:r w:rsidRPr="00387591">
        <w:rPr>
          <w:bCs/>
          <w:sz w:val="22"/>
          <w:szCs w:val="22"/>
          <w:highlight w:val="green"/>
        </w:rPr>
        <w:t>a.</w:t>
      </w:r>
      <w:r w:rsidRPr="00387591">
        <w:rPr>
          <w:bCs/>
          <w:sz w:val="22"/>
          <w:szCs w:val="22"/>
          <w:highlight w:val="green"/>
        </w:rPr>
        <w:tab/>
        <w:t xml:space="preserve">„datę otrzymania faktury w </w:t>
      </w:r>
      <w:proofErr w:type="spellStart"/>
      <w:r w:rsidRPr="00387591">
        <w:rPr>
          <w:bCs/>
          <w:sz w:val="22"/>
          <w:szCs w:val="22"/>
          <w:highlight w:val="green"/>
        </w:rPr>
        <w:t>KSeF</w:t>
      </w:r>
      <w:proofErr w:type="spellEnd"/>
      <w:r w:rsidRPr="00387591">
        <w:rPr>
          <w:bCs/>
          <w:sz w:val="22"/>
          <w:szCs w:val="22"/>
          <w:highlight w:val="green"/>
        </w:rPr>
        <w:t>” - w przypadku, gdy Wykonawca jest objęty stosowaniem KSEF,</w:t>
      </w:r>
    </w:p>
    <w:p w14:paraId="3979A6CC" w14:textId="77777777" w:rsidR="00387591" w:rsidRPr="00387591" w:rsidRDefault="00387591" w:rsidP="006931B9">
      <w:pPr>
        <w:ind w:left="851" w:hanging="284"/>
        <w:jc w:val="both"/>
        <w:rPr>
          <w:bCs/>
          <w:sz w:val="22"/>
          <w:szCs w:val="22"/>
          <w:highlight w:val="green"/>
        </w:rPr>
      </w:pPr>
      <w:r w:rsidRPr="00387591">
        <w:rPr>
          <w:bCs/>
          <w:sz w:val="22"/>
          <w:szCs w:val="22"/>
          <w:highlight w:val="green"/>
        </w:rPr>
        <w:t>b.</w:t>
      </w:r>
      <w:r w:rsidRPr="00387591">
        <w:rPr>
          <w:bCs/>
          <w:sz w:val="22"/>
          <w:szCs w:val="22"/>
          <w:highlight w:val="green"/>
        </w:rPr>
        <w:tab/>
        <w:t>„datę dotychczas uzgodnioną przez strony” - w przypadku, gdy Wykonawca nie jest objęty stosowaniem KSEF.</w:t>
      </w:r>
    </w:p>
    <w:p w14:paraId="0B00B95A" w14:textId="597F42CB" w:rsidR="00387591" w:rsidRPr="00387591" w:rsidRDefault="00387591" w:rsidP="006931B9">
      <w:pPr>
        <w:ind w:left="567" w:hanging="567"/>
        <w:jc w:val="both"/>
        <w:rPr>
          <w:bCs/>
          <w:sz w:val="22"/>
          <w:szCs w:val="22"/>
        </w:rPr>
      </w:pPr>
      <w:r w:rsidRPr="00387591">
        <w:rPr>
          <w:bCs/>
          <w:sz w:val="22"/>
          <w:szCs w:val="22"/>
          <w:highlight w:val="green"/>
        </w:rPr>
        <w:t>7.</w:t>
      </w:r>
      <w:r w:rsidRPr="00387591">
        <w:rPr>
          <w:bCs/>
          <w:sz w:val="22"/>
          <w:szCs w:val="22"/>
          <w:highlight w:val="green"/>
        </w:rPr>
        <w:tab/>
        <w:t xml:space="preserve">Zapłata faktury korygującej nastąpi w terminie 30 dni od daty jej otrzymania w </w:t>
      </w:r>
      <w:proofErr w:type="spellStart"/>
      <w:r w:rsidRPr="00387591">
        <w:rPr>
          <w:bCs/>
          <w:sz w:val="22"/>
          <w:szCs w:val="22"/>
          <w:highlight w:val="green"/>
        </w:rPr>
        <w:t>KSeF</w:t>
      </w:r>
      <w:proofErr w:type="spellEnd"/>
      <w:r w:rsidRPr="00387591">
        <w:rPr>
          <w:bCs/>
          <w:sz w:val="22"/>
          <w:szCs w:val="22"/>
          <w:highlight w:val="green"/>
        </w:rPr>
        <w:t xml:space="preserve">, przez ZAMAWIAJĄCEGO, a w przypadku faktur wystawionych poza </w:t>
      </w:r>
      <w:proofErr w:type="spellStart"/>
      <w:r w:rsidRPr="00387591">
        <w:rPr>
          <w:bCs/>
          <w:sz w:val="22"/>
          <w:szCs w:val="22"/>
          <w:highlight w:val="green"/>
        </w:rPr>
        <w:t>KSeF</w:t>
      </w:r>
      <w:proofErr w:type="spellEnd"/>
      <w:r w:rsidRPr="00387591">
        <w:rPr>
          <w:bCs/>
          <w:sz w:val="22"/>
          <w:szCs w:val="22"/>
          <w:highlight w:val="green"/>
        </w:rPr>
        <w:t xml:space="preserve"> termin płatności wynosi 30 dni od daty otrzymania faktury poza </w:t>
      </w:r>
      <w:proofErr w:type="spellStart"/>
      <w:r w:rsidRPr="00387591">
        <w:rPr>
          <w:bCs/>
          <w:sz w:val="22"/>
          <w:szCs w:val="22"/>
          <w:highlight w:val="green"/>
        </w:rPr>
        <w:t>KSeF</w:t>
      </w:r>
      <w:proofErr w:type="spellEnd"/>
      <w:r w:rsidRPr="00387591">
        <w:rPr>
          <w:bCs/>
          <w:sz w:val="22"/>
          <w:szCs w:val="22"/>
          <w:highlight w:val="green"/>
        </w:rPr>
        <w:t xml:space="preserve"> w formie uzgodnionej przez strony. Za datę otrzymania faktury korygującej uznaje się datę, którą w danym przypadku przyjmuje w tym zakresie ustawa </w:t>
      </w:r>
      <w:r w:rsidR="006931B9">
        <w:rPr>
          <w:bCs/>
          <w:sz w:val="22"/>
          <w:szCs w:val="22"/>
          <w:highlight w:val="green"/>
        </w:rPr>
        <w:br/>
      </w:r>
      <w:r w:rsidRPr="00387591">
        <w:rPr>
          <w:bCs/>
          <w:sz w:val="22"/>
          <w:szCs w:val="22"/>
          <w:highlight w:val="green"/>
        </w:rPr>
        <w:t>o VAT.</w:t>
      </w:r>
    </w:p>
    <w:p w14:paraId="619AA18F" w14:textId="77777777" w:rsidR="00387591" w:rsidRDefault="00387591">
      <w:pPr>
        <w:rPr>
          <w:b/>
          <w:sz w:val="22"/>
          <w:szCs w:val="22"/>
        </w:rPr>
      </w:pPr>
    </w:p>
    <w:sectPr w:rsidR="00387591" w:rsidSect="000A74EA">
      <w:headerReference w:type="default" r:id="rId18"/>
      <w:footerReference w:type="even" r:id="rId19"/>
      <w:footerReference w:type="default" r:id="rId20"/>
      <w:pgSz w:w="11906" w:h="16838" w:code="9"/>
      <w:pgMar w:top="851" w:right="1133" w:bottom="1701" w:left="1276" w:header="227" w:footer="170"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F8781A" w14:textId="77777777" w:rsidR="000140BE" w:rsidRDefault="000140BE">
      <w:r>
        <w:separator/>
      </w:r>
    </w:p>
  </w:endnote>
  <w:endnote w:type="continuationSeparator" w:id="0">
    <w:p w14:paraId="0ED06AB3" w14:textId="77777777" w:rsidR="000140BE" w:rsidRDefault="00014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ndalus">
    <w:altName w:val="Arial"/>
    <w:charset w:val="00"/>
    <w:family w:val="roman"/>
    <w:pitch w:val="variable"/>
    <w:sig w:usb0="00002003" w:usb1="80000000" w:usb2="00000008" w:usb3="00000000" w:csb0="00000041" w:csb1="00000000"/>
  </w:font>
  <w:font w:name="Univers Condensed">
    <w:charset w:val="00"/>
    <w:family w:val="swiss"/>
    <w:pitch w:val="variable"/>
    <w:sig w:usb0="80000287" w:usb1="00000000" w:usb2="00000000" w:usb3="00000000" w:csb0="0000000F"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Thorndale">
    <w:altName w:val="Times New Roman"/>
    <w:panose1 w:val="00000000000000000000"/>
    <w:charset w:val="00"/>
    <w:family w:val="roman"/>
    <w:notTrueType/>
    <w:pitch w:val="default"/>
  </w:font>
  <w:font w:name="Tms Rmn">
    <w:panose1 w:val="02020603040505020304"/>
    <w:charset w:val="00"/>
    <w:family w:val="roman"/>
    <w:notTrueType/>
    <w:pitch w:val="variable"/>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4AB15D" w14:textId="77777777" w:rsidR="00713F40" w:rsidRDefault="00713F40">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5983216A" w14:textId="77777777" w:rsidR="00713F40" w:rsidRDefault="00713F40">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53212632"/>
      <w:docPartObj>
        <w:docPartGallery w:val="Page Numbers (Bottom of Page)"/>
        <w:docPartUnique/>
      </w:docPartObj>
    </w:sdtPr>
    <w:sdtContent>
      <w:p w14:paraId="6E73E09F" w14:textId="1531CE35" w:rsidR="00713F40" w:rsidRDefault="00713F40" w:rsidP="003943F1">
        <w:pPr>
          <w:pStyle w:val="Stopka"/>
        </w:pPr>
      </w:p>
      <w:p w14:paraId="2948E053" w14:textId="25F587A5" w:rsidR="00F53186" w:rsidRDefault="00786506" w:rsidP="00F53186">
        <w:pPr>
          <w:pStyle w:val="Stopka"/>
        </w:pPr>
        <w:r>
          <w:t xml:space="preserve">Nr sprawy </w:t>
        </w:r>
        <w:r w:rsidR="00FC7F5E" w:rsidRPr="00FC7F5E">
          <w:t>412501269</w:t>
        </w:r>
      </w:p>
      <w:p w14:paraId="0AEA86B7" w14:textId="77777777" w:rsidR="00A90DD7" w:rsidRDefault="00A90DD7" w:rsidP="00F53186">
        <w:pPr>
          <w:pStyle w:val="Stopka"/>
        </w:pPr>
      </w:p>
      <w:p w14:paraId="570B7FE4" w14:textId="1FE7E2AF" w:rsidR="00A90DD7" w:rsidRDefault="00713F40" w:rsidP="00A90DD7">
        <w:pPr>
          <w:pStyle w:val="Stopka"/>
        </w:pPr>
        <w:r>
          <w:t xml:space="preserve"> </w:t>
        </w:r>
        <w:sdt>
          <w:sdtPr>
            <w:rPr>
              <w:i/>
            </w:rPr>
            <w:id w:val="-464276899"/>
            <w:lock w:val="sdtContentLocked"/>
            <w:text/>
          </w:sdtPr>
          <w:sdtContent>
            <w:r w:rsidR="00A90DD7" w:rsidRPr="00A90DD7">
              <w:rPr>
                <w:i/>
              </w:rPr>
              <w:t>Wzór nr NP/04/2024/v1</w:t>
            </w:r>
          </w:sdtContent>
        </w:sdt>
      </w:p>
      <w:p w14:paraId="6E7D33D0" w14:textId="6F3639CC" w:rsidR="00713F40" w:rsidRDefault="00713F40" w:rsidP="00F53186">
        <w:pPr>
          <w:pStyle w:val="Stopka"/>
        </w:pPr>
        <w:r>
          <w:t xml:space="preserve">                                                                                                     </w:t>
        </w:r>
        <w:r w:rsidR="0032084B">
          <w:fldChar w:fldCharType="begin"/>
        </w:r>
        <w:r w:rsidR="0032084B">
          <w:instrText>PAGE   \* MERGEFORMAT</w:instrText>
        </w:r>
        <w:r w:rsidR="0032084B">
          <w:fldChar w:fldCharType="separate"/>
        </w:r>
        <w:r w:rsidR="00941C95">
          <w:rPr>
            <w:noProof/>
          </w:rPr>
          <w:t>14</w:t>
        </w:r>
        <w:r w:rsidR="0032084B">
          <w:rPr>
            <w:noProof/>
          </w:rPr>
          <w:fldChar w:fldCharType="end"/>
        </w:r>
      </w:p>
    </w:sdtContent>
  </w:sdt>
  <w:p w14:paraId="54399CBC" w14:textId="77777777" w:rsidR="00713F40" w:rsidRPr="00995FAF" w:rsidRDefault="00713F40" w:rsidP="00995FA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8461F6" w14:textId="77777777" w:rsidR="000140BE" w:rsidRDefault="000140BE">
      <w:r>
        <w:separator/>
      </w:r>
    </w:p>
  </w:footnote>
  <w:footnote w:type="continuationSeparator" w:id="0">
    <w:p w14:paraId="6D46702E" w14:textId="77777777" w:rsidR="000140BE" w:rsidRDefault="000140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72B42E" w14:textId="77777777" w:rsidR="00713F40" w:rsidRDefault="00713F40" w:rsidP="005B3776">
    <w:pPr>
      <w:pStyle w:val="Nagwek"/>
      <w:pBdr>
        <w:bottom w:val="double" w:sz="4" w:space="14" w:color="auto"/>
      </w:pBdr>
      <w:tabs>
        <w:tab w:val="clear" w:pos="4536"/>
        <w:tab w:val="clear" w:pos="9072"/>
        <w:tab w:val="center" w:pos="-1980"/>
      </w:tabs>
      <w:jc w:val="center"/>
      <w:rPr>
        <w:b/>
        <w:i/>
        <w:sz w:val="16"/>
      </w:rPr>
    </w:pPr>
    <w:r>
      <w:rPr>
        <w:b/>
        <w:i/>
        <w:sz w:val="16"/>
      </w:rPr>
      <w:t>POLSKA GRUPA GÓRNICZA S.A.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95576431"/>
    <w:multiLevelType w:val="hybridMultilevel"/>
    <w:tmpl w:val="9318929E"/>
    <w:lvl w:ilvl="0" w:tplc="FFFFFFFF">
      <w:start w:val="1"/>
      <w:numFmt w:val="ideographDigital"/>
      <w:lvlText w:val=""/>
      <w:lvlJc w:val="left"/>
    </w:lvl>
    <w:lvl w:ilvl="1" w:tplc="FFFFFFFF">
      <w:start w:val="1"/>
      <w:numFmt w:val="ideographDigital"/>
      <w:lvlText w:val=""/>
      <w:lvlJc w:val="left"/>
    </w:lvl>
    <w:lvl w:ilvl="2" w:tplc="04150017">
      <w:start w:val="1"/>
      <w:numFmt w:val="lowerLetter"/>
      <w:lvlText w:val="%3)"/>
      <w:lvlJc w:val="left"/>
      <w:pPr>
        <w:ind w:left="3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60C7C1F"/>
    <w:multiLevelType w:val="hybridMultilevel"/>
    <w:tmpl w:val="FFFFFFFF"/>
    <w:lvl w:ilvl="0" w:tplc="FFFFFFFF">
      <w:start w:val="1"/>
      <w:numFmt w:val="ideographDigital"/>
      <w:lvlText w:val=""/>
      <w:lvlJc w:val="left"/>
    </w:lvl>
    <w:lvl w:ilvl="1" w:tplc="FFFFFFFF">
      <w:start w:val="1"/>
      <w:numFmt w:val="ideographDigital"/>
      <w:lvlText w:val=""/>
      <w:lvlJc w:val="left"/>
    </w:lvl>
    <w:lvl w:ilvl="2" w:tplc="FFFFFFFF">
      <w:start w:val="1"/>
      <w:numFmt w:val="lowerLetter"/>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FFFFFF81"/>
    <w:multiLevelType w:val="singleLevel"/>
    <w:tmpl w:val="519A0910"/>
    <w:name w:val="WW8Num3"/>
    <w:lvl w:ilvl="0">
      <w:start w:val="1"/>
      <w:numFmt w:val="decimal"/>
      <w:lvlText w:val="%1."/>
      <w:lvlJc w:val="left"/>
      <w:pPr>
        <w:tabs>
          <w:tab w:val="num" w:pos="360"/>
        </w:tabs>
        <w:ind w:left="360" w:hanging="360"/>
      </w:pPr>
      <w:rPr>
        <w:rFonts w:hint="default"/>
      </w:rPr>
    </w:lvl>
  </w:abstractNum>
  <w:abstractNum w:abstractNumId="3" w15:restartNumberingAfterBreak="0">
    <w:nsid w:val="FFFFFF82"/>
    <w:multiLevelType w:val="singleLevel"/>
    <w:tmpl w:val="7A404B12"/>
    <w:lvl w:ilvl="0">
      <w:start w:val="1"/>
      <w:numFmt w:val="bullet"/>
      <w:pStyle w:val="Listapunktowana3"/>
      <w:lvlText w:val=""/>
      <w:lvlJc w:val="left"/>
      <w:pPr>
        <w:tabs>
          <w:tab w:val="num" w:pos="1080"/>
        </w:tabs>
        <w:ind w:left="1080" w:hanging="360"/>
      </w:pPr>
      <w:rPr>
        <w:rFonts w:ascii="Symbol" w:hAnsi="Symbol" w:hint="default"/>
      </w:rPr>
    </w:lvl>
  </w:abstractNum>
  <w:abstractNum w:abstractNumId="4" w15:restartNumberingAfterBreak="0">
    <w:nsid w:val="FFFFFF83"/>
    <w:multiLevelType w:val="singleLevel"/>
    <w:tmpl w:val="7D06F200"/>
    <w:lvl w:ilvl="0">
      <w:start w:val="1"/>
      <w:numFmt w:val="bullet"/>
      <w:pStyle w:val="Listapunktowana2"/>
      <w:lvlText w:val=""/>
      <w:lvlJc w:val="left"/>
      <w:pPr>
        <w:tabs>
          <w:tab w:val="num" w:pos="720"/>
        </w:tabs>
        <w:ind w:left="720" w:hanging="360"/>
      </w:pPr>
      <w:rPr>
        <w:rFonts w:ascii="Symbol" w:hAnsi="Symbol" w:hint="default"/>
      </w:rPr>
    </w:lvl>
  </w:abstractNum>
  <w:abstractNum w:abstractNumId="5" w15:restartNumberingAfterBreak="0">
    <w:nsid w:val="FFFFFF89"/>
    <w:multiLevelType w:val="singleLevel"/>
    <w:tmpl w:val="310E5518"/>
    <w:lvl w:ilvl="0">
      <w:start w:val="1"/>
      <w:numFmt w:val="bullet"/>
      <w:pStyle w:val="Listapunktowana"/>
      <w:lvlText w:val=""/>
      <w:lvlJc w:val="left"/>
      <w:pPr>
        <w:tabs>
          <w:tab w:val="num" w:pos="360"/>
        </w:tabs>
        <w:ind w:left="360" w:hanging="360"/>
      </w:pPr>
      <w:rPr>
        <w:rFonts w:ascii="Symbol" w:hAnsi="Symbol" w:hint="default"/>
      </w:rPr>
    </w:lvl>
  </w:abstractNum>
  <w:abstractNum w:abstractNumId="6" w15:restartNumberingAfterBreak="0">
    <w:nsid w:val="00000003"/>
    <w:multiLevelType w:val="multilevel"/>
    <w:tmpl w:val="00000003"/>
    <w:name w:val="WW8Num3"/>
    <w:lvl w:ilvl="0">
      <w:start w:val="1"/>
      <w:numFmt w:val="bullet"/>
      <w:lvlText w:val=""/>
      <w:lvlJc w:val="left"/>
      <w:pPr>
        <w:tabs>
          <w:tab w:val="num" w:pos="360"/>
        </w:tabs>
        <w:ind w:left="360" w:hanging="360"/>
      </w:pPr>
      <w:rPr>
        <w:rFonts w:ascii="Symbol" w:hAnsi="Symbol"/>
        <w:b w:val="0"/>
        <w:i w:val="0"/>
      </w:rPr>
    </w:lvl>
    <w:lvl w:ilvl="1">
      <w:start w:val="1"/>
      <w:numFmt w:val="lowerLetter"/>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7" w15:restartNumberingAfterBreak="0">
    <w:nsid w:val="00000004"/>
    <w:multiLevelType w:val="multilevel"/>
    <w:tmpl w:val="00000004"/>
    <w:name w:val="WW8Num4"/>
    <w:lvl w:ilvl="0">
      <w:start w:val="1"/>
      <w:numFmt w:val="decimal"/>
      <w:lvlText w:val="%1."/>
      <w:lvlJc w:val="left"/>
      <w:pPr>
        <w:tabs>
          <w:tab w:val="num" w:pos="785"/>
        </w:tabs>
        <w:ind w:left="785" w:hanging="425"/>
      </w:pPr>
      <w:rPr>
        <w:i w:val="0"/>
        <w:iCs w:val="0"/>
        <w:sz w:val="24"/>
        <w:szCs w:val="24"/>
      </w:rPr>
    </w:lvl>
    <w:lvl w:ilvl="1">
      <w:start w:val="1"/>
      <w:numFmt w:val="bullet"/>
      <w:lvlText w:val="-"/>
      <w:lvlJc w:val="left"/>
      <w:pPr>
        <w:tabs>
          <w:tab w:val="num" w:pos="1470"/>
        </w:tabs>
        <w:ind w:left="1470" w:hanging="390"/>
      </w:pPr>
      <w:rPr>
        <w:rFonts w:ascii="Times New Roman" w:hAnsi="Times New Roman"/>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00000008"/>
    <w:multiLevelType w:val="singleLevel"/>
    <w:tmpl w:val="00000008"/>
    <w:name w:val="WW8Num21"/>
    <w:lvl w:ilvl="0">
      <w:start w:val="1"/>
      <w:numFmt w:val="decimal"/>
      <w:lvlText w:val="%1."/>
      <w:lvlJc w:val="left"/>
      <w:pPr>
        <w:tabs>
          <w:tab w:val="num" w:pos="360"/>
        </w:tabs>
        <w:ind w:left="360" w:hanging="360"/>
      </w:pPr>
    </w:lvl>
  </w:abstractNum>
  <w:abstractNum w:abstractNumId="9" w15:restartNumberingAfterBreak="0">
    <w:nsid w:val="0000000D"/>
    <w:multiLevelType w:val="multilevel"/>
    <w:tmpl w:val="04150027"/>
    <w:name w:val="WW8Num13"/>
    <w:lvl w:ilvl="0">
      <w:start w:val="1"/>
      <w:numFmt w:val="upperRoman"/>
      <w:lvlText w:val="%1."/>
      <w:lvlJc w:val="left"/>
      <w:pPr>
        <w:ind w:left="0" w:firstLine="0"/>
      </w:pPr>
    </w:lvl>
    <w:lvl w:ilvl="1">
      <w:start w:val="1"/>
      <w:numFmt w:val="upperLetter"/>
      <w:lvlText w:val="%2."/>
      <w:lvlJc w:val="left"/>
      <w:pPr>
        <w:ind w:left="720" w:firstLine="0"/>
      </w:p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10" w15:restartNumberingAfterBreak="0">
    <w:nsid w:val="00000012"/>
    <w:multiLevelType w:val="multilevel"/>
    <w:tmpl w:val="C5A83582"/>
    <w:name w:val="WW8Num18"/>
    <w:lvl w:ilvl="0">
      <w:start w:val="1"/>
      <w:numFmt w:val="decimal"/>
      <w:lvlText w:val="%1."/>
      <w:lvlJc w:val="left"/>
      <w:pPr>
        <w:tabs>
          <w:tab w:val="num" w:pos="425"/>
        </w:tabs>
        <w:ind w:left="425" w:hanging="425"/>
      </w:pPr>
      <w:rPr>
        <w:b w:val="0"/>
      </w:rPr>
    </w:lvl>
    <w:lvl w:ilvl="1">
      <w:start w:val="1"/>
      <w:numFmt w:val="decimal"/>
      <w:lvlText w:val="%2)"/>
      <w:lvlJc w:val="left"/>
      <w:pPr>
        <w:tabs>
          <w:tab w:val="num" w:pos="851"/>
        </w:tabs>
        <w:ind w:left="851" w:hanging="426"/>
      </w:pPr>
    </w:lvl>
    <w:lvl w:ilvl="2">
      <w:start w:val="1"/>
      <w:numFmt w:val="lowerLetter"/>
      <w:lvlText w:val="%3."/>
      <w:lvlJc w:val="left"/>
      <w:pPr>
        <w:tabs>
          <w:tab w:val="num" w:pos="1276"/>
        </w:tabs>
        <w:ind w:left="1276" w:hanging="425"/>
      </w:pPr>
      <w:rPr>
        <w:i w:val="0"/>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00000015"/>
    <w:multiLevelType w:val="multilevel"/>
    <w:tmpl w:val="00000015"/>
    <w:name w:val="WW8Num35"/>
    <w:lvl w:ilvl="0">
      <w:start w:val="1"/>
      <w:numFmt w:val="decimal"/>
      <w:lvlText w:val="%1."/>
      <w:lvlJc w:val="left"/>
      <w:pPr>
        <w:tabs>
          <w:tab w:val="num" w:pos="1920"/>
        </w:tabs>
        <w:ind w:left="1920" w:hanging="360"/>
      </w:pPr>
    </w:lvl>
    <w:lvl w:ilvl="1">
      <w:start w:val="1"/>
      <w:numFmt w:val="decimal"/>
      <w:lvlText w:val="%2)"/>
      <w:lvlJc w:val="left"/>
      <w:pPr>
        <w:tabs>
          <w:tab w:val="num" w:pos="928"/>
        </w:tabs>
        <w:ind w:left="928" w:hanging="360"/>
      </w:pPr>
    </w:lvl>
    <w:lvl w:ilvl="2">
      <w:start w:val="1"/>
      <w:numFmt w:val="decimal"/>
      <w:lvlText w:val="%3)"/>
      <w:lvlJc w:val="left"/>
      <w:pPr>
        <w:tabs>
          <w:tab w:val="num" w:pos="2160"/>
        </w:tabs>
        <w:ind w:left="1276" w:hanging="425"/>
      </w:pPr>
    </w:lvl>
    <w:lvl w:ilvl="3">
      <w:start w:val="1"/>
      <w:numFmt w:val="bullet"/>
      <w:lvlText w:val="-"/>
      <w:lvlJc w:val="left"/>
      <w:pPr>
        <w:tabs>
          <w:tab w:val="num" w:pos="2880"/>
        </w:tabs>
        <w:ind w:left="2880" w:hanging="360"/>
      </w:pPr>
      <w:rPr>
        <w:rFonts w:ascii="Times New Roman" w:hAnsi="Times New Roman" w:cs="Times New Roman"/>
      </w:rPr>
    </w:lvl>
    <w:lvl w:ilvl="4">
      <w:start w:val="1"/>
      <w:numFmt w:val="bullet"/>
      <w:lvlText w:val=""/>
      <w:lvlJc w:val="left"/>
      <w:pPr>
        <w:tabs>
          <w:tab w:val="num" w:pos="3600"/>
        </w:tabs>
        <w:ind w:left="3600" w:hanging="360"/>
      </w:pPr>
      <w:rPr>
        <w:rFonts w:ascii="Symbol" w:hAnsi="Symbol"/>
      </w:r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15:restartNumberingAfterBreak="0">
    <w:nsid w:val="00000026"/>
    <w:multiLevelType w:val="singleLevel"/>
    <w:tmpl w:val="391C491A"/>
    <w:name w:val="WW8Num38"/>
    <w:lvl w:ilvl="0">
      <w:start w:val="1"/>
      <w:numFmt w:val="decimal"/>
      <w:lvlText w:val="%1."/>
      <w:lvlJc w:val="left"/>
      <w:pPr>
        <w:tabs>
          <w:tab w:val="num" w:pos="360"/>
        </w:tabs>
      </w:pPr>
      <w:rPr>
        <w:b w:val="0"/>
      </w:rPr>
    </w:lvl>
  </w:abstractNum>
  <w:abstractNum w:abstractNumId="13" w15:restartNumberingAfterBreak="0">
    <w:nsid w:val="00000032"/>
    <w:multiLevelType w:val="singleLevel"/>
    <w:tmpl w:val="00000032"/>
    <w:name w:val="WW8Num50"/>
    <w:lvl w:ilvl="0">
      <w:start w:val="1"/>
      <w:numFmt w:val="bullet"/>
      <w:lvlText w:val="-"/>
      <w:lvlJc w:val="left"/>
      <w:pPr>
        <w:tabs>
          <w:tab w:val="num" w:pos="567"/>
        </w:tabs>
      </w:pPr>
      <w:rPr>
        <w:rFonts w:ascii="Verdana" w:hAnsi="Verdana"/>
        <w:color w:val="auto"/>
      </w:rPr>
    </w:lvl>
  </w:abstractNum>
  <w:abstractNum w:abstractNumId="14" w15:restartNumberingAfterBreak="0">
    <w:nsid w:val="00000039"/>
    <w:multiLevelType w:val="singleLevel"/>
    <w:tmpl w:val="00000039"/>
    <w:name w:val="WW8Num79"/>
    <w:lvl w:ilvl="0">
      <w:start w:val="1"/>
      <w:numFmt w:val="decimal"/>
      <w:lvlText w:val="%1."/>
      <w:lvlJc w:val="left"/>
      <w:pPr>
        <w:tabs>
          <w:tab w:val="num" w:pos="0"/>
        </w:tabs>
        <w:ind w:left="720" w:hanging="360"/>
      </w:pPr>
      <w:rPr>
        <w:b w:val="0"/>
        <w:i w:val="0"/>
        <w:color w:val="auto"/>
      </w:rPr>
    </w:lvl>
  </w:abstractNum>
  <w:abstractNum w:abstractNumId="15" w15:restartNumberingAfterBreak="0">
    <w:nsid w:val="008F0B8E"/>
    <w:multiLevelType w:val="hybridMultilevel"/>
    <w:tmpl w:val="3A2CFDA2"/>
    <w:lvl w:ilvl="0" w:tplc="0415000F">
      <w:start w:val="1"/>
      <w:numFmt w:val="decimal"/>
      <w:lvlText w:val="%1."/>
      <w:lvlJc w:val="left"/>
      <w:pPr>
        <w:ind w:left="1146" w:hanging="360"/>
      </w:pPr>
      <w:rPr>
        <w:rFonts w:cs="Times New Roman"/>
      </w:rPr>
    </w:lvl>
    <w:lvl w:ilvl="1" w:tplc="04150019" w:tentative="1">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16" w15:restartNumberingAfterBreak="0">
    <w:nsid w:val="00A324B1"/>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03130D6B"/>
    <w:multiLevelType w:val="hybridMultilevel"/>
    <w:tmpl w:val="9BFE092C"/>
    <w:lvl w:ilvl="0" w:tplc="4C3E42F2">
      <w:start w:val="1"/>
      <w:numFmt w:val="decimal"/>
      <w:lvlText w:val="%1."/>
      <w:lvlJc w:val="left"/>
      <w:pPr>
        <w:tabs>
          <w:tab w:val="num" w:pos="540"/>
        </w:tabs>
        <w:ind w:left="540" w:hanging="360"/>
      </w:pPr>
      <w:rPr>
        <w:b w:val="0"/>
        <w:bCs/>
        <w:strike w:val="0"/>
      </w:rPr>
    </w:lvl>
    <w:lvl w:ilvl="1" w:tplc="04150011">
      <w:start w:val="1"/>
      <w:numFmt w:val="decimal"/>
      <w:lvlText w:val="%2)"/>
      <w:lvlJc w:val="left"/>
      <w:pPr>
        <w:ind w:left="126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0392267F"/>
    <w:multiLevelType w:val="hybridMultilevel"/>
    <w:tmpl w:val="3372E9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06063121"/>
    <w:multiLevelType w:val="hybridMultilevel"/>
    <w:tmpl w:val="BAC82644"/>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04150017">
      <w:start w:val="1"/>
      <w:numFmt w:val="lowerLetter"/>
      <w:lvlText w:val="%3)"/>
      <w:lvlJc w:val="left"/>
      <w:pPr>
        <w:ind w:left="720" w:hanging="36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0C5D6B00"/>
    <w:multiLevelType w:val="multilevel"/>
    <w:tmpl w:val="7CB22698"/>
    <w:lvl w:ilvl="0">
      <w:start w:val="1"/>
      <w:numFmt w:val="decimal"/>
      <w:lvlText w:val="%1."/>
      <w:lvlJc w:val="left"/>
      <w:pPr>
        <w:ind w:left="360" w:hanging="360"/>
      </w:pPr>
      <w:rPr>
        <w:rFonts w:hint="default"/>
        <w:b w:val="0"/>
        <w:i w:val="0"/>
        <w:strike w:val="0"/>
        <w:color w:val="auto"/>
      </w:rPr>
    </w:lvl>
    <w:lvl w:ilvl="1">
      <w:start w:val="1"/>
      <w:numFmt w:val="decimal"/>
      <w:lvlText w:val="%2)"/>
      <w:lvlJc w:val="left"/>
      <w:pPr>
        <w:ind w:left="720" w:hanging="360"/>
      </w:pPr>
      <w:rPr>
        <w:rFonts w:hint="default"/>
        <w:b w:val="0"/>
        <w:bCs/>
      </w:rPr>
    </w:lvl>
    <w:lvl w:ilvl="2">
      <w:start w:val="1"/>
      <w:numFmt w:val="decimal"/>
      <w:lvlText w:val="%3)"/>
      <w:lvlJc w:val="left"/>
      <w:pPr>
        <w:ind w:left="1080" w:hanging="360"/>
      </w:p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0C7220D3"/>
    <w:multiLevelType w:val="hybridMultilevel"/>
    <w:tmpl w:val="94ACFD36"/>
    <w:lvl w:ilvl="0" w:tplc="FFFFFFFF">
      <w:start w:val="1"/>
      <w:numFmt w:val="upperRoman"/>
      <w:lvlText w:val="%1."/>
      <w:lvlJc w:val="right"/>
      <w:pPr>
        <w:tabs>
          <w:tab w:val="num" w:pos="340"/>
        </w:tabs>
        <w:ind w:left="340" w:hanging="340"/>
      </w:pPr>
      <w:rPr>
        <w:rFonts w:hint="default"/>
        <w:b/>
        <w:sz w:val="20"/>
        <w:szCs w:val="20"/>
      </w:rPr>
    </w:lvl>
    <w:lvl w:ilvl="1" w:tplc="04150011">
      <w:start w:val="1"/>
      <w:numFmt w:val="decimal"/>
      <w:lvlText w:val="%2)"/>
      <w:lvlJc w:val="left"/>
      <w:pPr>
        <w:ind w:left="360" w:hanging="360"/>
      </w:pPr>
    </w:lvl>
    <w:lvl w:ilvl="2" w:tplc="FFFFFFFF">
      <w:numFmt w:val="bullet"/>
      <w:lvlText w:val=""/>
      <w:lvlJc w:val="left"/>
      <w:pPr>
        <w:tabs>
          <w:tab w:val="num" w:pos="2340"/>
        </w:tabs>
        <w:ind w:left="2340" w:hanging="360"/>
      </w:pPr>
      <w:rPr>
        <w:rFonts w:ascii="Symbol" w:eastAsia="Times New Roman" w:hAnsi="Symbol" w:cs="Times New Roman" w:hint="default"/>
      </w:rPr>
    </w:lvl>
    <w:lvl w:ilvl="3" w:tplc="FFFFFFFF">
      <w:start w:val="1"/>
      <w:numFmt w:val="decimal"/>
      <w:lvlText w:val="%4)"/>
      <w:lvlJc w:val="left"/>
      <w:pPr>
        <w:tabs>
          <w:tab w:val="num" w:pos="2880"/>
        </w:tabs>
        <w:ind w:left="2880" w:hanging="360"/>
      </w:pPr>
      <w:rPr>
        <w:rFonts w:hint="default"/>
      </w:rPr>
    </w:lvl>
    <w:lvl w:ilvl="4" w:tplc="3AE6E31C">
      <w:start w:val="1"/>
      <w:numFmt w:val="upperLetter"/>
      <w:lvlText w:val="%5."/>
      <w:lvlJc w:val="left"/>
      <w:pPr>
        <w:tabs>
          <w:tab w:val="num" w:pos="3600"/>
        </w:tabs>
        <w:ind w:left="3600" w:hanging="360"/>
      </w:pPr>
      <w:rPr>
        <w:rFonts w:hint="default"/>
      </w:rPr>
    </w:lvl>
    <w:lvl w:ilvl="5" w:tplc="90161B68">
      <w:start w:val="1"/>
      <w:numFmt w:val="decimal"/>
      <w:lvlText w:val="%6."/>
      <w:lvlJc w:val="left"/>
      <w:pPr>
        <w:tabs>
          <w:tab w:val="num" w:pos="4500"/>
        </w:tabs>
        <w:ind w:left="4500" w:hanging="360"/>
      </w:pPr>
      <w:rPr>
        <w:rFonts w:hint="default"/>
        <w:b w:val="0"/>
        <w:i w:val="0"/>
        <w:sz w:val="20"/>
        <w:szCs w:val="20"/>
      </w:rPr>
    </w:lvl>
    <w:lvl w:ilvl="6" w:tplc="3F88BD38">
      <w:start w:val="1"/>
      <w:numFmt w:val="decimal"/>
      <w:lvlText w:val="%7)"/>
      <w:lvlJc w:val="left"/>
      <w:pPr>
        <w:tabs>
          <w:tab w:val="num" w:pos="3886"/>
        </w:tabs>
        <w:ind w:left="5020" w:hanging="340"/>
      </w:pPr>
      <w:rPr>
        <w:rFonts w:hint="default"/>
        <w:b w:val="0"/>
        <w:i w:val="0"/>
        <w:sz w:val="20"/>
        <w:szCs w:val="20"/>
      </w:rPr>
    </w:lvl>
    <w:lvl w:ilvl="7" w:tplc="909A0C86">
      <w:start w:val="1"/>
      <w:numFmt w:val="upperLetter"/>
      <w:lvlText w:val="%8."/>
      <w:lvlJc w:val="left"/>
      <w:pPr>
        <w:ind w:left="5580" w:hanging="360"/>
      </w:pPr>
      <w:rPr>
        <w:b/>
        <w:bCs/>
      </w:rPr>
    </w:lvl>
    <w:lvl w:ilvl="8" w:tplc="FFFFFFFF">
      <w:start w:val="1"/>
      <w:numFmt w:val="lowerRoman"/>
      <w:lvlText w:val="%9."/>
      <w:lvlJc w:val="right"/>
      <w:pPr>
        <w:tabs>
          <w:tab w:val="num" w:pos="6480"/>
        </w:tabs>
        <w:ind w:left="6480" w:hanging="180"/>
      </w:pPr>
    </w:lvl>
  </w:abstractNum>
  <w:abstractNum w:abstractNumId="22" w15:restartNumberingAfterBreak="0">
    <w:nsid w:val="0D2F720E"/>
    <w:multiLevelType w:val="hybridMultilevel"/>
    <w:tmpl w:val="9574EDAA"/>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23" w15:restartNumberingAfterBreak="0">
    <w:nsid w:val="0E4F10B8"/>
    <w:multiLevelType w:val="multilevel"/>
    <w:tmpl w:val="046276BA"/>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b w:val="0"/>
        <w:bCs w:val="0"/>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10153B3E"/>
    <w:multiLevelType w:val="hybridMultilevel"/>
    <w:tmpl w:val="4494517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15:restartNumberingAfterBreak="0">
    <w:nsid w:val="10D86923"/>
    <w:multiLevelType w:val="multilevel"/>
    <w:tmpl w:val="695A18D0"/>
    <w:lvl w:ilvl="0">
      <w:start w:val="1"/>
      <w:numFmt w:val="decimal"/>
      <w:pStyle w:val="Nagwek1"/>
      <w:lvlText w:val="%1"/>
      <w:lvlJc w:val="left"/>
      <w:pPr>
        <w:tabs>
          <w:tab w:val="num" w:pos="432"/>
        </w:tabs>
        <w:ind w:left="432" w:hanging="432"/>
      </w:pPr>
    </w:lvl>
    <w:lvl w:ilvl="1">
      <w:start w:val="1"/>
      <w:numFmt w:val="decimal"/>
      <w:pStyle w:val="Nagwek2"/>
      <w:lvlText w:val="%1.%2"/>
      <w:lvlJc w:val="left"/>
      <w:pPr>
        <w:tabs>
          <w:tab w:val="num" w:pos="576"/>
        </w:tabs>
        <w:ind w:left="576" w:hanging="576"/>
      </w:pPr>
    </w:lvl>
    <w:lvl w:ilvl="2">
      <w:start w:val="1"/>
      <w:numFmt w:val="decimal"/>
      <w:pStyle w:val="Nagwek3"/>
      <w:lvlText w:val="%1.%2.%3"/>
      <w:lvlJc w:val="left"/>
      <w:pPr>
        <w:tabs>
          <w:tab w:val="num" w:pos="720"/>
        </w:tabs>
        <w:ind w:left="720" w:hanging="720"/>
      </w:pPr>
    </w:lvl>
    <w:lvl w:ilvl="3">
      <w:start w:val="1"/>
      <w:numFmt w:val="decimal"/>
      <w:pStyle w:val="Nagwek4"/>
      <w:lvlText w:val="%1.%2.%3.%4"/>
      <w:lvlJc w:val="left"/>
      <w:pPr>
        <w:tabs>
          <w:tab w:val="num" w:pos="864"/>
        </w:tabs>
        <w:ind w:left="864" w:hanging="864"/>
      </w:pPr>
    </w:lvl>
    <w:lvl w:ilvl="4">
      <w:start w:val="1"/>
      <w:numFmt w:val="decimal"/>
      <w:pStyle w:val="Nagwek5"/>
      <w:lvlText w:val="%1.%2.%3.%4.%5"/>
      <w:lvlJc w:val="left"/>
      <w:pPr>
        <w:tabs>
          <w:tab w:val="num" w:pos="1008"/>
        </w:tabs>
        <w:ind w:left="1008" w:hanging="1008"/>
      </w:pPr>
    </w:lvl>
    <w:lvl w:ilvl="5">
      <w:start w:val="1"/>
      <w:numFmt w:val="decimal"/>
      <w:pStyle w:val="Nagwek6"/>
      <w:lvlText w:val="%1.%2.%3.%4.%5.%6"/>
      <w:lvlJc w:val="left"/>
      <w:pPr>
        <w:tabs>
          <w:tab w:val="num" w:pos="1152"/>
        </w:tabs>
        <w:ind w:left="1152" w:hanging="1152"/>
      </w:pPr>
    </w:lvl>
    <w:lvl w:ilvl="6">
      <w:start w:val="1"/>
      <w:numFmt w:val="decimal"/>
      <w:pStyle w:val="Nagwek7"/>
      <w:lvlText w:val="%1.%2.%3.%4.%5.%6.%7"/>
      <w:lvlJc w:val="left"/>
      <w:pPr>
        <w:tabs>
          <w:tab w:val="num" w:pos="1296"/>
        </w:tabs>
        <w:ind w:left="1296" w:hanging="1296"/>
      </w:pPr>
    </w:lvl>
    <w:lvl w:ilvl="7">
      <w:start w:val="1"/>
      <w:numFmt w:val="decimal"/>
      <w:pStyle w:val="Nagwek8"/>
      <w:lvlText w:val="%1.%2.%3.%4.%5.%6.%7.%8"/>
      <w:lvlJc w:val="left"/>
      <w:pPr>
        <w:tabs>
          <w:tab w:val="num" w:pos="1440"/>
        </w:tabs>
        <w:ind w:left="1440" w:hanging="1440"/>
      </w:pPr>
    </w:lvl>
    <w:lvl w:ilvl="8">
      <w:start w:val="1"/>
      <w:numFmt w:val="decimal"/>
      <w:pStyle w:val="Nagwek9"/>
      <w:lvlText w:val="%1.%2.%3.%4.%5.%6.%7.%8.%9"/>
      <w:lvlJc w:val="left"/>
      <w:pPr>
        <w:tabs>
          <w:tab w:val="num" w:pos="1584"/>
        </w:tabs>
        <w:ind w:left="1584" w:hanging="1584"/>
      </w:pPr>
    </w:lvl>
  </w:abstractNum>
  <w:abstractNum w:abstractNumId="26" w15:restartNumberingAfterBreak="0">
    <w:nsid w:val="134917C7"/>
    <w:multiLevelType w:val="hybridMultilevel"/>
    <w:tmpl w:val="A992C4D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166135C7"/>
    <w:multiLevelType w:val="multilevel"/>
    <w:tmpl w:val="EC40D1F2"/>
    <w:lvl w:ilvl="0">
      <w:start w:val="15"/>
      <w:numFmt w:val="decimal"/>
      <w:lvlText w:val="%1."/>
      <w:lvlJc w:val="left"/>
      <w:pPr>
        <w:tabs>
          <w:tab w:val="num" w:pos="425"/>
        </w:tabs>
        <w:ind w:left="0" w:firstLine="0"/>
      </w:pPr>
      <w:rPr>
        <w:rFonts w:hint="default"/>
        <w:b w:val="0"/>
        <w:i w:val="0"/>
        <w:color w:val="auto"/>
      </w:rPr>
    </w:lvl>
    <w:lvl w:ilvl="1">
      <w:start w:val="1"/>
      <w:numFmt w:val="decimal"/>
      <w:lvlText w:val="%2)"/>
      <w:lvlJc w:val="left"/>
      <w:pPr>
        <w:tabs>
          <w:tab w:val="num" w:pos="851"/>
        </w:tabs>
        <w:ind w:left="0" w:firstLine="0"/>
      </w:pPr>
      <w:rPr>
        <w:rFonts w:cs="Times New Roman" w:hint="default"/>
      </w:rPr>
    </w:lvl>
    <w:lvl w:ilvl="2">
      <w:start w:val="1"/>
      <w:numFmt w:val="lowerLetter"/>
      <w:lvlText w:val="%3)"/>
      <w:lvlJc w:val="left"/>
      <w:pPr>
        <w:tabs>
          <w:tab w:val="num" w:pos="1276"/>
        </w:tabs>
        <w:ind w:left="0" w:firstLine="0"/>
      </w:pPr>
      <w:rPr>
        <w:rFonts w:cs="Times New Roman" w:hint="default"/>
      </w:rPr>
    </w:lvl>
    <w:lvl w:ilvl="3">
      <w:start w:val="1"/>
      <w:numFmt w:val="decimal"/>
      <w:lvlText w:val="(%4)"/>
      <w:lvlJc w:val="left"/>
      <w:pPr>
        <w:tabs>
          <w:tab w:val="num" w:pos="1440"/>
        </w:tabs>
        <w:ind w:left="0" w:firstLine="0"/>
      </w:pPr>
      <w:rPr>
        <w:rFonts w:cs="Times New Roman" w:hint="default"/>
      </w:rPr>
    </w:lvl>
    <w:lvl w:ilvl="4">
      <w:start w:val="1"/>
      <w:numFmt w:val="lowerLetter"/>
      <w:lvlText w:val="(%5)"/>
      <w:lvlJc w:val="left"/>
      <w:pPr>
        <w:tabs>
          <w:tab w:val="num" w:pos="1800"/>
        </w:tabs>
        <w:ind w:left="0" w:firstLine="0"/>
      </w:pPr>
      <w:rPr>
        <w:rFonts w:cs="Times New Roman" w:hint="default"/>
      </w:rPr>
    </w:lvl>
    <w:lvl w:ilvl="5">
      <w:start w:val="1"/>
      <w:numFmt w:val="lowerRoman"/>
      <w:lvlText w:val="(%6)"/>
      <w:lvlJc w:val="left"/>
      <w:pPr>
        <w:tabs>
          <w:tab w:val="num" w:pos="2160"/>
        </w:tabs>
        <w:ind w:left="0" w:firstLine="0"/>
      </w:pPr>
      <w:rPr>
        <w:rFonts w:cs="Times New Roman" w:hint="default"/>
      </w:rPr>
    </w:lvl>
    <w:lvl w:ilvl="6">
      <w:start w:val="1"/>
      <w:numFmt w:val="decimal"/>
      <w:lvlText w:val="%7."/>
      <w:lvlJc w:val="left"/>
      <w:pPr>
        <w:tabs>
          <w:tab w:val="num" w:pos="2520"/>
        </w:tabs>
        <w:ind w:left="0" w:firstLine="0"/>
      </w:pPr>
      <w:rPr>
        <w:rFonts w:cs="Times New Roman" w:hint="default"/>
        <w:i w:val="0"/>
        <w:iCs/>
        <w:color w:val="auto"/>
      </w:rPr>
    </w:lvl>
    <w:lvl w:ilvl="7">
      <w:start w:val="1"/>
      <w:numFmt w:val="lowerLetter"/>
      <w:lvlText w:val="%8."/>
      <w:lvlJc w:val="left"/>
      <w:pPr>
        <w:tabs>
          <w:tab w:val="num" w:pos="2880"/>
        </w:tabs>
        <w:ind w:left="0" w:firstLine="0"/>
      </w:pPr>
      <w:rPr>
        <w:rFonts w:cs="Times New Roman" w:hint="default"/>
      </w:rPr>
    </w:lvl>
    <w:lvl w:ilvl="8">
      <w:start w:val="1"/>
      <w:numFmt w:val="lowerRoman"/>
      <w:lvlText w:val="%9."/>
      <w:lvlJc w:val="left"/>
      <w:pPr>
        <w:tabs>
          <w:tab w:val="num" w:pos="3240"/>
        </w:tabs>
        <w:ind w:left="0" w:firstLine="0"/>
      </w:pPr>
      <w:rPr>
        <w:rFonts w:cs="Times New Roman" w:hint="default"/>
      </w:rPr>
    </w:lvl>
  </w:abstractNum>
  <w:abstractNum w:abstractNumId="28" w15:restartNumberingAfterBreak="0">
    <w:nsid w:val="16B00427"/>
    <w:multiLevelType w:val="hybridMultilevel"/>
    <w:tmpl w:val="EAF8B4C4"/>
    <w:lvl w:ilvl="0" w:tplc="C6FAD6A2">
      <w:start w:val="1"/>
      <w:numFmt w:val="decimal"/>
      <w:lvlText w:val="%1."/>
      <w:lvlJc w:val="left"/>
      <w:pPr>
        <w:tabs>
          <w:tab w:val="num" w:pos="1440"/>
        </w:tabs>
        <w:ind w:left="1440" w:hanging="360"/>
      </w:pPr>
      <w:rPr>
        <w:rFonts w:hint="default"/>
      </w:rPr>
    </w:lvl>
    <w:lvl w:ilvl="1" w:tplc="04150017">
      <w:start w:val="1"/>
      <w:numFmt w:val="lowerLetter"/>
      <w:lvlText w:val="%2)"/>
      <w:lvlJc w:val="left"/>
      <w:pPr>
        <w:tabs>
          <w:tab w:val="num" w:pos="786"/>
        </w:tabs>
        <w:ind w:left="786"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17194009"/>
    <w:multiLevelType w:val="multilevel"/>
    <w:tmpl w:val="3974642C"/>
    <w:lvl w:ilvl="0">
      <w:start w:val="1"/>
      <w:numFmt w:val="lowerLetter"/>
      <w:lvlText w:val="%1)"/>
      <w:lvlJc w:val="left"/>
      <w:pPr>
        <w:ind w:left="357" w:hanging="357"/>
      </w:pPr>
      <w:rPr>
        <w:b w:val="0"/>
        <w:bCs/>
        <w:i w:val="0"/>
        <w:iCs w:val="0"/>
      </w:rPr>
    </w:lvl>
    <w:lvl w:ilvl="1">
      <w:start w:val="1"/>
      <w:numFmt w:val="lowerLetter"/>
      <w:lvlText w:val="%2)"/>
      <w:lvlJc w:val="left"/>
      <w:pPr>
        <w:ind w:left="851" w:hanging="426"/>
      </w:pPr>
    </w:lvl>
    <w:lvl w:ilvl="2">
      <w:numFmt w:val="bullet"/>
      <w:lvlText w:val="-"/>
      <w:lvlJc w:val="left"/>
      <w:pPr>
        <w:ind w:left="1276" w:hanging="425"/>
      </w:pPr>
      <w:rPr>
        <w:rFonts w:ascii="Times New Roman" w:hAnsi="Times New Roman" w:cs="Times New Roman"/>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15:restartNumberingAfterBreak="0">
    <w:nsid w:val="17F82768"/>
    <w:multiLevelType w:val="hybridMultilevel"/>
    <w:tmpl w:val="04C44CAA"/>
    <w:lvl w:ilvl="0" w:tplc="44DE7A72">
      <w:start w:val="2"/>
      <w:numFmt w:val="decimal"/>
      <w:lvlText w:val="%1)"/>
      <w:lvlJc w:val="left"/>
      <w:pPr>
        <w:ind w:left="12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18F10EA6"/>
    <w:multiLevelType w:val="hybridMultilevel"/>
    <w:tmpl w:val="AD263752"/>
    <w:lvl w:ilvl="0" w:tplc="04150017">
      <w:start w:val="1"/>
      <w:numFmt w:val="lowerLetter"/>
      <w:lvlText w:val="%1)"/>
      <w:lvlJc w:val="left"/>
      <w:pPr>
        <w:ind w:left="1080" w:hanging="360"/>
      </w:pPr>
      <w:rPr>
        <w:rFonts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32" w15:restartNumberingAfterBreak="0">
    <w:nsid w:val="1A893B20"/>
    <w:multiLevelType w:val="hybridMultilevel"/>
    <w:tmpl w:val="8D88FFB6"/>
    <w:lvl w:ilvl="0" w:tplc="6E147C28">
      <w:start w:val="1"/>
      <w:numFmt w:val="decimal"/>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3" w15:restartNumberingAfterBreak="0">
    <w:nsid w:val="1ABB2617"/>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0">
    <w:nsid w:val="1ACF1E44"/>
    <w:multiLevelType w:val="multilevel"/>
    <w:tmpl w:val="7CB22698"/>
    <w:lvl w:ilvl="0">
      <w:start w:val="1"/>
      <w:numFmt w:val="decimal"/>
      <w:lvlText w:val="%1."/>
      <w:lvlJc w:val="left"/>
      <w:pPr>
        <w:ind w:left="360" w:hanging="360"/>
      </w:pPr>
      <w:rPr>
        <w:rFonts w:hint="default"/>
        <w:b w:val="0"/>
        <w:i w:val="0"/>
        <w:strike w:val="0"/>
        <w:color w:val="auto"/>
      </w:rPr>
    </w:lvl>
    <w:lvl w:ilvl="1">
      <w:start w:val="1"/>
      <w:numFmt w:val="decimal"/>
      <w:lvlText w:val="%2)"/>
      <w:lvlJc w:val="left"/>
      <w:pPr>
        <w:ind w:left="720" w:hanging="360"/>
      </w:pPr>
      <w:rPr>
        <w:rFonts w:hint="default"/>
        <w:b w:val="0"/>
        <w:bCs/>
      </w:rPr>
    </w:lvl>
    <w:lvl w:ilvl="2">
      <w:start w:val="1"/>
      <w:numFmt w:val="decimal"/>
      <w:lvlText w:val="%3)"/>
      <w:lvlJc w:val="left"/>
      <w:pPr>
        <w:ind w:left="1080" w:hanging="360"/>
      </w:p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15:restartNumberingAfterBreak="0">
    <w:nsid w:val="1AF55668"/>
    <w:multiLevelType w:val="hybridMultilevel"/>
    <w:tmpl w:val="44725B8C"/>
    <w:lvl w:ilvl="0" w:tplc="04150017">
      <w:start w:val="1"/>
      <w:numFmt w:val="lowerLetter"/>
      <w:lvlText w:val="%1)"/>
      <w:lvlJc w:val="left"/>
      <w:pPr>
        <w:ind w:left="1219" w:hanging="360"/>
      </w:pPr>
    </w:lvl>
    <w:lvl w:ilvl="1" w:tplc="04150019" w:tentative="1">
      <w:start w:val="1"/>
      <w:numFmt w:val="lowerLetter"/>
      <w:lvlText w:val="%2."/>
      <w:lvlJc w:val="left"/>
      <w:pPr>
        <w:ind w:left="1939" w:hanging="360"/>
      </w:pPr>
    </w:lvl>
    <w:lvl w:ilvl="2" w:tplc="0415001B" w:tentative="1">
      <w:start w:val="1"/>
      <w:numFmt w:val="lowerRoman"/>
      <w:lvlText w:val="%3."/>
      <w:lvlJc w:val="right"/>
      <w:pPr>
        <w:ind w:left="2659" w:hanging="180"/>
      </w:pPr>
    </w:lvl>
    <w:lvl w:ilvl="3" w:tplc="0415000F" w:tentative="1">
      <w:start w:val="1"/>
      <w:numFmt w:val="decimal"/>
      <w:lvlText w:val="%4."/>
      <w:lvlJc w:val="left"/>
      <w:pPr>
        <w:ind w:left="3379" w:hanging="360"/>
      </w:pPr>
    </w:lvl>
    <w:lvl w:ilvl="4" w:tplc="04150019" w:tentative="1">
      <w:start w:val="1"/>
      <w:numFmt w:val="lowerLetter"/>
      <w:lvlText w:val="%5."/>
      <w:lvlJc w:val="left"/>
      <w:pPr>
        <w:ind w:left="4099" w:hanging="360"/>
      </w:pPr>
    </w:lvl>
    <w:lvl w:ilvl="5" w:tplc="0415001B" w:tentative="1">
      <w:start w:val="1"/>
      <w:numFmt w:val="lowerRoman"/>
      <w:lvlText w:val="%6."/>
      <w:lvlJc w:val="right"/>
      <w:pPr>
        <w:ind w:left="4819" w:hanging="180"/>
      </w:pPr>
    </w:lvl>
    <w:lvl w:ilvl="6" w:tplc="0415000F" w:tentative="1">
      <w:start w:val="1"/>
      <w:numFmt w:val="decimal"/>
      <w:lvlText w:val="%7."/>
      <w:lvlJc w:val="left"/>
      <w:pPr>
        <w:ind w:left="5539" w:hanging="360"/>
      </w:pPr>
    </w:lvl>
    <w:lvl w:ilvl="7" w:tplc="04150019" w:tentative="1">
      <w:start w:val="1"/>
      <w:numFmt w:val="lowerLetter"/>
      <w:lvlText w:val="%8."/>
      <w:lvlJc w:val="left"/>
      <w:pPr>
        <w:ind w:left="6259" w:hanging="360"/>
      </w:pPr>
    </w:lvl>
    <w:lvl w:ilvl="8" w:tplc="0415001B" w:tentative="1">
      <w:start w:val="1"/>
      <w:numFmt w:val="lowerRoman"/>
      <w:lvlText w:val="%9."/>
      <w:lvlJc w:val="right"/>
      <w:pPr>
        <w:ind w:left="6979" w:hanging="180"/>
      </w:pPr>
    </w:lvl>
  </w:abstractNum>
  <w:abstractNum w:abstractNumId="36" w15:restartNumberingAfterBreak="0">
    <w:nsid w:val="1B00020A"/>
    <w:multiLevelType w:val="multilevel"/>
    <w:tmpl w:val="268C21A8"/>
    <w:lvl w:ilvl="0">
      <w:start w:val="1"/>
      <w:numFmt w:val="decimal"/>
      <w:lvlText w:val="%1."/>
      <w:lvlJc w:val="left"/>
      <w:pPr>
        <w:ind w:left="360" w:hanging="360"/>
      </w:pPr>
      <w:rPr>
        <w:rFonts w:hint="default"/>
        <w:b w:val="0"/>
        <w:bCs w:val="0"/>
        <w:sz w:val="22"/>
        <w:szCs w:val="22"/>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7" w15:restartNumberingAfterBreak="0">
    <w:nsid w:val="1B7F7B6B"/>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8" w15:restartNumberingAfterBreak="0">
    <w:nsid w:val="1ED91286"/>
    <w:multiLevelType w:val="hybridMultilevel"/>
    <w:tmpl w:val="9C3069E8"/>
    <w:lvl w:ilvl="0" w:tplc="4694FAC6">
      <w:start w:val="1"/>
      <w:numFmt w:val="decimal"/>
      <w:lvlText w:val="%1)"/>
      <w:lvlJc w:val="left"/>
      <w:pPr>
        <w:ind w:left="851" w:hanging="454"/>
      </w:pPr>
      <w:rPr>
        <w:rFonts w:hint="default"/>
        <w:i w:val="0"/>
        <w:strike w:val="0"/>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2046583F"/>
    <w:multiLevelType w:val="hybridMultilevel"/>
    <w:tmpl w:val="79506C98"/>
    <w:lvl w:ilvl="0" w:tplc="365A86B2">
      <w:start w:val="1"/>
      <w:numFmt w:val="bullet"/>
      <w:lvlText w:val=""/>
      <w:lvlJc w:val="left"/>
      <w:pPr>
        <w:ind w:left="1713" w:hanging="360"/>
      </w:pPr>
      <w:rPr>
        <w:rFonts w:ascii="Symbol" w:hAnsi="Symbol" w:hint="default"/>
      </w:rPr>
    </w:lvl>
    <w:lvl w:ilvl="1" w:tplc="04150003" w:tentative="1">
      <w:start w:val="1"/>
      <w:numFmt w:val="bullet"/>
      <w:lvlText w:val="o"/>
      <w:lvlJc w:val="left"/>
      <w:pPr>
        <w:ind w:left="2433" w:hanging="360"/>
      </w:pPr>
      <w:rPr>
        <w:rFonts w:ascii="Courier New" w:hAnsi="Courier New" w:cs="Courier New" w:hint="default"/>
      </w:rPr>
    </w:lvl>
    <w:lvl w:ilvl="2" w:tplc="04150005">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40" w15:restartNumberingAfterBreak="0">
    <w:nsid w:val="21EB7202"/>
    <w:multiLevelType w:val="multilevel"/>
    <w:tmpl w:val="2408A4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22346A5B"/>
    <w:multiLevelType w:val="hybridMultilevel"/>
    <w:tmpl w:val="E71CAEA4"/>
    <w:lvl w:ilvl="0" w:tplc="2B92D65C">
      <w:start w:val="3"/>
      <w:numFmt w:val="decimal"/>
      <w:lvlText w:val="%1)"/>
      <w:lvlJc w:val="left"/>
      <w:pPr>
        <w:ind w:left="12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23744663"/>
    <w:multiLevelType w:val="hybridMultilevel"/>
    <w:tmpl w:val="DF9E3A26"/>
    <w:lvl w:ilvl="0" w:tplc="1D7EBA3E">
      <w:start w:val="1"/>
      <w:numFmt w:val="decimal"/>
      <w:lvlText w:val="%1."/>
      <w:lvlJc w:val="left"/>
      <w:pPr>
        <w:tabs>
          <w:tab w:val="num" w:pos="1440"/>
        </w:tabs>
        <w:ind w:left="1440" w:hanging="360"/>
      </w:pPr>
      <w:rPr>
        <w:rFonts w:hint="default"/>
        <w:color w:val="auto"/>
      </w:rPr>
    </w:lvl>
    <w:lvl w:ilvl="1" w:tplc="F01262C8">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3" w15:restartNumberingAfterBreak="0">
    <w:nsid w:val="237619E4"/>
    <w:multiLevelType w:val="hybridMultilevel"/>
    <w:tmpl w:val="A1AA7AEA"/>
    <w:lvl w:ilvl="0" w:tplc="E8D618F2">
      <w:start w:val="1"/>
      <w:numFmt w:val="decimal"/>
      <w:lvlText w:val="%1."/>
      <w:lvlJc w:val="left"/>
      <w:pPr>
        <w:tabs>
          <w:tab w:val="num" w:pos="2340"/>
        </w:tabs>
        <w:ind w:left="2340" w:hanging="360"/>
      </w:pPr>
      <w:rPr>
        <w:rFonts w:hint="default"/>
      </w:rPr>
    </w:lvl>
    <w:lvl w:ilvl="1" w:tplc="DA14E2A6">
      <w:start w:val="1"/>
      <w:numFmt w:val="decimal"/>
      <w:lvlText w:val="%2)"/>
      <w:lvlJc w:val="left"/>
      <w:pPr>
        <w:ind w:left="720" w:hanging="360"/>
      </w:pPr>
      <w:rPr>
        <w:strike w:val="0"/>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4" w15:restartNumberingAfterBreak="0">
    <w:nsid w:val="23EF53E6"/>
    <w:multiLevelType w:val="hybridMultilevel"/>
    <w:tmpl w:val="2246405A"/>
    <w:lvl w:ilvl="0" w:tplc="361429A6">
      <w:start w:val="1"/>
      <w:numFmt w:val="decimal"/>
      <w:lvlText w:val="%1."/>
      <w:lvlJc w:val="left"/>
      <w:pPr>
        <w:ind w:left="360" w:hanging="360"/>
      </w:pPr>
      <w:rPr>
        <w:rFonts w:ascii="Times New Roman" w:hAnsi="Times New Roman" w:cs="Times New Roman" w:hint="default"/>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45" w15:restartNumberingAfterBreak="0">
    <w:nsid w:val="250C6C05"/>
    <w:multiLevelType w:val="multilevel"/>
    <w:tmpl w:val="CE681916"/>
    <w:lvl w:ilvl="0">
      <w:start w:val="1"/>
      <w:numFmt w:val="decimal"/>
      <w:lvlText w:val="%1."/>
      <w:lvlJc w:val="left"/>
      <w:pPr>
        <w:ind w:left="360" w:hanging="360"/>
      </w:pPr>
      <w:rPr>
        <w:rFonts w:hint="default"/>
        <w:strike w:val="0"/>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6" w15:restartNumberingAfterBreak="0">
    <w:nsid w:val="292939AF"/>
    <w:multiLevelType w:val="multilevel"/>
    <w:tmpl w:val="BEF0B4F4"/>
    <w:lvl w:ilvl="0">
      <w:start w:val="1"/>
      <w:numFmt w:val="decimal"/>
      <w:lvlText w:val="%1."/>
      <w:lvlJc w:val="left"/>
      <w:pPr>
        <w:ind w:left="357" w:hanging="357"/>
      </w:pPr>
      <w:rPr>
        <w:b w:val="0"/>
        <w:bCs/>
      </w:rPr>
    </w:lvl>
    <w:lvl w:ilvl="1">
      <w:start w:val="1"/>
      <w:numFmt w:val="lowerLetter"/>
      <w:lvlText w:val="%2)"/>
      <w:lvlJc w:val="left"/>
      <w:pPr>
        <w:ind w:left="851" w:hanging="426"/>
      </w:pPr>
    </w:lvl>
    <w:lvl w:ilvl="2">
      <w:numFmt w:val="bullet"/>
      <w:lvlText w:val="-"/>
      <w:lvlJc w:val="left"/>
      <w:pPr>
        <w:ind w:left="1276" w:hanging="425"/>
      </w:pPr>
      <w:rPr>
        <w:rFonts w:ascii="Times New Roman" w:hAnsi="Times New Roman" w:cs="Times New Roman"/>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7" w15:restartNumberingAfterBreak="0">
    <w:nsid w:val="2C156CBA"/>
    <w:multiLevelType w:val="multilevel"/>
    <w:tmpl w:val="675224F6"/>
    <w:lvl w:ilvl="0">
      <w:start w:val="1"/>
      <w:numFmt w:val="decimal"/>
      <w:lvlText w:val="%1."/>
      <w:lvlJc w:val="left"/>
      <w:pPr>
        <w:tabs>
          <w:tab w:val="num" w:pos="862"/>
        </w:tabs>
        <w:ind w:left="862" w:hanging="720"/>
      </w:pPr>
      <w:rPr>
        <w:b w:val="0"/>
        <w:bCs/>
        <w:i w:val="0"/>
        <w:iCs w:val="0"/>
        <w:color w:val="000000"/>
        <w:sz w:val="22"/>
        <w:szCs w:val="22"/>
      </w:rPr>
    </w:lvl>
    <w:lvl w:ilvl="1">
      <w:start w:val="1"/>
      <w:numFmt w:val="decimal"/>
      <w:lvlText w:val="%2)"/>
      <w:lvlJc w:val="left"/>
      <w:pPr>
        <w:ind w:left="1582" w:hanging="360"/>
      </w:pPr>
    </w:lvl>
    <w:lvl w:ilvl="2" w:tentative="1">
      <w:start w:val="1"/>
      <w:numFmt w:val="lowerRoman"/>
      <w:lvlText w:val="%3."/>
      <w:lvlJc w:val="right"/>
      <w:pPr>
        <w:tabs>
          <w:tab w:val="num" w:pos="2302"/>
        </w:tabs>
        <w:ind w:left="2302" w:hanging="180"/>
      </w:pPr>
      <w:rPr>
        <w:rFonts w:cs="Times New Roman"/>
      </w:rPr>
    </w:lvl>
    <w:lvl w:ilvl="3">
      <w:start w:val="1"/>
      <w:numFmt w:val="decimal"/>
      <w:lvlText w:val="%4."/>
      <w:lvlJc w:val="left"/>
      <w:pPr>
        <w:tabs>
          <w:tab w:val="num" w:pos="3022"/>
        </w:tabs>
        <w:ind w:left="3022" w:hanging="360"/>
      </w:pPr>
      <w:rPr>
        <w:rFonts w:cs="Times New Roman"/>
      </w:rPr>
    </w:lvl>
    <w:lvl w:ilvl="4">
      <w:start w:val="1"/>
      <w:numFmt w:val="lowerLetter"/>
      <w:lvlText w:val="%5."/>
      <w:lvlJc w:val="left"/>
      <w:pPr>
        <w:tabs>
          <w:tab w:val="num" w:pos="3742"/>
        </w:tabs>
        <w:ind w:left="3742" w:hanging="360"/>
      </w:pPr>
      <w:rPr>
        <w:rFonts w:cs="Times New Roman"/>
      </w:rPr>
    </w:lvl>
    <w:lvl w:ilvl="5" w:tentative="1">
      <w:start w:val="1"/>
      <w:numFmt w:val="lowerRoman"/>
      <w:lvlText w:val="%6."/>
      <w:lvlJc w:val="right"/>
      <w:pPr>
        <w:tabs>
          <w:tab w:val="num" w:pos="4462"/>
        </w:tabs>
        <w:ind w:left="4462" w:hanging="180"/>
      </w:pPr>
      <w:rPr>
        <w:rFonts w:cs="Times New Roman"/>
      </w:rPr>
    </w:lvl>
    <w:lvl w:ilvl="6" w:tentative="1">
      <w:start w:val="1"/>
      <w:numFmt w:val="decimal"/>
      <w:lvlText w:val="%7."/>
      <w:lvlJc w:val="left"/>
      <w:pPr>
        <w:tabs>
          <w:tab w:val="num" w:pos="5182"/>
        </w:tabs>
        <w:ind w:left="5182" w:hanging="360"/>
      </w:pPr>
      <w:rPr>
        <w:rFonts w:cs="Times New Roman"/>
      </w:rPr>
    </w:lvl>
    <w:lvl w:ilvl="7" w:tentative="1">
      <w:start w:val="1"/>
      <w:numFmt w:val="lowerLetter"/>
      <w:lvlText w:val="%8."/>
      <w:lvlJc w:val="left"/>
      <w:pPr>
        <w:tabs>
          <w:tab w:val="num" w:pos="5902"/>
        </w:tabs>
        <w:ind w:left="5902" w:hanging="360"/>
      </w:pPr>
      <w:rPr>
        <w:rFonts w:cs="Times New Roman"/>
      </w:rPr>
    </w:lvl>
    <w:lvl w:ilvl="8" w:tentative="1">
      <w:start w:val="1"/>
      <w:numFmt w:val="lowerRoman"/>
      <w:lvlText w:val="%9."/>
      <w:lvlJc w:val="right"/>
      <w:pPr>
        <w:tabs>
          <w:tab w:val="num" w:pos="6622"/>
        </w:tabs>
        <w:ind w:left="6622" w:hanging="180"/>
      </w:pPr>
      <w:rPr>
        <w:rFonts w:cs="Times New Roman"/>
      </w:rPr>
    </w:lvl>
  </w:abstractNum>
  <w:abstractNum w:abstractNumId="48" w15:restartNumberingAfterBreak="0">
    <w:nsid w:val="2CCD70CF"/>
    <w:multiLevelType w:val="multilevel"/>
    <w:tmpl w:val="DA686E42"/>
    <w:name w:val="WW8Num602"/>
    <w:lvl w:ilvl="0">
      <w:start w:val="4"/>
      <w:numFmt w:val="decimal"/>
      <w:lvlText w:val="%1."/>
      <w:lvlJc w:val="left"/>
      <w:pPr>
        <w:tabs>
          <w:tab w:val="num" w:pos="567"/>
        </w:tabs>
        <w:ind w:left="567" w:hanging="567"/>
      </w:pPr>
      <w:rPr>
        <w:rFonts w:hint="default"/>
        <w:strike w:val="0"/>
        <w:dstrike w:val="0"/>
      </w:rPr>
    </w:lvl>
    <w:lvl w:ilvl="1">
      <w:start w:val="1"/>
      <w:numFmt w:val="lowerLetter"/>
      <w:lvlText w:val="%2."/>
      <w:lvlJc w:val="left"/>
      <w:pPr>
        <w:tabs>
          <w:tab w:val="num" w:pos="1440"/>
        </w:tabs>
        <w:ind w:left="1440" w:hanging="360"/>
      </w:pPr>
      <w:rPr>
        <w:rFonts w:hint="default"/>
      </w:rPr>
    </w:lvl>
    <w:lvl w:ilvl="2">
      <w:start w:val="1"/>
      <w:numFmt w:val="lowerRoman"/>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lef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left"/>
      <w:pPr>
        <w:tabs>
          <w:tab w:val="num" w:pos="6480"/>
        </w:tabs>
        <w:ind w:left="6480" w:hanging="180"/>
      </w:pPr>
      <w:rPr>
        <w:rFonts w:hint="default"/>
      </w:rPr>
    </w:lvl>
  </w:abstractNum>
  <w:abstractNum w:abstractNumId="49" w15:restartNumberingAfterBreak="0">
    <w:nsid w:val="2D9F646F"/>
    <w:multiLevelType w:val="hybridMultilevel"/>
    <w:tmpl w:val="69DCB47C"/>
    <w:lvl w:ilvl="0" w:tplc="00BEC522">
      <w:start w:val="1"/>
      <w:numFmt w:val="bullet"/>
      <w:lvlText w:val=""/>
      <w:lvlJc w:val="left"/>
      <w:pPr>
        <w:ind w:left="1483" w:hanging="360"/>
      </w:pPr>
      <w:rPr>
        <w:rFonts w:ascii="Symbol" w:hAnsi="Symbol" w:hint="default"/>
      </w:rPr>
    </w:lvl>
    <w:lvl w:ilvl="1" w:tplc="04150003" w:tentative="1">
      <w:start w:val="1"/>
      <w:numFmt w:val="bullet"/>
      <w:lvlText w:val="o"/>
      <w:lvlJc w:val="left"/>
      <w:pPr>
        <w:ind w:left="2203" w:hanging="360"/>
      </w:pPr>
      <w:rPr>
        <w:rFonts w:ascii="Courier New" w:hAnsi="Courier New" w:cs="Courier New" w:hint="default"/>
      </w:rPr>
    </w:lvl>
    <w:lvl w:ilvl="2" w:tplc="04150005" w:tentative="1">
      <w:start w:val="1"/>
      <w:numFmt w:val="bullet"/>
      <w:lvlText w:val=""/>
      <w:lvlJc w:val="left"/>
      <w:pPr>
        <w:ind w:left="2923" w:hanging="360"/>
      </w:pPr>
      <w:rPr>
        <w:rFonts w:ascii="Wingdings" w:hAnsi="Wingdings" w:hint="default"/>
      </w:rPr>
    </w:lvl>
    <w:lvl w:ilvl="3" w:tplc="04150001" w:tentative="1">
      <w:start w:val="1"/>
      <w:numFmt w:val="bullet"/>
      <w:lvlText w:val=""/>
      <w:lvlJc w:val="left"/>
      <w:pPr>
        <w:ind w:left="3643" w:hanging="360"/>
      </w:pPr>
      <w:rPr>
        <w:rFonts w:ascii="Symbol" w:hAnsi="Symbol" w:hint="default"/>
      </w:rPr>
    </w:lvl>
    <w:lvl w:ilvl="4" w:tplc="04150003" w:tentative="1">
      <w:start w:val="1"/>
      <w:numFmt w:val="bullet"/>
      <w:lvlText w:val="o"/>
      <w:lvlJc w:val="left"/>
      <w:pPr>
        <w:ind w:left="4363" w:hanging="360"/>
      </w:pPr>
      <w:rPr>
        <w:rFonts w:ascii="Courier New" w:hAnsi="Courier New" w:cs="Courier New" w:hint="default"/>
      </w:rPr>
    </w:lvl>
    <w:lvl w:ilvl="5" w:tplc="04150005" w:tentative="1">
      <w:start w:val="1"/>
      <w:numFmt w:val="bullet"/>
      <w:lvlText w:val=""/>
      <w:lvlJc w:val="left"/>
      <w:pPr>
        <w:ind w:left="5083" w:hanging="360"/>
      </w:pPr>
      <w:rPr>
        <w:rFonts w:ascii="Wingdings" w:hAnsi="Wingdings" w:hint="default"/>
      </w:rPr>
    </w:lvl>
    <w:lvl w:ilvl="6" w:tplc="04150001" w:tentative="1">
      <w:start w:val="1"/>
      <w:numFmt w:val="bullet"/>
      <w:lvlText w:val=""/>
      <w:lvlJc w:val="left"/>
      <w:pPr>
        <w:ind w:left="5803" w:hanging="360"/>
      </w:pPr>
      <w:rPr>
        <w:rFonts w:ascii="Symbol" w:hAnsi="Symbol" w:hint="default"/>
      </w:rPr>
    </w:lvl>
    <w:lvl w:ilvl="7" w:tplc="04150003" w:tentative="1">
      <w:start w:val="1"/>
      <w:numFmt w:val="bullet"/>
      <w:lvlText w:val="o"/>
      <w:lvlJc w:val="left"/>
      <w:pPr>
        <w:ind w:left="6523" w:hanging="360"/>
      </w:pPr>
      <w:rPr>
        <w:rFonts w:ascii="Courier New" w:hAnsi="Courier New" w:cs="Courier New" w:hint="default"/>
      </w:rPr>
    </w:lvl>
    <w:lvl w:ilvl="8" w:tplc="04150005" w:tentative="1">
      <w:start w:val="1"/>
      <w:numFmt w:val="bullet"/>
      <w:lvlText w:val=""/>
      <w:lvlJc w:val="left"/>
      <w:pPr>
        <w:ind w:left="7243" w:hanging="360"/>
      </w:pPr>
      <w:rPr>
        <w:rFonts w:ascii="Wingdings" w:hAnsi="Wingdings" w:hint="default"/>
      </w:rPr>
    </w:lvl>
  </w:abstractNum>
  <w:abstractNum w:abstractNumId="50" w15:restartNumberingAfterBreak="0">
    <w:nsid w:val="2E4C5DCC"/>
    <w:multiLevelType w:val="hybridMultilevel"/>
    <w:tmpl w:val="1922A792"/>
    <w:lvl w:ilvl="0" w:tplc="27322344">
      <w:start w:val="1"/>
      <w:numFmt w:val="upperLetter"/>
      <w:lvlText w:val="%1."/>
      <w:lvlJc w:val="left"/>
      <w:pPr>
        <w:ind w:left="862" w:hanging="360"/>
      </w:pPr>
      <w:rPr>
        <w:b w:val="0"/>
        <w:bCs w:val="0"/>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51" w15:restartNumberingAfterBreak="0">
    <w:nsid w:val="304748C6"/>
    <w:multiLevelType w:val="hybridMultilevel"/>
    <w:tmpl w:val="1D827660"/>
    <w:lvl w:ilvl="0" w:tplc="E2463CB2">
      <w:start w:val="1"/>
      <w:numFmt w:val="lowerLetter"/>
      <w:lvlText w:val="%1)"/>
      <w:lvlJc w:val="left"/>
      <w:pPr>
        <w:ind w:left="1080" w:hanging="360"/>
      </w:pPr>
      <w:rPr>
        <w:rFonts w:hint="default"/>
        <w:i w:val="0"/>
        <w:iCs w:val="0"/>
        <w:color w:val="auto"/>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52" w15:restartNumberingAfterBreak="0">
    <w:nsid w:val="30B12535"/>
    <w:multiLevelType w:val="hybridMultilevel"/>
    <w:tmpl w:val="3934F630"/>
    <w:lvl w:ilvl="0" w:tplc="04150011">
      <w:start w:val="1"/>
      <w:numFmt w:val="decimal"/>
      <w:lvlText w:val="%1)"/>
      <w:lvlJc w:val="left"/>
      <w:pPr>
        <w:tabs>
          <w:tab w:val="num" w:pos="644"/>
        </w:tabs>
        <w:ind w:left="644"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33852D7A"/>
    <w:multiLevelType w:val="hybridMultilevel"/>
    <w:tmpl w:val="CCCEB5A0"/>
    <w:lvl w:ilvl="0" w:tplc="0D5A6FD6">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54" w15:restartNumberingAfterBreak="0">
    <w:nsid w:val="343F07D5"/>
    <w:multiLevelType w:val="hybridMultilevel"/>
    <w:tmpl w:val="35E29C80"/>
    <w:lvl w:ilvl="0" w:tplc="FFFFFFFF">
      <w:start w:val="1"/>
      <w:numFmt w:val="lowerLetter"/>
      <w:lvlText w:val="%1)"/>
      <w:lvlJc w:val="left"/>
      <w:pPr>
        <w:tabs>
          <w:tab w:val="num" w:pos="1440"/>
        </w:tabs>
        <w:ind w:left="1440" w:hanging="360"/>
      </w:pPr>
      <w:rPr>
        <w:rFonts w:hint="default"/>
        <w:b w:val="0"/>
      </w:rPr>
    </w:lvl>
    <w:lvl w:ilvl="1" w:tplc="FFFFFFFF" w:tentative="1">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5" w15:restartNumberingAfterBreak="0">
    <w:nsid w:val="35F70AE1"/>
    <w:multiLevelType w:val="hybridMultilevel"/>
    <w:tmpl w:val="2D381F66"/>
    <w:lvl w:ilvl="0" w:tplc="FFFFFFFF">
      <w:start w:val="1"/>
      <w:numFmt w:val="decimal"/>
      <w:lvlText w:val="%1."/>
      <w:lvlJc w:val="left"/>
      <w:pPr>
        <w:tabs>
          <w:tab w:val="num" w:pos="1440"/>
        </w:tabs>
        <w:ind w:left="1440" w:hanging="360"/>
      </w:pPr>
      <w:rPr>
        <w:rFonts w:hint="default"/>
        <w:i w:val="0"/>
        <w:color w:val="auto"/>
      </w:rPr>
    </w:lvl>
    <w:lvl w:ilvl="1" w:tplc="FFFFFFFF">
      <w:start w:val="1"/>
      <w:numFmt w:val="lowerLetter"/>
      <w:lvlText w:val="%2)"/>
      <w:lvlJc w:val="left"/>
      <w:pPr>
        <w:tabs>
          <w:tab w:val="num" w:pos="720"/>
        </w:tabs>
        <w:ind w:left="720" w:hanging="360"/>
      </w:pPr>
      <w:rPr>
        <w:rFonts w:hint="default"/>
      </w:rPr>
    </w:lvl>
    <w:lvl w:ilvl="2" w:tplc="FFFFFFFF">
      <w:start w:val="16"/>
      <w:numFmt w:val="decimal"/>
      <w:lvlText w:val="%3."/>
      <w:lvlJc w:val="left"/>
      <w:pPr>
        <w:tabs>
          <w:tab w:val="num" w:pos="2340"/>
        </w:tabs>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6" w15:restartNumberingAfterBreak="0">
    <w:nsid w:val="3777020C"/>
    <w:multiLevelType w:val="hybridMultilevel"/>
    <w:tmpl w:val="9306BA00"/>
    <w:lvl w:ilvl="0" w:tplc="35427A9E">
      <w:start w:val="1"/>
      <w:numFmt w:val="lowerLetter"/>
      <w:lvlText w:val="%1)"/>
      <w:lvlJc w:val="left"/>
      <w:pPr>
        <w:ind w:left="1146" w:hanging="360"/>
      </w:pPr>
      <w:rPr>
        <w:rFonts w:hint="default"/>
        <w:color w:val="auto"/>
      </w:rPr>
    </w:lvl>
    <w:lvl w:ilvl="1" w:tplc="FFFFFFFF" w:tentative="1">
      <w:start w:val="1"/>
      <w:numFmt w:val="bullet"/>
      <w:lvlText w:val="o"/>
      <w:lvlJc w:val="left"/>
      <w:pPr>
        <w:ind w:left="1866" w:hanging="360"/>
      </w:pPr>
      <w:rPr>
        <w:rFonts w:ascii="Courier New" w:hAnsi="Courier New" w:cs="Courier New" w:hint="default"/>
      </w:rPr>
    </w:lvl>
    <w:lvl w:ilvl="2" w:tplc="FFFFFFFF" w:tentative="1">
      <w:start w:val="1"/>
      <w:numFmt w:val="bullet"/>
      <w:lvlText w:val=""/>
      <w:lvlJc w:val="left"/>
      <w:pPr>
        <w:ind w:left="2586" w:hanging="360"/>
      </w:pPr>
      <w:rPr>
        <w:rFonts w:ascii="Wingdings" w:hAnsi="Wingdings" w:hint="default"/>
      </w:rPr>
    </w:lvl>
    <w:lvl w:ilvl="3" w:tplc="FFFFFFFF" w:tentative="1">
      <w:start w:val="1"/>
      <w:numFmt w:val="bullet"/>
      <w:lvlText w:val=""/>
      <w:lvlJc w:val="left"/>
      <w:pPr>
        <w:ind w:left="3306" w:hanging="360"/>
      </w:pPr>
      <w:rPr>
        <w:rFonts w:ascii="Symbol" w:hAnsi="Symbol" w:hint="default"/>
      </w:rPr>
    </w:lvl>
    <w:lvl w:ilvl="4" w:tplc="FFFFFFFF" w:tentative="1">
      <w:start w:val="1"/>
      <w:numFmt w:val="bullet"/>
      <w:lvlText w:val="o"/>
      <w:lvlJc w:val="left"/>
      <w:pPr>
        <w:ind w:left="4026" w:hanging="360"/>
      </w:pPr>
      <w:rPr>
        <w:rFonts w:ascii="Courier New" w:hAnsi="Courier New" w:cs="Courier New" w:hint="default"/>
      </w:rPr>
    </w:lvl>
    <w:lvl w:ilvl="5" w:tplc="FFFFFFFF" w:tentative="1">
      <w:start w:val="1"/>
      <w:numFmt w:val="bullet"/>
      <w:lvlText w:val=""/>
      <w:lvlJc w:val="left"/>
      <w:pPr>
        <w:ind w:left="4746" w:hanging="360"/>
      </w:pPr>
      <w:rPr>
        <w:rFonts w:ascii="Wingdings" w:hAnsi="Wingdings" w:hint="default"/>
      </w:rPr>
    </w:lvl>
    <w:lvl w:ilvl="6" w:tplc="FFFFFFFF" w:tentative="1">
      <w:start w:val="1"/>
      <w:numFmt w:val="bullet"/>
      <w:lvlText w:val=""/>
      <w:lvlJc w:val="left"/>
      <w:pPr>
        <w:ind w:left="5466" w:hanging="360"/>
      </w:pPr>
      <w:rPr>
        <w:rFonts w:ascii="Symbol" w:hAnsi="Symbol" w:hint="default"/>
      </w:rPr>
    </w:lvl>
    <w:lvl w:ilvl="7" w:tplc="FFFFFFFF" w:tentative="1">
      <w:start w:val="1"/>
      <w:numFmt w:val="bullet"/>
      <w:lvlText w:val="o"/>
      <w:lvlJc w:val="left"/>
      <w:pPr>
        <w:ind w:left="6186" w:hanging="360"/>
      </w:pPr>
      <w:rPr>
        <w:rFonts w:ascii="Courier New" w:hAnsi="Courier New" w:cs="Courier New" w:hint="default"/>
      </w:rPr>
    </w:lvl>
    <w:lvl w:ilvl="8" w:tplc="FFFFFFFF" w:tentative="1">
      <w:start w:val="1"/>
      <w:numFmt w:val="bullet"/>
      <w:lvlText w:val=""/>
      <w:lvlJc w:val="left"/>
      <w:pPr>
        <w:ind w:left="6906" w:hanging="360"/>
      </w:pPr>
      <w:rPr>
        <w:rFonts w:ascii="Wingdings" w:hAnsi="Wingdings" w:hint="default"/>
      </w:rPr>
    </w:lvl>
  </w:abstractNum>
  <w:abstractNum w:abstractNumId="57" w15:restartNumberingAfterBreak="0">
    <w:nsid w:val="38717620"/>
    <w:multiLevelType w:val="multilevel"/>
    <w:tmpl w:val="9B36EC30"/>
    <w:lvl w:ilvl="0">
      <w:start w:val="1"/>
      <w:numFmt w:val="decimal"/>
      <w:lvlText w:val="%1."/>
      <w:lvlJc w:val="left"/>
      <w:rPr>
        <w:rFonts w:hint="default"/>
        <w:b w:val="0"/>
        <w:bCs/>
        <w:strike w:val="0"/>
        <w:color w:val="auto"/>
      </w:rPr>
    </w:lvl>
    <w:lvl w:ilvl="1">
      <w:start w:val="1"/>
      <w:numFmt w:val="decimal"/>
      <w:lvlText w:val="%2)"/>
      <w:lvlJc w:val="left"/>
      <w:pPr>
        <w:ind w:left="502" w:hanging="360"/>
      </w:pPr>
      <w:rPr>
        <w:rFonts w:hint="default"/>
        <w:b w:val="0"/>
        <w:bCs/>
        <w:strike w:val="0"/>
        <w:color w:val="auto"/>
      </w:rPr>
    </w:lvl>
    <w:lvl w:ilvl="2">
      <w:start w:val="1"/>
      <w:numFmt w:val="bullet"/>
      <w:lvlText w:val=""/>
      <w:lvlJc w:val="left"/>
      <w:pPr>
        <w:ind w:left="1080" w:hanging="360"/>
      </w:pPr>
      <w:rPr>
        <w:rFonts w:ascii="Symbol" w:hAnsi="Symbol"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8" w15:restartNumberingAfterBreak="0">
    <w:nsid w:val="39391159"/>
    <w:multiLevelType w:val="multilevel"/>
    <w:tmpl w:val="5ED806C4"/>
    <w:lvl w:ilvl="0">
      <w:start w:val="1"/>
      <w:numFmt w:val="decimal"/>
      <w:lvlText w:val="%1."/>
      <w:lvlJc w:val="left"/>
      <w:pPr>
        <w:tabs>
          <w:tab w:val="num" w:pos="720"/>
        </w:tabs>
        <w:ind w:left="720" w:hanging="360"/>
      </w:pPr>
      <w:rPr>
        <w:rFonts w:hint="default"/>
        <w:b w:val="0"/>
        <w:bCs/>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59" w15:restartNumberingAfterBreak="0">
    <w:nsid w:val="3B3648CD"/>
    <w:multiLevelType w:val="hybridMultilevel"/>
    <w:tmpl w:val="47DC5B3A"/>
    <w:lvl w:ilvl="0" w:tplc="04150017">
      <w:start w:val="1"/>
      <w:numFmt w:val="lowerLetter"/>
      <w:lvlText w:val="%1)"/>
      <w:lvlJc w:val="left"/>
      <w:pPr>
        <w:tabs>
          <w:tab w:val="num" w:pos="642"/>
        </w:tabs>
        <w:ind w:left="642" w:hanging="360"/>
      </w:pPr>
      <w:rPr>
        <w:rFonts w:cs="Times New Roman" w:hint="default"/>
      </w:rPr>
    </w:lvl>
    <w:lvl w:ilvl="1" w:tplc="04150017">
      <w:start w:val="1"/>
      <w:numFmt w:val="lowerLetter"/>
      <w:lvlText w:val="%2)"/>
      <w:lvlJc w:val="left"/>
      <w:pPr>
        <w:tabs>
          <w:tab w:val="num" w:pos="1362"/>
        </w:tabs>
        <w:ind w:left="1362" w:hanging="360"/>
      </w:pPr>
      <w:rPr>
        <w:rFonts w:cs="Times New Roman" w:hint="default"/>
      </w:rPr>
    </w:lvl>
    <w:lvl w:ilvl="2" w:tplc="0415001B">
      <w:start w:val="5"/>
      <w:numFmt w:val="decimal"/>
      <w:lvlText w:val="%3)"/>
      <w:lvlJc w:val="left"/>
      <w:pPr>
        <w:tabs>
          <w:tab w:val="num" w:pos="642"/>
        </w:tabs>
        <w:ind w:left="642" w:hanging="360"/>
      </w:pPr>
      <w:rPr>
        <w:rFonts w:cs="Times New Roman" w:hint="default"/>
      </w:rPr>
    </w:lvl>
    <w:lvl w:ilvl="3" w:tplc="04150011">
      <w:start w:val="1"/>
      <w:numFmt w:val="decimal"/>
      <w:lvlText w:val="%4)"/>
      <w:lvlJc w:val="left"/>
      <w:pPr>
        <w:ind w:left="1260" w:hanging="360"/>
      </w:pPr>
    </w:lvl>
    <w:lvl w:ilvl="4" w:tplc="452E6B96">
      <w:start w:val="5"/>
      <w:numFmt w:val="decimal"/>
      <w:lvlText w:val="%5"/>
      <w:lvlJc w:val="left"/>
      <w:pPr>
        <w:ind w:left="3522" w:hanging="360"/>
      </w:pPr>
      <w:rPr>
        <w:rFonts w:cs="Times New Roman" w:hint="default"/>
      </w:rPr>
    </w:lvl>
    <w:lvl w:ilvl="5" w:tplc="0415001B" w:tentative="1">
      <w:start w:val="1"/>
      <w:numFmt w:val="lowerRoman"/>
      <w:lvlText w:val="%6."/>
      <w:lvlJc w:val="right"/>
      <w:pPr>
        <w:tabs>
          <w:tab w:val="num" w:pos="4242"/>
        </w:tabs>
        <w:ind w:left="4242" w:hanging="180"/>
      </w:pPr>
      <w:rPr>
        <w:rFonts w:cs="Times New Roman"/>
      </w:rPr>
    </w:lvl>
    <w:lvl w:ilvl="6" w:tplc="0415000F" w:tentative="1">
      <w:start w:val="1"/>
      <w:numFmt w:val="decimal"/>
      <w:lvlText w:val="%7."/>
      <w:lvlJc w:val="left"/>
      <w:pPr>
        <w:tabs>
          <w:tab w:val="num" w:pos="4962"/>
        </w:tabs>
        <w:ind w:left="4962" w:hanging="360"/>
      </w:pPr>
      <w:rPr>
        <w:rFonts w:cs="Times New Roman"/>
      </w:rPr>
    </w:lvl>
    <w:lvl w:ilvl="7" w:tplc="04150019" w:tentative="1">
      <w:start w:val="1"/>
      <w:numFmt w:val="lowerLetter"/>
      <w:lvlText w:val="%8."/>
      <w:lvlJc w:val="left"/>
      <w:pPr>
        <w:tabs>
          <w:tab w:val="num" w:pos="5682"/>
        </w:tabs>
        <w:ind w:left="5682" w:hanging="360"/>
      </w:pPr>
      <w:rPr>
        <w:rFonts w:cs="Times New Roman"/>
      </w:rPr>
    </w:lvl>
    <w:lvl w:ilvl="8" w:tplc="0415001B" w:tentative="1">
      <w:start w:val="1"/>
      <w:numFmt w:val="lowerRoman"/>
      <w:lvlText w:val="%9."/>
      <w:lvlJc w:val="right"/>
      <w:pPr>
        <w:tabs>
          <w:tab w:val="num" w:pos="6402"/>
        </w:tabs>
        <w:ind w:left="6402" w:hanging="180"/>
      </w:pPr>
      <w:rPr>
        <w:rFonts w:cs="Times New Roman"/>
      </w:rPr>
    </w:lvl>
  </w:abstractNum>
  <w:abstractNum w:abstractNumId="60" w15:restartNumberingAfterBreak="0">
    <w:nsid w:val="3B711DD8"/>
    <w:multiLevelType w:val="multilevel"/>
    <w:tmpl w:val="3EAA5390"/>
    <w:lvl w:ilvl="0">
      <w:start w:val="2"/>
      <w:numFmt w:val="upperRoman"/>
      <w:lvlText w:val="%1."/>
      <w:lvlJc w:val="left"/>
      <w:pPr>
        <w:tabs>
          <w:tab w:val="num" w:pos="1004"/>
        </w:tabs>
        <w:ind w:left="1004" w:hanging="720"/>
      </w:pPr>
      <w:rPr>
        <w:rFonts w:cs="Times New Roman"/>
        <w:b/>
        <w:bCs/>
        <w:i w:val="0"/>
        <w:iCs w:val="0"/>
        <w:color w:val="000000"/>
        <w:sz w:val="22"/>
        <w:szCs w:val="22"/>
      </w:rPr>
    </w:lvl>
    <w:lvl w:ilvl="1">
      <w:start w:val="1"/>
      <w:numFmt w:val="decimal"/>
      <w:lvlText w:val="%2)"/>
      <w:lvlJc w:val="left"/>
      <w:pPr>
        <w:tabs>
          <w:tab w:val="num" w:pos="360"/>
        </w:tabs>
        <w:ind w:left="360" w:hanging="360"/>
      </w:pPr>
      <w:rPr>
        <w:rFonts w:cs="Times New Roman" w:hint="default"/>
        <w:b w:val="0"/>
        <w:bCs w:val="0"/>
        <w:i w:val="0"/>
        <w:iCs w:val="0"/>
        <w:color w:val="000000"/>
        <w:sz w:val="24"/>
        <w:szCs w:val="24"/>
      </w:rPr>
    </w:lvl>
    <w:lvl w:ilvl="2">
      <w:start w:val="12"/>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upperLetter"/>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ind w:left="5760" w:hanging="360"/>
      </w:pPr>
      <w:rPr>
        <w:rFonts w:hint="default"/>
      </w:rPr>
    </w:lvl>
    <w:lvl w:ilvl="8" w:tentative="1">
      <w:start w:val="1"/>
      <w:numFmt w:val="lowerRoman"/>
      <w:lvlText w:val="%9."/>
      <w:lvlJc w:val="right"/>
      <w:pPr>
        <w:tabs>
          <w:tab w:val="num" w:pos="6480"/>
        </w:tabs>
        <w:ind w:left="6480" w:hanging="180"/>
      </w:pPr>
      <w:rPr>
        <w:rFonts w:cs="Times New Roman"/>
      </w:rPr>
    </w:lvl>
  </w:abstractNum>
  <w:abstractNum w:abstractNumId="61" w15:restartNumberingAfterBreak="0">
    <w:nsid w:val="3CB411FC"/>
    <w:multiLevelType w:val="multilevel"/>
    <w:tmpl w:val="9EA47C94"/>
    <w:lvl w:ilvl="0">
      <w:start w:val="15"/>
      <w:numFmt w:val="decimal"/>
      <w:lvlText w:val="%1."/>
      <w:lvlJc w:val="left"/>
      <w:pPr>
        <w:tabs>
          <w:tab w:val="num" w:pos="425"/>
        </w:tabs>
        <w:ind w:left="0" w:firstLine="0"/>
      </w:pPr>
      <w:rPr>
        <w:rFonts w:hint="default"/>
        <w:b w:val="0"/>
        <w:i w:val="0"/>
        <w:color w:val="auto"/>
      </w:rPr>
    </w:lvl>
    <w:lvl w:ilvl="1">
      <w:start w:val="1"/>
      <w:numFmt w:val="decimal"/>
      <w:lvlText w:val="%2)"/>
      <w:lvlJc w:val="left"/>
      <w:pPr>
        <w:tabs>
          <w:tab w:val="num" w:pos="851"/>
        </w:tabs>
        <w:ind w:left="0" w:firstLine="0"/>
      </w:pPr>
      <w:rPr>
        <w:rFonts w:cs="Times New Roman" w:hint="default"/>
      </w:rPr>
    </w:lvl>
    <w:lvl w:ilvl="2">
      <w:start w:val="1"/>
      <w:numFmt w:val="lowerLetter"/>
      <w:lvlText w:val="%3)"/>
      <w:lvlJc w:val="left"/>
      <w:pPr>
        <w:tabs>
          <w:tab w:val="num" w:pos="1276"/>
        </w:tabs>
        <w:ind w:left="0" w:firstLine="0"/>
      </w:pPr>
      <w:rPr>
        <w:rFonts w:cs="Times New Roman" w:hint="default"/>
      </w:rPr>
    </w:lvl>
    <w:lvl w:ilvl="3">
      <w:start w:val="1"/>
      <w:numFmt w:val="decimal"/>
      <w:lvlText w:val="(%4)"/>
      <w:lvlJc w:val="left"/>
      <w:pPr>
        <w:tabs>
          <w:tab w:val="num" w:pos="1440"/>
        </w:tabs>
        <w:ind w:left="0" w:firstLine="0"/>
      </w:pPr>
      <w:rPr>
        <w:rFonts w:cs="Times New Roman" w:hint="default"/>
      </w:rPr>
    </w:lvl>
    <w:lvl w:ilvl="4">
      <w:start w:val="1"/>
      <w:numFmt w:val="lowerLetter"/>
      <w:lvlText w:val="(%5)"/>
      <w:lvlJc w:val="left"/>
      <w:pPr>
        <w:tabs>
          <w:tab w:val="num" w:pos="1800"/>
        </w:tabs>
        <w:ind w:left="0" w:firstLine="0"/>
      </w:pPr>
      <w:rPr>
        <w:rFonts w:cs="Times New Roman" w:hint="default"/>
      </w:rPr>
    </w:lvl>
    <w:lvl w:ilvl="5">
      <w:start w:val="1"/>
      <w:numFmt w:val="lowerRoman"/>
      <w:lvlText w:val="(%6)"/>
      <w:lvlJc w:val="left"/>
      <w:pPr>
        <w:tabs>
          <w:tab w:val="num" w:pos="2160"/>
        </w:tabs>
        <w:ind w:left="0" w:firstLine="0"/>
      </w:pPr>
      <w:rPr>
        <w:rFonts w:cs="Times New Roman" w:hint="default"/>
      </w:rPr>
    </w:lvl>
    <w:lvl w:ilvl="6">
      <w:start w:val="1"/>
      <w:numFmt w:val="decimal"/>
      <w:lvlText w:val="%7."/>
      <w:lvlJc w:val="left"/>
      <w:pPr>
        <w:tabs>
          <w:tab w:val="num" w:pos="2520"/>
        </w:tabs>
        <w:ind w:left="0" w:firstLine="0"/>
      </w:pPr>
      <w:rPr>
        <w:rFonts w:cs="Times New Roman" w:hint="default"/>
        <w:color w:val="auto"/>
      </w:rPr>
    </w:lvl>
    <w:lvl w:ilvl="7">
      <w:start w:val="1"/>
      <w:numFmt w:val="lowerLetter"/>
      <w:lvlText w:val="%8."/>
      <w:lvlJc w:val="left"/>
      <w:pPr>
        <w:tabs>
          <w:tab w:val="num" w:pos="2880"/>
        </w:tabs>
        <w:ind w:left="0" w:firstLine="0"/>
      </w:pPr>
      <w:rPr>
        <w:rFonts w:cs="Times New Roman" w:hint="default"/>
      </w:rPr>
    </w:lvl>
    <w:lvl w:ilvl="8">
      <w:start w:val="1"/>
      <w:numFmt w:val="lowerRoman"/>
      <w:lvlText w:val="%9."/>
      <w:lvlJc w:val="left"/>
      <w:pPr>
        <w:tabs>
          <w:tab w:val="num" w:pos="3240"/>
        </w:tabs>
        <w:ind w:left="0" w:firstLine="0"/>
      </w:pPr>
      <w:rPr>
        <w:rFonts w:cs="Times New Roman" w:hint="default"/>
      </w:rPr>
    </w:lvl>
  </w:abstractNum>
  <w:abstractNum w:abstractNumId="62" w15:restartNumberingAfterBreak="0">
    <w:nsid w:val="3D7E3D06"/>
    <w:multiLevelType w:val="multilevel"/>
    <w:tmpl w:val="47D06568"/>
    <w:lvl w:ilvl="0">
      <w:start w:val="1"/>
      <w:numFmt w:val="decimal"/>
      <w:lvlText w:val="%1."/>
      <w:lvlJc w:val="left"/>
      <w:pPr>
        <w:ind w:left="360" w:hanging="360"/>
      </w:pPr>
      <w:rPr>
        <w:rFonts w:hint="default"/>
      </w:rPr>
    </w:lvl>
    <w:lvl w:ilvl="1">
      <w:start w:val="1"/>
      <w:numFmt w:val="decimal"/>
      <w:lvlText w:val="%2)"/>
      <w:lvlJc w:val="left"/>
      <w:pPr>
        <w:ind w:left="1070" w:hanging="360"/>
      </w:pPr>
      <w:rPr>
        <w:rFonts w:hint="default"/>
        <w:i w:val="0"/>
        <w:strike/>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3" w15:restartNumberingAfterBreak="0">
    <w:nsid w:val="3F7C33E0"/>
    <w:multiLevelType w:val="multilevel"/>
    <w:tmpl w:val="E612C114"/>
    <w:lvl w:ilvl="0">
      <w:start w:val="1"/>
      <w:numFmt w:val="decimal"/>
      <w:lvlText w:val="%1."/>
      <w:lvlJc w:val="left"/>
      <w:pPr>
        <w:ind w:left="360" w:hanging="360"/>
      </w:pPr>
      <w:rPr>
        <w:rFonts w:hint="default"/>
        <w:strike w:val="0"/>
        <w:sz w:val="22"/>
        <w:szCs w:val="22"/>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i w:val="0"/>
        <w:iCs w:val="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4" w15:restartNumberingAfterBreak="0">
    <w:nsid w:val="40D73699"/>
    <w:multiLevelType w:val="hybridMultilevel"/>
    <w:tmpl w:val="618CA318"/>
    <w:lvl w:ilvl="0" w:tplc="6A9C3974">
      <w:start w:val="1"/>
      <w:numFmt w:val="lowerLetter"/>
      <w:lvlText w:val="%1)"/>
      <w:lvlJc w:val="left"/>
      <w:pPr>
        <w:ind w:left="1364" w:hanging="360"/>
      </w:pPr>
      <w:rPr>
        <w:rFonts w:hint="default"/>
      </w:r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65" w15:restartNumberingAfterBreak="0">
    <w:nsid w:val="419D76D7"/>
    <w:multiLevelType w:val="multilevel"/>
    <w:tmpl w:val="DD580982"/>
    <w:lvl w:ilvl="0">
      <w:start w:val="44"/>
      <w:numFmt w:val="decimal"/>
      <w:lvlText w:val="%1"/>
      <w:lvlJc w:val="left"/>
      <w:pPr>
        <w:ind w:left="660" w:hanging="660"/>
      </w:pPr>
      <w:rPr>
        <w:rFonts w:hint="default"/>
      </w:rPr>
    </w:lvl>
    <w:lvl w:ilvl="1">
      <w:start w:val="122"/>
      <w:numFmt w:val="decimal"/>
      <w:lvlText w:val="%1-%2"/>
      <w:lvlJc w:val="left"/>
      <w:pPr>
        <w:ind w:left="720" w:hanging="660"/>
      </w:pPr>
      <w:rPr>
        <w:rFonts w:hint="default"/>
      </w:rPr>
    </w:lvl>
    <w:lvl w:ilvl="2">
      <w:start w:val="1"/>
      <w:numFmt w:val="decimal"/>
      <w:lvlText w:val="%1-%2.%3"/>
      <w:lvlJc w:val="left"/>
      <w:pPr>
        <w:ind w:left="840" w:hanging="720"/>
      </w:pPr>
      <w:rPr>
        <w:rFonts w:hint="default"/>
      </w:rPr>
    </w:lvl>
    <w:lvl w:ilvl="3">
      <w:start w:val="1"/>
      <w:numFmt w:val="decimal"/>
      <w:lvlText w:val="%1-%2.%3.%4"/>
      <w:lvlJc w:val="left"/>
      <w:pPr>
        <w:ind w:left="900" w:hanging="720"/>
      </w:pPr>
      <w:rPr>
        <w:rFonts w:hint="default"/>
      </w:rPr>
    </w:lvl>
    <w:lvl w:ilvl="4">
      <w:start w:val="1"/>
      <w:numFmt w:val="decimal"/>
      <w:lvlText w:val="%1-%2.%3.%4.%5"/>
      <w:lvlJc w:val="left"/>
      <w:pPr>
        <w:ind w:left="1320" w:hanging="1080"/>
      </w:pPr>
      <w:rPr>
        <w:rFonts w:hint="default"/>
      </w:rPr>
    </w:lvl>
    <w:lvl w:ilvl="5">
      <w:start w:val="1"/>
      <w:numFmt w:val="decimal"/>
      <w:lvlText w:val="%1-%2.%3.%4.%5.%6"/>
      <w:lvlJc w:val="left"/>
      <w:pPr>
        <w:ind w:left="1380" w:hanging="1080"/>
      </w:pPr>
      <w:rPr>
        <w:rFonts w:hint="default"/>
      </w:rPr>
    </w:lvl>
    <w:lvl w:ilvl="6">
      <w:start w:val="1"/>
      <w:numFmt w:val="decimal"/>
      <w:lvlText w:val="%1-%2.%3.%4.%5.%6.%7"/>
      <w:lvlJc w:val="left"/>
      <w:pPr>
        <w:ind w:left="1800" w:hanging="1440"/>
      </w:pPr>
      <w:rPr>
        <w:rFonts w:hint="default"/>
      </w:rPr>
    </w:lvl>
    <w:lvl w:ilvl="7">
      <w:start w:val="1"/>
      <w:numFmt w:val="decimal"/>
      <w:lvlText w:val="%1-%2.%3.%4.%5.%6.%7.%8"/>
      <w:lvlJc w:val="left"/>
      <w:pPr>
        <w:ind w:left="1860" w:hanging="1440"/>
      </w:pPr>
      <w:rPr>
        <w:rFonts w:hint="default"/>
      </w:rPr>
    </w:lvl>
    <w:lvl w:ilvl="8">
      <w:start w:val="1"/>
      <w:numFmt w:val="decimal"/>
      <w:lvlText w:val="%1-%2.%3.%4.%5.%6.%7.%8.%9"/>
      <w:lvlJc w:val="left"/>
      <w:pPr>
        <w:ind w:left="2280" w:hanging="1800"/>
      </w:pPr>
      <w:rPr>
        <w:rFonts w:hint="default"/>
      </w:rPr>
    </w:lvl>
  </w:abstractNum>
  <w:abstractNum w:abstractNumId="66" w15:restartNumberingAfterBreak="0">
    <w:nsid w:val="41D95F71"/>
    <w:multiLevelType w:val="multilevel"/>
    <w:tmpl w:val="DFDC799E"/>
    <w:lvl w:ilvl="0">
      <w:start w:val="1"/>
      <w:numFmt w:val="decimal"/>
      <w:lvlText w:val="%1."/>
      <w:lvlJc w:val="left"/>
      <w:pPr>
        <w:ind w:left="360" w:hanging="360"/>
      </w:pPr>
      <w:rPr>
        <w:rFonts w:hint="default"/>
        <w:strike w:val="0"/>
        <w:sz w:val="22"/>
        <w:szCs w:val="22"/>
      </w:rPr>
    </w:lvl>
    <w:lvl w:ilvl="1">
      <w:start w:val="1"/>
      <w:numFmt w:val="decimal"/>
      <w:lvlText w:val="%2)"/>
      <w:lvlJc w:val="left"/>
      <w:pPr>
        <w:ind w:left="720" w:hanging="360"/>
      </w:pPr>
      <w:rPr>
        <w:rFonts w:hint="default"/>
        <w:b w:val="0"/>
        <w:bCs/>
        <w:i w:val="0"/>
        <w:iCs w:val="0"/>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lvl>
    <w:lvl w:ilvl="8">
      <w:start w:val="1"/>
      <w:numFmt w:val="lowerRoman"/>
      <w:lvlText w:val="%9."/>
      <w:lvlJc w:val="left"/>
      <w:pPr>
        <w:ind w:left="3240" w:hanging="360"/>
      </w:pPr>
      <w:rPr>
        <w:rFonts w:hint="default"/>
      </w:rPr>
    </w:lvl>
  </w:abstractNum>
  <w:abstractNum w:abstractNumId="67" w15:restartNumberingAfterBreak="0">
    <w:nsid w:val="42E2285A"/>
    <w:multiLevelType w:val="singleLevel"/>
    <w:tmpl w:val="C1346C46"/>
    <w:lvl w:ilvl="0">
      <w:start w:val="1"/>
      <w:numFmt w:val="decimal"/>
      <w:lvlText w:val="%1."/>
      <w:lvlJc w:val="left"/>
      <w:pPr>
        <w:ind w:left="720" w:hanging="360"/>
      </w:pPr>
      <w:rPr>
        <w:rFonts w:cs="Times New Roman"/>
        <w:b w:val="0"/>
      </w:rPr>
    </w:lvl>
  </w:abstractNum>
  <w:abstractNum w:abstractNumId="68" w15:restartNumberingAfterBreak="0">
    <w:nsid w:val="44757A38"/>
    <w:multiLevelType w:val="multilevel"/>
    <w:tmpl w:val="675224F6"/>
    <w:lvl w:ilvl="0">
      <w:start w:val="1"/>
      <w:numFmt w:val="decimal"/>
      <w:lvlText w:val="%1."/>
      <w:lvlJc w:val="left"/>
      <w:pPr>
        <w:tabs>
          <w:tab w:val="num" w:pos="862"/>
        </w:tabs>
        <w:ind w:left="862" w:hanging="720"/>
      </w:pPr>
      <w:rPr>
        <w:b w:val="0"/>
        <w:bCs/>
        <w:i w:val="0"/>
        <w:iCs w:val="0"/>
        <w:color w:val="000000"/>
        <w:sz w:val="22"/>
        <w:szCs w:val="22"/>
      </w:rPr>
    </w:lvl>
    <w:lvl w:ilvl="1">
      <w:start w:val="1"/>
      <w:numFmt w:val="decimal"/>
      <w:lvlText w:val="%2)"/>
      <w:lvlJc w:val="left"/>
      <w:pPr>
        <w:ind w:left="1582" w:hanging="360"/>
      </w:pPr>
    </w:lvl>
    <w:lvl w:ilvl="2" w:tentative="1">
      <w:start w:val="1"/>
      <w:numFmt w:val="lowerRoman"/>
      <w:lvlText w:val="%3."/>
      <w:lvlJc w:val="right"/>
      <w:pPr>
        <w:tabs>
          <w:tab w:val="num" w:pos="2302"/>
        </w:tabs>
        <w:ind w:left="2302" w:hanging="180"/>
      </w:pPr>
      <w:rPr>
        <w:rFonts w:cs="Times New Roman"/>
      </w:rPr>
    </w:lvl>
    <w:lvl w:ilvl="3">
      <w:start w:val="1"/>
      <w:numFmt w:val="decimal"/>
      <w:lvlText w:val="%4."/>
      <w:lvlJc w:val="left"/>
      <w:pPr>
        <w:tabs>
          <w:tab w:val="num" w:pos="3022"/>
        </w:tabs>
        <w:ind w:left="3022" w:hanging="360"/>
      </w:pPr>
      <w:rPr>
        <w:rFonts w:cs="Times New Roman"/>
      </w:rPr>
    </w:lvl>
    <w:lvl w:ilvl="4">
      <w:start w:val="1"/>
      <w:numFmt w:val="lowerLetter"/>
      <w:lvlText w:val="%5."/>
      <w:lvlJc w:val="left"/>
      <w:pPr>
        <w:tabs>
          <w:tab w:val="num" w:pos="3742"/>
        </w:tabs>
        <w:ind w:left="3742" w:hanging="360"/>
      </w:pPr>
      <w:rPr>
        <w:rFonts w:cs="Times New Roman"/>
      </w:rPr>
    </w:lvl>
    <w:lvl w:ilvl="5" w:tentative="1">
      <w:start w:val="1"/>
      <w:numFmt w:val="lowerRoman"/>
      <w:lvlText w:val="%6."/>
      <w:lvlJc w:val="right"/>
      <w:pPr>
        <w:tabs>
          <w:tab w:val="num" w:pos="4462"/>
        </w:tabs>
        <w:ind w:left="4462" w:hanging="180"/>
      </w:pPr>
      <w:rPr>
        <w:rFonts w:cs="Times New Roman"/>
      </w:rPr>
    </w:lvl>
    <w:lvl w:ilvl="6" w:tentative="1">
      <w:start w:val="1"/>
      <w:numFmt w:val="decimal"/>
      <w:lvlText w:val="%7."/>
      <w:lvlJc w:val="left"/>
      <w:pPr>
        <w:tabs>
          <w:tab w:val="num" w:pos="5182"/>
        </w:tabs>
        <w:ind w:left="5182" w:hanging="360"/>
      </w:pPr>
      <w:rPr>
        <w:rFonts w:cs="Times New Roman"/>
      </w:rPr>
    </w:lvl>
    <w:lvl w:ilvl="7" w:tentative="1">
      <w:start w:val="1"/>
      <w:numFmt w:val="lowerLetter"/>
      <w:lvlText w:val="%8."/>
      <w:lvlJc w:val="left"/>
      <w:pPr>
        <w:tabs>
          <w:tab w:val="num" w:pos="5902"/>
        </w:tabs>
        <w:ind w:left="5902" w:hanging="360"/>
      </w:pPr>
      <w:rPr>
        <w:rFonts w:cs="Times New Roman"/>
      </w:rPr>
    </w:lvl>
    <w:lvl w:ilvl="8" w:tentative="1">
      <w:start w:val="1"/>
      <w:numFmt w:val="lowerRoman"/>
      <w:lvlText w:val="%9."/>
      <w:lvlJc w:val="right"/>
      <w:pPr>
        <w:tabs>
          <w:tab w:val="num" w:pos="6622"/>
        </w:tabs>
        <w:ind w:left="6622" w:hanging="180"/>
      </w:pPr>
      <w:rPr>
        <w:rFonts w:cs="Times New Roman"/>
      </w:rPr>
    </w:lvl>
  </w:abstractNum>
  <w:abstractNum w:abstractNumId="69" w15:restartNumberingAfterBreak="0">
    <w:nsid w:val="448148B2"/>
    <w:multiLevelType w:val="multilevel"/>
    <w:tmpl w:val="2AB0EC4E"/>
    <w:lvl w:ilvl="0">
      <w:start w:val="1"/>
      <w:numFmt w:val="decimal"/>
      <w:lvlText w:val="%1."/>
      <w:lvlJc w:val="left"/>
      <w:pPr>
        <w:ind w:left="641" w:hanging="357"/>
      </w:pPr>
      <w:rPr>
        <w:b/>
        <w:bCs w:val="0"/>
        <w:i w:val="0"/>
        <w:iCs w:val="0"/>
      </w:rPr>
    </w:lvl>
    <w:lvl w:ilvl="1">
      <w:start w:val="1"/>
      <w:numFmt w:val="lowerLetter"/>
      <w:lvlText w:val="%2)"/>
      <w:lvlJc w:val="left"/>
      <w:pPr>
        <w:ind w:left="851" w:hanging="426"/>
      </w:pPr>
    </w:lvl>
    <w:lvl w:ilvl="2">
      <w:numFmt w:val="bullet"/>
      <w:lvlText w:val="-"/>
      <w:lvlJc w:val="left"/>
      <w:pPr>
        <w:ind w:left="1276" w:hanging="425"/>
      </w:pPr>
      <w:rPr>
        <w:rFonts w:ascii="Times New Roman" w:hAnsi="Times New Roman" w:cs="Times New Roman"/>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0" w15:restartNumberingAfterBreak="0">
    <w:nsid w:val="460F03BB"/>
    <w:multiLevelType w:val="hybridMultilevel"/>
    <w:tmpl w:val="7F34542E"/>
    <w:lvl w:ilvl="0" w:tplc="80D041FA">
      <w:start w:val="1"/>
      <w:numFmt w:val="bullet"/>
      <w:lvlText w:val="-"/>
      <w:lvlJc w:val="left"/>
      <w:pPr>
        <w:ind w:left="1004" w:hanging="360"/>
      </w:pPr>
      <w:rPr>
        <w:rFonts w:ascii="Andalus" w:hAnsi="Andalu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71" w15:restartNumberingAfterBreak="0">
    <w:nsid w:val="46200A48"/>
    <w:multiLevelType w:val="hybridMultilevel"/>
    <w:tmpl w:val="3376C7B0"/>
    <w:lvl w:ilvl="0" w:tplc="04150017">
      <w:start w:val="1"/>
      <w:numFmt w:val="lowerLetter"/>
      <w:lvlText w:val="%1)"/>
      <w:lvlJc w:val="left"/>
      <w:pPr>
        <w:ind w:left="1222" w:hanging="360"/>
      </w:p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72" w15:restartNumberingAfterBreak="0">
    <w:nsid w:val="48FD531D"/>
    <w:multiLevelType w:val="hybridMultilevel"/>
    <w:tmpl w:val="70C00F4A"/>
    <w:lvl w:ilvl="0" w:tplc="04150011">
      <w:start w:val="1"/>
      <w:numFmt w:val="decimal"/>
      <w:lvlText w:val="%1)"/>
      <w:lvlJc w:val="left"/>
      <w:pPr>
        <w:ind w:left="1353" w:hanging="360"/>
      </w:pPr>
      <w:rPr>
        <w:rFonts w:hint="default"/>
      </w:rPr>
    </w:lvl>
    <w:lvl w:ilvl="1" w:tplc="04150003" w:tentative="1">
      <w:start w:val="1"/>
      <w:numFmt w:val="bullet"/>
      <w:lvlText w:val="o"/>
      <w:lvlJc w:val="left"/>
      <w:pPr>
        <w:ind w:left="2073" w:hanging="360"/>
      </w:pPr>
      <w:rPr>
        <w:rFonts w:ascii="Courier New" w:hAnsi="Courier New" w:cs="Courier New" w:hint="default"/>
      </w:rPr>
    </w:lvl>
    <w:lvl w:ilvl="2" w:tplc="04150005" w:tentative="1">
      <w:start w:val="1"/>
      <w:numFmt w:val="bullet"/>
      <w:lvlText w:val=""/>
      <w:lvlJc w:val="left"/>
      <w:pPr>
        <w:ind w:left="2793" w:hanging="360"/>
      </w:pPr>
      <w:rPr>
        <w:rFonts w:ascii="Wingdings" w:hAnsi="Wingdings" w:hint="default"/>
      </w:rPr>
    </w:lvl>
    <w:lvl w:ilvl="3" w:tplc="04150001" w:tentative="1">
      <w:start w:val="1"/>
      <w:numFmt w:val="bullet"/>
      <w:lvlText w:val=""/>
      <w:lvlJc w:val="left"/>
      <w:pPr>
        <w:ind w:left="3513" w:hanging="360"/>
      </w:pPr>
      <w:rPr>
        <w:rFonts w:ascii="Symbol" w:hAnsi="Symbol" w:hint="default"/>
      </w:rPr>
    </w:lvl>
    <w:lvl w:ilvl="4" w:tplc="04150003" w:tentative="1">
      <w:start w:val="1"/>
      <w:numFmt w:val="bullet"/>
      <w:lvlText w:val="o"/>
      <w:lvlJc w:val="left"/>
      <w:pPr>
        <w:ind w:left="4233" w:hanging="360"/>
      </w:pPr>
      <w:rPr>
        <w:rFonts w:ascii="Courier New" w:hAnsi="Courier New" w:cs="Courier New" w:hint="default"/>
      </w:rPr>
    </w:lvl>
    <w:lvl w:ilvl="5" w:tplc="04150005" w:tentative="1">
      <w:start w:val="1"/>
      <w:numFmt w:val="bullet"/>
      <w:lvlText w:val=""/>
      <w:lvlJc w:val="left"/>
      <w:pPr>
        <w:ind w:left="4953" w:hanging="360"/>
      </w:pPr>
      <w:rPr>
        <w:rFonts w:ascii="Wingdings" w:hAnsi="Wingdings" w:hint="default"/>
      </w:rPr>
    </w:lvl>
    <w:lvl w:ilvl="6" w:tplc="04150001" w:tentative="1">
      <w:start w:val="1"/>
      <w:numFmt w:val="bullet"/>
      <w:lvlText w:val=""/>
      <w:lvlJc w:val="left"/>
      <w:pPr>
        <w:ind w:left="5673" w:hanging="360"/>
      </w:pPr>
      <w:rPr>
        <w:rFonts w:ascii="Symbol" w:hAnsi="Symbol" w:hint="default"/>
      </w:rPr>
    </w:lvl>
    <w:lvl w:ilvl="7" w:tplc="04150003" w:tentative="1">
      <w:start w:val="1"/>
      <w:numFmt w:val="bullet"/>
      <w:lvlText w:val="o"/>
      <w:lvlJc w:val="left"/>
      <w:pPr>
        <w:ind w:left="6393" w:hanging="360"/>
      </w:pPr>
      <w:rPr>
        <w:rFonts w:ascii="Courier New" w:hAnsi="Courier New" w:cs="Courier New" w:hint="default"/>
      </w:rPr>
    </w:lvl>
    <w:lvl w:ilvl="8" w:tplc="04150005" w:tentative="1">
      <w:start w:val="1"/>
      <w:numFmt w:val="bullet"/>
      <w:lvlText w:val=""/>
      <w:lvlJc w:val="left"/>
      <w:pPr>
        <w:ind w:left="7113" w:hanging="360"/>
      </w:pPr>
      <w:rPr>
        <w:rFonts w:ascii="Wingdings" w:hAnsi="Wingdings" w:hint="default"/>
      </w:rPr>
    </w:lvl>
  </w:abstractNum>
  <w:abstractNum w:abstractNumId="73" w15:restartNumberingAfterBreak="0">
    <w:nsid w:val="491A21F6"/>
    <w:multiLevelType w:val="hybridMultilevel"/>
    <w:tmpl w:val="4D7E655E"/>
    <w:lvl w:ilvl="0" w:tplc="581A5ADE">
      <w:start w:val="1"/>
      <w:numFmt w:val="lowerLetter"/>
      <w:lvlText w:val="%1)"/>
      <w:lvlJc w:val="left"/>
      <w:pPr>
        <w:ind w:left="1222" w:hanging="360"/>
      </w:pPr>
      <w:rPr>
        <w:color w:val="auto"/>
      </w:r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74" w15:restartNumberingAfterBreak="0">
    <w:nsid w:val="4987125D"/>
    <w:multiLevelType w:val="hybridMultilevel"/>
    <w:tmpl w:val="5E1CD730"/>
    <w:lvl w:ilvl="0" w:tplc="EE9EA4BC">
      <w:start w:val="1"/>
      <w:numFmt w:val="lowerLetter"/>
      <w:lvlText w:val="%1)"/>
      <w:lvlJc w:val="left"/>
      <w:pPr>
        <w:ind w:left="720" w:hanging="360"/>
      </w:pPr>
      <w:rPr>
        <w:rFonts w:hint="default"/>
        <w:b w:val="0"/>
        <w:i w:val="0"/>
        <w:color w:val="00000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15:restartNumberingAfterBreak="0">
    <w:nsid w:val="4A75275B"/>
    <w:multiLevelType w:val="hybridMultilevel"/>
    <w:tmpl w:val="1B04E528"/>
    <w:lvl w:ilvl="0" w:tplc="B7664354">
      <w:start w:val="1"/>
      <w:numFmt w:val="lowerLetter"/>
      <w:lvlText w:val="%1)"/>
      <w:lvlJc w:val="left"/>
      <w:pPr>
        <w:ind w:left="1080" w:hanging="360"/>
      </w:pPr>
      <w:rPr>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6" w15:restartNumberingAfterBreak="0">
    <w:nsid w:val="4B17080F"/>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7" w15:restartNumberingAfterBreak="0">
    <w:nsid w:val="4B803081"/>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8" w15:restartNumberingAfterBreak="0">
    <w:nsid w:val="4BC224D6"/>
    <w:multiLevelType w:val="hybridMultilevel"/>
    <w:tmpl w:val="99CCD79E"/>
    <w:lvl w:ilvl="0" w:tplc="05980528">
      <w:start w:val="4"/>
      <w:numFmt w:val="decimal"/>
      <w:lvlText w:val="%1)"/>
      <w:lvlJc w:val="left"/>
      <w:pPr>
        <w:ind w:left="12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4D464211"/>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0" w15:restartNumberingAfterBreak="0">
    <w:nsid w:val="4E3C1658"/>
    <w:multiLevelType w:val="hybridMultilevel"/>
    <w:tmpl w:val="C7828044"/>
    <w:lvl w:ilvl="0" w:tplc="04150017">
      <w:start w:val="1"/>
      <w:numFmt w:val="lowerLetter"/>
      <w:lvlText w:val="%1)"/>
      <w:lvlJc w:val="left"/>
      <w:pPr>
        <w:tabs>
          <w:tab w:val="num" w:pos="1068"/>
        </w:tabs>
        <w:ind w:left="1068" w:hanging="360"/>
      </w:pPr>
      <w:rPr>
        <w:rFonts w:hint="default"/>
      </w:rPr>
    </w:lvl>
    <w:lvl w:ilvl="1" w:tplc="FFFFFFFF" w:tentative="1">
      <w:start w:val="1"/>
      <w:numFmt w:val="bullet"/>
      <w:lvlText w:val="o"/>
      <w:lvlJc w:val="left"/>
      <w:pPr>
        <w:tabs>
          <w:tab w:val="num" w:pos="2148"/>
        </w:tabs>
        <w:ind w:left="2148" w:hanging="360"/>
      </w:pPr>
      <w:rPr>
        <w:rFonts w:ascii="Courier New" w:hAnsi="Courier New" w:cs="Courier New" w:hint="default"/>
      </w:rPr>
    </w:lvl>
    <w:lvl w:ilvl="2" w:tplc="FFFFFFFF" w:tentative="1">
      <w:start w:val="1"/>
      <w:numFmt w:val="bullet"/>
      <w:lvlText w:val=""/>
      <w:lvlJc w:val="left"/>
      <w:pPr>
        <w:tabs>
          <w:tab w:val="num" w:pos="2868"/>
        </w:tabs>
        <w:ind w:left="2868" w:hanging="360"/>
      </w:pPr>
      <w:rPr>
        <w:rFonts w:ascii="Wingdings" w:hAnsi="Wingdings" w:hint="default"/>
      </w:rPr>
    </w:lvl>
    <w:lvl w:ilvl="3" w:tplc="FFFFFFFF" w:tentative="1">
      <w:start w:val="1"/>
      <w:numFmt w:val="bullet"/>
      <w:lvlText w:val=""/>
      <w:lvlJc w:val="left"/>
      <w:pPr>
        <w:tabs>
          <w:tab w:val="num" w:pos="3588"/>
        </w:tabs>
        <w:ind w:left="3588" w:hanging="360"/>
      </w:pPr>
      <w:rPr>
        <w:rFonts w:ascii="Symbol" w:hAnsi="Symbol" w:hint="default"/>
      </w:rPr>
    </w:lvl>
    <w:lvl w:ilvl="4" w:tplc="FFFFFFFF" w:tentative="1">
      <w:start w:val="1"/>
      <w:numFmt w:val="bullet"/>
      <w:lvlText w:val="o"/>
      <w:lvlJc w:val="left"/>
      <w:pPr>
        <w:tabs>
          <w:tab w:val="num" w:pos="4308"/>
        </w:tabs>
        <w:ind w:left="4308" w:hanging="360"/>
      </w:pPr>
      <w:rPr>
        <w:rFonts w:ascii="Courier New" w:hAnsi="Courier New" w:cs="Courier New" w:hint="default"/>
      </w:rPr>
    </w:lvl>
    <w:lvl w:ilvl="5" w:tplc="FFFFFFFF" w:tentative="1">
      <w:start w:val="1"/>
      <w:numFmt w:val="bullet"/>
      <w:lvlText w:val=""/>
      <w:lvlJc w:val="left"/>
      <w:pPr>
        <w:tabs>
          <w:tab w:val="num" w:pos="5028"/>
        </w:tabs>
        <w:ind w:left="5028" w:hanging="360"/>
      </w:pPr>
      <w:rPr>
        <w:rFonts w:ascii="Wingdings" w:hAnsi="Wingdings" w:hint="default"/>
      </w:rPr>
    </w:lvl>
    <w:lvl w:ilvl="6" w:tplc="FFFFFFFF" w:tentative="1">
      <w:start w:val="1"/>
      <w:numFmt w:val="bullet"/>
      <w:lvlText w:val=""/>
      <w:lvlJc w:val="left"/>
      <w:pPr>
        <w:tabs>
          <w:tab w:val="num" w:pos="5748"/>
        </w:tabs>
        <w:ind w:left="5748" w:hanging="360"/>
      </w:pPr>
      <w:rPr>
        <w:rFonts w:ascii="Symbol" w:hAnsi="Symbol" w:hint="default"/>
      </w:rPr>
    </w:lvl>
    <w:lvl w:ilvl="7" w:tplc="FFFFFFFF" w:tentative="1">
      <w:start w:val="1"/>
      <w:numFmt w:val="bullet"/>
      <w:lvlText w:val="o"/>
      <w:lvlJc w:val="left"/>
      <w:pPr>
        <w:tabs>
          <w:tab w:val="num" w:pos="6468"/>
        </w:tabs>
        <w:ind w:left="6468" w:hanging="360"/>
      </w:pPr>
      <w:rPr>
        <w:rFonts w:ascii="Courier New" w:hAnsi="Courier New" w:cs="Courier New" w:hint="default"/>
      </w:rPr>
    </w:lvl>
    <w:lvl w:ilvl="8" w:tplc="FFFFFFFF" w:tentative="1">
      <w:start w:val="1"/>
      <w:numFmt w:val="bullet"/>
      <w:lvlText w:val=""/>
      <w:lvlJc w:val="left"/>
      <w:pPr>
        <w:tabs>
          <w:tab w:val="num" w:pos="7188"/>
        </w:tabs>
        <w:ind w:left="7188" w:hanging="360"/>
      </w:pPr>
      <w:rPr>
        <w:rFonts w:ascii="Wingdings" w:hAnsi="Wingdings" w:hint="default"/>
      </w:rPr>
    </w:lvl>
  </w:abstractNum>
  <w:abstractNum w:abstractNumId="81" w15:restartNumberingAfterBreak="0">
    <w:nsid w:val="4EA01F2B"/>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2" w15:restartNumberingAfterBreak="0">
    <w:nsid w:val="501A4056"/>
    <w:multiLevelType w:val="hybridMultilevel"/>
    <w:tmpl w:val="CC30F992"/>
    <w:lvl w:ilvl="0" w:tplc="2096A2D2">
      <w:start w:val="1"/>
      <w:numFmt w:val="upperRoman"/>
      <w:lvlText w:val="%1."/>
      <w:lvlJc w:val="left"/>
      <w:pPr>
        <w:tabs>
          <w:tab w:val="num" w:pos="720"/>
        </w:tabs>
        <w:ind w:left="720" w:hanging="720"/>
      </w:pPr>
      <w:rPr>
        <w:rFonts w:hint="default"/>
      </w:rPr>
    </w:lvl>
    <w:lvl w:ilvl="1" w:tplc="0415000F">
      <w:start w:val="1"/>
      <w:numFmt w:val="decimal"/>
      <w:lvlText w:val="%2."/>
      <w:lvlJc w:val="left"/>
      <w:pPr>
        <w:tabs>
          <w:tab w:val="num" w:pos="1440"/>
        </w:tabs>
        <w:ind w:left="1440" w:hanging="360"/>
      </w:pPr>
      <w:rPr>
        <w:rFonts w:hint="default"/>
      </w:rPr>
    </w:lvl>
    <w:lvl w:ilvl="2" w:tplc="04150005">
      <w:start w:val="1"/>
      <w:numFmt w:val="lowerRoman"/>
      <w:lvlText w:val="%3."/>
      <w:lvlJc w:val="right"/>
      <w:pPr>
        <w:tabs>
          <w:tab w:val="num" w:pos="2160"/>
        </w:tabs>
        <w:ind w:left="2160" w:hanging="180"/>
      </w:pPr>
    </w:lvl>
    <w:lvl w:ilvl="3" w:tplc="0BD89F4A">
      <w:start w:val="1"/>
      <w:numFmt w:val="decimal"/>
      <w:lvlText w:val="%4."/>
      <w:lvlJc w:val="left"/>
      <w:pPr>
        <w:tabs>
          <w:tab w:val="num" w:pos="2880"/>
        </w:tabs>
        <w:ind w:left="2880" w:hanging="360"/>
      </w:pPr>
      <w:rPr>
        <w:b/>
        <w:bCs/>
      </w:rPr>
    </w:lvl>
    <w:lvl w:ilvl="4" w:tplc="04150003">
      <w:start w:val="1"/>
      <w:numFmt w:val="lowerLetter"/>
      <w:lvlText w:val="%5."/>
      <w:lvlJc w:val="left"/>
      <w:pPr>
        <w:tabs>
          <w:tab w:val="num" w:pos="3600"/>
        </w:tabs>
        <w:ind w:left="3600" w:hanging="360"/>
      </w:pPr>
    </w:lvl>
    <w:lvl w:ilvl="5" w:tplc="E8EC4488">
      <w:start w:val="20"/>
      <w:numFmt w:val="decimal"/>
      <w:lvlText w:val="%6"/>
      <w:lvlJc w:val="left"/>
      <w:pPr>
        <w:ind w:left="4500" w:hanging="360"/>
      </w:pPr>
      <w:rPr>
        <w:rFonts w:hint="default"/>
      </w:rPr>
    </w:lvl>
    <w:lvl w:ilvl="6" w:tplc="847060A6">
      <w:start w:val="1"/>
      <w:numFmt w:val="decimal"/>
      <w:lvlText w:val="%7)"/>
      <w:lvlJc w:val="left"/>
      <w:pPr>
        <w:tabs>
          <w:tab w:val="num" w:pos="5040"/>
        </w:tabs>
        <w:ind w:left="5040" w:hanging="360"/>
      </w:pPr>
      <w:rPr>
        <w:b w:val="0"/>
        <w:i w:val="0"/>
        <w:color w:val="auto"/>
      </w:r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83" w15:restartNumberingAfterBreak="0">
    <w:nsid w:val="505E68BF"/>
    <w:multiLevelType w:val="hybridMultilevel"/>
    <w:tmpl w:val="AC1893FE"/>
    <w:lvl w:ilvl="0" w:tplc="F836BC92">
      <w:start w:val="1"/>
      <w:numFmt w:val="decimal"/>
      <w:lvlText w:val="Załącznik nr %1 - "/>
      <w:lvlJc w:val="left"/>
      <w:pPr>
        <w:tabs>
          <w:tab w:val="num" w:pos="2880"/>
        </w:tabs>
        <w:ind w:left="1440" w:hanging="360"/>
      </w:pPr>
      <w:rPr>
        <w:rFonts w:hint="default"/>
        <w:color w:val="auto"/>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4" w15:restartNumberingAfterBreak="0">
    <w:nsid w:val="51016338"/>
    <w:multiLevelType w:val="multilevel"/>
    <w:tmpl w:val="64E4F952"/>
    <w:lvl w:ilvl="0">
      <w:start w:val="1"/>
      <w:numFmt w:val="decimal"/>
      <w:lvlText w:val="%1."/>
      <w:lvlJc w:val="left"/>
      <w:pPr>
        <w:tabs>
          <w:tab w:val="num" w:pos="360"/>
        </w:tabs>
        <w:ind w:left="360" w:hanging="360"/>
      </w:pPr>
      <w:rPr>
        <w:rFonts w:cs="Times New Roman" w:hint="default"/>
        <w:sz w:val="24"/>
        <w:szCs w:val="24"/>
      </w:rPr>
    </w:lvl>
    <w:lvl w:ilvl="1">
      <w:start w:val="1"/>
      <w:numFmt w:val="decimal"/>
      <w:lvlText w:val="%2)"/>
      <w:lvlJc w:val="left"/>
      <w:pPr>
        <w:tabs>
          <w:tab w:val="num" w:pos="785"/>
        </w:tabs>
        <w:ind w:left="785" w:hanging="360"/>
      </w:pPr>
      <w:rPr>
        <w:rFonts w:cs="Times New Roman" w:hint="default"/>
        <w:color w:val="auto"/>
        <w:sz w:val="24"/>
        <w:szCs w:val="24"/>
      </w:rPr>
    </w:lvl>
    <w:lvl w:ilvl="2">
      <w:start w:val="1"/>
      <w:numFmt w:val="lowerLetter"/>
      <w:lvlText w:val="%3)"/>
      <w:lvlJc w:val="left"/>
      <w:pPr>
        <w:tabs>
          <w:tab w:val="num" w:pos="1276"/>
        </w:tabs>
        <w:ind w:left="1276" w:hanging="425"/>
      </w:pPr>
      <w:rPr>
        <w:rFonts w:cs="Times New Roman" w:hint="default"/>
      </w:rPr>
    </w:lvl>
    <w:lvl w:ilvl="3">
      <w:start w:val="1"/>
      <w:numFmt w:val="bullet"/>
      <w:lvlText w:val="-"/>
      <w:lvlJc w:val="left"/>
      <w:pPr>
        <w:tabs>
          <w:tab w:val="num" w:pos="1701"/>
        </w:tabs>
        <w:ind w:left="1701" w:hanging="425"/>
      </w:pPr>
      <w:rPr>
        <w:rFonts w:ascii="Times New Roman"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552"/>
        </w:tabs>
        <w:ind w:left="2552" w:hanging="426"/>
      </w:pPr>
      <w:rPr>
        <w:rFonts w:ascii="Symbol" w:hAnsi="Symbol" w:hint="default"/>
      </w:rPr>
    </w:lvl>
    <w:lvl w:ilvl="6">
      <w:start w:val="1"/>
      <w:numFmt w:val="bullet"/>
      <w:lvlText w:val=""/>
      <w:lvlJc w:val="left"/>
      <w:pPr>
        <w:tabs>
          <w:tab w:val="num" w:pos="2977"/>
        </w:tabs>
        <w:ind w:left="2977" w:hanging="425"/>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85" w15:restartNumberingAfterBreak="0">
    <w:nsid w:val="51346EF0"/>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6" w15:restartNumberingAfterBreak="0">
    <w:nsid w:val="5190403E"/>
    <w:multiLevelType w:val="hybridMultilevel"/>
    <w:tmpl w:val="B95230FA"/>
    <w:lvl w:ilvl="0" w:tplc="04150017">
      <w:start w:val="1"/>
      <w:numFmt w:val="lowerLetter"/>
      <w:lvlText w:val="%1)"/>
      <w:lvlJc w:val="left"/>
      <w:pPr>
        <w:ind w:left="1980" w:hanging="360"/>
      </w:pPr>
    </w:lvl>
    <w:lvl w:ilvl="1" w:tplc="04150019" w:tentative="1">
      <w:start w:val="1"/>
      <w:numFmt w:val="lowerLetter"/>
      <w:lvlText w:val="%2."/>
      <w:lvlJc w:val="left"/>
      <w:pPr>
        <w:ind w:left="2700" w:hanging="360"/>
      </w:pPr>
    </w:lvl>
    <w:lvl w:ilvl="2" w:tplc="0415001B" w:tentative="1">
      <w:start w:val="1"/>
      <w:numFmt w:val="lowerRoman"/>
      <w:lvlText w:val="%3."/>
      <w:lvlJc w:val="right"/>
      <w:pPr>
        <w:ind w:left="3420" w:hanging="180"/>
      </w:pPr>
    </w:lvl>
    <w:lvl w:ilvl="3" w:tplc="0415000F" w:tentative="1">
      <w:start w:val="1"/>
      <w:numFmt w:val="decimal"/>
      <w:lvlText w:val="%4."/>
      <w:lvlJc w:val="left"/>
      <w:pPr>
        <w:ind w:left="4140" w:hanging="360"/>
      </w:pPr>
    </w:lvl>
    <w:lvl w:ilvl="4" w:tplc="04150019" w:tentative="1">
      <w:start w:val="1"/>
      <w:numFmt w:val="lowerLetter"/>
      <w:lvlText w:val="%5."/>
      <w:lvlJc w:val="left"/>
      <w:pPr>
        <w:ind w:left="4860" w:hanging="360"/>
      </w:pPr>
    </w:lvl>
    <w:lvl w:ilvl="5" w:tplc="0415001B" w:tentative="1">
      <w:start w:val="1"/>
      <w:numFmt w:val="lowerRoman"/>
      <w:lvlText w:val="%6."/>
      <w:lvlJc w:val="right"/>
      <w:pPr>
        <w:ind w:left="5580" w:hanging="180"/>
      </w:pPr>
    </w:lvl>
    <w:lvl w:ilvl="6" w:tplc="0415000F" w:tentative="1">
      <w:start w:val="1"/>
      <w:numFmt w:val="decimal"/>
      <w:lvlText w:val="%7."/>
      <w:lvlJc w:val="left"/>
      <w:pPr>
        <w:ind w:left="6300" w:hanging="360"/>
      </w:pPr>
    </w:lvl>
    <w:lvl w:ilvl="7" w:tplc="04150019" w:tentative="1">
      <w:start w:val="1"/>
      <w:numFmt w:val="lowerLetter"/>
      <w:lvlText w:val="%8."/>
      <w:lvlJc w:val="left"/>
      <w:pPr>
        <w:ind w:left="7020" w:hanging="360"/>
      </w:pPr>
    </w:lvl>
    <w:lvl w:ilvl="8" w:tplc="0415001B" w:tentative="1">
      <w:start w:val="1"/>
      <w:numFmt w:val="lowerRoman"/>
      <w:lvlText w:val="%9."/>
      <w:lvlJc w:val="right"/>
      <w:pPr>
        <w:ind w:left="7740" w:hanging="180"/>
      </w:pPr>
    </w:lvl>
  </w:abstractNum>
  <w:abstractNum w:abstractNumId="87" w15:restartNumberingAfterBreak="0">
    <w:nsid w:val="52961AD3"/>
    <w:multiLevelType w:val="hybridMultilevel"/>
    <w:tmpl w:val="58623ED4"/>
    <w:lvl w:ilvl="0" w:tplc="0415000F">
      <w:start w:val="1"/>
      <w:numFmt w:val="decimal"/>
      <w:lvlText w:val="%1."/>
      <w:lvlJc w:val="left"/>
      <w:pPr>
        <w:tabs>
          <w:tab w:val="num" w:pos="-794"/>
        </w:tabs>
        <w:ind w:left="340" w:hanging="34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8" w15:restartNumberingAfterBreak="0">
    <w:nsid w:val="53233564"/>
    <w:multiLevelType w:val="multilevel"/>
    <w:tmpl w:val="3042B13E"/>
    <w:lvl w:ilvl="0">
      <w:start w:val="1"/>
      <w:numFmt w:val="decimal"/>
      <w:lvlText w:val="%1."/>
      <w:lvlJc w:val="left"/>
      <w:pPr>
        <w:ind w:left="360" w:hanging="360"/>
      </w:pPr>
      <w:rPr>
        <w:rFonts w:hint="default"/>
        <w:strike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9" w15:restartNumberingAfterBreak="0">
    <w:nsid w:val="532B61FB"/>
    <w:multiLevelType w:val="hybridMultilevel"/>
    <w:tmpl w:val="53E4A9D2"/>
    <w:lvl w:ilvl="0" w:tplc="0D5A6FD6">
      <w:start w:val="1"/>
      <w:numFmt w:val="bullet"/>
      <w:lvlText w:val=""/>
      <w:lvlJc w:val="left"/>
      <w:pPr>
        <w:ind w:left="1797" w:hanging="360"/>
      </w:pPr>
      <w:rPr>
        <w:rFonts w:ascii="Symbol" w:hAnsi="Symbol" w:hint="default"/>
      </w:rPr>
    </w:lvl>
    <w:lvl w:ilvl="1" w:tplc="04150003" w:tentative="1">
      <w:start w:val="1"/>
      <w:numFmt w:val="bullet"/>
      <w:lvlText w:val="o"/>
      <w:lvlJc w:val="left"/>
      <w:pPr>
        <w:ind w:left="2517" w:hanging="360"/>
      </w:pPr>
      <w:rPr>
        <w:rFonts w:ascii="Courier New" w:hAnsi="Courier New" w:cs="Courier New" w:hint="default"/>
      </w:rPr>
    </w:lvl>
    <w:lvl w:ilvl="2" w:tplc="04150005" w:tentative="1">
      <w:start w:val="1"/>
      <w:numFmt w:val="bullet"/>
      <w:lvlText w:val=""/>
      <w:lvlJc w:val="left"/>
      <w:pPr>
        <w:ind w:left="3237" w:hanging="360"/>
      </w:pPr>
      <w:rPr>
        <w:rFonts w:ascii="Wingdings" w:hAnsi="Wingdings" w:hint="default"/>
      </w:rPr>
    </w:lvl>
    <w:lvl w:ilvl="3" w:tplc="04150001" w:tentative="1">
      <w:start w:val="1"/>
      <w:numFmt w:val="bullet"/>
      <w:lvlText w:val=""/>
      <w:lvlJc w:val="left"/>
      <w:pPr>
        <w:ind w:left="3957" w:hanging="360"/>
      </w:pPr>
      <w:rPr>
        <w:rFonts w:ascii="Symbol" w:hAnsi="Symbol" w:hint="default"/>
      </w:rPr>
    </w:lvl>
    <w:lvl w:ilvl="4" w:tplc="04150003" w:tentative="1">
      <w:start w:val="1"/>
      <w:numFmt w:val="bullet"/>
      <w:lvlText w:val="o"/>
      <w:lvlJc w:val="left"/>
      <w:pPr>
        <w:ind w:left="4677" w:hanging="360"/>
      </w:pPr>
      <w:rPr>
        <w:rFonts w:ascii="Courier New" w:hAnsi="Courier New" w:cs="Courier New" w:hint="default"/>
      </w:rPr>
    </w:lvl>
    <w:lvl w:ilvl="5" w:tplc="04150005" w:tentative="1">
      <w:start w:val="1"/>
      <w:numFmt w:val="bullet"/>
      <w:lvlText w:val=""/>
      <w:lvlJc w:val="left"/>
      <w:pPr>
        <w:ind w:left="5397" w:hanging="360"/>
      </w:pPr>
      <w:rPr>
        <w:rFonts w:ascii="Wingdings" w:hAnsi="Wingdings" w:hint="default"/>
      </w:rPr>
    </w:lvl>
    <w:lvl w:ilvl="6" w:tplc="04150001" w:tentative="1">
      <w:start w:val="1"/>
      <w:numFmt w:val="bullet"/>
      <w:lvlText w:val=""/>
      <w:lvlJc w:val="left"/>
      <w:pPr>
        <w:ind w:left="6117" w:hanging="360"/>
      </w:pPr>
      <w:rPr>
        <w:rFonts w:ascii="Symbol" w:hAnsi="Symbol" w:hint="default"/>
      </w:rPr>
    </w:lvl>
    <w:lvl w:ilvl="7" w:tplc="04150003" w:tentative="1">
      <w:start w:val="1"/>
      <w:numFmt w:val="bullet"/>
      <w:lvlText w:val="o"/>
      <w:lvlJc w:val="left"/>
      <w:pPr>
        <w:ind w:left="6837" w:hanging="360"/>
      </w:pPr>
      <w:rPr>
        <w:rFonts w:ascii="Courier New" w:hAnsi="Courier New" w:cs="Courier New" w:hint="default"/>
      </w:rPr>
    </w:lvl>
    <w:lvl w:ilvl="8" w:tplc="04150005" w:tentative="1">
      <w:start w:val="1"/>
      <w:numFmt w:val="bullet"/>
      <w:lvlText w:val=""/>
      <w:lvlJc w:val="left"/>
      <w:pPr>
        <w:ind w:left="7557" w:hanging="360"/>
      </w:pPr>
      <w:rPr>
        <w:rFonts w:ascii="Wingdings" w:hAnsi="Wingdings" w:hint="default"/>
      </w:rPr>
    </w:lvl>
  </w:abstractNum>
  <w:abstractNum w:abstractNumId="90" w15:restartNumberingAfterBreak="0">
    <w:nsid w:val="536D33C7"/>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1" w15:restartNumberingAfterBreak="0">
    <w:nsid w:val="55183FC9"/>
    <w:multiLevelType w:val="hybridMultilevel"/>
    <w:tmpl w:val="ABB6F340"/>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92" w15:restartNumberingAfterBreak="0">
    <w:nsid w:val="570F3339"/>
    <w:multiLevelType w:val="hybridMultilevel"/>
    <w:tmpl w:val="931AD93A"/>
    <w:lvl w:ilvl="0" w:tplc="04150017">
      <w:start w:val="1"/>
      <w:numFmt w:val="lowerLetter"/>
      <w:lvlText w:val="%1)"/>
      <w:lvlJc w:val="left"/>
      <w:pPr>
        <w:ind w:left="5400" w:hanging="360"/>
      </w:pPr>
    </w:lvl>
    <w:lvl w:ilvl="1" w:tplc="04150019" w:tentative="1">
      <w:start w:val="1"/>
      <w:numFmt w:val="lowerLetter"/>
      <w:lvlText w:val="%2."/>
      <w:lvlJc w:val="left"/>
      <w:pPr>
        <w:ind w:left="6120" w:hanging="360"/>
      </w:pPr>
    </w:lvl>
    <w:lvl w:ilvl="2" w:tplc="0415001B" w:tentative="1">
      <w:start w:val="1"/>
      <w:numFmt w:val="lowerRoman"/>
      <w:lvlText w:val="%3."/>
      <w:lvlJc w:val="right"/>
      <w:pPr>
        <w:ind w:left="6840" w:hanging="180"/>
      </w:pPr>
    </w:lvl>
    <w:lvl w:ilvl="3" w:tplc="0415000F" w:tentative="1">
      <w:start w:val="1"/>
      <w:numFmt w:val="decimal"/>
      <w:lvlText w:val="%4."/>
      <w:lvlJc w:val="left"/>
      <w:pPr>
        <w:ind w:left="7560" w:hanging="360"/>
      </w:pPr>
    </w:lvl>
    <w:lvl w:ilvl="4" w:tplc="04150019" w:tentative="1">
      <w:start w:val="1"/>
      <w:numFmt w:val="lowerLetter"/>
      <w:lvlText w:val="%5."/>
      <w:lvlJc w:val="left"/>
      <w:pPr>
        <w:ind w:left="8280" w:hanging="360"/>
      </w:pPr>
    </w:lvl>
    <w:lvl w:ilvl="5" w:tplc="0415001B" w:tentative="1">
      <w:start w:val="1"/>
      <w:numFmt w:val="lowerRoman"/>
      <w:lvlText w:val="%6."/>
      <w:lvlJc w:val="right"/>
      <w:pPr>
        <w:ind w:left="9000" w:hanging="180"/>
      </w:pPr>
    </w:lvl>
    <w:lvl w:ilvl="6" w:tplc="0415000F" w:tentative="1">
      <w:start w:val="1"/>
      <w:numFmt w:val="decimal"/>
      <w:lvlText w:val="%7."/>
      <w:lvlJc w:val="left"/>
      <w:pPr>
        <w:ind w:left="9720" w:hanging="360"/>
      </w:pPr>
    </w:lvl>
    <w:lvl w:ilvl="7" w:tplc="04150019" w:tentative="1">
      <w:start w:val="1"/>
      <w:numFmt w:val="lowerLetter"/>
      <w:lvlText w:val="%8."/>
      <w:lvlJc w:val="left"/>
      <w:pPr>
        <w:ind w:left="10440" w:hanging="360"/>
      </w:pPr>
    </w:lvl>
    <w:lvl w:ilvl="8" w:tplc="0415001B" w:tentative="1">
      <w:start w:val="1"/>
      <w:numFmt w:val="lowerRoman"/>
      <w:lvlText w:val="%9."/>
      <w:lvlJc w:val="right"/>
      <w:pPr>
        <w:ind w:left="11160" w:hanging="180"/>
      </w:pPr>
    </w:lvl>
  </w:abstractNum>
  <w:abstractNum w:abstractNumId="93" w15:restartNumberingAfterBreak="0">
    <w:nsid w:val="58952321"/>
    <w:multiLevelType w:val="hybridMultilevel"/>
    <w:tmpl w:val="75D4E572"/>
    <w:lvl w:ilvl="0" w:tplc="D77EBEAC">
      <w:start w:val="1"/>
      <w:numFmt w:val="decimal"/>
      <w:pStyle w:val="numerowanie1"/>
      <w:lvlText w:val="%1)"/>
      <w:lvlJc w:val="left"/>
      <w:pPr>
        <w:tabs>
          <w:tab w:val="num" w:pos="737"/>
        </w:tabs>
        <w:ind w:left="737" w:hanging="453"/>
      </w:pPr>
      <w:rPr>
        <w:rFonts w:hint="default"/>
        <w:b w:val="0"/>
      </w:rPr>
    </w:lvl>
    <w:lvl w:ilvl="1" w:tplc="34D2DDA0">
      <w:start w:val="1"/>
      <w:numFmt w:val="lowerLetter"/>
      <w:lvlText w:val="%2)"/>
      <w:lvlJc w:val="left"/>
      <w:pPr>
        <w:tabs>
          <w:tab w:val="num" w:pos="1134"/>
        </w:tabs>
        <w:ind w:left="1134" w:hanging="397"/>
      </w:pPr>
      <w:rPr>
        <w:rFonts w:hint="default"/>
      </w:rPr>
    </w:lvl>
    <w:lvl w:ilvl="2" w:tplc="0415001B">
      <w:start w:val="5"/>
      <w:numFmt w:val="decimal"/>
      <w:lvlText w:val="%3)"/>
      <w:lvlJc w:val="left"/>
      <w:pPr>
        <w:tabs>
          <w:tab w:val="num" w:pos="720"/>
        </w:tabs>
        <w:ind w:left="720" w:hanging="360"/>
      </w:pPr>
      <w:rPr>
        <w:rFonts w:hint="default"/>
      </w:rPr>
    </w:lvl>
    <w:lvl w:ilvl="3" w:tplc="0415000F">
      <w:start w:val="1"/>
      <w:numFmt w:val="decimal"/>
      <w:lvlText w:val="%4."/>
      <w:lvlJc w:val="left"/>
      <w:pPr>
        <w:tabs>
          <w:tab w:val="num" w:pos="2880"/>
        </w:tabs>
        <w:ind w:left="2880" w:hanging="360"/>
      </w:pPr>
    </w:lvl>
    <w:lvl w:ilvl="4" w:tplc="6B26FE50">
      <w:start w:val="19"/>
      <w:numFmt w:val="upperRoman"/>
      <w:lvlText w:val="%5."/>
      <w:lvlJc w:val="left"/>
      <w:pPr>
        <w:tabs>
          <w:tab w:val="num" w:pos="3960"/>
        </w:tabs>
        <w:ind w:left="3960" w:hanging="72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4" w15:restartNumberingAfterBreak="0">
    <w:nsid w:val="592A5BC7"/>
    <w:multiLevelType w:val="multilevel"/>
    <w:tmpl w:val="686A40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5" w15:restartNumberingAfterBreak="0">
    <w:nsid w:val="59B77E68"/>
    <w:multiLevelType w:val="hybridMultilevel"/>
    <w:tmpl w:val="3442196E"/>
    <w:lvl w:ilvl="0" w:tplc="F814D3FA">
      <w:start w:val="5"/>
      <w:numFmt w:val="decimal"/>
      <w:lvlText w:val="%1."/>
      <w:lvlJc w:val="left"/>
      <w:pPr>
        <w:ind w:left="720" w:hanging="360"/>
      </w:pPr>
      <w:rPr>
        <w:rFonts w:cs="Times New Roman" w:hint="default"/>
        <w:i w:val="0"/>
        <w:iCs w:val="0"/>
        <w:color w:val="auto"/>
      </w:rPr>
    </w:lvl>
    <w:lvl w:ilvl="1" w:tplc="04150011">
      <w:start w:val="1"/>
      <w:numFmt w:val="decimal"/>
      <w:lvlText w:val="%2)"/>
      <w:lvlJc w:val="left"/>
      <w:pPr>
        <w:ind w:left="720" w:hanging="360"/>
      </w:p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6" w15:restartNumberingAfterBreak="0">
    <w:nsid w:val="5B603331"/>
    <w:multiLevelType w:val="hybridMultilevel"/>
    <w:tmpl w:val="56A8E712"/>
    <w:lvl w:ilvl="0" w:tplc="C9D2F1CC">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7" w15:restartNumberingAfterBreak="0">
    <w:nsid w:val="5C00292B"/>
    <w:multiLevelType w:val="hybridMultilevel"/>
    <w:tmpl w:val="1F821444"/>
    <w:lvl w:ilvl="0" w:tplc="361429A6">
      <w:start w:val="1"/>
      <w:numFmt w:val="decimal"/>
      <w:lvlText w:val="%1."/>
      <w:lvlJc w:val="left"/>
      <w:pPr>
        <w:ind w:left="360" w:hanging="360"/>
      </w:pPr>
      <w:rPr>
        <w:rFonts w:ascii="Times New Roman" w:hAnsi="Times New Roman" w:cs="Times New Roman" w:hint="default"/>
      </w:rPr>
    </w:lvl>
    <w:lvl w:ilvl="1" w:tplc="04150017">
      <w:start w:val="1"/>
      <w:numFmt w:val="lowerLetter"/>
      <w:lvlText w:val="%2)"/>
      <w:lvlJc w:val="left"/>
      <w:pPr>
        <w:ind w:left="1080" w:hanging="360"/>
      </w:p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98" w15:restartNumberingAfterBreak="0">
    <w:nsid w:val="60A30603"/>
    <w:multiLevelType w:val="hybridMultilevel"/>
    <w:tmpl w:val="6D467236"/>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99" w15:restartNumberingAfterBreak="0">
    <w:nsid w:val="61136D40"/>
    <w:multiLevelType w:val="multilevel"/>
    <w:tmpl w:val="F60A944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b w:val="0"/>
        <w:i w:val="0"/>
        <w:strike w:val="0"/>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0" w15:restartNumberingAfterBreak="0">
    <w:nsid w:val="61327534"/>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1" w15:restartNumberingAfterBreak="0">
    <w:nsid w:val="642401BB"/>
    <w:multiLevelType w:val="hybridMultilevel"/>
    <w:tmpl w:val="48D0DF30"/>
    <w:lvl w:ilvl="0" w:tplc="04150011">
      <w:start w:val="1"/>
      <w:numFmt w:val="decimal"/>
      <w:lvlText w:val="%1)"/>
      <w:lvlJc w:val="left"/>
      <w:pPr>
        <w:ind w:left="642" w:hanging="360"/>
      </w:pPr>
    </w:lvl>
    <w:lvl w:ilvl="1" w:tplc="04150019" w:tentative="1">
      <w:start w:val="1"/>
      <w:numFmt w:val="lowerLetter"/>
      <w:lvlText w:val="%2."/>
      <w:lvlJc w:val="left"/>
      <w:pPr>
        <w:ind w:left="822" w:hanging="360"/>
      </w:pPr>
    </w:lvl>
    <w:lvl w:ilvl="2" w:tplc="0415001B" w:tentative="1">
      <w:start w:val="1"/>
      <w:numFmt w:val="lowerRoman"/>
      <w:lvlText w:val="%3."/>
      <w:lvlJc w:val="right"/>
      <w:pPr>
        <w:ind w:left="1542" w:hanging="180"/>
      </w:pPr>
    </w:lvl>
    <w:lvl w:ilvl="3" w:tplc="0415000F" w:tentative="1">
      <w:start w:val="1"/>
      <w:numFmt w:val="decimal"/>
      <w:lvlText w:val="%4."/>
      <w:lvlJc w:val="left"/>
      <w:pPr>
        <w:ind w:left="2262" w:hanging="360"/>
      </w:pPr>
    </w:lvl>
    <w:lvl w:ilvl="4" w:tplc="04150019" w:tentative="1">
      <w:start w:val="1"/>
      <w:numFmt w:val="lowerLetter"/>
      <w:lvlText w:val="%5."/>
      <w:lvlJc w:val="left"/>
      <w:pPr>
        <w:ind w:left="2982" w:hanging="360"/>
      </w:pPr>
    </w:lvl>
    <w:lvl w:ilvl="5" w:tplc="0415001B" w:tentative="1">
      <w:start w:val="1"/>
      <w:numFmt w:val="lowerRoman"/>
      <w:lvlText w:val="%6."/>
      <w:lvlJc w:val="right"/>
      <w:pPr>
        <w:ind w:left="3702" w:hanging="180"/>
      </w:pPr>
    </w:lvl>
    <w:lvl w:ilvl="6" w:tplc="0415000F" w:tentative="1">
      <w:start w:val="1"/>
      <w:numFmt w:val="decimal"/>
      <w:lvlText w:val="%7."/>
      <w:lvlJc w:val="left"/>
      <w:pPr>
        <w:ind w:left="4422" w:hanging="360"/>
      </w:pPr>
    </w:lvl>
    <w:lvl w:ilvl="7" w:tplc="04150019" w:tentative="1">
      <w:start w:val="1"/>
      <w:numFmt w:val="lowerLetter"/>
      <w:lvlText w:val="%8."/>
      <w:lvlJc w:val="left"/>
      <w:pPr>
        <w:ind w:left="5142" w:hanging="360"/>
      </w:pPr>
    </w:lvl>
    <w:lvl w:ilvl="8" w:tplc="0415001B" w:tentative="1">
      <w:start w:val="1"/>
      <w:numFmt w:val="lowerRoman"/>
      <w:lvlText w:val="%9."/>
      <w:lvlJc w:val="right"/>
      <w:pPr>
        <w:ind w:left="5862" w:hanging="180"/>
      </w:pPr>
    </w:lvl>
  </w:abstractNum>
  <w:abstractNum w:abstractNumId="102" w15:restartNumberingAfterBreak="0">
    <w:nsid w:val="661E5CCF"/>
    <w:multiLevelType w:val="hybridMultilevel"/>
    <w:tmpl w:val="62C0F792"/>
    <w:lvl w:ilvl="0" w:tplc="0D5A6FD6">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03" w15:restartNumberingAfterBreak="0">
    <w:nsid w:val="66C156DF"/>
    <w:multiLevelType w:val="multilevel"/>
    <w:tmpl w:val="65C81E5E"/>
    <w:lvl w:ilvl="0">
      <w:start w:val="1"/>
      <w:numFmt w:val="decimal"/>
      <w:lvlText w:val="%1."/>
      <w:lvlJc w:val="left"/>
      <w:pPr>
        <w:tabs>
          <w:tab w:val="num" w:pos="785"/>
        </w:tabs>
        <w:ind w:left="785" w:hanging="425"/>
      </w:pPr>
      <w:rPr>
        <w:rFonts w:hint="default"/>
        <w:b w:val="0"/>
        <w:i w:val="0"/>
      </w:rPr>
    </w:lvl>
    <w:lvl w:ilvl="1">
      <w:start w:val="1"/>
      <w:numFmt w:val="decimal"/>
      <w:lvlText w:val="%2)"/>
      <w:lvlJc w:val="left"/>
      <w:pPr>
        <w:tabs>
          <w:tab w:val="num" w:pos="1211"/>
        </w:tabs>
        <w:ind w:left="1211" w:hanging="426"/>
      </w:pPr>
      <w:rPr>
        <w:rFonts w:hint="default"/>
        <w:i/>
        <w:color w:val="333399"/>
      </w:rPr>
    </w:lvl>
    <w:lvl w:ilvl="2">
      <w:start w:val="1"/>
      <w:numFmt w:val="lowerLetter"/>
      <w:lvlText w:val="%3)"/>
      <w:lvlJc w:val="left"/>
      <w:pPr>
        <w:tabs>
          <w:tab w:val="num" w:pos="1636"/>
        </w:tabs>
        <w:ind w:left="1636" w:hanging="425"/>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ind w:left="720" w:hanging="360"/>
      </w:p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104" w15:restartNumberingAfterBreak="0">
    <w:nsid w:val="66EF3BD1"/>
    <w:multiLevelType w:val="multilevel"/>
    <w:tmpl w:val="AAF036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i w:val="0"/>
        <w:iCs w:val="0"/>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5" w15:restartNumberingAfterBreak="0">
    <w:nsid w:val="670C00AC"/>
    <w:multiLevelType w:val="hybridMultilevel"/>
    <w:tmpl w:val="B82059F8"/>
    <w:lvl w:ilvl="0" w:tplc="DB96A240">
      <w:start w:val="1"/>
      <w:numFmt w:val="upperRoman"/>
      <w:lvlText w:val="%1."/>
      <w:lvlJc w:val="left"/>
      <w:pPr>
        <w:ind w:left="1080" w:hanging="720"/>
      </w:pPr>
      <w:rPr>
        <w:rFonts w:hint="default"/>
        <w:b/>
        <w:bCs/>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6" w15:restartNumberingAfterBreak="0">
    <w:nsid w:val="67381B53"/>
    <w:multiLevelType w:val="hybridMultilevel"/>
    <w:tmpl w:val="FED4C7D0"/>
    <w:lvl w:ilvl="0" w:tplc="0624D42A">
      <w:start w:val="1"/>
      <w:numFmt w:val="lowerLetter"/>
      <w:lvlText w:val="%1)"/>
      <w:lvlJc w:val="left"/>
      <w:pPr>
        <w:ind w:left="1364" w:hanging="360"/>
      </w:pPr>
      <w:rPr>
        <w:rFonts w:hint="default"/>
      </w:r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107" w15:restartNumberingAfterBreak="0">
    <w:nsid w:val="685D04E5"/>
    <w:multiLevelType w:val="hybridMultilevel"/>
    <w:tmpl w:val="E794A382"/>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08" w15:restartNumberingAfterBreak="0">
    <w:nsid w:val="69715786"/>
    <w:multiLevelType w:val="hybridMultilevel"/>
    <w:tmpl w:val="5F1E5D5C"/>
    <w:lvl w:ilvl="0" w:tplc="129AEFCC">
      <w:start w:val="1"/>
      <w:numFmt w:val="decimal"/>
      <w:lvlText w:val="%1."/>
      <w:lvlJc w:val="left"/>
      <w:pPr>
        <w:ind w:left="720" w:hanging="360"/>
      </w:pPr>
      <w:rPr>
        <w:i w:val="0"/>
        <w:iCs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9" w15:restartNumberingAfterBreak="0">
    <w:nsid w:val="6C833839"/>
    <w:multiLevelType w:val="multilevel"/>
    <w:tmpl w:val="51E2C4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0" w15:restartNumberingAfterBreak="0">
    <w:nsid w:val="6CAF3BE9"/>
    <w:multiLevelType w:val="multilevel"/>
    <w:tmpl w:val="6AAEF204"/>
    <w:lvl w:ilvl="0">
      <w:start w:val="1"/>
      <w:numFmt w:val="decimal"/>
      <w:lvlText w:val="%1."/>
      <w:lvlJc w:val="left"/>
      <w:pPr>
        <w:ind w:left="360" w:hanging="360"/>
      </w:pPr>
      <w:rPr>
        <w:rFonts w:hint="default"/>
        <w:b w:val="0"/>
        <w:i w:val="0"/>
        <w:strike w:val="0"/>
        <w:color w:val="auto"/>
      </w:rPr>
    </w:lvl>
    <w:lvl w:ilvl="1">
      <w:start w:val="1"/>
      <w:numFmt w:val="decimal"/>
      <w:lvlText w:val="%2)"/>
      <w:lvlJc w:val="left"/>
      <w:pPr>
        <w:ind w:left="720" w:hanging="360"/>
      </w:pPr>
      <w:rPr>
        <w:rFonts w:hint="default"/>
        <w:b w:val="0"/>
        <w:bCs/>
      </w:rPr>
    </w:lvl>
    <w:lvl w:ilvl="2">
      <w:start w:val="1"/>
      <w:numFmt w:val="decimal"/>
      <w:lvlText w:val="%3)"/>
      <w:lvlJc w:val="left"/>
      <w:pPr>
        <w:ind w:left="1080" w:hanging="360"/>
      </w:p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1" w15:restartNumberingAfterBreak="0">
    <w:nsid w:val="6E853A57"/>
    <w:multiLevelType w:val="hybridMultilevel"/>
    <w:tmpl w:val="B5667AE2"/>
    <w:lvl w:ilvl="0" w:tplc="10DE7B32">
      <w:start w:val="2"/>
      <w:numFmt w:val="lowerLetter"/>
      <w:lvlText w:val="%1."/>
      <w:lvlJc w:val="left"/>
      <w:pPr>
        <w:ind w:left="360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2" w15:restartNumberingAfterBreak="0">
    <w:nsid w:val="6E9E65BA"/>
    <w:multiLevelType w:val="hybridMultilevel"/>
    <w:tmpl w:val="9AD67048"/>
    <w:lvl w:ilvl="0" w:tplc="3D52FA2C">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13" w15:restartNumberingAfterBreak="0">
    <w:nsid w:val="6F4169AB"/>
    <w:multiLevelType w:val="multilevel"/>
    <w:tmpl w:val="FB38307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strike w:val="0"/>
      </w:rPr>
    </w:lvl>
    <w:lvl w:ilvl="2">
      <w:start w:val="1"/>
      <w:numFmt w:val="lowerLetter"/>
      <w:lvlText w:val="%3)"/>
      <w:lvlJc w:val="left"/>
      <w:pPr>
        <w:ind w:left="1080" w:hanging="360"/>
      </w:pPr>
      <w:rPr>
        <w:rFonts w:hint="default"/>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4" w15:restartNumberingAfterBreak="0">
    <w:nsid w:val="6FC23FB1"/>
    <w:multiLevelType w:val="multilevel"/>
    <w:tmpl w:val="0415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15" w15:restartNumberingAfterBreak="0">
    <w:nsid w:val="710F1DC7"/>
    <w:multiLevelType w:val="hybridMultilevel"/>
    <w:tmpl w:val="2898B9EE"/>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6" w15:restartNumberingAfterBreak="0">
    <w:nsid w:val="7757180D"/>
    <w:multiLevelType w:val="multilevel"/>
    <w:tmpl w:val="C1DCCED4"/>
    <w:lvl w:ilvl="0">
      <w:start w:val="1"/>
      <w:numFmt w:val="upperRoman"/>
      <w:lvlText w:val="Część %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502"/>
        </w:tabs>
        <w:ind w:left="502" w:hanging="360"/>
      </w:pPr>
      <w:rPr>
        <w:rFonts w:hint="default"/>
        <w:b w:val="0"/>
        <w:bCs w:val="0"/>
        <w:i w:val="0"/>
        <w:iCs w:val="0"/>
        <w:strike w:val="0"/>
        <w:color w:val="000000"/>
        <w:sz w:val="22"/>
        <w:szCs w:val="24"/>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lowerLetter"/>
      <w:lvlText w:val="%7)"/>
      <w:lvlJc w:val="left"/>
      <w:pPr>
        <w:ind w:left="5040" w:hanging="360"/>
      </w:pPr>
      <w:rPr>
        <w:rFonts w:hint="default"/>
      </w:rPr>
    </w:lvl>
    <w:lvl w:ilvl="7">
      <w:start w:val="1"/>
      <w:numFmt w:val="decimal"/>
      <w:lvlText w:val="%8."/>
      <w:lvlJc w:val="left"/>
      <w:pPr>
        <w:ind w:left="5760" w:hanging="360"/>
      </w:pPr>
      <w:rPr>
        <w:rFonts w:hint="default"/>
        <w:b w:val="0"/>
        <w:i w:val="0"/>
        <w:color w:val="auto"/>
      </w:rPr>
    </w:lvl>
    <w:lvl w:ilvl="8">
      <w:start w:val="1"/>
      <w:numFmt w:val="decimal"/>
      <w:lvlText w:val="%9)"/>
      <w:lvlJc w:val="left"/>
      <w:pPr>
        <w:ind w:left="6660" w:hanging="360"/>
      </w:pPr>
      <w:rPr>
        <w:rFonts w:hint="default"/>
        <w:b w:val="0"/>
        <w:i w:val="0"/>
        <w:color w:val="auto"/>
      </w:rPr>
    </w:lvl>
  </w:abstractNum>
  <w:abstractNum w:abstractNumId="117" w15:restartNumberingAfterBreak="0">
    <w:nsid w:val="782E5FE8"/>
    <w:multiLevelType w:val="hybridMultilevel"/>
    <w:tmpl w:val="94AC26BE"/>
    <w:lvl w:ilvl="0" w:tplc="C5FAA630">
      <w:start w:val="1"/>
      <w:numFmt w:val="decimal"/>
      <w:lvlText w:val="%1."/>
      <w:lvlJc w:val="left"/>
      <w:pPr>
        <w:tabs>
          <w:tab w:val="num" w:pos="1440"/>
        </w:tabs>
        <w:ind w:left="1440" w:hanging="360"/>
      </w:pPr>
      <w:rPr>
        <w:rFonts w:hint="default"/>
        <w:b w:val="0"/>
        <w:bCs w:val="0"/>
        <w:i w:val="0"/>
        <w:strike w:val="0"/>
        <w:color w:val="auto"/>
      </w:rPr>
    </w:lvl>
    <w:lvl w:ilvl="1" w:tplc="76CA971C">
      <w:start w:val="1"/>
      <w:numFmt w:val="lowerLetter"/>
      <w:lvlText w:val="%2)"/>
      <w:lvlJc w:val="left"/>
      <w:pPr>
        <w:tabs>
          <w:tab w:val="num" w:pos="720"/>
        </w:tabs>
        <w:ind w:left="720" w:hanging="360"/>
      </w:pPr>
      <w:rPr>
        <w:rFonts w:hint="default"/>
      </w:rPr>
    </w:lvl>
    <w:lvl w:ilvl="2" w:tplc="372AD29C">
      <w:start w:val="16"/>
      <w:numFmt w:val="decimal"/>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8" w15:restartNumberingAfterBreak="0">
    <w:nsid w:val="79BD1628"/>
    <w:multiLevelType w:val="hybridMultilevel"/>
    <w:tmpl w:val="39E43E90"/>
    <w:lvl w:ilvl="0" w:tplc="FFFFFFFF">
      <w:start w:val="1"/>
      <w:numFmt w:val="decimal"/>
      <w:lvlText w:val="%1."/>
      <w:lvlJc w:val="left"/>
      <w:pPr>
        <w:ind w:left="1080" w:hanging="720"/>
      </w:pPr>
      <w:rPr>
        <w:rFonts w:hint="default"/>
        <w:b w:val="0"/>
        <w:bCs/>
        <w:color w:val="auto"/>
        <w:u w:val="none"/>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9" w15:restartNumberingAfterBreak="0">
    <w:nsid w:val="7A916D4E"/>
    <w:multiLevelType w:val="hybridMultilevel"/>
    <w:tmpl w:val="42BCB7C2"/>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120" w15:restartNumberingAfterBreak="0">
    <w:nsid w:val="7C0F0DDA"/>
    <w:multiLevelType w:val="hybridMultilevel"/>
    <w:tmpl w:val="44AE48B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1" w15:restartNumberingAfterBreak="0">
    <w:nsid w:val="7D1B3D09"/>
    <w:multiLevelType w:val="multilevel"/>
    <w:tmpl w:val="59A0E804"/>
    <w:lvl w:ilvl="0">
      <w:start w:val="1"/>
      <w:numFmt w:val="decimal"/>
      <w:lvlText w:val="%1."/>
      <w:lvlJc w:val="left"/>
      <w:pPr>
        <w:ind w:left="360" w:hanging="360"/>
      </w:pPr>
      <w:rPr>
        <w:rFonts w:hint="default"/>
        <w:b w:val="0"/>
        <w:bCs/>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145818284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997851209">
    <w:abstractNumId w:val="87"/>
  </w:num>
  <w:num w:numId="3" w16cid:durableId="1253195813">
    <w:abstractNumId w:val="21"/>
  </w:num>
  <w:num w:numId="4" w16cid:durableId="1242985496">
    <w:abstractNumId w:val="5"/>
  </w:num>
  <w:num w:numId="5" w16cid:durableId="1832866898">
    <w:abstractNumId w:val="4"/>
  </w:num>
  <w:num w:numId="6" w16cid:durableId="1287004273">
    <w:abstractNumId w:val="3"/>
  </w:num>
  <w:num w:numId="7" w16cid:durableId="681202987">
    <w:abstractNumId w:val="93"/>
  </w:num>
  <w:num w:numId="8" w16cid:durableId="1698118170">
    <w:abstractNumId w:val="82"/>
  </w:num>
  <w:num w:numId="9" w16cid:durableId="372927129">
    <w:abstractNumId w:val="103"/>
  </w:num>
  <w:num w:numId="10" w16cid:durableId="1641685437">
    <w:abstractNumId w:val="117"/>
  </w:num>
  <w:num w:numId="11" w16cid:durableId="1738431054">
    <w:abstractNumId w:val="43"/>
  </w:num>
  <w:num w:numId="12" w16cid:durableId="1177309977">
    <w:abstractNumId w:val="42"/>
  </w:num>
  <w:num w:numId="13" w16cid:durableId="479268268">
    <w:abstractNumId w:val="83"/>
  </w:num>
  <w:num w:numId="14" w16cid:durableId="179245157">
    <w:abstractNumId w:val="58"/>
  </w:num>
  <w:num w:numId="15" w16cid:durableId="2099979599">
    <w:abstractNumId w:val="46"/>
  </w:num>
  <w:num w:numId="16" w16cid:durableId="477573256">
    <w:abstractNumId w:val="74"/>
  </w:num>
  <w:num w:numId="17" w16cid:durableId="66585240">
    <w:abstractNumId w:val="32"/>
  </w:num>
  <w:num w:numId="18" w16cid:durableId="622003720">
    <w:abstractNumId w:val="106"/>
  </w:num>
  <w:num w:numId="19" w16cid:durableId="753280585">
    <w:abstractNumId w:val="64"/>
  </w:num>
  <w:num w:numId="20" w16cid:durableId="847865882">
    <w:abstractNumId w:val="39"/>
  </w:num>
  <w:num w:numId="21" w16cid:durableId="760294698">
    <w:abstractNumId w:val="115"/>
  </w:num>
  <w:num w:numId="22" w16cid:durableId="275068412">
    <w:abstractNumId w:val="86"/>
  </w:num>
  <w:num w:numId="23" w16cid:durableId="464934474">
    <w:abstractNumId w:val="80"/>
  </w:num>
  <w:num w:numId="24" w16cid:durableId="1482117805">
    <w:abstractNumId w:val="72"/>
  </w:num>
  <w:num w:numId="25" w16cid:durableId="113141452">
    <w:abstractNumId w:val="95"/>
  </w:num>
  <w:num w:numId="26" w16cid:durableId="351106053">
    <w:abstractNumId w:val="15"/>
  </w:num>
  <w:num w:numId="27" w16cid:durableId="632105311">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692339489">
    <w:abstractNumId w:val="68"/>
  </w:num>
  <w:num w:numId="29" w16cid:durableId="70129170">
    <w:abstractNumId w:val="17"/>
  </w:num>
  <w:num w:numId="30" w16cid:durableId="1336761085">
    <w:abstractNumId w:val="59"/>
  </w:num>
  <w:num w:numId="31" w16cid:durableId="275336900">
    <w:abstractNumId w:val="18"/>
  </w:num>
  <w:num w:numId="32" w16cid:durableId="168651377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2057045228">
    <w:abstractNumId w:val="27"/>
  </w:num>
  <w:num w:numId="34" w16cid:durableId="881747107">
    <w:abstractNumId w:val="65"/>
  </w:num>
  <w:num w:numId="35" w16cid:durableId="1111629907">
    <w:abstractNumId w:val="61"/>
  </w:num>
  <w:num w:numId="36" w16cid:durableId="1032068827">
    <w:abstractNumId w:val="97"/>
  </w:num>
  <w:num w:numId="37" w16cid:durableId="1172257718">
    <w:abstractNumId w:val="81"/>
  </w:num>
  <w:num w:numId="38" w16cid:durableId="1754863098">
    <w:abstractNumId w:val="28"/>
  </w:num>
  <w:num w:numId="39" w16cid:durableId="814613873">
    <w:abstractNumId w:val="26"/>
  </w:num>
  <w:num w:numId="40" w16cid:durableId="1006396869">
    <w:abstractNumId w:val="69"/>
  </w:num>
  <w:num w:numId="41" w16cid:durableId="75640293">
    <w:abstractNumId w:val="75"/>
  </w:num>
  <w:num w:numId="42" w16cid:durableId="978878147">
    <w:abstractNumId w:val="84"/>
  </w:num>
  <w:num w:numId="43" w16cid:durableId="884023934">
    <w:abstractNumId w:val="55"/>
  </w:num>
  <w:num w:numId="44" w16cid:durableId="847254787">
    <w:abstractNumId w:val="9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2132283192">
    <w:abstractNumId w:val="79"/>
  </w:num>
  <w:num w:numId="46" w16cid:durableId="2101875249">
    <w:abstractNumId w:val="23"/>
  </w:num>
  <w:num w:numId="47" w16cid:durableId="1408378745">
    <w:abstractNumId w:val="33"/>
  </w:num>
  <w:num w:numId="48" w16cid:durableId="842206761">
    <w:abstractNumId w:val="37"/>
  </w:num>
  <w:num w:numId="49" w16cid:durableId="407699638">
    <w:abstractNumId w:val="105"/>
  </w:num>
  <w:num w:numId="50" w16cid:durableId="1432050523">
    <w:abstractNumId w:val="36"/>
  </w:num>
  <w:num w:numId="51" w16cid:durableId="2098549835">
    <w:abstractNumId w:val="47"/>
  </w:num>
  <w:num w:numId="52" w16cid:durableId="2048487491">
    <w:abstractNumId w:val="113"/>
  </w:num>
  <w:num w:numId="53" w16cid:durableId="1673414205">
    <w:abstractNumId w:val="100"/>
  </w:num>
  <w:num w:numId="54" w16cid:durableId="1161777693">
    <w:abstractNumId w:val="104"/>
  </w:num>
  <w:num w:numId="55" w16cid:durableId="1464543649">
    <w:abstractNumId w:val="57"/>
  </w:num>
  <w:num w:numId="56" w16cid:durableId="1609386499">
    <w:abstractNumId w:val="110"/>
  </w:num>
  <w:num w:numId="57" w16cid:durableId="2026012048">
    <w:abstractNumId w:val="34"/>
  </w:num>
  <w:num w:numId="58" w16cid:durableId="1085415168">
    <w:abstractNumId w:val="16"/>
  </w:num>
  <w:num w:numId="59" w16cid:durableId="691108974">
    <w:abstractNumId w:val="20"/>
  </w:num>
  <w:num w:numId="60" w16cid:durableId="1757943378">
    <w:abstractNumId w:val="88"/>
  </w:num>
  <w:num w:numId="61" w16cid:durableId="891385500">
    <w:abstractNumId w:val="121"/>
  </w:num>
  <w:num w:numId="62" w16cid:durableId="1960526441">
    <w:abstractNumId w:val="90"/>
  </w:num>
  <w:num w:numId="63" w16cid:durableId="1514420630">
    <w:abstractNumId w:val="116"/>
  </w:num>
  <w:num w:numId="64" w16cid:durableId="2146508568">
    <w:abstractNumId w:val="66"/>
  </w:num>
  <w:num w:numId="65" w16cid:durableId="1059473773">
    <w:abstractNumId w:val="63"/>
  </w:num>
  <w:num w:numId="66" w16cid:durableId="156923052">
    <w:abstractNumId w:val="114"/>
  </w:num>
  <w:num w:numId="67" w16cid:durableId="686565499">
    <w:abstractNumId w:val="60"/>
  </w:num>
  <w:num w:numId="68" w16cid:durableId="2024361687">
    <w:abstractNumId w:val="70"/>
  </w:num>
  <w:num w:numId="69" w16cid:durableId="278876219">
    <w:abstractNumId w:val="85"/>
  </w:num>
  <w:num w:numId="70" w16cid:durableId="1426725403">
    <w:abstractNumId w:val="118"/>
  </w:num>
  <w:num w:numId="71" w16cid:durableId="556475550">
    <w:abstractNumId w:val="29"/>
  </w:num>
  <w:num w:numId="72" w16cid:durableId="468598612">
    <w:abstractNumId w:val="38"/>
  </w:num>
  <w:num w:numId="73" w16cid:durableId="403186236">
    <w:abstractNumId w:val="62"/>
  </w:num>
  <w:num w:numId="74" w16cid:durableId="1741056887">
    <w:abstractNumId w:val="56"/>
  </w:num>
  <w:num w:numId="75" w16cid:durableId="630869828">
    <w:abstractNumId w:val="119"/>
  </w:num>
  <w:num w:numId="76" w16cid:durableId="834154399">
    <w:abstractNumId w:val="31"/>
  </w:num>
  <w:num w:numId="77" w16cid:durableId="806318199">
    <w:abstractNumId w:val="54"/>
  </w:num>
  <w:num w:numId="78" w16cid:durableId="6031301">
    <w:abstractNumId w:val="51"/>
  </w:num>
  <w:num w:numId="79" w16cid:durableId="341208755">
    <w:abstractNumId w:val="66"/>
    <w:lvlOverride w:ilvl="0">
      <w:lvl w:ilvl="0">
        <w:start w:val="1"/>
        <w:numFmt w:val="decimal"/>
        <w:lvlText w:val="%1."/>
        <w:lvlJc w:val="left"/>
        <w:pPr>
          <w:ind w:left="360" w:hanging="360"/>
        </w:pPr>
        <w:rPr>
          <w:rFonts w:hint="default"/>
          <w:strike w:val="0"/>
          <w:sz w:val="22"/>
          <w:szCs w:val="22"/>
        </w:rPr>
      </w:lvl>
    </w:lvlOverride>
    <w:lvlOverride w:ilvl="1">
      <w:lvl w:ilvl="1">
        <w:start w:val="1"/>
        <w:numFmt w:val="decimal"/>
        <w:lvlText w:val="%2)"/>
        <w:lvlJc w:val="left"/>
        <w:pPr>
          <w:ind w:left="1070" w:hanging="360"/>
        </w:pPr>
        <w:rPr>
          <w:rFonts w:hint="default"/>
          <w:b w:val="0"/>
          <w:bCs/>
          <w:i w:val="0"/>
          <w:iCs w:val="0"/>
        </w:rPr>
      </w:lvl>
    </w:lvlOverride>
    <w:lvlOverride w:ilvl="2">
      <w:lvl w:ilvl="2">
        <w:start w:val="1"/>
        <w:numFmt w:val="lowerLetter"/>
        <w:lvlText w:val="%3)"/>
        <w:lvlJc w:val="left"/>
        <w:pPr>
          <w:ind w:left="1080" w:hanging="360"/>
        </w:pPr>
        <w:rPr>
          <w:rFonts w:hint="default"/>
        </w:rPr>
      </w:lvl>
    </w:lvlOverride>
    <w:lvlOverride w:ilvl="3">
      <w:lvl w:ilvl="3">
        <w:start w:val="1"/>
        <w:numFmt w:val="lowerRoman"/>
        <w:lvlText w:val="(%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80" w16cid:durableId="1311246913">
    <w:abstractNumId w:val="19"/>
  </w:num>
  <w:num w:numId="81" w16cid:durableId="850610686">
    <w:abstractNumId w:val="101"/>
  </w:num>
  <w:num w:numId="82" w16cid:durableId="51733545">
    <w:abstractNumId w:val="52"/>
  </w:num>
  <w:num w:numId="83" w16cid:durableId="543293814">
    <w:abstractNumId w:val="96"/>
  </w:num>
  <w:num w:numId="84" w16cid:durableId="537669427">
    <w:abstractNumId w:val="67"/>
    <w:lvlOverride w:ilvl="0">
      <w:startOverride w:val="1"/>
    </w:lvlOverride>
  </w:num>
  <w:num w:numId="85" w16cid:durableId="1418361951">
    <w:abstractNumId w:val="98"/>
  </w:num>
  <w:num w:numId="86" w16cid:durableId="83456587">
    <w:abstractNumId w:val="109"/>
  </w:num>
  <w:num w:numId="87" w16cid:durableId="627862643">
    <w:abstractNumId w:val="120"/>
  </w:num>
  <w:num w:numId="88" w16cid:durableId="932740567">
    <w:abstractNumId w:val="111"/>
  </w:num>
  <w:num w:numId="89" w16cid:durableId="1451508303">
    <w:abstractNumId w:val="108"/>
  </w:num>
  <w:num w:numId="90" w16cid:durableId="1435058691">
    <w:abstractNumId w:val="45"/>
  </w:num>
  <w:num w:numId="91" w16cid:durableId="196044962">
    <w:abstractNumId w:val="112"/>
  </w:num>
  <w:num w:numId="92" w16cid:durableId="1233009378">
    <w:abstractNumId w:val="102"/>
  </w:num>
  <w:num w:numId="93" w16cid:durableId="1322154405">
    <w:abstractNumId w:val="92"/>
  </w:num>
  <w:num w:numId="94" w16cid:durableId="776175537">
    <w:abstractNumId w:val="49"/>
  </w:num>
  <w:num w:numId="95" w16cid:durableId="253394331">
    <w:abstractNumId w:val="1"/>
  </w:num>
  <w:num w:numId="96" w16cid:durableId="778916733">
    <w:abstractNumId w:val="89"/>
  </w:num>
  <w:num w:numId="97" w16cid:durableId="610362923">
    <w:abstractNumId w:val="0"/>
  </w:num>
  <w:num w:numId="98" w16cid:durableId="1624264939">
    <w:abstractNumId w:val="53"/>
  </w:num>
  <w:num w:numId="99" w16cid:durableId="459760882">
    <w:abstractNumId w:val="71"/>
  </w:num>
  <w:num w:numId="100" w16cid:durableId="373778581">
    <w:abstractNumId w:val="35"/>
  </w:num>
  <w:num w:numId="101" w16cid:durableId="119616746">
    <w:abstractNumId w:val="73"/>
  </w:num>
  <w:num w:numId="102" w16cid:durableId="1366324831">
    <w:abstractNumId w:val="107"/>
  </w:num>
  <w:num w:numId="103" w16cid:durableId="777486174">
    <w:abstractNumId w:val="91"/>
  </w:num>
  <w:num w:numId="104" w16cid:durableId="1200126248">
    <w:abstractNumId w:val="76"/>
  </w:num>
  <w:num w:numId="105" w16cid:durableId="419982869">
    <w:abstractNumId w:val="77"/>
  </w:num>
  <w:num w:numId="106" w16cid:durableId="957763585">
    <w:abstractNumId w:val="22"/>
  </w:num>
  <w:num w:numId="107" w16cid:durableId="995379445">
    <w:abstractNumId w:val="30"/>
  </w:num>
  <w:num w:numId="108" w16cid:durableId="332146465">
    <w:abstractNumId w:val="50"/>
  </w:num>
  <w:num w:numId="109" w16cid:durableId="795293312">
    <w:abstractNumId w:val="41"/>
  </w:num>
  <w:num w:numId="110" w16cid:durableId="1185555253">
    <w:abstractNumId w:val="40"/>
  </w:num>
  <w:num w:numId="111" w16cid:durableId="2022733244">
    <w:abstractNumId w:val="78"/>
  </w:num>
  <w:num w:numId="112" w16cid:durableId="170998661">
    <w:abstractNumId w:val="94"/>
  </w:num>
  <w:numIdMacAtCleanup w:val="1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28AD"/>
    <w:rsid w:val="0000397C"/>
    <w:rsid w:val="00004D85"/>
    <w:rsid w:val="00004E2C"/>
    <w:rsid w:val="000054A1"/>
    <w:rsid w:val="00010E7B"/>
    <w:rsid w:val="0001286D"/>
    <w:rsid w:val="000130C8"/>
    <w:rsid w:val="000139D9"/>
    <w:rsid w:val="00013A8F"/>
    <w:rsid w:val="00013D99"/>
    <w:rsid w:val="00013ED8"/>
    <w:rsid w:val="000140BE"/>
    <w:rsid w:val="00014C33"/>
    <w:rsid w:val="000169E8"/>
    <w:rsid w:val="00017160"/>
    <w:rsid w:val="00017D6C"/>
    <w:rsid w:val="000203F8"/>
    <w:rsid w:val="000209BB"/>
    <w:rsid w:val="00020F5E"/>
    <w:rsid w:val="00021417"/>
    <w:rsid w:val="00021CBD"/>
    <w:rsid w:val="00021FC7"/>
    <w:rsid w:val="00022384"/>
    <w:rsid w:val="00022ACA"/>
    <w:rsid w:val="00024D5F"/>
    <w:rsid w:val="00025D03"/>
    <w:rsid w:val="00025DE2"/>
    <w:rsid w:val="000267D4"/>
    <w:rsid w:val="00026C59"/>
    <w:rsid w:val="00027F01"/>
    <w:rsid w:val="0003002E"/>
    <w:rsid w:val="0003035C"/>
    <w:rsid w:val="0003040E"/>
    <w:rsid w:val="000324F9"/>
    <w:rsid w:val="000330B9"/>
    <w:rsid w:val="00034127"/>
    <w:rsid w:val="00035200"/>
    <w:rsid w:val="0003564C"/>
    <w:rsid w:val="000361BC"/>
    <w:rsid w:val="0003709C"/>
    <w:rsid w:val="00037390"/>
    <w:rsid w:val="000414A3"/>
    <w:rsid w:val="0004163D"/>
    <w:rsid w:val="00041D5E"/>
    <w:rsid w:val="00042D76"/>
    <w:rsid w:val="00043238"/>
    <w:rsid w:val="000433A5"/>
    <w:rsid w:val="00043D6C"/>
    <w:rsid w:val="00047D76"/>
    <w:rsid w:val="00050154"/>
    <w:rsid w:val="00050367"/>
    <w:rsid w:val="00050F5C"/>
    <w:rsid w:val="0005131D"/>
    <w:rsid w:val="00053A97"/>
    <w:rsid w:val="00054521"/>
    <w:rsid w:val="00054A85"/>
    <w:rsid w:val="00054CCF"/>
    <w:rsid w:val="0005600C"/>
    <w:rsid w:val="000612D9"/>
    <w:rsid w:val="000621B6"/>
    <w:rsid w:val="0006300E"/>
    <w:rsid w:val="000632D1"/>
    <w:rsid w:val="00063338"/>
    <w:rsid w:val="000634F9"/>
    <w:rsid w:val="000637FE"/>
    <w:rsid w:val="00063A01"/>
    <w:rsid w:val="00065C32"/>
    <w:rsid w:val="00066D5C"/>
    <w:rsid w:val="000678FC"/>
    <w:rsid w:val="00070753"/>
    <w:rsid w:val="00070B0B"/>
    <w:rsid w:val="00070C1F"/>
    <w:rsid w:val="000713B7"/>
    <w:rsid w:val="00071720"/>
    <w:rsid w:val="0007207B"/>
    <w:rsid w:val="00072D20"/>
    <w:rsid w:val="00073E18"/>
    <w:rsid w:val="00074C7D"/>
    <w:rsid w:val="00075676"/>
    <w:rsid w:val="00075C05"/>
    <w:rsid w:val="000760E2"/>
    <w:rsid w:val="000762E0"/>
    <w:rsid w:val="00076C56"/>
    <w:rsid w:val="00077599"/>
    <w:rsid w:val="00080321"/>
    <w:rsid w:val="00080383"/>
    <w:rsid w:val="000816C7"/>
    <w:rsid w:val="000821DC"/>
    <w:rsid w:val="000823A4"/>
    <w:rsid w:val="0008338C"/>
    <w:rsid w:val="0008374E"/>
    <w:rsid w:val="000847CC"/>
    <w:rsid w:val="00085699"/>
    <w:rsid w:val="000901A0"/>
    <w:rsid w:val="000905B4"/>
    <w:rsid w:val="00090818"/>
    <w:rsid w:val="00090C06"/>
    <w:rsid w:val="00092F59"/>
    <w:rsid w:val="0009403A"/>
    <w:rsid w:val="0009488A"/>
    <w:rsid w:val="00094DEB"/>
    <w:rsid w:val="00095220"/>
    <w:rsid w:val="00095EE5"/>
    <w:rsid w:val="000A179B"/>
    <w:rsid w:val="000A3AEC"/>
    <w:rsid w:val="000A63D4"/>
    <w:rsid w:val="000A709F"/>
    <w:rsid w:val="000A74EA"/>
    <w:rsid w:val="000A7B5A"/>
    <w:rsid w:val="000B07C5"/>
    <w:rsid w:val="000B10AE"/>
    <w:rsid w:val="000B20E4"/>
    <w:rsid w:val="000B3C31"/>
    <w:rsid w:val="000B460F"/>
    <w:rsid w:val="000B489F"/>
    <w:rsid w:val="000B57DE"/>
    <w:rsid w:val="000B67F0"/>
    <w:rsid w:val="000B7818"/>
    <w:rsid w:val="000C0027"/>
    <w:rsid w:val="000C0584"/>
    <w:rsid w:val="000C0E2F"/>
    <w:rsid w:val="000C3165"/>
    <w:rsid w:val="000C31E8"/>
    <w:rsid w:val="000C3947"/>
    <w:rsid w:val="000C3B47"/>
    <w:rsid w:val="000C45DF"/>
    <w:rsid w:val="000C4CCC"/>
    <w:rsid w:val="000C6BCD"/>
    <w:rsid w:val="000C6F08"/>
    <w:rsid w:val="000C789F"/>
    <w:rsid w:val="000C78ED"/>
    <w:rsid w:val="000C7A56"/>
    <w:rsid w:val="000C7E8D"/>
    <w:rsid w:val="000D01D0"/>
    <w:rsid w:val="000D0C96"/>
    <w:rsid w:val="000D2383"/>
    <w:rsid w:val="000D4049"/>
    <w:rsid w:val="000D4B2D"/>
    <w:rsid w:val="000D55A4"/>
    <w:rsid w:val="000D5AD0"/>
    <w:rsid w:val="000D5E23"/>
    <w:rsid w:val="000D6AB2"/>
    <w:rsid w:val="000E18CE"/>
    <w:rsid w:val="000E1BD7"/>
    <w:rsid w:val="000E2E14"/>
    <w:rsid w:val="000E3BAE"/>
    <w:rsid w:val="000E3D94"/>
    <w:rsid w:val="000E3DCF"/>
    <w:rsid w:val="000E43CD"/>
    <w:rsid w:val="000E54ED"/>
    <w:rsid w:val="000E6E7C"/>
    <w:rsid w:val="000E77C5"/>
    <w:rsid w:val="000F09E5"/>
    <w:rsid w:val="000F15FF"/>
    <w:rsid w:val="000F199B"/>
    <w:rsid w:val="000F3A17"/>
    <w:rsid w:val="000F5903"/>
    <w:rsid w:val="000F7D46"/>
    <w:rsid w:val="000F7DE7"/>
    <w:rsid w:val="00100BA6"/>
    <w:rsid w:val="00100CCC"/>
    <w:rsid w:val="001011E1"/>
    <w:rsid w:val="00101513"/>
    <w:rsid w:val="00101617"/>
    <w:rsid w:val="0010216A"/>
    <w:rsid w:val="00102470"/>
    <w:rsid w:val="00103995"/>
    <w:rsid w:val="00103DFF"/>
    <w:rsid w:val="00106D25"/>
    <w:rsid w:val="00107B23"/>
    <w:rsid w:val="001101A9"/>
    <w:rsid w:val="001109D1"/>
    <w:rsid w:val="001123A8"/>
    <w:rsid w:val="001125ED"/>
    <w:rsid w:val="001129F5"/>
    <w:rsid w:val="00113516"/>
    <w:rsid w:val="00114281"/>
    <w:rsid w:val="00114489"/>
    <w:rsid w:val="001144B8"/>
    <w:rsid w:val="00115796"/>
    <w:rsid w:val="00116385"/>
    <w:rsid w:val="00117713"/>
    <w:rsid w:val="001212FE"/>
    <w:rsid w:val="00121447"/>
    <w:rsid w:val="00121E94"/>
    <w:rsid w:val="00122CF8"/>
    <w:rsid w:val="00122DAF"/>
    <w:rsid w:val="00123270"/>
    <w:rsid w:val="001255DF"/>
    <w:rsid w:val="00127E3E"/>
    <w:rsid w:val="00130A4E"/>
    <w:rsid w:val="001325B1"/>
    <w:rsid w:val="00132C6A"/>
    <w:rsid w:val="00136483"/>
    <w:rsid w:val="00137E94"/>
    <w:rsid w:val="001402AD"/>
    <w:rsid w:val="00140A91"/>
    <w:rsid w:val="00141985"/>
    <w:rsid w:val="001428BF"/>
    <w:rsid w:val="0014343B"/>
    <w:rsid w:val="00143756"/>
    <w:rsid w:val="00143A3F"/>
    <w:rsid w:val="00143AD3"/>
    <w:rsid w:val="00143E18"/>
    <w:rsid w:val="00143E8B"/>
    <w:rsid w:val="00144680"/>
    <w:rsid w:val="001448CB"/>
    <w:rsid w:val="00145009"/>
    <w:rsid w:val="001450BA"/>
    <w:rsid w:val="00145B8C"/>
    <w:rsid w:val="001462D3"/>
    <w:rsid w:val="00146CBC"/>
    <w:rsid w:val="0014727D"/>
    <w:rsid w:val="00147F42"/>
    <w:rsid w:val="00150D45"/>
    <w:rsid w:val="00150DAA"/>
    <w:rsid w:val="00151CA2"/>
    <w:rsid w:val="0015378C"/>
    <w:rsid w:val="00154089"/>
    <w:rsid w:val="001550B0"/>
    <w:rsid w:val="00155D08"/>
    <w:rsid w:val="00157226"/>
    <w:rsid w:val="00157513"/>
    <w:rsid w:val="0015786C"/>
    <w:rsid w:val="00157AB2"/>
    <w:rsid w:val="00161108"/>
    <w:rsid w:val="0016112F"/>
    <w:rsid w:val="001619F6"/>
    <w:rsid w:val="00162E7A"/>
    <w:rsid w:val="001631C7"/>
    <w:rsid w:val="00163F52"/>
    <w:rsid w:val="001646C0"/>
    <w:rsid w:val="00164A4A"/>
    <w:rsid w:val="0016569C"/>
    <w:rsid w:val="00165CA6"/>
    <w:rsid w:val="00166CE9"/>
    <w:rsid w:val="001672BB"/>
    <w:rsid w:val="0016743E"/>
    <w:rsid w:val="00170796"/>
    <w:rsid w:val="00170828"/>
    <w:rsid w:val="00172322"/>
    <w:rsid w:val="00172E7C"/>
    <w:rsid w:val="001736A4"/>
    <w:rsid w:val="00173D91"/>
    <w:rsid w:val="001750D6"/>
    <w:rsid w:val="0017516A"/>
    <w:rsid w:val="00175AFA"/>
    <w:rsid w:val="00176808"/>
    <w:rsid w:val="0017698A"/>
    <w:rsid w:val="00180484"/>
    <w:rsid w:val="001804DD"/>
    <w:rsid w:val="0018094B"/>
    <w:rsid w:val="00181812"/>
    <w:rsid w:val="0018197E"/>
    <w:rsid w:val="00182988"/>
    <w:rsid w:val="00183B07"/>
    <w:rsid w:val="00185515"/>
    <w:rsid w:val="001874B1"/>
    <w:rsid w:val="0019221A"/>
    <w:rsid w:val="00192857"/>
    <w:rsid w:val="00192950"/>
    <w:rsid w:val="00195BE4"/>
    <w:rsid w:val="001971C2"/>
    <w:rsid w:val="00197398"/>
    <w:rsid w:val="00197F01"/>
    <w:rsid w:val="001A0F3B"/>
    <w:rsid w:val="001A1D93"/>
    <w:rsid w:val="001A2D69"/>
    <w:rsid w:val="001A3032"/>
    <w:rsid w:val="001A325D"/>
    <w:rsid w:val="001A3A23"/>
    <w:rsid w:val="001A4E3F"/>
    <w:rsid w:val="001A50CA"/>
    <w:rsid w:val="001A58F2"/>
    <w:rsid w:val="001A6CB8"/>
    <w:rsid w:val="001A6D55"/>
    <w:rsid w:val="001A7F6A"/>
    <w:rsid w:val="001B009C"/>
    <w:rsid w:val="001B0967"/>
    <w:rsid w:val="001B1628"/>
    <w:rsid w:val="001B1934"/>
    <w:rsid w:val="001B3C5B"/>
    <w:rsid w:val="001B6F24"/>
    <w:rsid w:val="001B7315"/>
    <w:rsid w:val="001B7B43"/>
    <w:rsid w:val="001C174B"/>
    <w:rsid w:val="001C36E1"/>
    <w:rsid w:val="001C5561"/>
    <w:rsid w:val="001C730E"/>
    <w:rsid w:val="001C79AA"/>
    <w:rsid w:val="001C7C4F"/>
    <w:rsid w:val="001C7D37"/>
    <w:rsid w:val="001D022C"/>
    <w:rsid w:val="001D0468"/>
    <w:rsid w:val="001D0537"/>
    <w:rsid w:val="001D0FD5"/>
    <w:rsid w:val="001D19F0"/>
    <w:rsid w:val="001D26AF"/>
    <w:rsid w:val="001D3C8D"/>
    <w:rsid w:val="001D3D10"/>
    <w:rsid w:val="001D4DE1"/>
    <w:rsid w:val="001D5B0B"/>
    <w:rsid w:val="001D6558"/>
    <w:rsid w:val="001D6B33"/>
    <w:rsid w:val="001D6F04"/>
    <w:rsid w:val="001D72FF"/>
    <w:rsid w:val="001D791E"/>
    <w:rsid w:val="001E044F"/>
    <w:rsid w:val="001E0527"/>
    <w:rsid w:val="001E0ADB"/>
    <w:rsid w:val="001E1510"/>
    <w:rsid w:val="001E2922"/>
    <w:rsid w:val="001E3BF9"/>
    <w:rsid w:val="001E49AA"/>
    <w:rsid w:val="001E64A4"/>
    <w:rsid w:val="001E7A2A"/>
    <w:rsid w:val="001F0989"/>
    <w:rsid w:val="001F17A8"/>
    <w:rsid w:val="001F1FBE"/>
    <w:rsid w:val="001F2081"/>
    <w:rsid w:val="001F26E6"/>
    <w:rsid w:val="001F32A1"/>
    <w:rsid w:val="001F4996"/>
    <w:rsid w:val="001F5DA0"/>
    <w:rsid w:val="001F6DB0"/>
    <w:rsid w:val="002000B8"/>
    <w:rsid w:val="00200930"/>
    <w:rsid w:val="00202389"/>
    <w:rsid w:val="00202709"/>
    <w:rsid w:val="00202AE5"/>
    <w:rsid w:val="00203088"/>
    <w:rsid w:val="002032E0"/>
    <w:rsid w:val="002042C7"/>
    <w:rsid w:val="00205469"/>
    <w:rsid w:val="002107B9"/>
    <w:rsid w:val="002108ED"/>
    <w:rsid w:val="00211FD5"/>
    <w:rsid w:val="002127A7"/>
    <w:rsid w:val="00213414"/>
    <w:rsid w:val="00213A0A"/>
    <w:rsid w:val="00214C43"/>
    <w:rsid w:val="00215241"/>
    <w:rsid w:val="00215DBD"/>
    <w:rsid w:val="00217038"/>
    <w:rsid w:val="002172EB"/>
    <w:rsid w:val="00217890"/>
    <w:rsid w:val="00220887"/>
    <w:rsid w:val="002209B0"/>
    <w:rsid w:val="00221E2E"/>
    <w:rsid w:val="002221ED"/>
    <w:rsid w:val="0022253F"/>
    <w:rsid w:val="00224919"/>
    <w:rsid w:val="002264D8"/>
    <w:rsid w:val="002266E7"/>
    <w:rsid w:val="00226F2B"/>
    <w:rsid w:val="00227172"/>
    <w:rsid w:val="00227451"/>
    <w:rsid w:val="00230C8D"/>
    <w:rsid w:val="002325CD"/>
    <w:rsid w:val="00233637"/>
    <w:rsid w:val="0023388B"/>
    <w:rsid w:val="00233BD3"/>
    <w:rsid w:val="00235697"/>
    <w:rsid w:val="00237B46"/>
    <w:rsid w:val="00240E7A"/>
    <w:rsid w:val="00241381"/>
    <w:rsid w:val="00242BF6"/>
    <w:rsid w:val="00244EC5"/>
    <w:rsid w:val="0024526B"/>
    <w:rsid w:val="002474AA"/>
    <w:rsid w:val="00250D36"/>
    <w:rsid w:val="002531F0"/>
    <w:rsid w:val="002534C5"/>
    <w:rsid w:val="002545B3"/>
    <w:rsid w:val="00254661"/>
    <w:rsid w:val="00254968"/>
    <w:rsid w:val="00255CB8"/>
    <w:rsid w:val="00256190"/>
    <w:rsid w:val="00256286"/>
    <w:rsid w:val="00256A8D"/>
    <w:rsid w:val="00257C0B"/>
    <w:rsid w:val="00260687"/>
    <w:rsid w:val="00261936"/>
    <w:rsid w:val="00262698"/>
    <w:rsid w:val="0026293C"/>
    <w:rsid w:val="002636A9"/>
    <w:rsid w:val="00264E99"/>
    <w:rsid w:val="00265840"/>
    <w:rsid w:val="002667A5"/>
    <w:rsid w:val="00267EBA"/>
    <w:rsid w:val="0027273A"/>
    <w:rsid w:val="0027361D"/>
    <w:rsid w:val="002767C6"/>
    <w:rsid w:val="002768ED"/>
    <w:rsid w:val="00276CA2"/>
    <w:rsid w:val="0028408E"/>
    <w:rsid w:val="00284662"/>
    <w:rsid w:val="00284DDA"/>
    <w:rsid w:val="00286052"/>
    <w:rsid w:val="00286367"/>
    <w:rsid w:val="00287672"/>
    <w:rsid w:val="00287E90"/>
    <w:rsid w:val="0029234A"/>
    <w:rsid w:val="002924FC"/>
    <w:rsid w:val="00292ADF"/>
    <w:rsid w:val="0029336D"/>
    <w:rsid w:val="00293AFD"/>
    <w:rsid w:val="00294792"/>
    <w:rsid w:val="00294DE4"/>
    <w:rsid w:val="00295012"/>
    <w:rsid w:val="00296732"/>
    <w:rsid w:val="002A0051"/>
    <w:rsid w:val="002A0F16"/>
    <w:rsid w:val="002A1CAD"/>
    <w:rsid w:val="002A2A54"/>
    <w:rsid w:val="002A3458"/>
    <w:rsid w:val="002A3AA8"/>
    <w:rsid w:val="002A3CA5"/>
    <w:rsid w:val="002A4327"/>
    <w:rsid w:val="002A5240"/>
    <w:rsid w:val="002B0148"/>
    <w:rsid w:val="002B137E"/>
    <w:rsid w:val="002B15B1"/>
    <w:rsid w:val="002B1C20"/>
    <w:rsid w:val="002B1D68"/>
    <w:rsid w:val="002B26B1"/>
    <w:rsid w:val="002B3F40"/>
    <w:rsid w:val="002B5E09"/>
    <w:rsid w:val="002B5F54"/>
    <w:rsid w:val="002C169E"/>
    <w:rsid w:val="002C307A"/>
    <w:rsid w:val="002C5356"/>
    <w:rsid w:val="002C5F4D"/>
    <w:rsid w:val="002C736F"/>
    <w:rsid w:val="002C74DF"/>
    <w:rsid w:val="002D103F"/>
    <w:rsid w:val="002D1525"/>
    <w:rsid w:val="002D2683"/>
    <w:rsid w:val="002D2EA2"/>
    <w:rsid w:val="002D4448"/>
    <w:rsid w:val="002D7708"/>
    <w:rsid w:val="002E02C2"/>
    <w:rsid w:val="002E2EF7"/>
    <w:rsid w:val="002E379E"/>
    <w:rsid w:val="002E3EAF"/>
    <w:rsid w:val="002E50FF"/>
    <w:rsid w:val="002E522D"/>
    <w:rsid w:val="002E5C79"/>
    <w:rsid w:val="002E7AA8"/>
    <w:rsid w:val="002F15FB"/>
    <w:rsid w:val="002F1A31"/>
    <w:rsid w:val="002F2317"/>
    <w:rsid w:val="002F2C6F"/>
    <w:rsid w:val="002F32F0"/>
    <w:rsid w:val="002F3832"/>
    <w:rsid w:val="002F385D"/>
    <w:rsid w:val="002F3AE0"/>
    <w:rsid w:val="002F3DC3"/>
    <w:rsid w:val="002F5934"/>
    <w:rsid w:val="002F5AEB"/>
    <w:rsid w:val="002F68A3"/>
    <w:rsid w:val="002F6EB6"/>
    <w:rsid w:val="002F7487"/>
    <w:rsid w:val="002F7908"/>
    <w:rsid w:val="002F7D75"/>
    <w:rsid w:val="002F7DD6"/>
    <w:rsid w:val="0030046D"/>
    <w:rsid w:val="00300503"/>
    <w:rsid w:val="00300898"/>
    <w:rsid w:val="00300A25"/>
    <w:rsid w:val="00300F36"/>
    <w:rsid w:val="00301391"/>
    <w:rsid w:val="00301414"/>
    <w:rsid w:val="003022A2"/>
    <w:rsid w:val="00302876"/>
    <w:rsid w:val="00302AEF"/>
    <w:rsid w:val="00303063"/>
    <w:rsid w:val="00303829"/>
    <w:rsid w:val="00305DF4"/>
    <w:rsid w:val="00306E8D"/>
    <w:rsid w:val="00306FE2"/>
    <w:rsid w:val="00310160"/>
    <w:rsid w:val="0031153C"/>
    <w:rsid w:val="003126CA"/>
    <w:rsid w:val="00312852"/>
    <w:rsid w:val="00312D7A"/>
    <w:rsid w:val="00313DDD"/>
    <w:rsid w:val="00314850"/>
    <w:rsid w:val="00316CB3"/>
    <w:rsid w:val="00317463"/>
    <w:rsid w:val="0032084B"/>
    <w:rsid w:val="0032232F"/>
    <w:rsid w:val="00322F02"/>
    <w:rsid w:val="00323AAD"/>
    <w:rsid w:val="00323AEB"/>
    <w:rsid w:val="00327081"/>
    <w:rsid w:val="003279E7"/>
    <w:rsid w:val="00330C97"/>
    <w:rsid w:val="00330EB4"/>
    <w:rsid w:val="00332626"/>
    <w:rsid w:val="003326F6"/>
    <w:rsid w:val="00334125"/>
    <w:rsid w:val="003343DB"/>
    <w:rsid w:val="0033613D"/>
    <w:rsid w:val="00336417"/>
    <w:rsid w:val="00336A1E"/>
    <w:rsid w:val="00340C63"/>
    <w:rsid w:val="00340D59"/>
    <w:rsid w:val="003418D7"/>
    <w:rsid w:val="00341DD8"/>
    <w:rsid w:val="0034333D"/>
    <w:rsid w:val="00343D39"/>
    <w:rsid w:val="00344770"/>
    <w:rsid w:val="003449F7"/>
    <w:rsid w:val="00344FDB"/>
    <w:rsid w:val="0034519D"/>
    <w:rsid w:val="00346F45"/>
    <w:rsid w:val="00347E5B"/>
    <w:rsid w:val="00350509"/>
    <w:rsid w:val="00350F6F"/>
    <w:rsid w:val="00351881"/>
    <w:rsid w:val="00351A55"/>
    <w:rsid w:val="00351B1D"/>
    <w:rsid w:val="00351E2D"/>
    <w:rsid w:val="0035267C"/>
    <w:rsid w:val="00352DDF"/>
    <w:rsid w:val="003538AB"/>
    <w:rsid w:val="003548C5"/>
    <w:rsid w:val="00354E45"/>
    <w:rsid w:val="003575A4"/>
    <w:rsid w:val="003579ED"/>
    <w:rsid w:val="00357B81"/>
    <w:rsid w:val="00360224"/>
    <w:rsid w:val="00360430"/>
    <w:rsid w:val="00360F20"/>
    <w:rsid w:val="003616F9"/>
    <w:rsid w:val="00362416"/>
    <w:rsid w:val="0036424D"/>
    <w:rsid w:val="00365A4F"/>
    <w:rsid w:val="00365C27"/>
    <w:rsid w:val="003660F8"/>
    <w:rsid w:val="00370355"/>
    <w:rsid w:val="00370FEE"/>
    <w:rsid w:val="003712F7"/>
    <w:rsid w:val="00371333"/>
    <w:rsid w:val="00371BB8"/>
    <w:rsid w:val="00371F0E"/>
    <w:rsid w:val="003722E2"/>
    <w:rsid w:val="003724C7"/>
    <w:rsid w:val="00372542"/>
    <w:rsid w:val="0037288C"/>
    <w:rsid w:val="00374C86"/>
    <w:rsid w:val="00375929"/>
    <w:rsid w:val="00375C8D"/>
    <w:rsid w:val="00375FF0"/>
    <w:rsid w:val="0037730F"/>
    <w:rsid w:val="003778A5"/>
    <w:rsid w:val="00377F79"/>
    <w:rsid w:val="00383367"/>
    <w:rsid w:val="00383BAF"/>
    <w:rsid w:val="00384E45"/>
    <w:rsid w:val="003850EE"/>
    <w:rsid w:val="0038529D"/>
    <w:rsid w:val="00385841"/>
    <w:rsid w:val="003858FE"/>
    <w:rsid w:val="0038625C"/>
    <w:rsid w:val="00386548"/>
    <w:rsid w:val="003869ED"/>
    <w:rsid w:val="003870E4"/>
    <w:rsid w:val="00387591"/>
    <w:rsid w:val="00387D5A"/>
    <w:rsid w:val="00387F4F"/>
    <w:rsid w:val="00390AE8"/>
    <w:rsid w:val="00391A26"/>
    <w:rsid w:val="00391E5B"/>
    <w:rsid w:val="00391F93"/>
    <w:rsid w:val="00392C57"/>
    <w:rsid w:val="00392CBC"/>
    <w:rsid w:val="003943F1"/>
    <w:rsid w:val="00394567"/>
    <w:rsid w:val="0039653D"/>
    <w:rsid w:val="00397273"/>
    <w:rsid w:val="00397DC2"/>
    <w:rsid w:val="003A20BF"/>
    <w:rsid w:val="003A357E"/>
    <w:rsid w:val="003A3EE7"/>
    <w:rsid w:val="003B104D"/>
    <w:rsid w:val="003B12C9"/>
    <w:rsid w:val="003B1564"/>
    <w:rsid w:val="003B312D"/>
    <w:rsid w:val="003B335C"/>
    <w:rsid w:val="003B550F"/>
    <w:rsid w:val="003B56ED"/>
    <w:rsid w:val="003B582E"/>
    <w:rsid w:val="003B7FFE"/>
    <w:rsid w:val="003C06DC"/>
    <w:rsid w:val="003C252B"/>
    <w:rsid w:val="003C2B24"/>
    <w:rsid w:val="003C3452"/>
    <w:rsid w:val="003C3C90"/>
    <w:rsid w:val="003C42CE"/>
    <w:rsid w:val="003C463B"/>
    <w:rsid w:val="003C49BE"/>
    <w:rsid w:val="003C50D0"/>
    <w:rsid w:val="003C62F6"/>
    <w:rsid w:val="003C6784"/>
    <w:rsid w:val="003C793F"/>
    <w:rsid w:val="003D11A1"/>
    <w:rsid w:val="003D2D4C"/>
    <w:rsid w:val="003D2FC8"/>
    <w:rsid w:val="003D2FF2"/>
    <w:rsid w:val="003D3726"/>
    <w:rsid w:val="003D47B9"/>
    <w:rsid w:val="003D48DA"/>
    <w:rsid w:val="003D560C"/>
    <w:rsid w:val="003D560F"/>
    <w:rsid w:val="003D58CD"/>
    <w:rsid w:val="003D5BEF"/>
    <w:rsid w:val="003D5C99"/>
    <w:rsid w:val="003D66CD"/>
    <w:rsid w:val="003D7607"/>
    <w:rsid w:val="003D7A60"/>
    <w:rsid w:val="003E055E"/>
    <w:rsid w:val="003E09CA"/>
    <w:rsid w:val="003E1D83"/>
    <w:rsid w:val="003E21D9"/>
    <w:rsid w:val="003E23F0"/>
    <w:rsid w:val="003E31D9"/>
    <w:rsid w:val="003E761F"/>
    <w:rsid w:val="003E76A1"/>
    <w:rsid w:val="003E7CD3"/>
    <w:rsid w:val="003F1E94"/>
    <w:rsid w:val="003F2816"/>
    <w:rsid w:val="003F4131"/>
    <w:rsid w:val="003F584E"/>
    <w:rsid w:val="003F5E13"/>
    <w:rsid w:val="003F655B"/>
    <w:rsid w:val="003F6D89"/>
    <w:rsid w:val="003F79FE"/>
    <w:rsid w:val="00401A79"/>
    <w:rsid w:val="004021BB"/>
    <w:rsid w:val="00402AF0"/>
    <w:rsid w:val="004047A8"/>
    <w:rsid w:val="004056B6"/>
    <w:rsid w:val="0040603B"/>
    <w:rsid w:val="0040606D"/>
    <w:rsid w:val="0040619D"/>
    <w:rsid w:val="00407809"/>
    <w:rsid w:val="0041040C"/>
    <w:rsid w:val="00410584"/>
    <w:rsid w:val="00410A04"/>
    <w:rsid w:val="00412E16"/>
    <w:rsid w:val="00412E85"/>
    <w:rsid w:val="004130B7"/>
    <w:rsid w:val="0041354D"/>
    <w:rsid w:val="004153FB"/>
    <w:rsid w:val="004155E7"/>
    <w:rsid w:val="00415877"/>
    <w:rsid w:val="00417184"/>
    <w:rsid w:val="004200CB"/>
    <w:rsid w:val="00422F43"/>
    <w:rsid w:val="004236FF"/>
    <w:rsid w:val="00424C0E"/>
    <w:rsid w:val="0042604D"/>
    <w:rsid w:val="00426595"/>
    <w:rsid w:val="004303F5"/>
    <w:rsid w:val="0043065C"/>
    <w:rsid w:val="00431179"/>
    <w:rsid w:val="00431A51"/>
    <w:rsid w:val="00431BD9"/>
    <w:rsid w:val="004323BB"/>
    <w:rsid w:val="0043350F"/>
    <w:rsid w:val="00433535"/>
    <w:rsid w:val="004338A2"/>
    <w:rsid w:val="004340C0"/>
    <w:rsid w:val="004346A7"/>
    <w:rsid w:val="00434F8D"/>
    <w:rsid w:val="00435277"/>
    <w:rsid w:val="00435298"/>
    <w:rsid w:val="00435ACA"/>
    <w:rsid w:val="004360C4"/>
    <w:rsid w:val="004361C6"/>
    <w:rsid w:val="00436442"/>
    <w:rsid w:val="0043737F"/>
    <w:rsid w:val="00440A76"/>
    <w:rsid w:val="00441ECD"/>
    <w:rsid w:val="00442325"/>
    <w:rsid w:val="0044281A"/>
    <w:rsid w:val="004444A0"/>
    <w:rsid w:val="004448ED"/>
    <w:rsid w:val="00444CE2"/>
    <w:rsid w:val="00444E24"/>
    <w:rsid w:val="004452E5"/>
    <w:rsid w:val="0044562F"/>
    <w:rsid w:val="004458EF"/>
    <w:rsid w:val="00445E5E"/>
    <w:rsid w:val="00446330"/>
    <w:rsid w:val="00446E0A"/>
    <w:rsid w:val="00446FF0"/>
    <w:rsid w:val="00452AB1"/>
    <w:rsid w:val="00453329"/>
    <w:rsid w:val="00453604"/>
    <w:rsid w:val="00454970"/>
    <w:rsid w:val="00454CD6"/>
    <w:rsid w:val="0045590B"/>
    <w:rsid w:val="00455B9D"/>
    <w:rsid w:val="00457A72"/>
    <w:rsid w:val="00457AE8"/>
    <w:rsid w:val="00457B2D"/>
    <w:rsid w:val="00457F0D"/>
    <w:rsid w:val="00460538"/>
    <w:rsid w:val="004607EF"/>
    <w:rsid w:val="00460D24"/>
    <w:rsid w:val="00460DA1"/>
    <w:rsid w:val="00460DBE"/>
    <w:rsid w:val="00460FE9"/>
    <w:rsid w:val="00461314"/>
    <w:rsid w:val="0046210C"/>
    <w:rsid w:val="00462A52"/>
    <w:rsid w:val="00462E8D"/>
    <w:rsid w:val="00463541"/>
    <w:rsid w:val="0046397E"/>
    <w:rsid w:val="00465F84"/>
    <w:rsid w:val="00466DD3"/>
    <w:rsid w:val="00467535"/>
    <w:rsid w:val="00467A8D"/>
    <w:rsid w:val="00470EF2"/>
    <w:rsid w:val="004711A7"/>
    <w:rsid w:val="00472A8E"/>
    <w:rsid w:val="0047433B"/>
    <w:rsid w:val="00474415"/>
    <w:rsid w:val="004745D1"/>
    <w:rsid w:val="00474790"/>
    <w:rsid w:val="00476DD0"/>
    <w:rsid w:val="004779BF"/>
    <w:rsid w:val="00477AA6"/>
    <w:rsid w:val="0048010E"/>
    <w:rsid w:val="00481849"/>
    <w:rsid w:val="004825C0"/>
    <w:rsid w:val="004827BC"/>
    <w:rsid w:val="00483C81"/>
    <w:rsid w:val="004871BB"/>
    <w:rsid w:val="004874FA"/>
    <w:rsid w:val="004878A4"/>
    <w:rsid w:val="00491C97"/>
    <w:rsid w:val="00492982"/>
    <w:rsid w:val="00492C8E"/>
    <w:rsid w:val="00493C58"/>
    <w:rsid w:val="00493EB9"/>
    <w:rsid w:val="00494868"/>
    <w:rsid w:val="00496A85"/>
    <w:rsid w:val="00497608"/>
    <w:rsid w:val="004A0E36"/>
    <w:rsid w:val="004A1927"/>
    <w:rsid w:val="004A1FC2"/>
    <w:rsid w:val="004A39FD"/>
    <w:rsid w:val="004A58F6"/>
    <w:rsid w:val="004A5DEE"/>
    <w:rsid w:val="004A5F2D"/>
    <w:rsid w:val="004A6A10"/>
    <w:rsid w:val="004A6CDB"/>
    <w:rsid w:val="004A6E9C"/>
    <w:rsid w:val="004B0C8C"/>
    <w:rsid w:val="004B20E4"/>
    <w:rsid w:val="004B2BC1"/>
    <w:rsid w:val="004B2F40"/>
    <w:rsid w:val="004B3114"/>
    <w:rsid w:val="004B34D4"/>
    <w:rsid w:val="004B3A3A"/>
    <w:rsid w:val="004B3F31"/>
    <w:rsid w:val="004B40A4"/>
    <w:rsid w:val="004B4122"/>
    <w:rsid w:val="004B4F83"/>
    <w:rsid w:val="004B545A"/>
    <w:rsid w:val="004B5DD5"/>
    <w:rsid w:val="004B649E"/>
    <w:rsid w:val="004B6F62"/>
    <w:rsid w:val="004B73A1"/>
    <w:rsid w:val="004B790B"/>
    <w:rsid w:val="004C054A"/>
    <w:rsid w:val="004C08F8"/>
    <w:rsid w:val="004C0D5E"/>
    <w:rsid w:val="004C18D0"/>
    <w:rsid w:val="004C247C"/>
    <w:rsid w:val="004C3F8C"/>
    <w:rsid w:val="004C7B85"/>
    <w:rsid w:val="004D041E"/>
    <w:rsid w:val="004D0C09"/>
    <w:rsid w:val="004D0DA1"/>
    <w:rsid w:val="004D1323"/>
    <w:rsid w:val="004D15A8"/>
    <w:rsid w:val="004D16B1"/>
    <w:rsid w:val="004D1B5B"/>
    <w:rsid w:val="004D1DE8"/>
    <w:rsid w:val="004D2ADE"/>
    <w:rsid w:val="004D35B5"/>
    <w:rsid w:val="004D3B6D"/>
    <w:rsid w:val="004D3F60"/>
    <w:rsid w:val="004D43EF"/>
    <w:rsid w:val="004D450C"/>
    <w:rsid w:val="004D4778"/>
    <w:rsid w:val="004D4A49"/>
    <w:rsid w:val="004D5088"/>
    <w:rsid w:val="004D53DC"/>
    <w:rsid w:val="004D6EC3"/>
    <w:rsid w:val="004D75FC"/>
    <w:rsid w:val="004D78F4"/>
    <w:rsid w:val="004E6283"/>
    <w:rsid w:val="004F0961"/>
    <w:rsid w:val="004F143D"/>
    <w:rsid w:val="004F24A3"/>
    <w:rsid w:val="004F295B"/>
    <w:rsid w:val="004F35D3"/>
    <w:rsid w:val="004F3A56"/>
    <w:rsid w:val="004F40A6"/>
    <w:rsid w:val="004F44BC"/>
    <w:rsid w:val="004F4694"/>
    <w:rsid w:val="004F5F22"/>
    <w:rsid w:val="004F6159"/>
    <w:rsid w:val="004F7EC6"/>
    <w:rsid w:val="005007D7"/>
    <w:rsid w:val="00500CB9"/>
    <w:rsid w:val="00500E50"/>
    <w:rsid w:val="005024A0"/>
    <w:rsid w:val="00502741"/>
    <w:rsid w:val="005029B7"/>
    <w:rsid w:val="00502DB8"/>
    <w:rsid w:val="00502F35"/>
    <w:rsid w:val="0050433A"/>
    <w:rsid w:val="005051F2"/>
    <w:rsid w:val="00505A89"/>
    <w:rsid w:val="00506835"/>
    <w:rsid w:val="00506EDC"/>
    <w:rsid w:val="0050764A"/>
    <w:rsid w:val="005078E6"/>
    <w:rsid w:val="0051006E"/>
    <w:rsid w:val="00510766"/>
    <w:rsid w:val="00511E23"/>
    <w:rsid w:val="005145A4"/>
    <w:rsid w:val="00515D71"/>
    <w:rsid w:val="00516AF0"/>
    <w:rsid w:val="0051716D"/>
    <w:rsid w:val="00517C78"/>
    <w:rsid w:val="0052053C"/>
    <w:rsid w:val="00520C3F"/>
    <w:rsid w:val="00520D47"/>
    <w:rsid w:val="0052196F"/>
    <w:rsid w:val="005232DF"/>
    <w:rsid w:val="00523E70"/>
    <w:rsid w:val="005249BE"/>
    <w:rsid w:val="0052537F"/>
    <w:rsid w:val="00525544"/>
    <w:rsid w:val="00526C40"/>
    <w:rsid w:val="00527BB7"/>
    <w:rsid w:val="00527F28"/>
    <w:rsid w:val="00527F9D"/>
    <w:rsid w:val="00531D49"/>
    <w:rsid w:val="00532520"/>
    <w:rsid w:val="00533FD2"/>
    <w:rsid w:val="00534E0A"/>
    <w:rsid w:val="00536928"/>
    <w:rsid w:val="00536B05"/>
    <w:rsid w:val="00537A7A"/>
    <w:rsid w:val="0054189E"/>
    <w:rsid w:val="005436F7"/>
    <w:rsid w:val="00543CA5"/>
    <w:rsid w:val="00546D46"/>
    <w:rsid w:val="00550EA8"/>
    <w:rsid w:val="00550F26"/>
    <w:rsid w:val="005513E3"/>
    <w:rsid w:val="00552264"/>
    <w:rsid w:val="005523D3"/>
    <w:rsid w:val="005532B9"/>
    <w:rsid w:val="00553710"/>
    <w:rsid w:val="00553ADC"/>
    <w:rsid w:val="00553D38"/>
    <w:rsid w:val="005567D3"/>
    <w:rsid w:val="0055784A"/>
    <w:rsid w:val="00560E28"/>
    <w:rsid w:val="00561F4B"/>
    <w:rsid w:val="00562976"/>
    <w:rsid w:val="0056343A"/>
    <w:rsid w:val="00564F3A"/>
    <w:rsid w:val="005659FF"/>
    <w:rsid w:val="00566576"/>
    <w:rsid w:val="00567D43"/>
    <w:rsid w:val="00570888"/>
    <w:rsid w:val="00570B51"/>
    <w:rsid w:val="005725D3"/>
    <w:rsid w:val="00572CA4"/>
    <w:rsid w:val="005738A3"/>
    <w:rsid w:val="00574954"/>
    <w:rsid w:val="00574C21"/>
    <w:rsid w:val="00575901"/>
    <w:rsid w:val="00576709"/>
    <w:rsid w:val="005767F6"/>
    <w:rsid w:val="00577DC3"/>
    <w:rsid w:val="00580F78"/>
    <w:rsid w:val="00580FFE"/>
    <w:rsid w:val="0058259A"/>
    <w:rsid w:val="005841B1"/>
    <w:rsid w:val="00584310"/>
    <w:rsid w:val="00584F4D"/>
    <w:rsid w:val="0058625B"/>
    <w:rsid w:val="00586DC8"/>
    <w:rsid w:val="00586FC4"/>
    <w:rsid w:val="00590726"/>
    <w:rsid w:val="00591A63"/>
    <w:rsid w:val="005923D7"/>
    <w:rsid w:val="005928EF"/>
    <w:rsid w:val="00593D90"/>
    <w:rsid w:val="005940DF"/>
    <w:rsid w:val="00594919"/>
    <w:rsid w:val="005952F7"/>
    <w:rsid w:val="00597313"/>
    <w:rsid w:val="00597709"/>
    <w:rsid w:val="00597C31"/>
    <w:rsid w:val="005A0B6D"/>
    <w:rsid w:val="005A1A94"/>
    <w:rsid w:val="005A422D"/>
    <w:rsid w:val="005A4631"/>
    <w:rsid w:val="005A49AC"/>
    <w:rsid w:val="005A4A84"/>
    <w:rsid w:val="005A4CA4"/>
    <w:rsid w:val="005A6268"/>
    <w:rsid w:val="005A714D"/>
    <w:rsid w:val="005B0650"/>
    <w:rsid w:val="005B196C"/>
    <w:rsid w:val="005B1CB7"/>
    <w:rsid w:val="005B206E"/>
    <w:rsid w:val="005B2897"/>
    <w:rsid w:val="005B28A6"/>
    <w:rsid w:val="005B316D"/>
    <w:rsid w:val="005B3420"/>
    <w:rsid w:val="005B3776"/>
    <w:rsid w:val="005B4150"/>
    <w:rsid w:val="005B504D"/>
    <w:rsid w:val="005B5ACA"/>
    <w:rsid w:val="005B5F47"/>
    <w:rsid w:val="005B679D"/>
    <w:rsid w:val="005B6B29"/>
    <w:rsid w:val="005B6BE4"/>
    <w:rsid w:val="005B6EF6"/>
    <w:rsid w:val="005C0143"/>
    <w:rsid w:val="005C0925"/>
    <w:rsid w:val="005C109A"/>
    <w:rsid w:val="005C177F"/>
    <w:rsid w:val="005C31EA"/>
    <w:rsid w:val="005C362F"/>
    <w:rsid w:val="005C3B67"/>
    <w:rsid w:val="005C47C9"/>
    <w:rsid w:val="005C5AA0"/>
    <w:rsid w:val="005C5F70"/>
    <w:rsid w:val="005C67CD"/>
    <w:rsid w:val="005C6FF7"/>
    <w:rsid w:val="005C7883"/>
    <w:rsid w:val="005D13E3"/>
    <w:rsid w:val="005D1437"/>
    <w:rsid w:val="005D1666"/>
    <w:rsid w:val="005D1ABF"/>
    <w:rsid w:val="005D2D07"/>
    <w:rsid w:val="005D3BA2"/>
    <w:rsid w:val="005D3CDF"/>
    <w:rsid w:val="005D3D04"/>
    <w:rsid w:val="005D5171"/>
    <w:rsid w:val="005D5277"/>
    <w:rsid w:val="005D54CC"/>
    <w:rsid w:val="005D7B34"/>
    <w:rsid w:val="005E0687"/>
    <w:rsid w:val="005E0799"/>
    <w:rsid w:val="005E0B26"/>
    <w:rsid w:val="005E13C2"/>
    <w:rsid w:val="005E13D4"/>
    <w:rsid w:val="005E178E"/>
    <w:rsid w:val="005E1B06"/>
    <w:rsid w:val="005E25B2"/>
    <w:rsid w:val="005E2B76"/>
    <w:rsid w:val="005E34FE"/>
    <w:rsid w:val="005E4215"/>
    <w:rsid w:val="005E6126"/>
    <w:rsid w:val="005E6670"/>
    <w:rsid w:val="005E7BC4"/>
    <w:rsid w:val="005F03F0"/>
    <w:rsid w:val="005F09AB"/>
    <w:rsid w:val="005F1421"/>
    <w:rsid w:val="005F18E9"/>
    <w:rsid w:val="005F26B0"/>
    <w:rsid w:val="005F2E12"/>
    <w:rsid w:val="005F3718"/>
    <w:rsid w:val="005F37EC"/>
    <w:rsid w:val="005F3D3D"/>
    <w:rsid w:val="005F3F9A"/>
    <w:rsid w:val="005F7448"/>
    <w:rsid w:val="005F755E"/>
    <w:rsid w:val="005F7A0F"/>
    <w:rsid w:val="0060052A"/>
    <w:rsid w:val="0060127B"/>
    <w:rsid w:val="006016BD"/>
    <w:rsid w:val="00602EA8"/>
    <w:rsid w:val="00603284"/>
    <w:rsid w:val="00603980"/>
    <w:rsid w:val="0060447F"/>
    <w:rsid w:val="006044D7"/>
    <w:rsid w:val="00605A18"/>
    <w:rsid w:val="00605AE5"/>
    <w:rsid w:val="006061D8"/>
    <w:rsid w:val="006062F0"/>
    <w:rsid w:val="00606386"/>
    <w:rsid w:val="00606825"/>
    <w:rsid w:val="00606A6A"/>
    <w:rsid w:val="00607E3F"/>
    <w:rsid w:val="0061062D"/>
    <w:rsid w:val="00610D00"/>
    <w:rsid w:val="006130D4"/>
    <w:rsid w:val="00613593"/>
    <w:rsid w:val="0061396C"/>
    <w:rsid w:val="00613EAF"/>
    <w:rsid w:val="00613FA8"/>
    <w:rsid w:val="006146EC"/>
    <w:rsid w:val="006151C6"/>
    <w:rsid w:val="00615701"/>
    <w:rsid w:val="00616291"/>
    <w:rsid w:val="00620DEE"/>
    <w:rsid w:val="0062199A"/>
    <w:rsid w:val="00623567"/>
    <w:rsid w:val="006236BC"/>
    <w:rsid w:val="00623897"/>
    <w:rsid w:val="00623DDA"/>
    <w:rsid w:val="0062456C"/>
    <w:rsid w:val="006251E1"/>
    <w:rsid w:val="006256F1"/>
    <w:rsid w:val="00625ECB"/>
    <w:rsid w:val="00626557"/>
    <w:rsid w:val="0062773C"/>
    <w:rsid w:val="00627A9C"/>
    <w:rsid w:val="00627DCB"/>
    <w:rsid w:val="00631AB4"/>
    <w:rsid w:val="00632B85"/>
    <w:rsid w:val="00634198"/>
    <w:rsid w:val="00637C25"/>
    <w:rsid w:val="00637DCD"/>
    <w:rsid w:val="00637DE7"/>
    <w:rsid w:val="00640E52"/>
    <w:rsid w:val="00641A5C"/>
    <w:rsid w:val="00641CEE"/>
    <w:rsid w:val="00642BA0"/>
    <w:rsid w:val="0064414C"/>
    <w:rsid w:val="00644524"/>
    <w:rsid w:val="0064573C"/>
    <w:rsid w:val="00645B8D"/>
    <w:rsid w:val="00646775"/>
    <w:rsid w:val="0065040E"/>
    <w:rsid w:val="00650816"/>
    <w:rsid w:val="00651C93"/>
    <w:rsid w:val="00652A60"/>
    <w:rsid w:val="00652C06"/>
    <w:rsid w:val="006531B1"/>
    <w:rsid w:val="006532B7"/>
    <w:rsid w:val="00654338"/>
    <w:rsid w:val="00654D89"/>
    <w:rsid w:val="0065580E"/>
    <w:rsid w:val="00661776"/>
    <w:rsid w:val="00662728"/>
    <w:rsid w:val="0066441E"/>
    <w:rsid w:val="00664929"/>
    <w:rsid w:val="00664ADE"/>
    <w:rsid w:val="00665FC9"/>
    <w:rsid w:val="00666031"/>
    <w:rsid w:val="006662B6"/>
    <w:rsid w:val="00666C85"/>
    <w:rsid w:val="006708F9"/>
    <w:rsid w:val="00671670"/>
    <w:rsid w:val="0067197A"/>
    <w:rsid w:val="006722F9"/>
    <w:rsid w:val="006726D7"/>
    <w:rsid w:val="00672992"/>
    <w:rsid w:val="00673104"/>
    <w:rsid w:val="006740DD"/>
    <w:rsid w:val="00675B67"/>
    <w:rsid w:val="00677E0C"/>
    <w:rsid w:val="00680EA3"/>
    <w:rsid w:val="006811ED"/>
    <w:rsid w:val="006822AD"/>
    <w:rsid w:val="00682AC1"/>
    <w:rsid w:val="00682FE3"/>
    <w:rsid w:val="00683DBB"/>
    <w:rsid w:val="00684A51"/>
    <w:rsid w:val="00685AF4"/>
    <w:rsid w:val="00686EBB"/>
    <w:rsid w:val="0069093E"/>
    <w:rsid w:val="00691423"/>
    <w:rsid w:val="006931B9"/>
    <w:rsid w:val="00693487"/>
    <w:rsid w:val="00693751"/>
    <w:rsid w:val="006940EE"/>
    <w:rsid w:val="00695622"/>
    <w:rsid w:val="006958F6"/>
    <w:rsid w:val="0069756C"/>
    <w:rsid w:val="00697BFF"/>
    <w:rsid w:val="006A02B0"/>
    <w:rsid w:val="006A0444"/>
    <w:rsid w:val="006A10C8"/>
    <w:rsid w:val="006A3163"/>
    <w:rsid w:val="006A3213"/>
    <w:rsid w:val="006A5A19"/>
    <w:rsid w:val="006A6C7E"/>
    <w:rsid w:val="006A7875"/>
    <w:rsid w:val="006A7C38"/>
    <w:rsid w:val="006B0051"/>
    <w:rsid w:val="006B0C80"/>
    <w:rsid w:val="006B0EF1"/>
    <w:rsid w:val="006B2380"/>
    <w:rsid w:val="006B28DC"/>
    <w:rsid w:val="006B2E32"/>
    <w:rsid w:val="006B44E3"/>
    <w:rsid w:val="006B54BD"/>
    <w:rsid w:val="006B5606"/>
    <w:rsid w:val="006B5EB5"/>
    <w:rsid w:val="006B5F74"/>
    <w:rsid w:val="006B62E8"/>
    <w:rsid w:val="006B7938"/>
    <w:rsid w:val="006B7B61"/>
    <w:rsid w:val="006C0027"/>
    <w:rsid w:val="006C011E"/>
    <w:rsid w:val="006C05FC"/>
    <w:rsid w:val="006C16B5"/>
    <w:rsid w:val="006C18B2"/>
    <w:rsid w:val="006C1D4B"/>
    <w:rsid w:val="006C1E0D"/>
    <w:rsid w:val="006C66FE"/>
    <w:rsid w:val="006C6E74"/>
    <w:rsid w:val="006C7FF0"/>
    <w:rsid w:val="006D251A"/>
    <w:rsid w:val="006D330E"/>
    <w:rsid w:val="006D3BDA"/>
    <w:rsid w:val="006D3ED5"/>
    <w:rsid w:val="006D426F"/>
    <w:rsid w:val="006D4A41"/>
    <w:rsid w:val="006D5933"/>
    <w:rsid w:val="006D5C1D"/>
    <w:rsid w:val="006D60A4"/>
    <w:rsid w:val="006D60C3"/>
    <w:rsid w:val="006D6357"/>
    <w:rsid w:val="006D63DF"/>
    <w:rsid w:val="006D7704"/>
    <w:rsid w:val="006D7AC6"/>
    <w:rsid w:val="006E0479"/>
    <w:rsid w:val="006E13E7"/>
    <w:rsid w:val="006E31CD"/>
    <w:rsid w:val="006E34CB"/>
    <w:rsid w:val="006E3E61"/>
    <w:rsid w:val="006E49CA"/>
    <w:rsid w:val="006E590A"/>
    <w:rsid w:val="006E719F"/>
    <w:rsid w:val="006E77E8"/>
    <w:rsid w:val="006F26EF"/>
    <w:rsid w:val="006F32CC"/>
    <w:rsid w:val="006F3BDC"/>
    <w:rsid w:val="006F3EA2"/>
    <w:rsid w:val="006F44EB"/>
    <w:rsid w:val="006F4D49"/>
    <w:rsid w:val="006F4E89"/>
    <w:rsid w:val="006F65D1"/>
    <w:rsid w:val="006F726B"/>
    <w:rsid w:val="00700467"/>
    <w:rsid w:val="00700B01"/>
    <w:rsid w:val="007015BE"/>
    <w:rsid w:val="00701BFB"/>
    <w:rsid w:val="00703BC3"/>
    <w:rsid w:val="00704022"/>
    <w:rsid w:val="00705394"/>
    <w:rsid w:val="00705EC3"/>
    <w:rsid w:val="007070DC"/>
    <w:rsid w:val="00707445"/>
    <w:rsid w:val="007112D5"/>
    <w:rsid w:val="00712544"/>
    <w:rsid w:val="00712EC4"/>
    <w:rsid w:val="00713079"/>
    <w:rsid w:val="00713AB5"/>
    <w:rsid w:val="00713F40"/>
    <w:rsid w:val="00714D52"/>
    <w:rsid w:val="007152EC"/>
    <w:rsid w:val="00715909"/>
    <w:rsid w:val="00716E6B"/>
    <w:rsid w:val="00716F80"/>
    <w:rsid w:val="00720ADF"/>
    <w:rsid w:val="00721B85"/>
    <w:rsid w:val="0072222F"/>
    <w:rsid w:val="0072334E"/>
    <w:rsid w:val="00723600"/>
    <w:rsid w:val="00723B72"/>
    <w:rsid w:val="007246F7"/>
    <w:rsid w:val="007249CB"/>
    <w:rsid w:val="00725465"/>
    <w:rsid w:val="007272C0"/>
    <w:rsid w:val="0072733E"/>
    <w:rsid w:val="007275A1"/>
    <w:rsid w:val="007275BC"/>
    <w:rsid w:val="007302B2"/>
    <w:rsid w:val="00731068"/>
    <w:rsid w:val="007317A8"/>
    <w:rsid w:val="00732046"/>
    <w:rsid w:val="0073358B"/>
    <w:rsid w:val="007344B1"/>
    <w:rsid w:val="0073524C"/>
    <w:rsid w:val="00735AD9"/>
    <w:rsid w:val="00735B45"/>
    <w:rsid w:val="00735CDA"/>
    <w:rsid w:val="00736B28"/>
    <w:rsid w:val="00740206"/>
    <w:rsid w:val="007412DD"/>
    <w:rsid w:val="00741BA4"/>
    <w:rsid w:val="00741EE5"/>
    <w:rsid w:val="00743923"/>
    <w:rsid w:val="00744332"/>
    <w:rsid w:val="00745F91"/>
    <w:rsid w:val="00746170"/>
    <w:rsid w:val="0074677F"/>
    <w:rsid w:val="00747861"/>
    <w:rsid w:val="00747AFD"/>
    <w:rsid w:val="00750A82"/>
    <w:rsid w:val="00751FCA"/>
    <w:rsid w:val="00752216"/>
    <w:rsid w:val="007523BA"/>
    <w:rsid w:val="00752F78"/>
    <w:rsid w:val="00753067"/>
    <w:rsid w:val="0075385C"/>
    <w:rsid w:val="00753ED4"/>
    <w:rsid w:val="00754A1D"/>
    <w:rsid w:val="00754B70"/>
    <w:rsid w:val="0075551E"/>
    <w:rsid w:val="00755A75"/>
    <w:rsid w:val="00755CC9"/>
    <w:rsid w:val="007578B8"/>
    <w:rsid w:val="00760B38"/>
    <w:rsid w:val="00761087"/>
    <w:rsid w:val="00761D13"/>
    <w:rsid w:val="007625E5"/>
    <w:rsid w:val="0076295F"/>
    <w:rsid w:val="00762E44"/>
    <w:rsid w:val="00763677"/>
    <w:rsid w:val="00764B68"/>
    <w:rsid w:val="00764D33"/>
    <w:rsid w:val="00766167"/>
    <w:rsid w:val="0077206F"/>
    <w:rsid w:val="00772E02"/>
    <w:rsid w:val="0077316C"/>
    <w:rsid w:val="0077393E"/>
    <w:rsid w:val="007745E6"/>
    <w:rsid w:val="00775225"/>
    <w:rsid w:val="00775D02"/>
    <w:rsid w:val="00780A30"/>
    <w:rsid w:val="00782285"/>
    <w:rsid w:val="007825C5"/>
    <w:rsid w:val="00782A0A"/>
    <w:rsid w:val="00782DF4"/>
    <w:rsid w:val="007838A2"/>
    <w:rsid w:val="00783C0C"/>
    <w:rsid w:val="00784159"/>
    <w:rsid w:val="0078417A"/>
    <w:rsid w:val="00784641"/>
    <w:rsid w:val="00784E3A"/>
    <w:rsid w:val="00785A1A"/>
    <w:rsid w:val="00786016"/>
    <w:rsid w:val="00786506"/>
    <w:rsid w:val="007874A0"/>
    <w:rsid w:val="0078784E"/>
    <w:rsid w:val="0079105D"/>
    <w:rsid w:val="00791EBC"/>
    <w:rsid w:val="00792EBB"/>
    <w:rsid w:val="0079343C"/>
    <w:rsid w:val="00796690"/>
    <w:rsid w:val="007A1562"/>
    <w:rsid w:val="007A2A30"/>
    <w:rsid w:val="007A2BE9"/>
    <w:rsid w:val="007A33DC"/>
    <w:rsid w:val="007B0989"/>
    <w:rsid w:val="007B2880"/>
    <w:rsid w:val="007B3D92"/>
    <w:rsid w:val="007B4C19"/>
    <w:rsid w:val="007B4F5E"/>
    <w:rsid w:val="007B573C"/>
    <w:rsid w:val="007B5E21"/>
    <w:rsid w:val="007B5E48"/>
    <w:rsid w:val="007B743F"/>
    <w:rsid w:val="007B7C6D"/>
    <w:rsid w:val="007C02D3"/>
    <w:rsid w:val="007C1081"/>
    <w:rsid w:val="007C125F"/>
    <w:rsid w:val="007C2C32"/>
    <w:rsid w:val="007C39E5"/>
    <w:rsid w:val="007C4671"/>
    <w:rsid w:val="007C467E"/>
    <w:rsid w:val="007C47F7"/>
    <w:rsid w:val="007C65C0"/>
    <w:rsid w:val="007C7B5D"/>
    <w:rsid w:val="007C7E39"/>
    <w:rsid w:val="007D17C6"/>
    <w:rsid w:val="007D1CAA"/>
    <w:rsid w:val="007D3DEF"/>
    <w:rsid w:val="007D44E6"/>
    <w:rsid w:val="007D4B78"/>
    <w:rsid w:val="007D5103"/>
    <w:rsid w:val="007D63D2"/>
    <w:rsid w:val="007D6B4A"/>
    <w:rsid w:val="007D6C08"/>
    <w:rsid w:val="007E09CC"/>
    <w:rsid w:val="007E0E29"/>
    <w:rsid w:val="007E24D5"/>
    <w:rsid w:val="007E2AAA"/>
    <w:rsid w:val="007E2CC5"/>
    <w:rsid w:val="007E2D35"/>
    <w:rsid w:val="007E4C46"/>
    <w:rsid w:val="007E4D85"/>
    <w:rsid w:val="007E5348"/>
    <w:rsid w:val="007E6E48"/>
    <w:rsid w:val="007F00F6"/>
    <w:rsid w:val="007F0249"/>
    <w:rsid w:val="007F078A"/>
    <w:rsid w:val="007F1E66"/>
    <w:rsid w:val="007F2225"/>
    <w:rsid w:val="007F35C4"/>
    <w:rsid w:val="007F3938"/>
    <w:rsid w:val="007F3DB4"/>
    <w:rsid w:val="007F47D4"/>
    <w:rsid w:val="007F4D8C"/>
    <w:rsid w:val="007F665B"/>
    <w:rsid w:val="007F6A22"/>
    <w:rsid w:val="007F7578"/>
    <w:rsid w:val="008014AF"/>
    <w:rsid w:val="00801740"/>
    <w:rsid w:val="00801B41"/>
    <w:rsid w:val="00802484"/>
    <w:rsid w:val="0080288D"/>
    <w:rsid w:val="00802C1A"/>
    <w:rsid w:val="00802D27"/>
    <w:rsid w:val="008036A2"/>
    <w:rsid w:val="00803712"/>
    <w:rsid w:val="0080439C"/>
    <w:rsid w:val="00805578"/>
    <w:rsid w:val="0080582A"/>
    <w:rsid w:val="0080651B"/>
    <w:rsid w:val="008067A6"/>
    <w:rsid w:val="0080712F"/>
    <w:rsid w:val="00807A7A"/>
    <w:rsid w:val="00810B0E"/>
    <w:rsid w:val="00810D0B"/>
    <w:rsid w:val="008110E1"/>
    <w:rsid w:val="0081258B"/>
    <w:rsid w:val="0081261A"/>
    <w:rsid w:val="00812D57"/>
    <w:rsid w:val="008132EF"/>
    <w:rsid w:val="00813841"/>
    <w:rsid w:val="00813E35"/>
    <w:rsid w:val="00814874"/>
    <w:rsid w:val="00816095"/>
    <w:rsid w:val="00816325"/>
    <w:rsid w:val="00817034"/>
    <w:rsid w:val="008174A1"/>
    <w:rsid w:val="00820C05"/>
    <w:rsid w:val="00820CCD"/>
    <w:rsid w:val="00822505"/>
    <w:rsid w:val="0082250E"/>
    <w:rsid w:val="008237DA"/>
    <w:rsid w:val="00823888"/>
    <w:rsid w:val="00823995"/>
    <w:rsid w:val="008242E2"/>
    <w:rsid w:val="00825B3A"/>
    <w:rsid w:val="00825FF3"/>
    <w:rsid w:val="00826164"/>
    <w:rsid w:val="00827BB2"/>
    <w:rsid w:val="0083062B"/>
    <w:rsid w:val="008307F9"/>
    <w:rsid w:val="008313F3"/>
    <w:rsid w:val="008316A5"/>
    <w:rsid w:val="00831E06"/>
    <w:rsid w:val="00831F00"/>
    <w:rsid w:val="00832026"/>
    <w:rsid w:val="0083221F"/>
    <w:rsid w:val="00832C7F"/>
    <w:rsid w:val="00834507"/>
    <w:rsid w:val="0083683A"/>
    <w:rsid w:val="008368FE"/>
    <w:rsid w:val="00840888"/>
    <w:rsid w:val="00840CEB"/>
    <w:rsid w:val="0084186C"/>
    <w:rsid w:val="00841AF0"/>
    <w:rsid w:val="008421FF"/>
    <w:rsid w:val="00844C23"/>
    <w:rsid w:val="008450D4"/>
    <w:rsid w:val="0084588D"/>
    <w:rsid w:val="00845C37"/>
    <w:rsid w:val="00847150"/>
    <w:rsid w:val="0085058E"/>
    <w:rsid w:val="008512CE"/>
    <w:rsid w:val="00851641"/>
    <w:rsid w:val="00851DD9"/>
    <w:rsid w:val="00851F77"/>
    <w:rsid w:val="008520AF"/>
    <w:rsid w:val="00852AE3"/>
    <w:rsid w:val="00853611"/>
    <w:rsid w:val="00853967"/>
    <w:rsid w:val="00853AB8"/>
    <w:rsid w:val="00854450"/>
    <w:rsid w:val="00855270"/>
    <w:rsid w:val="0085533E"/>
    <w:rsid w:val="0085635B"/>
    <w:rsid w:val="00857352"/>
    <w:rsid w:val="00857C41"/>
    <w:rsid w:val="0086038E"/>
    <w:rsid w:val="00860826"/>
    <w:rsid w:val="0086135C"/>
    <w:rsid w:val="00861CB7"/>
    <w:rsid w:val="00861E81"/>
    <w:rsid w:val="008622D6"/>
    <w:rsid w:val="0086257B"/>
    <w:rsid w:val="0086362F"/>
    <w:rsid w:val="00863AD7"/>
    <w:rsid w:val="00864BAD"/>
    <w:rsid w:val="008656AF"/>
    <w:rsid w:val="00865F25"/>
    <w:rsid w:val="00865F70"/>
    <w:rsid w:val="008700B6"/>
    <w:rsid w:val="00870D3A"/>
    <w:rsid w:val="00871318"/>
    <w:rsid w:val="00872CA2"/>
    <w:rsid w:val="00872DAB"/>
    <w:rsid w:val="00873640"/>
    <w:rsid w:val="00874582"/>
    <w:rsid w:val="008748B8"/>
    <w:rsid w:val="00876071"/>
    <w:rsid w:val="00876375"/>
    <w:rsid w:val="00876679"/>
    <w:rsid w:val="00881517"/>
    <w:rsid w:val="008817A3"/>
    <w:rsid w:val="0088311E"/>
    <w:rsid w:val="008832E7"/>
    <w:rsid w:val="00884B28"/>
    <w:rsid w:val="00884D5F"/>
    <w:rsid w:val="00884FEB"/>
    <w:rsid w:val="008865AF"/>
    <w:rsid w:val="00886C6D"/>
    <w:rsid w:val="0088753F"/>
    <w:rsid w:val="00890738"/>
    <w:rsid w:val="00890E6D"/>
    <w:rsid w:val="008915F1"/>
    <w:rsid w:val="00892219"/>
    <w:rsid w:val="00892973"/>
    <w:rsid w:val="00892AB6"/>
    <w:rsid w:val="00893DFA"/>
    <w:rsid w:val="008944A4"/>
    <w:rsid w:val="00894ED6"/>
    <w:rsid w:val="00896A09"/>
    <w:rsid w:val="008970C0"/>
    <w:rsid w:val="008A0406"/>
    <w:rsid w:val="008A04EA"/>
    <w:rsid w:val="008A1381"/>
    <w:rsid w:val="008A3202"/>
    <w:rsid w:val="008A4C89"/>
    <w:rsid w:val="008A50CD"/>
    <w:rsid w:val="008A5AE8"/>
    <w:rsid w:val="008B06E9"/>
    <w:rsid w:val="008B0F6A"/>
    <w:rsid w:val="008B1081"/>
    <w:rsid w:val="008B1ED5"/>
    <w:rsid w:val="008B3945"/>
    <w:rsid w:val="008B3B02"/>
    <w:rsid w:val="008B4857"/>
    <w:rsid w:val="008B4D3C"/>
    <w:rsid w:val="008B5E0C"/>
    <w:rsid w:val="008B6439"/>
    <w:rsid w:val="008B6E07"/>
    <w:rsid w:val="008C175E"/>
    <w:rsid w:val="008C181D"/>
    <w:rsid w:val="008C1B09"/>
    <w:rsid w:val="008C1F36"/>
    <w:rsid w:val="008C20CA"/>
    <w:rsid w:val="008C2B67"/>
    <w:rsid w:val="008C3B3A"/>
    <w:rsid w:val="008C3CE0"/>
    <w:rsid w:val="008C4032"/>
    <w:rsid w:val="008C6165"/>
    <w:rsid w:val="008C66D1"/>
    <w:rsid w:val="008C689F"/>
    <w:rsid w:val="008C6C16"/>
    <w:rsid w:val="008C7E9D"/>
    <w:rsid w:val="008D30EA"/>
    <w:rsid w:val="008D3998"/>
    <w:rsid w:val="008D39CC"/>
    <w:rsid w:val="008D44B2"/>
    <w:rsid w:val="008D4B9A"/>
    <w:rsid w:val="008D66A5"/>
    <w:rsid w:val="008D7874"/>
    <w:rsid w:val="008E103F"/>
    <w:rsid w:val="008E3D07"/>
    <w:rsid w:val="008E47A6"/>
    <w:rsid w:val="008E646C"/>
    <w:rsid w:val="008E7163"/>
    <w:rsid w:val="008E73A4"/>
    <w:rsid w:val="008F005A"/>
    <w:rsid w:val="008F03EA"/>
    <w:rsid w:val="008F0AD0"/>
    <w:rsid w:val="008F1DFE"/>
    <w:rsid w:val="008F28F2"/>
    <w:rsid w:val="008F394C"/>
    <w:rsid w:val="008F4816"/>
    <w:rsid w:val="008F4B6A"/>
    <w:rsid w:val="008F4C30"/>
    <w:rsid w:val="008F509A"/>
    <w:rsid w:val="008F54C9"/>
    <w:rsid w:val="008F6F14"/>
    <w:rsid w:val="008F7956"/>
    <w:rsid w:val="008F7B7B"/>
    <w:rsid w:val="008F7C52"/>
    <w:rsid w:val="009016AF"/>
    <w:rsid w:val="009028EF"/>
    <w:rsid w:val="0090391A"/>
    <w:rsid w:val="00904C08"/>
    <w:rsid w:val="0090544E"/>
    <w:rsid w:val="00906777"/>
    <w:rsid w:val="00907DFB"/>
    <w:rsid w:val="009108FD"/>
    <w:rsid w:val="00911CC0"/>
    <w:rsid w:val="0091336A"/>
    <w:rsid w:val="009158C2"/>
    <w:rsid w:val="00915AF0"/>
    <w:rsid w:val="009165CD"/>
    <w:rsid w:val="009167F7"/>
    <w:rsid w:val="00917112"/>
    <w:rsid w:val="009171F7"/>
    <w:rsid w:val="00923F87"/>
    <w:rsid w:val="00924EE3"/>
    <w:rsid w:val="00926753"/>
    <w:rsid w:val="009276FA"/>
    <w:rsid w:val="0093069D"/>
    <w:rsid w:val="00930E55"/>
    <w:rsid w:val="009311E9"/>
    <w:rsid w:val="009320DB"/>
    <w:rsid w:val="00933177"/>
    <w:rsid w:val="009332CF"/>
    <w:rsid w:val="009342C7"/>
    <w:rsid w:val="009342D9"/>
    <w:rsid w:val="009344E0"/>
    <w:rsid w:val="00934747"/>
    <w:rsid w:val="0093550F"/>
    <w:rsid w:val="009357E2"/>
    <w:rsid w:val="00935CE5"/>
    <w:rsid w:val="00940246"/>
    <w:rsid w:val="00940BE8"/>
    <w:rsid w:val="00941C95"/>
    <w:rsid w:val="0094274E"/>
    <w:rsid w:val="00942BBB"/>
    <w:rsid w:val="00942FC9"/>
    <w:rsid w:val="0094355C"/>
    <w:rsid w:val="0094459D"/>
    <w:rsid w:val="00944E56"/>
    <w:rsid w:val="00945A6A"/>
    <w:rsid w:val="00946380"/>
    <w:rsid w:val="00947FB0"/>
    <w:rsid w:val="00951C26"/>
    <w:rsid w:val="00951F6C"/>
    <w:rsid w:val="00952F4B"/>
    <w:rsid w:val="00953212"/>
    <w:rsid w:val="0095351B"/>
    <w:rsid w:val="00953F11"/>
    <w:rsid w:val="0095498C"/>
    <w:rsid w:val="00954E73"/>
    <w:rsid w:val="009559AF"/>
    <w:rsid w:val="00957FD1"/>
    <w:rsid w:val="00960FA4"/>
    <w:rsid w:val="0096157D"/>
    <w:rsid w:val="009619AD"/>
    <w:rsid w:val="00961B37"/>
    <w:rsid w:val="009625A9"/>
    <w:rsid w:val="00963B48"/>
    <w:rsid w:val="009642A3"/>
    <w:rsid w:val="00970B2E"/>
    <w:rsid w:val="0097269C"/>
    <w:rsid w:val="00972E8A"/>
    <w:rsid w:val="0097341D"/>
    <w:rsid w:val="009735A0"/>
    <w:rsid w:val="00974211"/>
    <w:rsid w:val="00974871"/>
    <w:rsid w:val="00975652"/>
    <w:rsid w:val="009762BB"/>
    <w:rsid w:val="009766AF"/>
    <w:rsid w:val="009768AD"/>
    <w:rsid w:val="009770AB"/>
    <w:rsid w:val="00977734"/>
    <w:rsid w:val="00977E60"/>
    <w:rsid w:val="00981DDC"/>
    <w:rsid w:val="00982748"/>
    <w:rsid w:val="00982BC1"/>
    <w:rsid w:val="0098450E"/>
    <w:rsid w:val="0098626D"/>
    <w:rsid w:val="0098779E"/>
    <w:rsid w:val="00987F23"/>
    <w:rsid w:val="00990559"/>
    <w:rsid w:val="00990914"/>
    <w:rsid w:val="009931CE"/>
    <w:rsid w:val="009931F8"/>
    <w:rsid w:val="00994136"/>
    <w:rsid w:val="00994D36"/>
    <w:rsid w:val="00995371"/>
    <w:rsid w:val="00995696"/>
    <w:rsid w:val="00995FAF"/>
    <w:rsid w:val="00996E92"/>
    <w:rsid w:val="009A008A"/>
    <w:rsid w:val="009A0B4D"/>
    <w:rsid w:val="009A3AE5"/>
    <w:rsid w:val="009A41FE"/>
    <w:rsid w:val="009A52CD"/>
    <w:rsid w:val="009A59AD"/>
    <w:rsid w:val="009A5FD6"/>
    <w:rsid w:val="009A6149"/>
    <w:rsid w:val="009B0CB3"/>
    <w:rsid w:val="009B287E"/>
    <w:rsid w:val="009B2C2A"/>
    <w:rsid w:val="009B3200"/>
    <w:rsid w:val="009B3A3F"/>
    <w:rsid w:val="009B43E4"/>
    <w:rsid w:val="009B5B2A"/>
    <w:rsid w:val="009B63DA"/>
    <w:rsid w:val="009B6AD0"/>
    <w:rsid w:val="009B7238"/>
    <w:rsid w:val="009C1915"/>
    <w:rsid w:val="009C257E"/>
    <w:rsid w:val="009C28C2"/>
    <w:rsid w:val="009C28FF"/>
    <w:rsid w:val="009C451F"/>
    <w:rsid w:val="009C4658"/>
    <w:rsid w:val="009C5E68"/>
    <w:rsid w:val="009C653B"/>
    <w:rsid w:val="009D2672"/>
    <w:rsid w:val="009D3387"/>
    <w:rsid w:val="009D370D"/>
    <w:rsid w:val="009D52F4"/>
    <w:rsid w:val="009D6F2D"/>
    <w:rsid w:val="009D721B"/>
    <w:rsid w:val="009D7854"/>
    <w:rsid w:val="009E1A42"/>
    <w:rsid w:val="009E24B7"/>
    <w:rsid w:val="009E3539"/>
    <w:rsid w:val="009E3786"/>
    <w:rsid w:val="009E4004"/>
    <w:rsid w:val="009E5824"/>
    <w:rsid w:val="009E5D4B"/>
    <w:rsid w:val="009E747F"/>
    <w:rsid w:val="009F070A"/>
    <w:rsid w:val="009F11C2"/>
    <w:rsid w:val="009F230D"/>
    <w:rsid w:val="009F299D"/>
    <w:rsid w:val="009F31CC"/>
    <w:rsid w:val="009F34EB"/>
    <w:rsid w:val="009F38C5"/>
    <w:rsid w:val="009F3908"/>
    <w:rsid w:val="009F3B8C"/>
    <w:rsid w:val="009F3EAD"/>
    <w:rsid w:val="009F4730"/>
    <w:rsid w:val="009F4F58"/>
    <w:rsid w:val="009F55CD"/>
    <w:rsid w:val="009F5943"/>
    <w:rsid w:val="009F62FD"/>
    <w:rsid w:val="009F7BD6"/>
    <w:rsid w:val="00A0007D"/>
    <w:rsid w:val="00A00311"/>
    <w:rsid w:val="00A00AB1"/>
    <w:rsid w:val="00A00F3F"/>
    <w:rsid w:val="00A01479"/>
    <w:rsid w:val="00A02309"/>
    <w:rsid w:val="00A023F6"/>
    <w:rsid w:val="00A02C29"/>
    <w:rsid w:val="00A03DED"/>
    <w:rsid w:val="00A03FDB"/>
    <w:rsid w:val="00A045B7"/>
    <w:rsid w:val="00A045FD"/>
    <w:rsid w:val="00A0554D"/>
    <w:rsid w:val="00A05643"/>
    <w:rsid w:val="00A05929"/>
    <w:rsid w:val="00A05F19"/>
    <w:rsid w:val="00A06371"/>
    <w:rsid w:val="00A07126"/>
    <w:rsid w:val="00A07D34"/>
    <w:rsid w:val="00A1094D"/>
    <w:rsid w:val="00A11079"/>
    <w:rsid w:val="00A11114"/>
    <w:rsid w:val="00A111DA"/>
    <w:rsid w:val="00A11276"/>
    <w:rsid w:val="00A115E5"/>
    <w:rsid w:val="00A11C84"/>
    <w:rsid w:val="00A12708"/>
    <w:rsid w:val="00A139C0"/>
    <w:rsid w:val="00A14974"/>
    <w:rsid w:val="00A15492"/>
    <w:rsid w:val="00A170A0"/>
    <w:rsid w:val="00A17D93"/>
    <w:rsid w:val="00A17EB3"/>
    <w:rsid w:val="00A21376"/>
    <w:rsid w:val="00A224C8"/>
    <w:rsid w:val="00A22932"/>
    <w:rsid w:val="00A22EAE"/>
    <w:rsid w:val="00A232AC"/>
    <w:rsid w:val="00A232F0"/>
    <w:rsid w:val="00A23AA4"/>
    <w:rsid w:val="00A23F58"/>
    <w:rsid w:val="00A25E39"/>
    <w:rsid w:val="00A27E4F"/>
    <w:rsid w:val="00A306A1"/>
    <w:rsid w:val="00A307F7"/>
    <w:rsid w:val="00A32BCD"/>
    <w:rsid w:val="00A3510D"/>
    <w:rsid w:val="00A35440"/>
    <w:rsid w:val="00A357D6"/>
    <w:rsid w:val="00A3580F"/>
    <w:rsid w:val="00A36C40"/>
    <w:rsid w:val="00A3768A"/>
    <w:rsid w:val="00A37805"/>
    <w:rsid w:val="00A37C1E"/>
    <w:rsid w:val="00A403A1"/>
    <w:rsid w:val="00A40A03"/>
    <w:rsid w:val="00A40AED"/>
    <w:rsid w:val="00A41D7A"/>
    <w:rsid w:val="00A42F1F"/>
    <w:rsid w:val="00A45A94"/>
    <w:rsid w:val="00A45D6B"/>
    <w:rsid w:val="00A469E8"/>
    <w:rsid w:val="00A473A6"/>
    <w:rsid w:val="00A50E3A"/>
    <w:rsid w:val="00A51569"/>
    <w:rsid w:val="00A51DAD"/>
    <w:rsid w:val="00A525C5"/>
    <w:rsid w:val="00A52C6A"/>
    <w:rsid w:val="00A52D7B"/>
    <w:rsid w:val="00A53165"/>
    <w:rsid w:val="00A53570"/>
    <w:rsid w:val="00A5425B"/>
    <w:rsid w:val="00A56725"/>
    <w:rsid w:val="00A567F5"/>
    <w:rsid w:val="00A569BA"/>
    <w:rsid w:val="00A6018E"/>
    <w:rsid w:val="00A606FC"/>
    <w:rsid w:val="00A608E1"/>
    <w:rsid w:val="00A6294F"/>
    <w:rsid w:val="00A6437D"/>
    <w:rsid w:val="00A64C27"/>
    <w:rsid w:val="00A64D56"/>
    <w:rsid w:val="00A64F9D"/>
    <w:rsid w:val="00A66438"/>
    <w:rsid w:val="00A66C74"/>
    <w:rsid w:val="00A66F72"/>
    <w:rsid w:val="00A706B8"/>
    <w:rsid w:val="00A70787"/>
    <w:rsid w:val="00A7162E"/>
    <w:rsid w:val="00A71AD0"/>
    <w:rsid w:val="00A71C25"/>
    <w:rsid w:val="00A725E7"/>
    <w:rsid w:val="00A730D6"/>
    <w:rsid w:val="00A739C4"/>
    <w:rsid w:val="00A74E98"/>
    <w:rsid w:val="00A76AAB"/>
    <w:rsid w:val="00A80059"/>
    <w:rsid w:val="00A80537"/>
    <w:rsid w:val="00A82205"/>
    <w:rsid w:val="00A823DD"/>
    <w:rsid w:val="00A84931"/>
    <w:rsid w:val="00A86BAA"/>
    <w:rsid w:val="00A875BF"/>
    <w:rsid w:val="00A9002C"/>
    <w:rsid w:val="00A90DD7"/>
    <w:rsid w:val="00A91557"/>
    <w:rsid w:val="00A924CD"/>
    <w:rsid w:val="00A9352B"/>
    <w:rsid w:val="00A93557"/>
    <w:rsid w:val="00A93B26"/>
    <w:rsid w:val="00A95DE4"/>
    <w:rsid w:val="00A968EF"/>
    <w:rsid w:val="00A97C8F"/>
    <w:rsid w:val="00AA059F"/>
    <w:rsid w:val="00AA05D7"/>
    <w:rsid w:val="00AA227E"/>
    <w:rsid w:val="00AA3A36"/>
    <w:rsid w:val="00AA42FF"/>
    <w:rsid w:val="00AA4469"/>
    <w:rsid w:val="00AA490C"/>
    <w:rsid w:val="00AA647A"/>
    <w:rsid w:val="00AA6758"/>
    <w:rsid w:val="00AA7928"/>
    <w:rsid w:val="00AA7D7A"/>
    <w:rsid w:val="00AB2FF7"/>
    <w:rsid w:val="00AB3725"/>
    <w:rsid w:val="00AB57A8"/>
    <w:rsid w:val="00AB5B05"/>
    <w:rsid w:val="00AB5B97"/>
    <w:rsid w:val="00AB5EAF"/>
    <w:rsid w:val="00AB6AA5"/>
    <w:rsid w:val="00AB6DC5"/>
    <w:rsid w:val="00AC0B00"/>
    <w:rsid w:val="00AC0BAC"/>
    <w:rsid w:val="00AC148C"/>
    <w:rsid w:val="00AC155B"/>
    <w:rsid w:val="00AC2220"/>
    <w:rsid w:val="00AC30C0"/>
    <w:rsid w:val="00AC416B"/>
    <w:rsid w:val="00AC4211"/>
    <w:rsid w:val="00AC43A2"/>
    <w:rsid w:val="00AC5186"/>
    <w:rsid w:val="00AC54D9"/>
    <w:rsid w:val="00AC61B6"/>
    <w:rsid w:val="00AC6B00"/>
    <w:rsid w:val="00AD05B7"/>
    <w:rsid w:val="00AD1026"/>
    <w:rsid w:val="00AD1FD6"/>
    <w:rsid w:val="00AD28FD"/>
    <w:rsid w:val="00AD3E4E"/>
    <w:rsid w:val="00AD3F7C"/>
    <w:rsid w:val="00AD45A6"/>
    <w:rsid w:val="00AD478A"/>
    <w:rsid w:val="00AD51DA"/>
    <w:rsid w:val="00AD542B"/>
    <w:rsid w:val="00AD5627"/>
    <w:rsid w:val="00AD5CC6"/>
    <w:rsid w:val="00AD5DA6"/>
    <w:rsid w:val="00AD739A"/>
    <w:rsid w:val="00AD7809"/>
    <w:rsid w:val="00AE162C"/>
    <w:rsid w:val="00AE1FDC"/>
    <w:rsid w:val="00AE2E57"/>
    <w:rsid w:val="00AE31A7"/>
    <w:rsid w:val="00AE4178"/>
    <w:rsid w:val="00AE4429"/>
    <w:rsid w:val="00AE443E"/>
    <w:rsid w:val="00AE45B0"/>
    <w:rsid w:val="00AE472F"/>
    <w:rsid w:val="00AE49AE"/>
    <w:rsid w:val="00AE4E2A"/>
    <w:rsid w:val="00AE51BF"/>
    <w:rsid w:val="00AE6472"/>
    <w:rsid w:val="00AE6F05"/>
    <w:rsid w:val="00AF07A5"/>
    <w:rsid w:val="00AF1655"/>
    <w:rsid w:val="00AF3ED5"/>
    <w:rsid w:val="00AF4624"/>
    <w:rsid w:val="00AF4FA3"/>
    <w:rsid w:val="00AF5F0C"/>
    <w:rsid w:val="00AF6CB6"/>
    <w:rsid w:val="00AF73B7"/>
    <w:rsid w:val="00AF741A"/>
    <w:rsid w:val="00B001EF"/>
    <w:rsid w:val="00B00559"/>
    <w:rsid w:val="00B009CC"/>
    <w:rsid w:val="00B009D9"/>
    <w:rsid w:val="00B00E8E"/>
    <w:rsid w:val="00B02311"/>
    <w:rsid w:val="00B027C3"/>
    <w:rsid w:val="00B03232"/>
    <w:rsid w:val="00B03812"/>
    <w:rsid w:val="00B0451C"/>
    <w:rsid w:val="00B04583"/>
    <w:rsid w:val="00B04A41"/>
    <w:rsid w:val="00B050D5"/>
    <w:rsid w:val="00B05EBD"/>
    <w:rsid w:val="00B07420"/>
    <w:rsid w:val="00B0749D"/>
    <w:rsid w:val="00B07870"/>
    <w:rsid w:val="00B11EBE"/>
    <w:rsid w:val="00B1237F"/>
    <w:rsid w:val="00B123EA"/>
    <w:rsid w:val="00B128DE"/>
    <w:rsid w:val="00B131AF"/>
    <w:rsid w:val="00B13C09"/>
    <w:rsid w:val="00B141F9"/>
    <w:rsid w:val="00B1423B"/>
    <w:rsid w:val="00B1549D"/>
    <w:rsid w:val="00B165E5"/>
    <w:rsid w:val="00B169A1"/>
    <w:rsid w:val="00B17106"/>
    <w:rsid w:val="00B17318"/>
    <w:rsid w:val="00B211DE"/>
    <w:rsid w:val="00B215AC"/>
    <w:rsid w:val="00B21D56"/>
    <w:rsid w:val="00B257F4"/>
    <w:rsid w:val="00B25F14"/>
    <w:rsid w:val="00B31452"/>
    <w:rsid w:val="00B33B1E"/>
    <w:rsid w:val="00B33BE4"/>
    <w:rsid w:val="00B33F15"/>
    <w:rsid w:val="00B34291"/>
    <w:rsid w:val="00B34ED2"/>
    <w:rsid w:val="00B35461"/>
    <w:rsid w:val="00B35C0A"/>
    <w:rsid w:val="00B375DB"/>
    <w:rsid w:val="00B37617"/>
    <w:rsid w:val="00B378F0"/>
    <w:rsid w:val="00B40473"/>
    <w:rsid w:val="00B40486"/>
    <w:rsid w:val="00B40668"/>
    <w:rsid w:val="00B40674"/>
    <w:rsid w:val="00B40D3C"/>
    <w:rsid w:val="00B41900"/>
    <w:rsid w:val="00B41BF7"/>
    <w:rsid w:val="00B44BB0"/>
    <w:rsid w:val="00B44C54"/>
    <w:rsid w:val="00B4507C"/>
    <w:rsid w:val="00B4681A"/>
    <w:rsid w:val="00B46E14"/>
    <w:rsid w:val="00B471B0"/>
    <w:rsid w:val="00B47421"/>
    <w:rsid w:val="00B47B7D"/>
    <w:rsid w:val="00B51BEF"/>
    <w:rsid w:val="00B539DF"/>
    <w:rsid w:val="00B53FDC"/>
    <w:rsid w:val="00B5419D"/>
    <w:rsid w:val="00B545ED"/>
    <w:rsid w:val="00B54E80"/>
    <w:rsid w:val="00B54F22"/>
    <w:rsid w:val="00B552C7"/>
    <w:rsid w:val="00B55C38"/>
    <w:rsid w:val="00B57E88"/>
    <w:rsid w:val="00B60CDC"/>
    <w:rsid w:val="00B613E4"/>
    <w:rsid w:val="00B62470"/>
    <w:rsid w:val="00B62723"/>
    <w:rsid w:val="00B63409"/>
    <w:rsid w:val="00B6358A"/>
    <w:rsid w:val="00B65952"/>
    <w:rsid w:val="00B66F6A"/>
    <w:rsid w:val="00B70722"/>
    <w:rsid w:val="00B74761"/>
    <w:rsid w:val="00B75215"/>
    <w:rsid w:val="00B768B2"/>
    <w:rsid w:val="00B76F71"/>
    <w:rsid w:val="00B806C1"/>
    <w:rsid w:val="00B806C6"/>
    <w:rsid w:val="00B81F7A"/>
    <w:rsid w:val="00B824F9"/>
    <w:rsid w:val="00B84371"/>
    <w:rsid w:val="00B8441D"/>
    <w:rsid w:val="00B850F4"/>
    <w:rsid w:val="00B8659C"/>
    <w:rsid w:val="00B90839"/>
    <w:rsid w:val="00B91963"/>
    <w:rsid w:val="00B92F90"/>
    <w:rsid w:val="00B944DF"/>
    <w:rsid w:val="00B94761"/>
    <w:rsid w:val="00B94B92"/>
    <w:rsid w:val="00B9654A"/>
    <w:rsid w:val="00B96B41"/>
    <w:rsid w:val="00B97D6F"/>
    <w:rsid w:val="00BA0388"/>
    <w:rsid w:val="00BA2665"/>
    <w:rsid w:val="00BA611E"/>
    <w:rsid w:val="00BA6DB1"/>
    <w:rsid w:val="00BA73B1"/>
    <w:rsid w:val="00BA7E86"/>
    <w:rsid w:val="00BB08FA"/>
    <w:rsid w:val="00BB0A70"/>
    <w:rsid w:val="00BB139E"/>
    <w:rsid w:val="00BB255D"/>
    <w:rsid w:val="00BB326E"/>
    <w:rsid w:val="00BB4426"/>
    <w:rsid w:val="00BB51A4"/>
    <w:rsid w:val="00BB7854"/>
    <w:rsid w:val="00BB7AD8"/>
    <w:rsid w:val="00BC324E"/>
    <w:rsid w:val="00BC3423"/>
    <w:rsid w:val="00BC48D3"/>
    <w:rsid w:val="00BC4E99"/>
    <w:rsid w:val="00BC6CB8"/>
    <w:rsid w:val="00BC6DDF"/>
    <w:rsid w:val="00BC7A8D"/>
    <w:rsid w:val="00BD00DB"/>
    <w:rsid w:val="00BD0147"/>
    <w:rsid w:val="00BD02D4"/>
    <w:rsid w:val="00BD07CE"/>
    <w:rsid w:val="00BD0C50"/>
    <w:rsid w:val="00BD144A"/>
    <w:rsid w:val="00BD1706"/>
    <w:rsid w:val="00BD3DD3"/>
    <w:rsid w:val="00BD4934"/>
    <w:rsid w:val="00BD50C8"/>
    <w:rsid w:val="00BD512E"/>
    <w:rsid w:val="00BD6C3C"/>
    <w:rsid w:val="00BD763A"/>
    <w:rsid w:val="00BE0500"/>
    <w:rsid w:val="00BE0B3F"/>
    <w:rsid w:val="00BE0F61"/>
    <w:rsid w:val="00BE31A4"/>
    <w:rsid w:val="00BE377A"/>
    <w:rsid w:val="00BE3854"/>
    <w:rsid w:val="00BE395D"/>
    <w:rsid w:val="00BE4356"/>
    <w:rsid w:val="00BE4658"/>
    <w:rsid w:val="00BE55E1"/>
    <w:rsid w:val="00BE58A3"/>
    <w:rsid w:val="00BE6C91"/>
    <w:rsid w:val="00BF28C4"/>
    <w:rsid w:val="00BF2E1B"/>
    <w:rsid w:val="00BF2FF0"/>
    <w:rsid w:val="00BF4341"/>
    <w:rsid w:val="00BF46AB"/>
    <w:rsid w:val="00BF4F94"/>
    <w:rsid w:val="00BF5407"/>
    <w:rsid w:val="00BF6E46"/>
    <w:rsid w:val="00BF7712"/>
    <w:rsid w:val="00C00F93"/>
    <w:rsid w:val="00C017F3"/>
    <w:rsid w:val="00C02344"/>
    <w:rsid w:val="00C03823"/>
    <w:rsid w:val="00C04CB0"/>
    <w:rsid w:val="00C04E89"/>
    <w:rsid w:val="00C0530D"/>
    <w:rsid w:val="00C05772"/>
    <w:rsid w:val="00C05A0B"/>
    <w:rsid w:val="00C05F69"/>
    <w:rsid w:val="00C06CF8"/>
    <w:rsid w:val="00C07466"/>
    <w:rsid w:val="00C0776C"/>
    <w:rsid w:val="00C1092C"/>
    <w:rsid w:val="00C10E01"/>
    <w:rsid w:val="00C11053"/>
    <w:rsid w:val="00C11239"/>
    <w:rsid w:val="00C12DB2"/>
    <w:rsid w:val="00C134B4"/>
    <w:rsid w:val="00C13CC8"/>
    <w:rsid w:val="00C15750"/>
    <w:rsid w:val="00C15B2B"/>
    <w:rsid w:val="00C16107"/>
    <w:rsid w:val="00C16334"/>
    <w:rsid w:val="00C168F4"/>
    <w:rsid w:val="00C20B24"/>
    <w:rsid w:val="00C21E5C"/>
    <w:rsid w:val="00C22B0D"/>
    <w:rsid w:val="00C2311D"/>
    <w:rsid w:val="00C236E9"/>
    <w:rsid w:val="00C2550F"/>
    <w:rsid w:val="00C25B4C"/>
    <w:rsid w:val="00C26C19"/>
    <w:rsid w:val="00C310F9"/>
    <w:rsid w:val="00C32235"/>
    <w:rsid w:val="00C322FA"/>
    <w:rsid w:val="00C328B0"/>
    <w:rsid w:val="00C337CE"/>
    <w:rsid w:val="00C345BB"/>
    <w:rsid w:val="00C34B0A"/>
    <w:rsid w:val="00C352D0"/>
    <w:rsid w:val="00C3538E"/>
    <w:rsid w:val="00C35FAC"/>
    <w:rsid w:val="00C36B3D"/>
    <w:rsid w:val="00C37777"/>
    <w:rsid w:val="00C403F6"/>
    <w:rsid w:val="00C4106D"/>
    <w:rsid w:val="00C413EC"/>
    <w:rsid w:val="00C419F7"/>
    <w:rsid w:val="00C45A19"/>
    <w:rsid w:val="00C461A3"/>
    <w:rsid w:val="00C54756"/>
    <w:rsid w:val="00C5562F"/>
    <w:rsid w:val="00C566DD"/>
    <w:rsid w:val="00C56C7D"/>
    <w:rsid w:val="00C574FA"/>
    <w:rsid w:val="00C57651"/>
    <w:rsid w:val="00C57945"/>
    <w:rsid w:val="00C60348"/>
    <w:rsid w:val="00C61BD3"/>
    <w:rsid w:val="00C62062"/>
    <w:rsid w:val="00C623E4"/>
    <w:rsid w:val="00C6252B"/>
    <w:rsid w:val="00C6283D"/>
    <w:rsid w:val="00C62AA7"/>
    <w:rsid w:val="00C63641"/>
    <w:rsid w:val="00C66832"/>
    <w:rsid w:val="00C716CF"/>
    <w:rsid w:val="00C73131"/>
    <w:rsid w:val="00C733FE"/>
    <w:rsid w:val="00C741FE"/>
    <w:rsid w:val="00C750EE"/>
    <w:rsid w:val="00C75935"/>
    <w:rsid w:val="00C761E4"/>
    <w:rsid w:val="00C76823"/>
    <w:rsid w:val="00C76D54"/>
    <w:rsid w:val="00C8175C"/>
    <w:rsid w:val="00C82B45"/>
    <w:rsid w:val="00C84575"/>
    <w:rsid w:val="00C84B9B"/>
    <w:rsid w:val="00C852AE"/>
    <w:rsid w:val="00C85ECF"/>
    <w:rsid w:val="00C86F1B"/>
    <w:rsid w:val="00C879A9"/>
    <w:rsid w:val="00C914CC"/>
    <w:rsid w:val="00C928F5"/>
    <w:rsid w:val="00C92CDE"/>
    <w:rsid w:val="00C974AD"/>
    <w:rsid w:val="00C97665"/>
    <w:rsid w:val="00CA0B53"/>
    <w:rsid w:val="00CA14EE"/>
    <w:rsid w:val="00CA2305"/>
    <w:rsid w:val="00CA358A"/>
    <w:rsid w:val="00CA466F"/>
    <w:rsid w:val="00CA4B8E"/>
    <w:rsid w:val="00CA506F"/>
    <w:rsid w:val="00CA52AC"/>
    <w:rsid w:val="00CA649F"/>
    <w:rsid w:val="00CA7EBD"/>
    <w:rsid w:val="00CB0077"/>
    <w:rsid w:val="00CB03F6"/>
    <w:rsid w:val="00CB15CB"/>
    <w:rsid w:val="00CB27D4"/>
    <w:rsid w:val="00CB2C62"/>
    <w:rsid w:val="00CB2DDC"/>
    <w:rsid w:val="00CB4A4C"/>
    <w:rsid w:val="00CB51DC"/>
    <w:rsid w:val="00CB525B"/>
    <w:rsid w:val="00CB52C4"/>
    <w:rsid w:val="00CB6835"/>
    <w:rsid w:val="00CB6988"/>
    <w:rsid w:val="00CB70BF"/>
    <w:rsid w:val="00CC021F"/>
    <w:rsid w:val="00CC17DA"/>
    <w:rsid w:val="00CC1E00"/>
    <w:rsid w:val="00CC1E6D"/>
    <w:rsid w:val="00CC2CCB"/>
    <w:rsid w:val="00CC2F37"/>
    <w:rsid w:val="00CC48FF"/>
    <w:rsid w:val="00CC50CE"/>
    <w:rsid w:val="00CC51DF"/>
    <w:rsid w:val="00CC53B7"/>
    <w:rsid w:val="00CC7732"/>
    <w:rsid w:val="00CC794D"/>
    <w:rsid w:val="00CD0A7F"/>
    <w:rsid w:val="00CD29FD"/>
    <w:rsid w:val="00CD2C1F"/>
    <w:rsid w:val="00CD4AD5"/>
    <w:rsid w:val="00CD4CE0"/>
    <w:rsid w:val="00CD5D3D"/>
    <w:rsid w:val="00CD762C"/>
    <w:rsid w:val="00CD7DFB"/>
    <w:rsid w:val="00CE037D"/>
    <w:rsid w:val="00CE0B33"/>
    <w:rsid w:val="00CE16B9"/>
    <w:rsid w:val="00CE1D53"/>
    <w:rsid w:val="00CE20E8"/>
    <w:rsid w:val="00CE2B4B"/>
    <w:rsid w:val="00CE2C49"/>
    <w:rsid w:val="00CE46D0"/>
    <w:rsid w:val="00CE4B88"/>
    <w:rsid w:val="00CE4F22"/>
    <w:rsid w:val="00CE5259"/>
    <w:rsid w:val="00CE5CA9"/>
    <w:rsid w:val="00CE5FDC"/>
    <w:rsid w:val="00CE636A"/>
    <w:rsid w:val="00CE68A2"/>
    <w:rsid w:val="00CE6DDC"/>
    <w:rsid w:val="00CF0B67"/>
    <w:rsid w:val="00CF1279"/>
    <w:rsid w:val="00CF12D3"/>
    <w:rsid w:val="00CF247D"/>
    <w:rsid w:val="00CF4758"/>
    <w:rsid w:val="00CF4A76"/>
    <w:rsid w:val="00CF6EE6"/>
    <w:rsid w:val="00CF727E"/>
    <w:rsid w:val="00D001FE"/>
    <w:rsid w:val="00D008FA"/>
    <w:rsid w:val="00D03033"/>
    <w:rsid w:val="00D03699"/>
    <w:rsid w:val="00D04648"/>
    <w:rsid w:val="00D04782"/>
    <w:rsid w:val="00D04C01"/>
    <w:rsid w:val="00D05294"/>
    <w:rsid w:val="00D15A71"/>
    <w:rsid w:val="00D17128"/>
    <w:rsid w:val="00D173C1"/>
    <w:rsid w:val="00D2033C"/>
    <w:rsid w:val="00D20A7A"/>
    <w:rsid w:val="00D212CF"/>
    <w:rsid w:val="00D2251E"/>
    <w:rsid w:val="00D23E6E"/>
    <w:rsid w:val="00D24838"/>
    <w:rsid w:val="00D2771B"/>
    <w:rsid w:val="00D27FE5"/>
    <w:rsid w:val="00D3028F"/>
    <w:rsid w:val="00D303BC"/>
    <w:rsid w:val="00D3068C"/>
    <w:rsid w:val="00D308A0"/>
    <w:rsid w:val="00D30DAB"/>
    <w:rsid w:val="00D33D7E"/>
    <w:rsid w:val="00D33F15"/>
    <w:rsid w:val="00D35406"/>
    <w:rsid w:val="00D3561A"/>
    <w:rsid w:val="00D40062"/>
    <w:rsid w:val="00D40DC0"/>
    <w:rsid w:val="00D417CF"/>
    <w:rsid w:val="00D41C24"/>
    <w:rsid w:val="00D423BD"/>
    <w:rsid w:val="00D42507"/>
    <w:rsid w:val="00D43278"/>
    <w:rsid w:val="00D435A3"/>
    <w:rsid w:val="00D44145"/>
    <w:rsid w:val="00D455EA"/>
    <w:rsid w:val="00D46DD4"/>
    <w:rsid w:val="00D47275"/>
    <w:rsid w:val="00D50DC0"/>
    <w:rsid w:val="00D516D6"/>
    <w:rsid w:val="00D517FC"/>
    <w:rsid w:val="00D51F68"/>
    <w:rsid w:val="00D530A3"/>
    <w:rsid w:val="00D53AB8"/>
    <w:rsid w:val="00D53F07"/>
    <w:rsid w:val="00D545AE"/>
    <w:rsid w:val="00D55582"/>
    <w:rsid w:val="00D555A2"/>
    <w:rsid w:val="00D5593A"/>
    <w:rsid w:val="00D560AF"/>
    <w:rsid w:val="00D56148"/>
    <w:rsid w:val="00D56668"/>
    <w:rsid w:val="00D569A6"/>
    <w:rsid w:val="00D60FE5"/>
    <w:rsid w:val="00D614D3"/>
    <w:rsid w:val="00D62123"/>
    <w:rsid w:val="00D63167"/>
    <w:rsid w:val="00D64FB4"/>
    <w:rsid w:val="00D65117"/>
    <w:rsid w:val="00D664EB"/>
    <w:rsid w:val="00D66CE1"/>
    <w:rsid w:val="00D66CEB"/>
    <w:rsid w:val="00D672BF"/>
    <w:rsid w:val="00D7118B"/>
    <w:rsid w:val="00D71F90"/>
    <w:rsid w:val="00D733B1"/>
    <w:rsid w:val="00D74B11"/>
    <w:rsid w:val="00D753B8"/>
    <w:rsid w:val="00D754AE"/>
    <w:rsid w:val="00D758E5"/>
    <w:rsid w:val="00D770F6"/>
    <w:rsid w:val="00D800BE"/>
    <w:rsid w:val="00D81354"/>
    <w:rsid w:val="00D818D6"/>
    <w:rsid w:val="00D83701"/>
    <w:rsid w:val="00D858DB"/>
    <w:rsid w:val="00D87875"/>
    <w:rsid w:val="00D87B32"/>
    <w:rsid w:val="00D9033B"/>
    <w:rsid w:val="00D91E3B"/>
    <w:rsid w:val="00D966A0"/>
    <w:rsid w:val="00D976EF"/>
    <w:rsid w:val="00DA023A"/>
    <w:rsid w:val="00DA2260"/>
    <w:rsid w:val="00DA237A"/>
    <w:rsid w:val="00DA286C"/>
    <w:rsid w:val="00DA3820"/>
    <w:rsid w:val="00DA3C52"/>
    <w:rsid w:val="00DA4647"/>
    <w:rsid w:val="00DA49E7"/>
    <w:rsid w:val="00DA514B"/>
    <w:rsid w:val="00DA713C"/>
    <w:rsid w:val="00DA775B"/>
    <w:rsid w:val="00DA7AAC"/>
    <w:rsid w:val="00DB0139"/>
    <w:rsid w:val="00DB1285"/>
    <w:rsid w:val="00DB1416"/>
    <w:rsid w:val="00DB1CE8"/>
    <w:rsid w:val="00DB326C"/>
    <w:rsid w:val="00DB4257"/>
    <w:rsid w:val="00DB4C2B"/>
    <w:rsid w:val="00DB4EA6"/>
    <w:rsid w:val="00DB5CA3"/>
    <w:rsid w:val="00DB6561"/>
    <w:rsid w:val="00DB6A7D"/>
    <w:rsid w:val="00DB760C"/>
    <w:rsid w:val="00DB7892"/>
    <w:rsid w:val="00DB7DE1"/>
    <w:rsid w:val="00DC0EA9"/>
    <w:rsid w:val="00DC29F6"/>
    <w:rsid w:val="00DC3361"/>
    <w:rsid w:val="00DC40C2"/>
    <w:rsid w:val="00DC461F"/>
    <w:rsid w:val="00DC4E9C"/>
    <w:rsid w:val="00DC4F10"/>
    <w:rsid w:val="00DC573F"/>
    <w:rsid w:val="00DC5E68"/>
    <w:rsid w:val="00DC6983"/>
    <w:rsid w:val="00DD0640"/>
    <w:rsid w:val="00DD1393"/>
    <w:rsid w:val="00DD1C88"/>
    <w:rsid w:val="00DD2548"/>
    <w:rsid w:val="00DD2DD2"/>
    <w:rsid w:val="00DD550F"/>
    <w:rsid w:val="00DD59A8"/>
    <w:rsid w:val="00DD634C"/>
    <w:rsid w:val="00DD6712"/>
    <w:rsid w:val="00DD7A3E"/>
    <w:rsid w:val="00DD7D4D"/>
    <w:rsid w:val="00DE00D4"/>
    <w:rsid w:val="00DE0B1F"/>
    <w:rsid w:val="00DE117A"/>
    <w:rsid w:val="00DE2B0E"/>
    <w:rsid w:val="00DE2CDB"/>
    <w:rsid w:val="00DE30D0"/>
    <w:rsid w:val="00DE404C"/>
    <w:rsid w:val="00DE54AC"/>
    <w:rsid w:val="00DE5B10"/>
    <w:rsid w:val="00DE5CC5"/>
    <w:rsid w:val="00DF0044"/>
    <w:rsid w:val="00DF3692"/>
    <w:rsid w:val="00DF36D2"/>
    <w:rsid w:val="00DF4601"/>
    <w:rsid w:val="00DF4632"/>
    <w:rsid w:val="00DF49E8"/>
    <w:rsid w:val="00DF643A"/>
    <w:rsid w:val="00E00870"/>
    <w:rsid w:val="00E00A6F"/>
    <w:rsid w:val="00E01E7A"/>
    <w:rsid w:val="00E02977"/>
    <w:rsid w:val="00E02C02"/>
    <w:rsid w:val="00E02DC6"/>
    <w:rsid w:val="00E0327E"/>
    <w:rsid w:val="00E03519"/>
    <w:rsid w:val="00E05421"/>
    <w:rsid w:val="00E05980"/>
    <w:rsid w:val="00E07500"/>
    <w:rsid w:val="00E10454"/>
    <w:rsid w:val="00E128AD"/>
    <w:rsid w:val="00E13D52"/>
    <w:rsid w:val="00E1518D"/>
    <w:rsid w:val="00E15ED5"/>
    <w:rsid w:val="00E16B59"/>
    <w:rsid w:val="00E21810"/>
    <w:rsid w:val="00E220E1"/>
    <w:rsid w:val="00E22BAD"/>
    <w:rsid w:val="00E23974"/>
    <w:rsid w:val="00E23C2C"/>
    <w:rsid w:val="00E247EB"/>
    <w:rsid w:val="00E2546E"/>
    <w:rsid w:val="00E26D8D"/>
    <w:rsid w:val="00E26DAC"/>
    <w:rsid w:val="00E31FE4"/>
    <w:rsid w:val="00E32E9E"/>
    <w:rsid w:val="00E34424"/>
    <w:rsid w:val="00E35865"/>
    <w:rsid w:val="00E35AA2"/>
    <w:rsid w:val="00E361ED"/>
    <w:rsid w:val="00E36CC3"/>
    <w:rsid w:val="00E36F7A"/>
    <w:rsid w:val="00E40267"/>
    <w:rsid w:val="00E406A9"/>
    <w:rsid w:val="00E4244E"/>
    <w:rsid w:val="00E4389F"/>
    <w:rsid w:val="00E43BE5"/>
    <w:rsid w:val="00E44244"/>
    <w:rsid w:val="00E4478C"/>
    <w:rsid w:val="00E448F2"/>
    <w:rsid w:val="00E45056"/>
    <w:rsid w:val="00E45DA1"/>
    <w:rsid w:val="00E45FA2"/>
    <w:rsid w:val="00E4601F"/>
    <w:rsid w:val="00E472F9"/>
    <w:rsid w:val="00E476C7"/>
    <w:rsid w:val="00E47820"/>
    <w:rsid w:val="00E47A32"/>
    <w:rsid w:val="00E5060C"/>
    <w:rsid w:val="00E50F55"/>
    <w:rsid w:val="00E51966"/>
    <w:rsid w:val="00E52DFC"/>
    <w:rsid w:val="00E5378E"/>
    <w:rsid w:val="00E5458C"/>
    <w:rsid w:val="00E55678"/>
    <w:rsid w:val="00E563BD"/>
    <w:rsid w:val="00E5704D"/>
    <w:rsid w:val="00E570E7"/>
    <w:rsid w:val="00E57BDA"/>
    <w:rsid w:val="00E57CAD"/>
    <w:rsid w:val="00E57FBB"/>
    <w:rsid w:val="00E6031D"/>
    <w:rsid w:val="00E61BE5"/>
    <w:rsid w:val="00E626E2"/>
    <w:rsid w:val="00E63131"/>
    <w:rsid w:val="00E63607"/>
    <w:rsid w:val="00E63A36"/>
    <w:rsid w:val="00E65656"/>
    <w:rsid w:val="00E66229"/>
    <w:rsid w:val="00E66B33"/>
    <w:rsid w:val="00E66FA0"/>
    <w:rsid w:val="00E73051"/>
    <w:rsid w:val="00E739FF"/>
    <w:rsid w:val="00E764B1"/>
    <w:rsid w:val="00E769E7"/>
    <w:rsid w:val="00E77C1A"/>
    <w:rsid w:val="00E77DA6"/>
    <w:rsid w:val="00E808DB"/>
    <w:rsid w:val="00E81119"/>
    <w:rsid w:val="00E816FA"/>
    <w:rsid w:val="00E81C9C"/>
    <w:rsid w:val="00E81D4F"/>
    <w:rsid w:val="00E8230B"/>
    <w:rsid w:val="00E82B37"/>
    <w:rsid w:val="00E83E0A"/>
    <w:rsid w:val="00E84CFD"/>
    <w:rsid w:val="00E85E9E"/>
    <w:rsid w:val="00E862F8"/>
    <w:rsid w:val="00E86449"/>
    <w:rsid w:val="00E87A39"/>
    <w:rsid w:val="00E910D8"/>
    <w:rsid w:val="00E91EDC"/>
    <w:rsid w:val="00E93C2F"/>
    <w:rsid w:val="00E94249"/>
    <w:rsid w:val="00E94690"/>
    <w:rsid w:val="00E94803"/>
    <w:rsid w:val="00E94DB5"/>
    <w:rsid w:val="00E95422"/>
    <w:rsid w:val="00E960E6"/>
    <w:rsid w:val="00E96AD9"/>
    <w:rsid w:val="00EA031D"/>
    <w:rsid w:val="00EA0F91"/>
    <w:rsid w:val="00EA23B3"/>
    <w:rsid w:val="00EA3C60"/>
    <w:rsid w:val="00EA4B59"/>
    <w:rsid w:val="00EA4DB0"/>
    <w:rsid w:val="00EA5379"/>
    <w:rsid w:val="00EA73E6"/>
    <w:rsid w:val="00EB04B8"/>
    <w:rsid w:val="00EB05B2"/>
    <w:rsid w:val="00EB0765"/>
    <w:rsid w:val="00EB0FB2"/>
    <w:rsid w:val="00EB1C3B"/>
    <w:rsid w:val="00EB2520"/>
    <w:rsid w:val="00EB2ECA"/>
    <w:rsid w:val="00EB49B5"/>
    <w:rsid w:val="00EB49F7"/>
    <w:rsid w:val="00EB5464"/>
    <w:rsid w:val="00EB5E26"/>
    <w:rsid w:val="00EB67BB"/>
    <w:rsid w:val="00EB6E08"/>
    <w:rsid w:val="00EB6F73"/>
    <w:rsid w:val="00EB70F0"/>
    <w:rsid w:val="00EB7431"/>
    <w:rsid w:val="00EC08F6"/>
    <w:rsid w:val="00EC14EC"/>
    <w:rsid w:val="00EC2181"/>
    <w:rsid w:val="00EC2C48"/>
    <w:rsid w:val="00EC3A59"/>
    <w:rsid w:val="00EC42C0"/>
    <w:rsid w:val="00EC557E"/>
    <w:rsid w:val="00EC56FD"/>
    <w:rsid w:val="00EC62F6"/>
    <w:rsid w:val="00EC6E09"/>
    <w:rsid w:val="00EC7170"/>
    <w:rsid w:val="00EC7434"/>
    <w:rsid w:val="00ED140B"/>
    <w:rsid w:val="00ED5706"/>
    <w:rsid w:val="00ED6D24"/>
    <w:rsid w:val="00ED74CE"/>
    <w:rsid w:val="00ED794F"/>
    <w:rsid w:val="00ED7CA6"/>
    <w:rsid w:val="00EE001F"/>
    <w:rsid w:val="00EE035A"/>
    <w:rsid w:val="00EE1BD7"/>
    <w:rsid w:val="00EE20DC"/>
    <w:rsid w:val="00EE37BB"/>
    <w:rsid w:val="00EE5A0F"/>
    <w:rsid w:val="00EE5DD7"/>
    <w:rsid w:val="00EE6F2E"/>
    <w:rsid w:val="00EE7241"/>
    <w:rsid w:val="00EE7B3E"/>
    <w:rsid w:val="00EF0B75"/>
    <w:rsid w:val="00EF124F"/>
    <w:rsid w:val="00EF1ED2"/>
    <w:rsid w:val="00EF242C"/>
    <w:rsid w:val="00EF3329"/>
    <w:rsid w:val="00EF362C"/>
    <w:rsid w:val="00EF3D3D"/>
    <w:rsid w:val="00EF3E8D"/>
    <w:rsid w:val="00EF50F5"/>
    <w:rsid w:val="00EF672C"/>
    <w:rsid w:val="00EF7441"/>
    <w:rsid w:val="00F01D45"/>
    <w:rsid w:val="00F020B1"/>
    <w:rsid w:val="00F0249A"/>
    <w:rsid w:val="00F033C8"/>
    <w:rsid w:val="00F06D2F"/>
    <w:rsid w:val="00F104FC"/>
    <w:rsid w:val="00F1079B"/>
    <w:rsid w:val="00F1086D"/>
    <w:rsid w:val="00F11291"/>
    <w:rsid w:val="00F1131A"/>
    <w:rsid w:val="00F118BA"/>
    <w:rsid w:val="00F11C8F"/>
    <w:rsid w:val="00F1258C"/>
    <w:rsid w:val="00F147CA"/>
    <w:rsid w:val="00F16ACC"/>
    <w:rsid w:val="00F1768F"/>
    <w:rsid w:val="00F2039A"/>
    <w:rsid w:val="00F211C9"/>
    <w:rsid w:val="00F21A86"/>
    <w:rsid w:val="00F225B5"/>
    <w:rsid w:val="00F226B8"/>
    <w:rsid w:val="00F22915"/>
    <w:rsid w:val="00F22D40"/>
    <w:rsid w:val="00F240D7"/>
    <w:rsid w:val="00F2416A"/>
    <w:rsid w:val="00F24AF3"/>
    <w:rsid w:val="00F256F2"/>
    <w:rsid w:val="00F25F75"/>
    <w:rsid w:val="00F2670B"/>
    <w:rsid w:val="00F27285"/>
    <w:rsid w:val="00F2735D"/>
    <w:rsid w:val="00F27C03"/>
    <w:rsid w:val="00F30806"/>
    <w:rsid w:val="00F30AAD"/>
    <w:rsid w:val="00F314D0"/>
    <w:rsid w:val="00F31502"/>
    <w:rsid w:val="00F3224D"/>
    <w:rsid w:val="00F324BF"/>
    <w:rsid w:val="00F3250A"/>
    <w:rsid w:val="00F3290D"/>
    <w:rsid w:val="00F32DEF"/>
    <w:rsid w:val="00F32F8C"/>
    <w:rsid w:val="00F330A1"/>
    <w:rsid w:val="00F33929"/>
    <w:rsid w:val="00F36E74"/>
    <w:rsid w:val="00F37B93"/>
    <w:rsid w:val="00F40411"/>
    <w:rsid w:val="00F4290A"/>
    <w:rsid w:val="00F444A3"/>
    <w:rsid w:val="00F44E94"/>
    <w:rsid w:val="00F452C8"/>
    <w:rsid w:val="00F456BF"/>
    <w:rsid w:val="00F46203"/>
    <w:rsid w:val="00F46F98"/>
    <w:rsid w:val="00F500A1"/>
    <w:rsid w:val="00F507CC"/>
    <w:rsid w:val="00F50F67"/>
    <w:rsid w:val="00F53186"/>
    <w:rsid w:val="00F533E4"/>
    <w:rsid w:val="00F54EA2"/>
    <w:rsid w:val="00F556BB"/>
    <w:rsid w:val="00F60D5F"/>
    <w:rsid w:val="00F62346"/>
    <w:rsid w:val="00F62666"/>
    <w:rsid w:val="00F62FCC"/>
    <w:rsid w:val="00F64821"/>
    <w:rsid w:val="00F663E8"/>
    <w:rsid w:val="00F70017"/>
    <w:rsid w:val="00F700E1"/>
    <w:rsid w:val="00F70F07"/>
    <w:rsid w:val="00F71079"/>
    <w:rsid w:val="00F71FBA"/>
    <w:rsid w:val="00F726E5"/>
    <w:rsid w:val="00F72D9C"/>
    <w:rsid w:val="00F72DC6"/>
    <w:rsid w:val="00F72E15"/>
    <w:rsid w:val="00F746F6"/>
    <w:rsid w:val="00F75F50"/>
    <w:rsid w:val="00F76729"/>
    <w:rsid w:val="00F7686D"/>
    <w:rsid w:val="00F80010"/>
    <w:rsid w:val="00F8255A"/>
    <w:rsid w:val="00F82B7B"/>
    <w:rsid w:val="00F82CC4"/>
    <w:rsid w:val="00F832E4"/>
    <w:rsid w:val="00F83C79"/>
    <w:rsid w:val="00F83ED7"/>
    <w:rsid w:val="00F83FFB"/>
    <w:rsid w:val="00F841C8"/>
    <w:rsid w:val="00F87BC1"/>
    <w:rsid w:val="00F87DEB"/>
    <w:rsid w:val="00F90182"/>
    <w:rsid w:val="00F91F4F"/>
    <w:rsid w:val="00F926F7"/>
    <w:rsid w:val="00F9503D"/>
    <w:rsid w:val="00F9570F"/>
    <w:rsid w:val="00F96F7F"/>
    <w:rsid w:val="00F973F7"/>
    <w:rsid w:val="00F97792"/>
    <w:rsid w:val="00FA26C7"/>
    <w:rsid w:val="00FA4008"/>
    <w:rsid w:val="00FA545B"/>
    <w:rsid w:val="00FA630F"/>
    <w:rsid w:val="00FA72F4"/>
    <w:rsid w:val="00FB137C"/>
    <w:rsid w:val="00FB1596"/>
    <w:rsid w:val="00FB2587"/>
    <w:rsid w:val="00FB307A"/>
    <w:rsid w:val="00FB4B74"/>
    <w:rsid w:val="00FB4D53"/>
    <w:rsid w:val="00FB6D0C"/>
    <w:rsid w:val="00FB7250"/>
    <w:rsid w:val="00FC022A"/>
    <w:rsid w:val="00FC06E3"/>
    <w:rsid w:val="00FC172A"/>
    <w:rsid w:val="00FC182A"/>
    <w:rsid w:val="00FC2E6C"/>
    <w:rsid w:val="00FC4C8D"/>
    <w:rsid w:val="00FC4D72"/>
    <w:rsid w:val="00FC4DC7"/>
    <w:rsid w:val="00FC56C0"/>
    <w:rsid w:val="00FC5CBD"/>
    <w:rsid w:val="00FC6E32"/>
    <w:rsid w:val="00FC7F5E"/>
    <w:rsid w:val="00FD0532"/>
    <w:rsid w:val="00FD058B"/>
    <w:rsid w:val="00FD0A9C"/>
    <w:rsid w:val="00FD0AD2"/>
    <w:rsid w:val="00FD124E"/>
    <w:rsid w:val="00FD22B8"/>
    <w:rsid w:val="00FD2AF1"/>
    <w:rsid w:val="00FD2F4D"/>
    <w:rsid w:val="00FD3999"/>
    <w:rsid w:val="00FD4F0E"/>
    <w:rsid w:val="00FD4FCA"/>
    <w:rsid w:val="00FD5452"/>
    <w:rsid w:val="00FD55A5"/>
    <w:rsid w:val="00FD5FDA"/>
    <w:rsid w:val="00FD7515"/>
    <w:rsid w:val="00FE056F"/>
    <w:rsid w:val="00FE13F1"/>
    <w:rsid w:val="00FE2E8E"/>
    <w:rsid w:val="00FE3F48"/>
    <w:rsid w:val="00FE48F8"/>
    <w:rsid w:val="00FE4C70"/>
    <w:rsid w:val="00FE5030"/>
    <w:rsid w:val="00FE50B6"/>
    <w:rsid w:val="00FE525D"/>
    <w:rsid w:val="00FE5612"/>
    <w:rsid w:val="00FE7382"/>
    <w:rsid w:val="00FE7EBF"/>
    <w:rsid w:val="00FF11A0"/>
    <w:rsid w:val="00FF7B6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DF06B69"/>
  <w15:docId w15:val="{82D85498-9C6A-46E5-B608-E0B5178360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5B1CB7"/>
  </w:style>
  <w:style w:type="paragraph" w:styleId="Nagwek1">
    <w:name w:val="heading 1"/>
    <w:basedOn w:val="Normalny"/>
    <w:next w:val="Normalny"/>
    <w:link w:val="Nagwek1Znak"/>
    <w:qFormat/>
    <w:rsid w:val="006C7FF0"/>
    <w:pPr>
      <w:keepNext/>
      <w:numPr>
        <w:numId w:val="1"/>
      </w:numPr>
      <w:outlineLvl w:val="0"/>
    </w:pPr>
    <w:rPr>
      <w:b/>
      <w:sz w:val="24"/>
    </w:rPr>
  </w:style>
  <w:style w:type="paragraph" w:styleId="Nagwek2">
    <w:name w:val="heading 2"/>
    <w:basedOn w:val="Normalny"/>
    <w:next w:val="Normalny"/>
    <w:link w:val="Nagwek2Znak"/>
    <w:qFormat/>
    <w:rsid w:val="006C7FF0"/>
    <w:pPr>
      <w:keepNext/>
      <w:numPr>
        <w:ilvl w:val="1"/>
        <w:numId w:val="1"/>
      </w:numPr>
      <w:snapToGrid w:val="0"/>
      <w:spacing w:line="360" w:lineRule="atLeast"/>
      <w:jc w:val="both"/>
      <w:outlineLvl w:val="1"/>
    </w:pPr>
    <w:rPr>
      <w:sz w:val="26"/>
      <w:u w:val="single"/>
    </w:rPr>
  </w:style>
  <w:style w:type="paragraph" w:styleId="Nagwek3">
    <w:name w:val="heading 3"/>
    <w:basedOn w:val="Normalny"/>
    <w:next w:val="Normalny"/>
    <w:link w:val="Nagwek3Znak"/>
    <w:qFormat/>
    <w:rsid w:val="006C7FF0"/>
    <w:pPr>
      <w:keepNext/>
      <w:numPr>
        <w:ilvl w:val="2"/>
        <w:numId w:val="1"/>
      </w:numPr>
      <w:jc w:val="center"/>
      <w:outlineLvl w:val="2"/>
    </w:pPr>
    <w:rPr>
      <w:b/>
      <w:sz w:val="36"/>
    </w:rPr>
  </w:style>
  <w:style w:type="paragraph" w:styleId="Nagwek4">
    <w:name w:val="heading 4"/>
    <w:basedOn w:val="Normalny"/>
    <w:next w:val="Normalny"/>
    <w:qFormat/>
    <w:rsid w:val="006C7FF0"/>
    <w:pPr>
      <w:keepNext/>
      <w:numPr>
        <w:ilvl w:val="3"/>
        <w:numId w:val="1"/>
      </w:numPr>
      <w:jc w:val="center"/>
      <w:outlineLvl w:val="3"/>
    </w:pPr>
    <w:rPr>
      <w:b/>
      <w:color w:val="000080"/>
      <w:sz w:val="24"/>
    </w:rPr>
  </w:style>
  <w:style w:type="paragraph" w:styleId="Nagwek5">
    <w:name w:val="heading 5"/>
    <w:basedOn w:val="Normalny"/>
    <w:next w:val="Normalny"/>
    <w:qFormat/>
    <w:rsid w:val="006C7FF0"/>
    <w:pPr>
      <w:keepNext/>
      <w:numPr>
        <w:ilvl w:val="4"/>
        <w:numId w:val="1"/>
      </w:numPr>
      <w:jc w:val="both"/>
      <w:outlineLvl w:val="4"/>
    </w:pPr>
    <w:rPr>
      <w:i/>
      <w:sz w:val="26"/>
    </w:rPr>
  </w:style>
  <w:style w:type="paragraph" w:styleId="Nagwek6">
    <w:name w:val="heading 6"/>
    <w:basedOn w:val="Normalny"/>
    <w:next w:val="Normalny"/>
    <w:qFormat/>
    <w:rsid w:val="006C7FF0"/>
    <w:pPr>
      <w:keepNext/>
      <w:numPr>
        <w:ilvl w:val="5"/>
        <w:numId w:val="1"/>
      </w:numPr>
      <w:snapToGrid w:val="0"/>
      <w:jc w:val="both"/>
      <w:outlineLvl w:val="5"/>
    </w:pPr>
    <w:rPr>
      <w:sz w:val="24"/>
      <w:u w:val="single"/>
    </w:rPr>
  </w:style>
  <w:style w:type="paragraph" w:styleId="Nagwek7">
    <w:name w:val="heading 7"/>
    <w:basedOn w:val="Normalny"/>
    <w:next w:val="Normalny"/>
    <w:qFormat/>
    <w:rsid w:val="006C7FF0"/>
    <w:pPr>
      <w:keepNext/>
      <w:numPr>
        <w:ilvl w:val="6"/>
        <w:numId w:val="1"/>
      </w:numPr>
      <w:snapToGrid w:val="0"/>
      <w:jc w:val="both"/>
      <w:outlineLvl w:val="6"/>
    </w:pPr>
    <w:rPr>
      <w:sz w:val="24"/>
      <w:u w:val="single"/>
    </w:rPr>
  </w:style>
  <w:style w:type="paragraph" w:styleId="Nagwek8">
    <w:name w:val="heading 8"/>
    <w:basedOn w:val="Normalny"/>
    <w:next w:val="Normalny"/>
    <w:link w:val="Nagwek8Znak"/>
    <w:qFormat/>
    <w:rsid w:val="006C7FF0"/>
    <w:pPr>
      <w:keepNext/>
      <w:numPr>
        <w:ilvl w:val="7"/>
        <w:numId w:val="1"/>
      </w:numPr>
      <w:outlineLvl w:val="7"/>
    </w:pPr>
    <w:rPr>
      <w:b/>
      <w:color w:val="000080"/>
      <w:sz w:val="24"/>
    </w:rPr>
  </w:style>
  <w:style w:type="paragraph" w:styleId="Nagwek9">
    <w:name w:val="heading 9"/>
    <w:basedOn w:val="Normalny"/>
    <w:next w:val="Normalny"/>
    <w:qFormat/>
    <w:rsid w:val="006C7FF0"/>
    <w:pPr>
      <w:keepNext/>
      <w:numPr>
        <w:ilvl w:val="8"/>
        <w:numId w:val="1"/>
      </w:numPr>
      <w:jc w:val="center"/>
      <w:outlineLvl w:val="8"/>
    </w:pPr>
    <w:rPr>
      <w:b/>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EB0FB2"/>
    <w:rPr>
      <w:b/>
      <w:sz w:val="24"/>
    </w:rPr>
  </w:style>
  <w:style w:type="character" w:customStyle="1" w:styleId="Nagwek8Znak">
    <w:name w:val="Nagłówek 8 Znak"/>
    <w:link w:val="Nagwek8"/>
    <w:rsid w:val="000D4B2D"/>
    <w:rPr>
      <w:b/>
      <w:color w:val="000080"/>
      <w:sz w:val="24"/>
    </w:rPr>
  </w:style>
  <w:style w:type="paragraph" w:styleId="Tekstpodstawowy">
    <w:name w:val="Body Text"/>
    <w:aliases w:val="Tekst podstawowy Znak, Znak Znak Znak,Znak Znak Znak Znak,Znak Znak Znak Znak Znak Znak,Znak Znak Znak,Znak Znak Znak Znak Znak1,Znak,Znak Znak Znak Znak Znak Znak Znak Znak, Znak Znak Znak Znak Znak, Znak Znak Znak Znak Znak Znak"/>
    <w:basedOn w:val="Normalny"/>
    <w:link w:val="TekstpodstawowyZnak1"/>
    <w:uiPriority w:val="99"/>
    <w:rsid w:val="006C7FF0"/>
    <w:pPr>
      <w:jc w:val="both"/>
    </w:pPr>
    <w:rPr>
      <w:sz w:val="24"/>
    </w:rPr>
  </w:style>
  <w:style w:type="character" w:customStyle="1" w:styleId="TekstpodstawowyZnak1">
    <w:name w:val="Tekst podstawowy Znak1"/>
    <w:aliases w:val="Tekst podstawowy Znak Znak1, Znak Znak Znak Znak,Znak Znak Znak Znak Znak,Znak Znak Znak Znak Znak Znak Znak,Znak Znak Znak Znak1,Znak Znak Znak Znak Znak1 Znak,Znak Znak,Znak Znak Znak Znak Znak Znak Znak Znak Znak"/>
    <w:link w:val="Tekstpodstawowy"/>
    <w:uiPriority w:val="99"/>
    <w:rsid w:val="00AA059F"/>
    <w:rPr>
      <w:sz w:val="24"/>
      <w:lang w:val="pl-PL" w:eastAsia="pl-PL" w:bidi="ar-SA"/>
    </w:rPr>
  </w:style>
  <w:style w:type="paragraph" w:styleId="Tekstpodstawowywcity">
    <w:name w:val="Body Text Indent"/>
    <w:basedOn w:val="Normalny"/>
    <w:link w:val="TekstpodstawowywcityZnak"/>
    <w:rsid w:val="006C7FF0"/>
    <w:pPr>
      <w:ind w:left="360"/>
      <w:jc w:val="both"/>
    </w:pPr>
    <w:rPr>
      <w:rFonts w:ascii="Univers Condensed" w:hAnsi="Univers Condensed"/>
      <w:sz w:val="24"/>
    </w:rPr>
  </w:style>
  <w:style w:type="character" w:customStyle="1" w:styleId="TekstpodstawowywcityZnak">
    <w:name w:val="Tekst podstawowy wcięty Znak"/>
    <w:link w:val="Tekstpodstawowywcity"/>
    <w:rsid w:val="00550EA8"/>
    <w:rPr>
      <w:rFonts w:ascii="Univers Condensed" w:hAnsi="Univers Condensed"/>
      <w:sz w:val="24"/>
    </w:rPr>
  </w:style>
  <w:style w:type="paragraph" w:styleId="Tekstpodstawowy2">
    <w:name w:val="Body Text 2"/>
    <w:basedOn w:val="Normalny"/>
    <w:link w:val="Tekstpodstawowy2Znak"/>
    <w:uiPriority w:val="99"/>
    <w:rsid w:val="006C7FF0"/>
    <w:pPr>
      <w:jc w:val="center"/>
    </w:pPr>
    <w:rPr>
      <w:b/>
      <w:sz w:val="32"/>
    </w:rPr>
  </w:style>
  <w:style w:type="character" w:customStyle="1" w:styleId="Tekstpodstawowy2Znak">
    <w:name w:val="Tekst podstawowy 2 Znak"/>
    <w:link w:val="Tekstpodstawowy2"/>
    <w:uiPriority w:val="99"/>
    <w:rsid w:val="00EB0FB2"/>
    <w:rPr>
      <w:b/>
      <w:sz w:val="32"/>
    </w:rPr>
  </w:style>
  <w:style w:type="paragraph" w:styleId="Tekstpodstawowy3">
    <w:name w:val="Body Text 3"/>
    <w:basedOn w:val="Normalny"/>
    <w:link w:val="Tekstpodstawowy3Znak"/>
    <w:uiPriority w:val="99"/>
    <w:rsid w:val="006C7FF0"/>
    <w:pPr>
      <w:jc w:val="both"/>
    </w:pPr>
    <w:rPr>
      <w:b/>
      <w:sz w:val="24"/>
    </w:rPr>
  </w:style>
  <w:style w:type="character" w:customStyle="1" w:styleId="Tekstpodstawowy3Znak">
    <w:name w:val="Tekst podstawowy 3 Znak"/>
    <w:link w:val="Tekstpodstawowy3"/>
    <w:uiPriority w:val="99"/>
    <w:rsid w:val="00BC6CB8"/>
    <w:rPr>
      <w:b/>
      <w:sz w:val="24"/>
    </w:rPr>
  </w:style>
  <w:style w:type="paragraph" w:styleId="Tekstpodstawowywcity2">
    <w:name w:val="Body Text Indent 2"/>
    <w:basedOn w:val="Normalny"/>
    <w:link w:val="Tekstpodstawowywcity2Znak"/>
    <w:rsid w:val="006C7FF0"/>
    <w:pPr>
      <w:ind w:left="284"/>
      <w:jc w:val="center"/>
    </w:pPr>
    <w:rPr>
      <w:rFonts w:ascii="Bookman Old Style" w:hAnsi="Bookman Old Style"/>
      <w:b/>
      <w:i/>
      <w:sz w:val="28"/>
      <w:u w:val="single"/>
    </w:rPr>
  </w:style>
  <w:style w:type="character" w:customStyle="1" w:styleId="Tekstpodstawowywcity2Znak">
    <w:name w:val="Tekst podstawowy wcięty 2 Znak"/>
    <w:link w:val="Tekstpodstawowywcity2"/>
    <w:rsid w:val="00EB0FB2"/>
    <w:rPr>
      <w:rFonts w:ascii="Bookman Old Style" w:hAnsi="Bookman Old Style"/>
      <w:b/>
      <w:i/>
      <w:sz w:val="28"/>
      <w:u w:val="single"/>
    </w:rPr>
  </w:style>
  <w:style w:type="paragraph" w:styleId="Tekstpodstawowywcity3">
    <w:name w:val="Body Text Indent 3"/>
    <w:basedOn w:val="Normalny"/>
    <w:link w:val="Tekstpodstawowywcity3Znak"/>
    <w:rsid w:val="006C7FF0"/>
    <w:pPr>
      <w:spacing w:line="252" w:lineRule="auto"/>
      <w:ind w:left="360"/>
      <w:jc w:val="both"/>
    </w:pPr>
    <w:rPr>
      <w:sz w:val="22"/>
    </w:rPr>
  </w:style>
  <w:style w:type="paragraph" w:styleId="Tekstblokowy">
    <w:name w:val="Block Text"/>
    <w:basedOn w:val="Normalny"/>
    <w:rsid w:val="006C7FF0"/>
    <w:pPr>
      <w:spacing w:line="264" w:lineRule="auto"/>
      <w:ind w:left="1080" w:right="113" w:hanging="1080"/>
    </w:pPr>
    <w:rPr>
      <w:sz w:val="22"/>
    </w:rPr>
  </w:style>
  <w:style w:type="paragraph" w:customStyle="1" w:styleId="bullet">
    <w:name w:val="bullet"/>
    <w:basedOn w:val="Normalny"/>
    <w:uiPriority w:val="99"/>
    <w:rsid w:val="006C7FF0"/>
    <w:pPr>
      <w:spacing w:before="100" w:after="100"/>
    </w:pPr>
    <w:rPr>
      <w:sz w:val="24"/>
    </w:rPr>
  </w:style>
  <w:style w:type="paragraph" w:styleId="NormalnyWeb">
    <w:name w:val="Normal (Web)"/>
    <w:basedOn w:val="Normalny"/>
    <w:uiPriority w:val="99"/>
    <w:rsid w:val="006C7FF0"/>
    <w:pPr>
      <w:spacing w:before="100" w:beforeAutospacing="1" w:after="100" w:afterAutospacing="1"/>
      <w:jc w:val="both"/>
    </w:pPr>
    <w:rPr>
      <w:rFonts w:ascii="Arial Unicode MS" w:eastAsia="Arial Unicode MS" w:hAnsi="Arial Unicode MS" w:cs="Arial Unicode MS" w:hint="eastAsia"/>
    </w:rPr>
  </w:style>
  <w:style w:type="paragraph" w:styleId="Nagwek">
    <w:name w:val="header"/>
    <w:aliases w:val=" Znak,Nagłówek strony"/>
    <w:basedOn w:val="Normalny"/>
    <w:link w:val="NagwekZnak"/>
    <w:rsid w:val="006C7FF0"/>
    <w:pPr>
      <w:tabs>
        <w:tab w:val="center" w:pos="4536"/>
        <w:tab w:val="right" w:pos="9072"/>
      </w:tabs>
    </w:pPr>
  </w:style>
  <w:style w:type="character" w:customStyle="1" w:styleId="NagwekZnak">
    <w:name w:val="Nagłówek Znak"/>
    <w:aliases w:val=" Znak Znak1,Nagłówek strony Znak"/>
    <w:link w:val="Nagwek"/>
    <w:locked/>
    <w:rsid w:val="000C6F08"/>
    <w:rPr>
      <w:lang w:val="pl-PL" w:eastAsia="pl-PL" w:bidi="ar-SA"/>
    </w:rPr>
  </w:style>
  <w:style w:type="paragraph" w:styleId="Stopka">
    <w:name w:val="footer"/>
    <w:aliases w:val=" Znak"/>
    <w:basedOn w:val="Normalny"/>
    <w:link w:val="StopkaZnak"/>
    <w:uiPriority w:val="99"/>
    <w:rsid w:val="006C7FF0"/>
    <w:pPr>
      <w:tabs>
        <w:tab w:val="center" w:pos="4536"/>
        <w:tab w:val="right" w:pos="9072"/>
      </w:tabs>
    </w:pPr>
  </w:style>
  <w:style w:type="character" w:customStyle="1" w:styleId="StopkaZnak">
    <w:name w:val="Stopka Znak"/>
    <w:aliases w:val=" Znak Znak"/>
    <w:link w:val="Stopka"/>
    <w:uiPriority w:val="99"/>
    <w:locked/>
    <w:rsid w:val="000C6F08"/>
    <w:rPr>
      <w:lang w:val="pl-PL" w:eastAsia="pl-PL" w:bidi="ar-SA"/>
    </w:rPr>
  </w:style>
  <w:style w:type="character" w:styleId="Numerstrony">
    <w:name w:val="page number"/>
    <w:basedOn w:val="Domylnaczcionkaakapitu"/>
    <w:rsid w:val="006C7FF0"/>
  </w:style>
  <w:style w:type="character" w:styleId="Odwoaniedokomentarza">
    <w:name w:val="annotation reference"/>
    <w:uiPriority w:val="99"/>
    <w:rsid w:val="006C7FF0"/>
    <w:rPr>
      <w:sz w:val="16"/>
      <w:szCs w:val="16"/>
    </w:rPr>
  </w:style>
  <w:style w:type="paragraph" w:styleId="Tekstkomentarza">
    <w:name w:val="annotation text"/>
    <w:basedOn w:val="Normalny"/>
    <w:link w:val="TekstkomentarzaZnak"/>
    <w:uiPriority w:val="99"/>
    <w:rsid w:val="006C7FF0"/>
  </w:style>
  <w:style w:type="paragraph" w:styleId="Tematkomentarza">
    <w:name w:val="annotation subject"/>
    <w:basedOn w:val="Tekstkomentarza"/>
    <w:next w:val="Tekstkomentarza"/>
    <w:semiHidden/>
    <w:rsid w:val="006C7FF0"/>
    <w:rPr>
      <w:b/>
      <w:bCs/>
    </w:rPr>
  </w:style>
  <w:style w:type="paragraph" w:styleId="Tekstdymka">
    <w:name w:val="Balloon Text"/>
    <w:basedOn w:val="Normalny"/>
    <w:link w:val="TekstdymkaZnak"/>
    <w:rsid w:val="006C7FF0"/>
    <w:rPr>
      <w:rFonts w:ascii="Tahoma" w:hAnsi="Tahoma"/>
      <w:sz w:val="16"/>
      <w:szCs w:val="16"/>
    </w:rPr>
  </w:style>
  <w:style w:type="paragraph" w:styleId="Tekstprzypisudolnego">
    <w:name w:val="footnote text"/>
    <w:basedOn w:val="Normalny"/>
    <w:link w:val="TekstprzypisudolnegoZnak"/>
    <w:semiHidden/>
    <w:rsid w:val="006C7FF0"/>
  </w:style>
  <w:style w:type="character" w:styleId="Odwoanieprzypisudolnego">
    <w:name w:val="footnote reference"/>
    <w:rsid w:val="006C7FF0"/>
    <w:rPr>
      <w:vertAlign w:val="superscript"/>
    </w:rPr>
  </w:style>
  <w:style w:type="paragraph" w:customStyle="1" w:styleId="FR1">
    <w:name w:val="FR1"/>
    <w:rsid w:val="006C7FF0"/>
    <w:pPr>
      <w:widowControl w:val="0"/>
      <w:autoSpaceDE w:val="0"/>
      <w:autoSpaceDN w:val="0"/>
      <w:adjustRightInd w:val="0"/>
      <w:spacing w:before="280"/>
      <w:ind w:left="800"/>
    </w:pPr>
    <w:rPr>
      <w:rFonts w:ascii="Arial" w:hAnsi="Arial" w:cs="Arial"/>
      <w:b/>
      <w:bCs/>
    </w:rPr>
  </w:style>
  <w:style w:type="character" w:styleId="Hipercze">
    <w:name w:val="Hyperlink"/>
    <w:uiPriority w:val="99"/>
    <w:rsid w:val="006C7FF0"/>
    <w:rPr>
      <w:color w:val="0000FF"/>
      <w:u w:val="single"/>
    </w:rPr>
  </w:style>
  <w:style w:type="character" w:styleId="UyteHipercze">
    <w:name w:val="FollowedHyperlink"/>
    <w:uiPriority w:val="99"/>
    <w:rsid w:val="006C7FF0"/>
    <w:rPr>
      <w:color w:val="800080"/>
      <w:u w:val="single"/>
    </w:rPr>
  </w:style>
  <w:style w:type="character" w:customStyle="1" w:styleId="dane1">
    <w:name w:val="dane1"/>
    <w:rsid w:val="006C7FF0"/>
    <w:rPr>
      <w:color w:val="0000CD"/>
    </w:rPr>
  </w:style>
  <w:style w:type="paragraph" w:customStyle="1" w:styleId="Tekstumowy">
    <w:name w:val="Tekst umowy"/>
    <w:basedOn w:val="Tekstpodstawowy3"/>
    <w:autoRedefine/>
    <w:uiPriority w:val="99"/>
    <w:rsid w:val="006C7FF0"/>
    <w:pPr>
      <w:spacing w:after="120"/>
    </w:pPr>
    <w:rPr>
      <w:rFonts w:ascii="Arial" w:hAnsi="Arial"/>
      <w:b w:val="0"/>
      <w:sz w:val="20"/>
      <w:szCs w:val="24"/>
    </w:rPr>
  </w:style>
  <w:style w:type="paragraph" w:customStyle="1" w:styleId="Domylnie">
    <w:name w:val="Domyślnie"/>
    <w:rsid w:val="006C7FF0"/>
    <w:pPr>
      <w:widowControl w:val="0"/>
      <w:autoSpaceDN w:val="0"/>
      <w:adjustRightInd w:val="0"/>
    </w:pPr>
    <w:rPr>
      <w:rFonts w:ascii="Thorndale" w:hAnsi="Thorndale" w:cs="Wingdings"/>
      <w:color w:val="000000"/>
      <w:sz w:val="24"/>
      <w:szCs w:val="24"/>
    </w:rPr>
  </w:style>
  <w:style w:type="paragraph" w:customStyle="1" w:styleId="Tekstpodstawowy21">
    <w:name w:val="Tekst podstawowy 21"/>
    <w:basedOn w:val="Normalny"/>
    <w:rsid w:val="006C7FF0"/>
    <w:pPr>
      <w:overflowPunct w:val="0"/>
      <w:autoSpaceDE w:val="0"/>
      <w:autoSpaceDN w:val="0"/>
      <w:adjustRightInd w:val="0"/>
      <w:jc w:val="both"/>
      <w:textAlignment w:val="baseline"/>
    </w:pPr>
    <w:rPr>
      <w:sz w:val="22"/>
    </w:rPr>
  </w:style>
  <w:style w:type="paragraph" w:styleId="Legenda">
    <w:name w:val="caption"/>
    <w:basedOn w:val="Normalny"/>
    <w:next w:val="Normalny"/>
    <w:qFormat/>
    <w:rsid w:val="006C7FF0"/>
    <w:pPr>
      <w:spacing w:before="20" w:after="40" w:line="22" w:lineRule="atLeast"/>
      <w:jc w:val="both"/>
    </w:pPr>
    <w:rPr>
      <w:i/>
      <w:sz w:val="24"/>
      <w:u w:val="single"/>
    </w:rPr>
  </w:style>
  <w:style w:type="paragraph" w:styleId="Lista">
    <w:name w:val="List"/>
    <w:basedOn w:val="Normalny"/>
    <w:rsid w:val="006C7FF0"/>
    <w:pPr>
      <w:ind w:left="360" w:hanging="360"/>
    </w:pPr>
  </w:style>
  <w:style w:type="paragraph" w:styleId="Lista2">
    <w:name w:val="List 2"/>
    <w:basedOn w:val="Normalny"/>
    <w:rsid w:val="006C7FF0"/>
    <w:pPr>
      <w:ind w:left="720" w:hanging="360"/>
    </w:pPr>
  </w:style>
  <w:style w:type="paragraph" w:styleId="Lista3">
    <w:name w:val="List 3"/>
    <w:basedOn w:val="Normalny"/>
    <w:rsid w:val="006C7FF0"/>
    <w:pPr>
      <w:ind w:left="1080" w:hanging="360"/>
    </w:pPr>
  </w:style>
  <w:style w:type="paragraph" w:styleId="Lista4">
    <w:name w:val="List 4"/>
    <w:basedOn w:val="Normalny"/>
    <w:rsid w:val="006C7FF0"/>
    <w:pPr>
      <w:ind w:left="1440" w:hanging="360"/>
    </w:pPr>
  </w:style>
  <w:style w:type="paragraph" w:styleId="Listapunktowana">
    <w:name w:val="List Bullet"/>
    <w:basedOn w:val="Normalny"/>
    <w:autoRedefine/>
    <w:rsid w:val="006C7FF0"/>
    <w:pPr>
      <w:numPr>
        <w:numId w:val="4"/>
      </w:numPr>
    </w:pPr>
  </w:style>
  <w:style w:type="paragraph" w:styleId="Listapunktowana2">
    <w:name w:val="List Bullet 2"/>
    <w:basedOn w:val="Normalny"/>
    <w:autoRedefine/>
    <w:rsid w:val="006C7FF0"/>
    <w:pPr>
      <w:numPr>
        <w:numId w:val="5"/>
      </w:numPr>
    </w:pPr>
  </w:style>
  <w:style w:type="paragraph" w:styleId="Listapunktowana3">
    <w:name w:val="List Bullet 3"/>
    <w:basedOn w:val="Normalny"/>
    <w:autoRedefine/>
    <w:rsid w:val="006C7FF0"/>
    <w:pPr>
      <w:numPr>
        <w:numId w:val="6"/>
      </w:numPr>
    </w:pPr>
  </w:style>
  <w:style w:type="paragraph" w:styleId="Listapunktowana4">
    <w:name w:val="List Bullet 4"/>
    <w:basedOn w:val="Normalny"/>
    <w:autoRedefine/>
    <w:rsid w:val="006C7FF0"/>
  </w:style>
  <w:style w:type="paragraph" w:styleId="Lista-kontynuacja">
    <w:name w:val="List Continue"/>
    <w:basedOn w:val="Normalny"/>
    <w:rsid w:val="006C7FF0"/>
    <w:pPr>
      <w:spacing w:after="120"/>
      <w:ind w:left="360"/>
    </w:pPr>
  </w:style>
  <w:style w:type="paragraph" w:styleId="Lista-kontynuacja2">
    <w:name w:val="List Continue 2"/>
    <w:basedOn w:val="Normalny"/>
    <w:rsid w:val="006C7FF0"/>
    <w:pPr>
      <w:spacing w:after="120"/>
      <w:ind w:left="720"/>
    </w:pPr>
  </w:style>
  <w:style w:type="paragraph" w:styleId="Lista-kontynuacja3">
    <w:name w:val="List Continue 3"/>
    <w:basedOn w:val="Normalny"/>
    <w:rsid w:val="006C7FF0"/>
    <w:pPr>
      <w:spacing w:after="120"/>
      <w:ind w:left="1080"/>
    </w:pPr>
  </w:style>
  <w:style w:type="paragraph" w:styleId="Lista-kontynuacja4">
    <w:name w:val="List Continue 4"/>
    <w:basedOn w:val="Normalny"/>
    <w:rsid w:val="006C7FF0"/>
    <w:pPr>
      <w:spacing w:after="120"/>
      <w:ind w:left="1440"/>
    </w:pPr>
  </w:style>
  <w:style w:type="paragraph" w:styleId="Tytu">
    <w:name w:val="Title"/>
    <w:aliases w:val="Znak1,Znak2,Znak21,Znak211"/>
    <w:basedOn w:val="Normalny"/>
    <w:qFormat/>
    <w:rsid w:val="006C7FF0"/>
    <w:pPr>
      <w:spacing w:before="240" w:after="60"/>
      <w:jc w:val="center"/>
      <w:outlineLvl w:val="0"/>
    </w:pPr>
    <w:rPr>
      <w:rFonts w:ascii="Arial" w:hAnsi="Arial" w:cs="Arial"/>
      <w:b/>
      <w:bCs/>
      <w:kern w:val="28"/>
      <w:sz w:val="32"/>
      <w:szCs w:val="32"/>
    </w:rPr>
  </w:style>
  <w:style w:type="paragraph" w:styleId="Podtytu">
    <w:name w:val="Subtitle"/>
    <w:basedOn w:val="Normalny"/>
    <w:qFormat/>
    <w:rsid w:val="006C7FF0"/>
    <w:pPr>
      <w:spacing w:after="60"/>
      <w:jc w:val="center"/>
      <w:outlineLvl w:val="1"/>
    </w:pPr>
    <w:rPr>
      <w:rFonts w:ascii="Arial" w:hAnsi="Arial" w:cs="Arial"/>
      <w:sz w:val="24"/>
      <w:szCs w:val="24"/>
    </w:rPr>
  </w:style>
  <w:style w:type="paragraph" w:styleId="Wcicienormalne">
    <w:name w:val="Normal Indent"/>
    <w:basedOn w:val="Normalny"/>
    <w:rsid w:val="006C7FF0"/>
    <w:pPr>
      <w:ind w:left="708"/>
    </w:pPr>
  </w:style>
  <w:style w:type="paragraph" w:customStyle="1" w:styleId="NormalTable1">
    <w:name w:val="Normal Table1"/>
    <w:rsid w:val="006C7FF0"/>
    <w:pPr>
      <w:autoSpaceDE w:val="0"/>
      <w:autoSpaceDN w:val="0"/>
    </w:pPr>
  </w:style>
  <w:style w:type="paragraph" w:customStyle="1" w:styleId="StandardowyStandardowy1">
    <w:name w:val="Standardowy.Standardowy1"/>
    <w:rsid w:val="0005600C"/>
  </w:style>
  <w:style w:type="paragraph" w:customStyle="1" w:styleId="Tekstpodstawowywcity21">
    <w:name w:val="Tekst podstawowy wcięty 21"/>
    <w:basedOn w:val="Normalny"/>
    <w:rsid w:val="003D3726"/>
    <w:pPr>
      <w:tabs>
        <w:tab w:val="left" w:pos="426"/>
      </w:tabs>
      <w:ind w:left="284" w:hanging="284"/>
      <w:jc w:val="both"/>
    </w:pPr>
    <w:rPr>
      <w:rFonts w:ascii="Tms Rmn" w:eastAsia="Tms Rmn" w:hAnsi="Tms Rmn"/>
      <w:sz w:val="24"/>
    </w:rPr>
  </w:style>
  <w:style w:type="character" w:customStyle="1" w:styleId="ZnakZnak8">
    <w:name w:val="Znak Znak8"/>
    <w:rsid w:val="00FA545B"/>
    <w:rPr>
      <w:rFonts w:ascii="Times New Roman" w:eastAsia="Times New Roman" w:hAnsi="Times New Roman" w:cs="Times New Roman"/>
      <w:sz w:val="24"/>
      <w:szCs w:val="20"/>
      <w:lang w:eastAsia="pl-PL"/>
    </w:rPr>
  </w:style>
  <w:style w:type="paragraph" w:customStyle="1" w:styleId="TekstpodstawowyTekstpodstawowyZnak">
    <w:name w:val="Tekst podstawowy.Tekst podstawowy Znak"/>
    <w:basedOn w:val="Normalny"/>
    <w:rsid w:val="005D5277"/>
    <w:pPr>
      <w:jc w:val="both"/>
    </w:pPr>
    <w:rPr>
      <w:sz w:val="24"/>
    </w:rPr>
  </w:style>
  <w:style w:type="paragraph" w:customStyle="1" w:styleId="numerowanie1">
    <w:name w:val="numerowanie_1"/>
    <w:basedOn w:val="Tekstpodstawowy"/>
    <w:rsid w:val="00EB7431"/>
    <w:pPr>
      <w:numPr>
        <w:numId w:val="7"/>
      </w:numPr>
      <w:spacing w:before="120"/>
    </w:pPr>
    <w:rPr>
      <w:sz w:val="22"/>
      <w:szCs w:val="22"/>
    </w:rPr>
  </w:style>
  <w:style w:type="character" w:customStyle="1" w:styleId="TekstpodstawowyZnakZnakZnak">
    <w:name w:val="Tekst podstawowy Znak Znak Znak"/>
    <w:rsid w:val="00EB7431"/>
    <w:rPr>
      <w:sz w:val="24"/>
      <w:lang w:val="pl-PL" w:eastAsia="pl-PL" w:bidi="ar-SA"/>
    </w:rPr>
  </w:style>
  <w:style w:type="paragraph" w:styleId="Akapitzlist">
    <w:name w:val="List Paragraph"/>
    <w:aliases w:val="List Paragraph2,List Paragraph,Normal,Podsis rysunku,Punkt rzymski,zwykły tekst,List Paragraph1,BulletC,normalny tekst,Obiekt,Akapit z listą12,Tabela,maz_wyliczenie,opis dzialania,K-P_odwolanie,A_wyliczenie,Akapit z listą 1,L1,lp1,Tytuły"/>
    <w:basedOn w:val="Normalny"/>
    <w:link w:val="AkapitzlistZnak"/>
    <w:uiPriority w:val="34"/>
    <w:qFormat/>
    <w:rsid w:val="00C25B4C"/>
    <w:pPr>
      <w:ind w:left="708"/>
    </w:pPr>
    <w:rPr>
      <w:sz w:val="24"/>
      <w:szCs w:val="24"/>
    </w:rPr>
  </w:style>
  <w:style w:type="character" w:customStyle="1" w:styleId="TekstpodstawowyZnakZnak">
    <w:name w:val="Tekst podstawowy Znak Znak"/>
    <w:rsid w:val="009F230D"/>
    <w:rPr>
      <w:sz w:val="24"/>
      <w:lang w:val="pl-PL" w:eastAsia="pl-PL" w:bidi="ar-SA"/>
    </w:rPr>
  </w:style>
  <w:style w:type="paragraph" w:customStyle="1" w:styleId="Tekstpodstawowy210">
    <w:name w:val="Tekst podstawowy 21"/>
    <w:basedOn w:val="Normalny"/>
    <w:rsid w:val="00EB0FB2"/>
    <w:pPr>
      <w:widowControl w:val="0"/>
      <w:suppressAutoHyphens/>
      <w:jc w:val="center"/>
    </w:pPr>
    <w:rPr>
      <w:rFonts w:eastAsia="Lucida Sans Unicode"/>
      <w:b/>
      <w:kern w:val="1"/>
      <w:sz w:val="32"/>
      <w:szCs w:val="24"/>
    </w:rPr>
  </w:style>
  <w:style w:type="paragraph" w:customStyle="1" w:styleId="Style0">
    <w:name w:val="Style0"/>
    <w:rsid w:val="00E66FA0"/>
    <w:pPr>
      <w:autoSpaceDE w:val="0"/>
      <w:autoSpaceDN w:val="0"/>
      <w:adjustRightInd w:val="0"/>
    </w:pPr>
    <w:rPr>
      <w:rFonts w:ascii="MS Sans Serif" w:hAnsi="MS Sans Serif"/>
      <w:szCs w:val="24"/>
    </w:rPr>
  </w:style>
  <w:style w:type="paragraph" w:styleId="Tekstprzypisukocowego">
    <w:name w:val="endnote text"/>
    <w:basedOn w:val="Normalny"/>
    <w:link w:val="TekstprzypisukocowegoZnak"/>
    <w:rsid w:val="00D303BC"/>
  </w:style>
  <w:style w:type="character" w:customStyle="1" w:styleId="TekstprzypisukocowegoZnak">
    <w:name w:val="Tekst przypisu końcowego Znak"/>
    <w:basedOn w:val="Domylnaczcionkaakapitu"/>
    <w:link w:val="Tekstprzypisukocowego"/>
    <w:rsid w:val="00D303BC"/>
  </w:style>
  <w:style w:type="character" w:styleId="Odwoanieprzypisukocowego">
    <w:name w:val="endnote reference"/>
    <w:rsid w:val="00D303BC"/>
    <w:rPr>
      <w:vertAlign w:val="superscript"/>
    </w:rPr>
  </w:style>
  <w:style w:type="paragraph" w:customStyle="1" w:styleId="Akapitzlist1">
    <w:name w:val="Akapit z listą1"/>
    <w:aliases w:val="Paragraf"/>
    <w:basedOn w:val="Normalny"/>
    <w:link w:val="ListParagraphChar"/>
    <w:uiPriority w:val="99"/>
    <w:qFormat/>
    <w:rsid w:val="00C0530D"/>
    <w:pPr>
      <w:ind w:left="720"/>
      <w:contextualSpacing/>
    </w:pPr>
  </w:style>
  <w:style w:type="paragraph" w:styleId="Poprawka">
    <w:name w:val="Revision"/>
    <w:hidden/>
    <w:uiPriority w:val="99"/>
    <w:semiHidden/>
    <w:rsid w:val="00F70017"/>
  </w:style>
  <w:style w:type="paragraph" w:styleId="Bezodstpw">
    <w:name w:val="No Spacing"/>
    <w:link w:val="BezodstpwZnak"/>
    <w:uiPriority w:val="1"/>
    <w:qFormat/>
    <w:rsid w:val="00893DFA"/>
    <w:rPr>
      <w:rFonts w:ascii="Calibri" w:hAnsi="Calibri"/>
      <w:sz w:val="22"/>
      <w:szCs w:val="22"/>
    </w:rPr>
  </w:style>
  <w:style w:type="character" w:customStyle="1" w:styleId="BezodstpwZnak">
    <w:name w:val="Bez odstępów Znak"/>
    <w:link w:val="Bezodstpw"/>
    <w:uiPriority w:val="1"/>
    <w:rsid w:val="00893DFA"/>
    <w:rPr>
      <w:rFonts w:ascii="Calibri" w:hAnsi="Calibri"/>
      <w:sz w:val="22"/>
      <w:szCs w:val="22"/>
      <w:lang w:bidi="ar-SA"/>
    </w:rPr>
  </w:style>
  <w:style w:type="character" w:customStyle="1" w:styleId="Nagwek2Znak">
    <w:name w:val="Nagłówek 2 Znak"/>
    <w:link w:val="Nagwek2"/>
    <w:rsid w:val="00564F3A"/>
    <w:rPr>
      <w:sz w:val="26"/>
      <w:u w:val="single"/>
    </w:rPr>
  </w:style>
  <w:style w:type="character" w:customStyle="1" w:styleId="Tekstpodstawowywcity3Znak">
    <w:name w:val="Tekst podstawowy wcięty 3 Znak"/>
    <w:link w:val="Tekstpodstawowywcity3"/>
    <w:rsid w:val="00564F3A"/>
    <w:rPr>
      <w:sz w:val="22"/>
    </w:rPr>
  </w:style>
  <w:style w:type="character" w:customStyle="1" w:styleId="TekstdymkaZnak">
    <w:name w:val="Tekst dymka Znak"/>
    <w:link w:val="Tekstdymka"/>
    <w:rsid w:val="00564F3A"/>
    <w:rPr>
      <w:rFonts w:ascii="Tahoma" w:hAnsi="Tahoma" w:cs="Tahoma"/>
      <w:sz w:val="16"/>
      <w:szCs w:val="16"/>
    </w:rPr>
  </w:style>
  <w:style w:type="character" w:customStyle="1" w:styleId="TekstprzypisudolnegoZnak">
    <w:name w:val="Tekst przypisu dolnego Znak"/>
    <w:link w:val="Tekstprzypisudolnego"/>
    <w:semiHidden/>
    <w:rsid w:val="00564F3A"/>
  </w:style>
  <w:style w:type="paragraph" w:customStyle="1" w:styleId="duzy">
    <w:name w:val="duzy"/>
    <w:rsid w:val="00564F3A"/>
    <w:pPr>
      <w:suppressAutoHyphens/>
      <w:spacing w:after="120"/>
    </w:pPr>
    <w:rPr>
      <w:b/>
      <w:color w:val="000000"/>
      <w:sz w:val="24"/>
    </w:rPr>
  </w:style>
  <w:style w:type="table" w:styleId="Tabela-Siatka">
    <w:name w:val="Table Grid"/>
    <w:basedOn w:val="Standardowy"/>
    <w:uiPriority w:val="59"/>
    <w:rsid w:val="00564F3A"/>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gwek10">
    <w:name w:val="Nagłówek1"/>
    <w:basedOn w:val="Normalny"/>
    <w:next w:val="Tekstpodstawowy"/>
    <w:rsid w:val="00564F3A"/>
    <w:pPr>
      <w:keepNext/>
      <w:suppressAutoHyphens/>
      <w:spacing w:before="240" w:after="120"/>
    </w:pPr>
    <w:rPr>
      <w:rFonts w:ascii="Arial" w:eastAsia="Lucida Sans Unicode" w:hAnsi="Arial" w:cs="Tahoma"/>
      <w:sz w:val="28"/>
      <w:szCs w:val="28"/>
      <w:lang w:eastAsia="ar-SA"/>
    </w:rPr>
  </w:style>
  <w:style w:type="character" w:customStyle="1" w:styleId="Znakiprzypiswdolnych">
    <w:name w:val="Znaki przypisów dolnych"/>
    <w:rsid w:val="00564F3A"/>
    <w:rPr>
      <w:rFonts w:cs="Times New Roman"/>
      <w:vertAlign w:val="superscript"/>
    </w:rPr>
  </w:style>
  <w:style w:type="paragraph" w:customStyle="1" w:styleId="Tekstpodstawowy22">
    <w:name w:val="Tekst podstawowy 22"/>
    <w:basedOn w:val="Normalny"/>
    <w:rsid w:val="00564F3A"/>
    <w:pPr>
      <w:suppressAutoHyphens/>
      <w:jc w:val="center"/>
    </w:pPr>
    <w:rPr>
      <w:b/>
      <w:bCs/>
      <w:sz w:val="32"/>
      <w:szCs w:val="32"/>
      <w:lang w:eastAsia="ar-SA"/>
    </w:rPr>
  </w:style>
  <w:style w:type="paragraph" w:customStyle="1" w:styleId="western">
    <w:name w:val="western"/>
    <w:basedOn w:val="Normalny"/>
    <w:rsid w:val="00564F3A"/>
    <w:pPr>
      <w:spacing w:before="100" w:beforeAutospacing="1"/>
      <w:jc w:val="both"/>
    </w:pPr>
    <w:rPr>
      <w:rFonts w:ascii="Arial Unicode MS" w:eastAsia="Arial Unicode MS" w:hAnsi="Arial Unicode MS" w:cs="Arial Unicode MS"/>
      <w:sz w:val="24"/>
      <w:szCs w:val="24"/>
    </w:rPr>
  </w:style>
  <w:style w:type="character" w:customStyle="1" w:styleId="StopkaZnak1">
    <w:name w:val="Stopka Znak1"/>
    <w:rsid w:val="00564F3A"/>
    <w:rPr>
      <w:lang w:val="pl-PL" w:eastAsia="ar-SA" w:bidi="ar-SA"/>
    </w:rPr>
  </w:style>
  <w:style w:type="paragraph" w:customStyle="1" w:styleId="Tekstpodstawowy31">
    <w:name w:val="Tekst podstawowy 31"/>
    <w:basedOn w:val="Normalny"/>
    <w:rsid w:val="00564F3A"/>
    <w:pPr>
      <w:suppressAutoHyphens/>
      <w:jc w:val="both"/>
    </w:pPr>
    <w:rPr>
      <w:b/>
      <w:bCs/>
      <w:sz w:val="24"/>
      <w:szCs w:val="24"/>
      <w:lang w:eastAsia="ar-SA"/>
    </w:rPr>
  </w:style>
  <w:style w:type="paragraph" w:customStyle="1" w:styleId="xl65">
    <w:name w:val="xl65"/>
    <w:basedOn w:val="Normalny"/>
    <w:rsid w:val="00564F3A"/>
    <w:pPr>
      <w:spacing w:before="100" w:beforeAutospacing="1" w:after="100" w:afterAutospacing="1"/>
    </w:pPr>
    <w:rPr>
      <w:rFonts w:ascii="Calibri" w:hAnsi="Calibri"/>
      <w:sz w:val="24"/>
      <w:szCs w:val="24"/>
    </w:rPr>
  </w:style>
  <w:style w:type="paragraph" w:customStyle="1" w:styleId="xl66">
    <w:name w:val="xl66"/>
    <w:basedOn w:val="Normalny"/>
    <w:rsid w:val="00564F3A"/>
    <w:pPr>
      <w:pBdr>
        <w:top w:val="single" w:sz="4" w:space="0" w:color="auto"/>
        <w:left w:val="single" w:sz="4" w:space="0" w:color="auto"/>
        <w:bottom w:val="single" w:sz="8" w:space="0" w:color="auto"/>
        <w:right w:val="single" w:sz="8" w:space="0" w:color="auto"/>
      </w:pBdr>
      <w:spacing w:before="100" w:beforeAutospacing="1" w:after="100" w:afterAutospacing="1"/>
    </w:pPr>
    <w:rPr>
      <w:rFonts w:ascii="Calibri" w:hAnsi="Calibri"/>
      <w:sz w:val="24"/>
      <w:szCs w:val="24"/>
    </w:rPr>
  </w:style>
  <w:style w:type="paragraph" w:customStyle="1" w:styleId="xl67">
    <w:name w:val="xl67"/>
    <w:basedOn w:val="Normalny"/>
    <w:rsid w:val="00564F3A"/>
    <w:pPr>
      <w:pBdr>
        <w:top w:val="single" w:sz="4" w:space="0" w:color="auto"/>
        <w:left w:val="single" w:sz="4" w:space="0" w:color="auto"/>
        <w:bottom w:val="single" w:sz="8" w:space="0" w:color="auto"/>
        <w:right w:val="single" w:sz="4" w:space="0" w:color="auto"/>
      </w:pBdr>
      <w:spacing w:before="100" w:beforeAutospacing="1" w:after="100" w:afterAutospacing="1"/>
    </w:pPr>
    <w:rPr>
      <w:rFonts w:ascii="Calibri" w:hAnsi="Calibri"/>
      <w:sz w:val="24"/>
      <w:szCs w:val="24"/>
    </w:rPr>
  </w:style>
  <w:style w:type="paragraph" w:customStyle="1" w:styleId="xl68">
    <w:name w:val="xl68"/>
    <w:basedOn w:val="Normalny"/>
    <w:rsid w:val="00564F3A"/>
    <w:pPr>
      <w:pBdr>
        <w:top w:val="single" w:sz="4" w:space="0" w:color="auto"/>
        <w:left w:val="single" w:sz="4" w:space="0" w:color="auto"/>
        <w:bottom w:val="single" w:sz="8" w:space="0" w:color="auto"/>
        <w:right w:val="single" w:sz="4" w:space="0" w:color="auto"/>
      </w:pBdr>
      <w:spacing w:before="100" w:beforeAutospacing="1" w:after="100" w:afterAutospacing="1"/>
    </w:pPr>
    <w:rPr>
      <w:rFonts w:ascii="Calibri" w:hAnsi="Calibri"/>
      <w:sz w:val="24"/>
      <w:szCs w:val="24"/>
    </w:rPr>
  </w:style>
  <w:style w:type="paragraph" w:customStyle="1" w:styleId="xl69">
    <w:name w:val="xl69"/>
    <w:basedOn w:val="Normalny"/>
    <w:rsid w:val="00564F3A"/>
    <w:pPr>
      <w:pBdr>
        <w:top w:val="single" w:sz="4" w:space="0" w:color="auto"/>
        <w:left w:val="single" w:sz="4" w:space="0" w:color="auto"/>
        <w:bottom w:val="single" w:sz="4" w:space="0" w:color="auto"/>
        <w:right w:val="single" w:sz="8" w:space="0" w:color="auto"/>
      </w:pBdr>
      <w:spacing w:before="100" w:beforeAutospacing="1" w:after="100" w:afterAutospacing="1"/>
    </w:pPr>
    <w:rPr>
      <w:rFonts w:ascii="Calibri" w:hAnsi="Calibri"/>
      <w:sz w:val="24"/>
      <w:szCs w:val="24"/>
    </w:rPr>
  </w:style>
  <w:style w:type="paragraph" w:customStyle="1" w:styleId="xl70">
    <w:name w:val="xl70"/>
    <w:basedOn w:val="Normalny"/>
    <w:rsid w:val="00564F3A"/>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sz w:val="24"/>
      <w:szCs w:val="24"/>
    </w:rPr>
  </w:style>
  <w:style w:type="paragraph" w:customStyle="1" w:styleId="xl71">
    <w:name w:val="xl71"/>
    <w:basedOn w:val="Normalny"/>
    <w:rsid w:val="00564F3A"/>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sz w:val="24"/>
      <w:szCs w:val="24"/>
    </w:rPr>
  </w:style>
  <w:style w:type="paragraph" w:customStyle="1" w:styleId="xl72">
    <w:name w:val="xl72"/>
    <w:basedOn w:val="Normalny"/>
    <w:rsid w:val="00564F3A"/>
    <w:pPr>
      <w:pBdr>
        <w:top w:val="single" w:sz="4" w:space="0" w:color="auto"/>
        <w:left w:val="single" w:sz="8" w:space="0" w:color="auto"/>
        <w:bottom w:val="single" w:sz="4" w:space="0" w:color="auto"/>
        <w:right w:val="single" w:sz="4" w:space="0" w:color="auto"/>
      </w:pBdr>
      <w:spacing w:before="100" w:beforeAutospacing="1" w:after="100" w:afterAutospacing="1"/>
    </w:pPr>
    <w:rPr>
      <w:rFonts w:ascii="Calibri" w:hAnsi="Calibri"/>
      <w:sz w:val="24"/>
      <w:szCs w:val="24"/>
    </w:rPr>
  </w:style>
  <w:style w:type="paragraph" w:customStyle="1" w:styleId="xl73">
    <w:name w:val="xl73"/>
    <w:basedOn w:val="Normalny"/>
    <w:rsid w:val="00564F3A"/>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sz w:val="16"/>
      <w:szCs w:val="16"/>
    </w:rPr>
  </w:style>
  <w:style w:type="paragraph" w:customStyle="1" w:styleId="xl74">
    <w:name w:val="xl74"/>
    <w:basedOn w:val="Normalny"/>
    <w:rsid w:val="00564F3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sz w:val="24"/>
      <w:szCs w:val="24"/>
    </w:rPr>
  </w:style>
  <w:style w:type="paragraph" w:customStyle="1" w:styleId="xl75">
    <w:name w:val="xl75"/>
    <w:basedOn w:val="Normalny"/>
    <w:rsid w:val="00564F3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sz w:val="24"/>
      <w:szCs w:val="24"/>
    </w:rPr>
  </w:style>
  <w:style w:type="paragraph" w:customStyle="1" w:styleId="xl76">
    <w:name w:val="xl76"/>
    <w:basedOn w:val="Normalny"/>
    <w:rsid w:val="00564F3A"/>
    <w:pPr>
      <w:pBdr>
        <w:top w:val="single" w:sz="4" w:space="0" w:color="auto"/>
        <w:left w:val="single" w:sz="4" w:space="0" w:color="auto"/>
        <w:right w:val="single" w:sz="4" w:space="0" w:color="auto"/>
      </w:pBdr>
      <w:spacing w:before="100" w:beforeAutospacing="1" w:after="100" w:afterAutospacing="1"/>
      <w:textAlignment w:val="top"/>
    </w:pPr>
    <w:rPr>
      <w:rFonts w:ascii="Calibri" w:hAnsi="Calibri"/>
      <w:sz w:val="24"/>
      <w:szCs w:val="24"/>
    </w:rPr>
  </w:style>
  <w:style w:type="paragraph" w:customStyle="1" w:styleId="xl77">
    <w:name w:val="xl77"/>
    <w:basedOn w:val="Normalny"/>
    <w:rsid w:val="00564F3A"/>
    <w:pPr>
      <w:pBdr>
        <w:top w:val="single" w:sz="4" w:space="0" w:color="auto"/>
        <w:left w:val="single" w:sz="4" w:space="0" w:color="auto"/>
        <w:right w:val="single" w:sz="4" w:space="0" w:color="auto"/>
      </w:pBdr>
      <w:spacing w:before="100" w:beforeAutospacing="1" w:after="100" w:afterAutospacing="1"/>
      <w:jc w:val="center"/>
      <w:textAlignment w:val="top"/>
    </w:pPr>
    <w:rPr>
      <w:rFonts w:ascii="Calibri" w:hAnsi="Calibri"/>
      <w:sz w:val="24"/>
      <w:szCs w:val="24"/>
    </w:rPr>
  </w:style>
  <w:style w:type="paragraph" w:customStyle="1" w:styleId="xl78">
    <w:name w:val="xl78"/>
    <w:basedOn w:val="Normalny"/>
    <w:rsid w:val="00564F3A"/>
    <w:pPr>
      <w:pBdr>
        <w:left w:val="single" w:sz="4" w:space="0" w:color="auto"/>
        <w:bottom w:val="single" w:sz="4" w:space="0" w:color="auto"/>
        <w:right w:val="single" w:sz="4" w:space="0" w:color="auto"/>
      </w:pBdr>
      <w:spacing w:before="100" w:beforeAutospacing="1" w:after="100" w:afterAutospacing="1"/>
      <w:textAlignment w:val="top"/>
    </w:pPr>
    <w:rPr>
      <w:rFonts w:ascii="Calibri" w:hAnsi="Calibri"/>
      <w:sz w:val="24"/>
      <w:szCs w:val="24"/>
    </w:rPr>
  </w:style>
  <w:style w:type="paragraph" w:customStyle="1" w:styleId="xl79">
    <w:name w:val="xl79"/>
    <w:basedOn w:val="Normalny"/>
    <w:rsid w:val="00564F3A"/>
    <w:pPr>
      <w:pBdr>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sz w:val="24"/>
      <w:szCs w:val="24"/>
    </w:rPr>
  </w:style>
  <w:style w:type="paragraph" w:customStyle="1" w:styleId="xl80">
    <w:name w:val="xl80"/>
    <w:basedOn w:val="Normalny"/>
    <w:rsid w:val="00564F3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sz w:val="24"/>
      <w:szCs w:val="24"/>
    </w:rPr>
  </w:style>
  <w:style w:type="paragraph" w:customStyle="1" w:styleId="xl81">
    <w:name w:val="xl81"/>
    <w:basedOn w:val="Normalny"/>
    <w:rsid w:val="00564F3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sz w:val="24"/>
      <w:szCs w:val="24"/>
    </w:rPr>
  </w:style>
  <w:style w:type="paragraph" w:customStyle="1" w:styleId="xl82">
    <w:name w:val="xl82"/>
    <w:basedOn w:val="Normalny"/>
    <w:rsid w:val="00564F3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color w:val="000000"/>
      <w:sz w:val="24"/>
      <w:szCs w:val="24"/>
    </w:rPr>
  </w:style>
  <w:style w:type="paragraph" w:customStyle="1" w:styleId="xl83">
    <w:name w:val="xl83"/>
    <w:basedOn w:val="Normalny"/>
    <w:rsid w:val="00564F3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color w:val="000000"/>
      <w:sz w:val="24"/>
      <w:szCs w:val="24"/>
    </w:rPr>
  </w:style>
  <w:style w:type="paragraph" w:customStyle="1" w:styleId="xl84">
    <w:name w:val="xl84"/>
    <w:basedOn w:val="Normalny"/>
    <w:rsid w:val="00564F3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sz w:val="16"/>
      <w:szCs w:val="16"/>
    </w:rPr>
  </w:style>
  <w:style w:type="paragraph" w:customStyle="1" w:styleId="xl85">
    <w:name w:val="xl85"/>
    <w:basedOn w:val="Normalny"/>
    <w:rsid w:val="00564F3A"/>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18"/>
      <w:szCs w:val="18"/>
    </w:rPr>
  </w:style>
  <w:style w:type="paragraph" w:customStyle="1" w:styleId="xl86">
    <w:name w:val="xl86"/>
    <w:basedOn w:val="Normalny"/>
    <w:rsid w:val="00564F3A"/>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18"/>
      <w:szCs w:val="18"/>
    </w:rPr>
  </w:style>
  <w:style w:type="paragraph" w:customStyle="1" w:styleId="xl87">
    <w:name w:val="xl87"/>
    <w:basedOn w:val="Normalny"/>
    <w:rsid w:val="00564F3A"/>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Calibri" w:hAnsi="Calibri"/>
      <w:b/>
      <w:bCs/>
      <w:sz w:val="18"/>
      <w:szCs w:val="18"/>
    </w:rPr>
  </w:style>
  <w:style w:type="paragraph" w:customStyle="1" w:styleId="xl88">
    <w:name w:val="xl88"/>
    <w:basedOn w:val="Normalny"/>
    <w:rsid w:val="00564F3A"/>
    <w:pPr>
      <w:pBdr>
        <w:top w:val="single" w:sz="4" w:space="0" w:color="auto"/>
        <w:left w:val="single" w:sz="8" w:space="0" w:color="auto"/>
        <w:bottom w:val="single" w:sz="4" w:space="0" w:color="auto"/>
      </w:pBdr>
      <w:spacing w:before="100" w:beforeAutospacing="1" w:after="100" w:afterAutospacing="1"/>
      <w:jc w:val="center"/>
    </w:pPr>
    <w:rPr>
      <w:rFonts w:ascii="Calibri" w:hAnsi="Calibri"/>
      <w:b/>
      <w:bCs/>
      <w:sz w:val="24"/>
      <w:szCs w:val="24"/>
    </w:rPr>
  </w:style>
  <w:style w:type="paragraph" w:customStyle="1" w:styleId="xl89">
    <w:name w:val="xl89"/>
    <w:basedOn w:val="Normalny"/>
    <w:rsid w:val="00564F3A"/>
    <w:pPr>
      <w:pBdr>
        <w:top w:val="single" w:sz="4" w:space="0" w:color="auto"/>
        <w:bottom w:val="single" w:sz="4" w:space="0" w:color="auto"/>
      </w:pBdr>
      <w:spacing w:before="100" w:beforeAutospacing="1" w:after="100" w:afterAutospacing="1"/>
      <w:jc w:val="center"/>
    </w:pPr>
    <w:rPr>
      <w:rFonts w:ascii="Calibri" w:hAnsi="Calibri"/>
      <w:b/>
      <w:bCs/>
      <w:sz w:val="24"/>
      <w:szCs w:val="24"/>
    </w:rPr>
  </w:style>
  <w:style w:type="paragraph" w:customStyle="1" w:styleId="xl90">
    <w:name w:val="xl90"/>
    <w:basedOn w:val="Normalny"/>
    <w:rsid w:val="00564F3A"/>
    <w:pPr>
      <w:pBdr>
        <w:top w:val="single" w:sz="4" w:space="0" w:color="auto"/>
        <w:bottom w:val="single" w:sz="4" w:space="0" w:color="auto"/>
        <w:right w:val="single" w:sz="8" w:space="0" w:color="auto"/>
      </w:pBdr>
      <w:spacing w:before="100" w:beforeAutospacing="1" w:after="100" w:afterAutospacing="1"/>
      <w:jc w:val="center"/>
    </w:pPr>
    <w:rPr>
      <w:rFonts w:ascii="Calibri" w:hAnsi="Calibri"/>
      <w:b/>
      <w:bCs/>
      <w:sz w:val="24"/>
      <w:szCs w:val="24"/>
    </w:rPr>
  </w:style>
  <w:style w:type="paragraph" w:customStyle="1" w:styleId="xl91">
    <w:name w:val="xl91"/>
    <w:basedOn w:val="Normalny"/>
    <w:rsid w:val="00564F3A"/>
    <w:pPr>
      <w:pBdr>
        <w:top w:val="single" w:sz="8" w:space="0" w:color="auto"/>
        <w:left w:val="single" w:sz="4" w:space="0" w:color="auto"/>
        <w:bottom w:val="single" w:sz="4" w:space="0" w:color="auto"/>
      </w:pBdr>
      <w:spacing w:before="100" w:beforeAutospacing="1" w:after="100" w:afterAutospacing="1"/>
      <w:jc w:val="center"/>
      <w:textAlignment w:val="center"/>
    </w:pPr>
    <w:rPr>
      <w:rFonts w:ascii="Calibri" w:hAnsi="Calibri"/>
      <w:b/>
      <w:bCs/>
      <w:sz w:val="24"/>
      <w:szCs w:val="24"/>
    </w:rPr>
  </w:style>
  <w:style w:type="paragraph" w:customStyle="1" w:styleId="xl92">
    <w:name w:val="xl92"/>
    <w:basedOn w:val="Normalny"/>
    <w:rsid w:val="00564F3A"/>
    <w:pPr>
      <w:pBdr>
        <w:top w:val="single" w:sz="8" w:space="0" w:color="auto"/>
        <w:bottom w:val="single" w:sz="4" w:space="0" w:color="auto"/>
      </w:pBdr>
      <w:spacing w:before="100" w:beforeAutospacing="1" w:after="100" w:afterAutospacing="1"/>
      <w:jc w:val="center"/>
      <w:textAlignment w:val="center"/>
    </w:pPr>
    <w:rPr>
      <w:rFonts w:ascii="Calibri" w:hAnsi="Calibri"/>
      <w:b/>
      <w:bCs/>
      <w:sz w:val="24"/>
      <w:szCs w:val="24"/>
    </w:rPr>
  </w:style>
  <w:style w:type="paragraph" w:customStyle="1" w:styleId="xl93">
    <w:name w:val="xl93"/>
    <w:basedOn w:val="Normalny"/>
    <w:rsid w:val="00564F3A"/>
    <w:pPr>
      <w:pBdr>
        <w:top w:val="single" w:sz="8"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24"/>
      <w:szCs w:val="24"/>
    </w:rPr>
  </w:style>
  <w:style w:type="paragraph" w:customStyle="1" w:styleId="xl94">
    <w:name w:val="xl94"/>
    <w:basedOn w:val="Normalny"/>
    <w:rsid w:val="00564F3A"/>
    <w:pPr>
      <w:pBdr>
        <w:top w:val="single" w:sz="4" w:space="0" w:color="auto"/>
        <w:left w:val="single" w:sz="4" w:space="0" w:color="auto"/>
        <w:bottom w:val="single" w:sz="4" w:space="0" w:color="auto"/>
      </w:pBdr>
      <w:spacing w:before="100" w:beforeAutospacing="1" w:after="100" w:afterAutospacing="1"/>
      <w:jc w:val="center"/>
    </w:pPr>
    <w:rPr>
      <w:rFonts w:ascii="Calibri" w:hAnsi="Calibri"/>
      <w:b/>
      <w:bCs/>
      <w:sz w:val="24"/>
      <w:szCs w:val="24"/>
    </w:rPr>
  </w:style>
  <w:style w:type="paragraph" w:customStyle="1" w:styleId="xl95">
    <w:name w:val="xl95"/>
    <w:basedOn w:val="Normalny"/>
    <w:rsid w:val="00564F3A"/>
    <w:pPr>
      <w:pBdr>
        <w:top w:val="single" w:sz="4" w:space="0" w:color="auto"/>
        <w:bottom w:val="single" w:sz="4" w:space="0" w:color="auto"/>
        <w:right w:val="single" w:sz="4" w:space="0" w:color="auto"/>
      </w:pBdr>
      <w:spacing w:before="100" w:beforeAutospacing="1" w:after="100" w:afterAutospacing="1"/>
      <w:jc w:val="center"/>
    </w:pPr>
    <w:rPr>
      <w:rFonts w:ascii="Calibri" w:hAnsi="Calibri"/>
      <w:b/>
      <w:bCs/>
      <w:sz w:val="24"/>
      <w:szCs w:val="24"/>
    </w:rPr>
  </w:style>
  <w:style w:type="character" w:customStyle="1" w:styleId="WW8Num6z0">
    <w:name w:val="WW8Num6z0"/>
    <w:rsid w:val="00564F3A"/>
    <w:rPr>
      <w:rFonts w:ascii="Symbol" w:hAnsi="Symbol" w:cs="Times New Roman"/>
      <w:sz w:val="22"/>
    </w:rPr>
  </w:style>
  <w:style w:type="paragraph" w:customStyle="1" w:styleId="Tekstpodstawowy32">
    <w:name w:val="Tekst podstawowy 32"/>
    <w:basedOn w:val="Normalny"/>
    <w:rsid w:val="00AA42FF"/>
    <w:pPr>
      <w:overflowPunct w:val="0"/>
      <w:autoSpaceDE w:val="0"/>
      <w:spacing w:line="360" w:lineRule="auto"/>
      <w:jc w:val="both"/>
    </w:pPr>
    <w:rPr>
      <w:rFonts w:ascii="Arial" w:eastAsia="Calibri" w:hAnsi="Arial" w:cs="Arial"/>
      <w:sz w:val="24"/>
      <w:szCs w:val="24"/>
      <w:lang w:eastAsia="ar-SA"/>
    </w:rPr>
  </w:style>
  <w:style w:type="character" w:customStyle="1" w:styleId="TekstkomentarzaZnak">
    <w:name w:val="Tekst komentarza Znak"/>
    <w:link w:val="Tekstkomentarza"/>
    <w:uiPriority w:val="99"/>
    <w:rsid w:val="007D63D2"/>
  </w:style>
  <w:style w:type="character" w:customStyle="1" w:styleId="AkapitzlistZnak">
    <w:name w:val="Akapit z listą Znak"/>
    <w:aliases w:val="List Paragraph2 Znak,List Paragraph Znak,Normal Znak,Podsis rysunku Znak,Punkt rzymski Znak,zwykły tekst Znak,List Paragraph1 Znak,BulletC Znak,normalny tekst Znak,Obiekt Znak,Akapit z listą12 Znak,Tabela Znak,maz_wyliczenie Znak"/>
    <w:link w:val="Akapitzlist"/>
    <w:uiPriority w:val="34"/>
    <w:qFormat/>
    <w:locked/>
    <w:rsid w:val="0052196F"/>
    <w:rPr>
      <w:sz w:val="24"/>
      <w:szCs w:val="24"/>
    </w:rPr>
  </w:style>
  <w:style w:type="paragraph" w:customStyle="1" w:styleId="Default">
    <w:name w:val="Default"/>
    <w:uiPriority w:val="99"/>
    <w:rsid w:val="00434F8D"/>
    <w:pPr>
      <w:autoSpaceDE w:val="0"/>
      <w:autoSpaceDN w:val="0"/>
      <w:adjustRightInd w:val="0"/>
    </w:pPr>
    <w:rPr>
      <w:color w:val="000000"/>
      <w:sz w:val="24"/>
      <w:szCs w:val="24"/>
    </w:rPr>
  </w:style>
  <w:style w:type="character" w:customStyle="1" w:styleId="Nagwek3Znak">
    <w:name w:val="Nagłówek 3 Znak"/>
    <w:basedOn w:val="Domylnaczcionkaakapitu"/>
    <w:link w:val="Nagwek3"/>
    <w:rsid w:val="002B5F54"/>
    <w:rPr>
      <w:b/>
      <w:sz w:val="36"/>
    </w:rPr>
  </w:style>
  <w:style w:type="character" w:styleId="Uwydatnienie">
    <w:name w:val="Emphasis"/>
    <w:uiPriority w:val="20"/>
    <w:qFormat/>
    <w:rsid w:val="00AE45B0"/>
    <w:rPr>
      <w:i/>
      <w:iCs/>
    </w:rPr>
  </w:style>
  <w:style w:type="character" w:customStyle="1" w:styleId="citation-line">
    <w:name w:val="citation-line"/>
    <w:basedOn w:val="Domylnaczcionkaakapitu"/>
    <w:uiPriority w:val="99"/>
    <w:rsid w:val="00F556BB"/>
    <w:rPr>
      <w:rFonts w:cs="Times New Roman"/>
    </w:rPr>
  </w:style>
  <w:style w:type="paragraph" w:customStyle="1" w:styleId="Tekstpodstawowywcity1">
    <w:name w:val="Tekst podstawowy wcięty1"/>
    <w:basedOn w:val="Normalny"/>
    <w:link w:val="BodyTextIndentChar"/>
    <w:uiPriority w:val="99"/>
    <w:rsid w:val="003F5E13"/>
    <w:pPr>
      <w:ind w:left="360"/>
      <w:jc w:val="both"/>
    </w:pPr>
    <w:rPr>
      <w:rFonts w:ascii="Univers Condensed" w:hAnsi="Univers Condensed"/>
      <w:sz w:val="24"/>
      <w:szCs w:val="24"/>
      <w:lang w:eastAsia="zh-CN"/>
    </w:rPr>
  </w:style>
  <w:style w:type="character" w:customStyle="1" w:styleId="BodyTextIndentChar">
    <w:name w:val="Body Text Indent Char"/>
    <w:link w:val="Tekstpodstawowywcity1"/>
    <w:uiPriority w:val="99"/>
    <w:rsid w:val="003F5E13"/>
    <w:rPr>
      <w:rFonts w:ascii="Univers Condensed" w:hAnsi="Univers Condensed"/>
      <w:sz w:val="24"/>
      <w:szCs w:val="24"/>
      <w:lang w:eastAsia="zh-CN"/>
    </w:rPr>
  </w:style>
  <w:style w:type="paragraph" w:styleId="Zwykytekst">
    <w:name w:val="Plain Text"/>
    <w:basedOn w:val="Normalny"/>
    <w:link w:val="ZwykytekstZnak"/>
    <w:uiPriority w:val="99"/>
    <w:unhideWhenUsed/>
    <w:rsid w:val="00AF07A5"/>
    <w:rPr>
      <w:rFonts w:ascii="Arial" w:eastAsiaTheme="minorHAnsi" w:hAnsi="Arial" w:cs="Arial"/>
      <w:lang w:eastAsia="en-US"/>
    </w:rPr>
  </w:style>
  <w:style w:type="character" w:customStyle="1" w:styleId="ZwykytekstZnak">
    <w:name w:val="Zwykły tekst Znak"/>
    <w:basedOn w:val="Domylnaczcionkaakapitu"/>
    <w:link w:val="Zwykytekst"/>
    <w:uiPriority w:val="99"/>
    <w:rsid w:val="00AF07A5"/>
    <w:rPr>
      <w:rFonts w:ascii="Arial" w:eastAsiaTheme="minorHAnsi" w:hAnsi="Arial" w:cs="Arial"/>
      <w:lang w:eastAsia="en-US"/>
    </w:rPr>
  </w:style>
  <w:style w:type="paragraph" w:customStyle="1" w:styleId="Akapitzlist3">
    <w:name w:val="Akapit z listą3"/>
    <w:basedOn w:val="Normalny"/>
    <w:uiPriority w:val="99"/>
    <w:rsid w:val="003F655B"/>
    <w:pPr>
      <w:ind w:left="720"/>
    </w:pPr>
  </w:style>
  <w:style w:type="character" w:customStyle="1" w:styleId="ListParagraphChar">
    <w:name w:val="List Paragraph Char"/>
    <w:link w:val="Akapitzlist1"/>
    <w:uiPriority w:val="99"/>
    <w:rsid w:val="003F655B"/>
  </w:style>
  <w:style w:type="paragraph" w:styleId="Nagwekspisutreci">
    <w:name w:val="TOC Heading"/>
    <w:basedOn w:val="Nagwek1"/>
    <w:next w:val="Normalny"/>
    <w:uiPriority w:val="39"/>
    <w:unhideWhenUsed/>
    <w:qFormat/>
    <w:rsid w:val="001619F6"/>
    <w:pPr>
      <w:keepLines/>
      <w:numPr>
        <w:numId w:val="0"/>
      </w:numPr>
      <w:spacing w:before="240" w:line="259" w:lineRule="auto"/>
      <w:outlineLvl w:val="9"/>
    </w:pPr>
    <w:rPr>
      <w:rFonts w:asciiTheme="majorHAnsi" w:eastAsiaTheme="majorEastAsia" w:hAnsiTheme="majorHAnsi" w:cstheme="majorBidi"/>
      <w:b w:val="0"/>
      <w:color w:val="365F91" w:themeColor="accent1" w:themeShade="BF"/>
      <w:sz w:val="32"/>
      <w:szCs w:val="32"/>
    </w:rPr>
  </w:style>
  <w:style w:type="paragraph" w:styleId="Spistreci1">
    <w:name w:val="toc 1"/>
    <w:basedOn w:val="Normalny"/>
    <w:next w:val="Normalny"/>
    <w:autoRedefine/>
    <w:uiPriority w:val="39"/>
    <w:unhideWhenUsed/>
    <w:rsid w:val="001619F6"/>
    <w:pPr>
      <w:spacing w:after="100"/>
    </w:pPr>
  </w:style>
  <w:style w:type="paragraph" w:styleId="Spistreci2">
    <w:name w:val="toc 2"/>
    <w:basedOn w:val="Normalny"/>
    <w:next w:val="Normalny"/>
    <w:autoRedefine/>
    <w:uiPriority w:val="39"/>
    <w:unhideWhenUsed/>
    <w:rsid w:val="001F4996"/>
    <w:pPr>
      <w:tabs>
        <w:tab w:val="right" w:leader="dot" w:pos="9627"/>
      </w:tabs>
      <w:spacing w:after="100"/>
      <w:ind w:left="993" w:hanging="993"/>
    </w:pPr>
    <w:rPr>
      <w:noProof/>
    </w:rPr>
  </w:style>
  <w:style w:type="character" w:styleId="Pogrubienie">
    <w:name w:val="Strong"/>
    <w:aliases w:val="Podpunkt"/>
    <w:uiPriority w:val="22"/>
    <w:qFormat/>
    <w:rsid w:val="00B552C7"/>
    <w:rPr>
      <w:rFonts w:cs="Times New Roman"/>
      <w:b/>
      <w:bCs/>
    </w:rPr>
  </w:style>
  <w:style w:type="paragraph" w:customStyle="1" w:styleId="Ustp">
    <w:name w:val="Ustęp"/>
    <w:basedOn w:val="Tekstpodstawowy2"/>
    <w:link w:val="UstpZnak"/>
    <w:qFormat/>
    <w:rsid w:val="00B552C7"/>
    <w:pPr>
      <w:keepLines/>
      <w:widowControl w:val="0"/>
      <w:adjustRightInd w:val="0"/>
      <w:spacing w:before="120" w:line="288" w:lineRule="auto"/>
      <w:jc w:val="both"/>
      <w:textAlignment w:val="baseline"/>
    </w:pPr>
    <w:rPr>
      <w:b w:val="0"/>
      <w:sz w:val="24"/>
      <w:szCs w:val="24"/>
    </w:rPr>
  </w:style>
  <w:style w:type="paragraph" w:customStyle="1" w:styleId="Punkt">
    <w:name w:val="Punkt"/>
    <w:basedOn w:val="Akapitzlist"/>
    <w:link w:val="PunktZnak"/>
    <w:qFormat/>
    <w:rsid w:val="00B552C7"/>
    <w:pPr>
      <w:keepLines/>
      <w:spacing w:line="288" w:lineRule="auto"/>
      <w:ind w:left="0"/>
      <w:contextualSpacing/>
      <w:jc w:val="both"/>
    </w:pPr>
  </w:style>
  <w:style w:type="character" w:customStyle="1" w:styleId="UstpZnak">
    <w:name w:val="Ustęp Znak"/>
    <w:basedOn w:val="Tekstpodstawowy2Znak"/>
    <w:link w:val="Ustp"/>
    <w:rsid w:val="00B552C7"/>
    <w:rPr>
      <w:b w:val="0"/>
      <w:sz w:val="24"/>
      <w:szCs w:val="24"/>
    </w:rPr>
  </w:style>
  <w:style w:type="character" w:customStyle="1" w:styleId="PunktZnak">
    <w:name w:val="Punkt Znak"/>
    <w:basedOn w:val="Domylnaczcionkaakapitu"/>
    <w:link w:val="Punkt"/>
    <w:rsid w:val="00B552C7"/>
    <w:rPr>
      <w:sz w:val="24"/>
      <w:szCs w:val="24"/>
    </w:rPr>
  </w:style>
  <w:style w:type="character" w:customStyle="1" w:styleId="Nierozpoznanawzmianka1">
    <w:name w:val="Nierozpoznana wzmianka1"/>
    <w:basedOn w:val="Domylnaczcionkaakapitu"/>
    <w:uiPriority w:val="99"/>
    <w:semiHidden/>
    <w:unhideWhenUsed/>
    <w:rsid w:val="005B3776"/>
    <w:rPr>
      <w:color w:val="605E5C"/>
      <w:shd w:val="clear" w:color="auto" w:fill="E1DFDD"/>
    </w:rPr>
  </w:style>
  <w:style w:type="character" w:styleId="Tekstzastpczy">
    <w:name w:val="Placeholder Text"/>
    <w:basedOn w:val="Domylnaczcionkaakapitu"/>
    <w:uiPriority w:val="99"/>
    <w:semiHidden/>
    <w:rsid w:val="00090C06"/>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904610">
      <w:bodyDiv w:val="1"/>
      <w:marLeft w:val="0"/>
      <w:marRight w:val="0"/>
      <w:marTop w:val="0"/>
      <w:marBottom w:val="0"/>
      <w:divBdr>
        <w:top w:val="none" w:sz="0" w:space="0" w:color="auto"/>
        <w:left w:val="none" w:sz="0" w:space="0" w:color="auto"/>
        <w:bottom w:val="none" w:sz="0" w:space="0" w:color="auto"/>
        <w:right w:val="none" w:sz="0" w:space="0" w:color="auto"/>
      </w:divBdr>
    </w:div>
    <w:div w:id="194932211">
      <w:bodyDiv w:val="1"/>
      <w:marLeft w:val="0"/>
      <w:marRight w:val="0"/>
      <w:marTop w:val="0"/>
      <w:marBottom w:val="0"/>
      <w:divBdr>
        <w:top w:val="none" w:sz="0" w:space="0" w:color="auto"/>
        <w:left w:val="none" w:sz="0" w:space="0" w:color="auto"/>
        <w:bottom w:val="none" w:sz="0" w:space="0" w:color="auto"/>
        <w:right w:val="none" w:sz="0" w:space="0" w:color="auto"/>
      </w:divBdr>
    </w:div>
    <w:div w:id="289478317">
      <w:bodyDiv w:val="1"/>
      <w:marLeft w:val="0"/>
      <w:marRight w:val="0"/>
      <w:marTop w:val="0"/>
      <w:marBottom w:val="0"/>
      <w:divBdr>
        <w:top w:val="none" w:sz="0" w:space="0" w:color="auto"/>
        <w:left w:val="none" w:sz="0" w:space="0" w:color="auto"/>
        <w:bottom w:val="none" w:sz="0" w:space="0" w:color="auto"/>
        <w:right w:val="none" w:sz="0" w:space="0" w:color="auto"/>
      </w:divBdr>
    </w:div>
    <w:div w:id="839076468">
      <w:bodyDiv w:val="1"/>
      <w:marLeft w:val="0"/>
      <w:marRight w:val="0"/>
      <w:marTop w:val="0"/>
      <w:marBottom w:val="0"/>
      <w:divBdr>
        <w:top w:val="none" w:sz="0" w:space="0" w:color="auto"/>
        <w:left w:val="none" w:sz="0" w:space="0" w:color="auto"/>
        <w:bottom w:val="none" w:sz="0" w:space="0" w:color="auto"/>
        <w:right w:val="none" w:sz="0" w:space="0" w:color="auto"/>
      </w:divBdr>
    </w:div>
    <w:div w:id="961493814">
      <w:bodyDiv w:val="1"/>
      <w:marLeft w:val="0"/>
      <w:marRight w:val="0"/>
      <w:marTop w:val="0"/>
      <w:marBottom w:val="0"/>
      <w:divBdr>
        <w:top w:val="none" w:sz="0" w:space="0" w:color="auto"/>
        <w:left w:val="none" w:sz="0" w:space="0" w:color="auto"/>
        <w:bottom w:val="none" w:sz="0" w:space="0" w:color="auto"/>
        <w:right w:val="none" w:sz="0" w:space="0" w:color="auto"/>
      </w:divBdr>
    </w:div>
    <w:div w:id="973176236">
      <w:bodyDiv w:val="1"/>
      <w:marLeft w:val="0"/>
      <w:marRight w:val="0"/>
      <w:marTop w:val="0"/>
      <w:marBottom w:val="0"/>
      <w:divBdr>
        <w:top w:val="none" w:sz="0" w:space="0" w:color="auto"/>
        <w:left w:val="none" w:sz="0" w:space="0" w:color="auto"/>
        <w:bottom w:val="none" w:sz="0" w:space="0" w:color="auto"/>
        <w:right w:val="none" w:sz="0" w:space="0" w:color="auto"/>
      </w:divBdr>
    </w:div>
    <w:div w:id="1188644175">
      <w:bodyDiv w:val="1"/>
      <w:marLeft w:val="0"/>
      <w:marRight w:val="0"/>
      <w:marTop w:val="0"/>
      <w:marBottom w:val="0"/>
      <w:divBdr>
        <w:top w:val="none" w:sz="0" w:space="0" w:color="auto"/>
        <w:left w:val="none" w:sz="0" w:space="0" w:color="auto"/>
        <w:bottom w:val="none" w:sz="0" w:space="0" w:color="auto"/>
        <w:right w:val="none" w:sz="0" w:space="0" w:color="auto"/>
      </w:divBdr>
    </w:div>
    <w:div w:id="1209222222">
      <w:bodyDiv w:val="1"/>
      <w:marLeft w:val="0"/>
      <w:marRight w:val="0"/>
      <w:marTop w:val="0"/>
      <w:marBottom w:val="0"/>
      <w:divBdr>
        <w:top w:val="none" w:sz="0" w:space="0" w:color="auto"/>
        <w:left w:val="none" w:sz="0" w:space="0" w:color="auto"/>
        <w:bottom w:val="none" w:sz="0" w:space="0" w:color="auto"/>
        <w:right w:val="none" w:sz="0" w:space="0" w:color="auto"/>
      </w:divBdr>
    </w:div>
    <w:div w:id="1314989398">
      <w:bodyDiv w:val="1"/>
      <w:marLeft w:val="0"/>
      <w:marRight w:val="0"/>
      <w:marTop w:val="0"/>
      <w:marBottom w:val="0"/>
      <w:divBdr>
        <w:top w:val="none" w:sz="0" w:space="0" w:color="auto"/>
        <w:left w:val="none" w:sz="0" w:space="0" w:color="auto"/>
        <w:bottom w:val="none" w:sz="0" w:space="0" w:color="auto"/>
        <w:right w:val="none" w:sz="0" w:space="0" w:color="auto"/>
      </w:divBdr>
    </w:div>
    <w:div w:id="1333332291">
      <w:bodyDiv w:val="1"/>
      <w:marLeft w:val="0"/>
      <w:marRight w:val="0"/>
      <w:marTop w:val="0"/>
      <w:marBottom w:val="0"/>
      <w:divBdr>
        <w:top w:val="none" w:sz="0" w:space="0" w:color="auto"/>
        <w:left w:val="none" w:sz="0" w:space="0" w:color="auto"/>
        <w:bottom w:val="none" w:sz="0" w:space="0" w:color="auto"/>
        <w:right w:val="none" w:sz="0" w:space="0" w:color="auto"/>
      </w:divBdr>
    </w:div>
    <w:div w:id="1337029982">
      <w:bodyDiv w:val="1"/>
      <w:marLeft w:val="0"/>
      <w:marRight w:val="0"/>
      <w:marTop w:val="0"/>
      <w:marBottom w:val="0"/>
      <w:divBdr>
        <w:top w:val="none" w:sz="0" w:space="0" w:color="auto"/>
        <w:left w:val="none" w:sz="0" w:space="0" w:color="auto"/>
        <w:bottom w:val="none" w:sz="0" w:space="0" w:color="auto"/>
        <w:right w:val="none" w:sz="0" w:space="0" w:color="auto"/>
      </w:divBdr>
    </w:div>
    <w:div w:id="1351642276">
      <w:bodyDiv w:val="1"/>
      <w:marLeft w:val="0"/>
      <w:marRight w:val="0"/>
      <w:marTop w:val="0"/>
      <w:marBottom w:val="0"/>
      <w:divBdr>
        <w:top w:val="none" w:sz="0" w:space="0" w:color="auto"/>
        <w:left w:val="none" w:sz="0" w:space="0" w:color="auto"/>
        <w:bottom w:val="none" w:sz="0" w:space="0" w:color="auto"/>
        <w:right w:val="none" w:sz="0" w:space="0" w:color="auto"/>
      </w:divBdr>
    </w:div>
    <w:div w:id="1446346134">
      <w:bodyDiv w:val="1"/>
      <w:marLeft w:val="0"/>
      <w:marRight w:val="0"/>
      <w:marTop w:val="0"/>
      <w:marBottom w:val="0"/>
      <w:divBdr>
        <w:top w:val="none" w:sz="0" w:space="0" w:color="auto"/>
        <w:left w:val="none" w:sz="0" w:space="0" w:color="auto"/>
        <w:bottom w:val="none" w:sz="0" w:space="0" w:color="auto"/>
        <w:right w:val="none" w:sz="0" w:space="0" w:color="auto"/>
      </w:divBdr>
    </w:div>
    <w:div w:id="1474253040">
      <w:bodyDiv w:val="1"/>
      <w:marLeft w:val="0"/>
      <w:marRight w:val="0"/>
      <w:marTop w:val="0"/>
      <w:marBottom w:val="0"/>
      <w:divBdr>
        <w:top w:val="none" w:sz="0" w:space="0" w:color="auto"/>
        <w:left w:val="none" w:sz="0" w:space="0" w:color="auto"/>
        <w:bottom w:val="none" w:sz="0" w:space="0" w:color="auto"/>
        <w:right w:val="none" w:sz="0" w:space="0" w:color="auto"/>
      </w:divBdr>
    </w:div>
    <w:div w:id="1509827304">
      <w:bodyDiv w:val="1"/>
      <w:marLeft w:val="0"/>
      <w:marRight w:val="0"/>
      <w:marTop w:val="0"/>
      <w:marBottom w:val="0"/>
      <w:divBdr>
        <w:top w:val="none" w:sz="0" w:space="0" w:color="auto"/>
        <w:left w:val="none" w:sz="0" w:space="0" w:color="auto"/>
        <w:bottom w:val="none" w:sz="0" w:space="0" w:color="auto"/>
        <w:right w:val="none" w:sz="0" w:space="0" w:color="auto"/>
      </w:divBdr>
    </w:div>
    <w:div w:id="1513449900">
      <w:bodyDiv w:val="1"/>
      <w:marLeft w:val="0"/>
      <w:marRight w:val="0"/>
      <w:marTop w:val="0"/>
      <w:marBottom w:val="0"/>
      <w:divBdr>
        <w:top w:val="none" w:sz="0" w:space="0" w:color="auto"/>
        <w:left w:val="none" w:sz="0" w:space="0" w:color="auto"/>
        <w:bottom w:val="none" w:sz="0" w:space="0" w:color="auto"/>
        <w:right w:val="none" w:sz="0" w:space="0" w:color="auto"/>
      </w:divBdr>
    </w:div>
    <w:div w:id="1524130459">
      <w:bodyDiv w:val="1"/>
      <w:marLeft w:val="0"/>
      <w:marRight w:val="0"/>
      <w:marTop w:val="0"/>
      <w:marBottom w:val="0"/>
      <w:divBdr>
        <w:top w:val="none" w:sz="0" w:space="0" w:color="auto"/>
        <w:left w:val="none" w:sz="0" w:space="0" w:color="auto"/>
        <w:bottom w:val="none" w:sz="0" w:space="0" w:color="auto"/>
        <w:right w:val="none" w:sz="0" w:space="0" w:color="auto"/>
      </w:divBdr>
    </w:div>
    <w:div w:id="1551530452">
      <w:bodyDiv w:val="1"/>
      <w:marLeft w:val="0"/>
      <w:marRight w:val="0"/>
      <w:marTop w:val="0"/>
      <w:marBottom w:val="0"/>
      <w:divBdr>
        <w:top w:val="none" w:sz="0" w:space="0" w:color="auto"/>
        <w:left w:val="none" w:sz="0" w:space="0" w:color="auto"/>
        <w:bottom w:val="none" w:sz="0" w:space="0" w:color="auto"/>
        <w:right w:val="none" w:sz="0" w:space="0" w:color="auto"/>
      </w:divBdr>
    </w:div>
    <w:div w:id="1583562473">
      <w:bodyDiv w:val="1"/>
      <w:marLeft w:val="0"/>
      <w:marRight w:val="0"/>
      <w:marTop w:val="0"/>
      <w:marBottom w:val="0"/>
      <w:divBdr>
        <w:top w:val="none" w:sz="0" w:space="0" w:color="auto"/>
        <w:left w:val="none" w:sz="0" w:space="0" w:color="auto"/>
        <w:bottom w:val="none" w:sz="0" w:space="0" w:color="auto"/>
        <w:right w:val="none" w:sz="0" w:space="0" w:color="auto"/>
      </w:divBdr>
    </w:div>
    <w:div w:id="1660648502">
      <w:bodyDiv w:val="1"/>
      <w:marLeft w:val="0"/>
      <w:marRight w:val="0"/>
      <w:marTop w:val="0"/>
      <w:marBottom w:val="0"/>
      <w:divBdr>
        <w:top w:val="none" w:sz="0" w:space="0" w:color="auto"/>
        <w:left w:val="none" w:sz="0" w:space="0" w:color="auto"/>
        <w:bottom w:val="none" w:sz="0" w:space="0" w:color="auto"/>
        <w:right w:val="none" w:sz="0" w:space="0" w:color="auto"/>
      </w:divBdr>
    </w:div>
    <w:div w:id="1668288543">
      <w:bodyDiv w:val="1"/>
      <w:marLeft w:val="0"/>
      <w:marRight w:val="0"/>
      <w:marTop w:val="0"/>
      <w:marBottom w:val="0"/>
      <w:divBdr>
        <w:top w:val="none" w:sz="0" w:space="0" w:color="auto"/>
        <w:left w:val="none" w:sz="0" w:space="0" w:color="auto"/>
        <w:bottom w:val="none" w:sz="0" w:space="0" w:color="auto"/>
        <w:right w:val="none" w:sz="0" w:space="0" w:color="auto"/>
      </w:divBdr>
    </w:div>
    <w:div w:id="1831827203">
      <w:bodyDiv w:val="1"/>
      <w:marLeft w:val="0"/>
      <w:marRight w:val="0"/>
      <w:marTop w:val="0"/>
      <w:marBottom w:val="0"/>
      <w:divBdr>
        <w:top w:val="none" w:sz="0" w:space="0" w:color="auto"/>
        <w:left w:val="none" w:sz="0" w:space="0" w:color="auto"/>
        <w:bottom w:val="none" w:sz="0" w:space="0" w:color="auto"/>
        <w:right w:val="none" w:sz="0" w:space="0" w:color="auto"/>
      </w:divBdr>
    </w:div>
    <w:div w:id="1832941221">
      <w:bodyDiv w:val="1"/>
      <w:marLeft w:val="0"/>
      <w:marRight w:val="0"/>
      <w:marTop w:val="0"/>
      <w:marBottom w:val="0"/>
      <w:divBdr>
        <w:top w:val="none" w:sz="0" w:space="0" w:color="auto"/>
        <w:left w:val="none" w:sz="0" w:space="0" w:color="auto"/>
        <w:bottom w:val="none" w:sz="0" w:space="0" w:color="auto"/>
        <w:right w:val="none" w:sz="0" w:space="0" w:color="auto"/>
      </w:divBdr>
    </w:div>
    <w:div w:id="1885436841">
      <w:bodyDiv w:val="1"/>
      <w:marLeft w:val="0"/>
      <w:marRight w:val="0"/>
      <w:marTop w:val="0"/>
      <w:marBottom w:val="0"/>
      <w:divBdr>
        <w:top w:val="none" w:sz="0" w:space="0" w:color="auto"/>
        <w:left w:val="none" w:sz="0" w:space="0" w:color="auto"/>
        <w:bottom w:val="none" w:sz="0" w:space="0" w:color="auto"/>
        <w:right w:val="none" w:sz="0" w:space="0" w:color="auto"/>
      </w:divBdr>
    </w:div>
    <w:div w:id="1909537614">
      <w:bodyDiv w:val="1"/>
      <w:marLeft w:val="0"/>
      <w:marRight w:val="0"/>
      <w:marTop w:val="0"/>
      <w:marBottom w:val="0"/>
      <w:divBdr>
        <w:top w:val="none" w:sz="0" w:space="0" w:color="auto"/>
        <w:left w:val="none" w:sz="0" w:space="0" w:color="auto"/>
        <w:bottom w:val="none" w:sz="0" w:space="0" w:color="auto"/>
        <w:right w:val="none" w:sz="0" w:space="0" w:color="auto"/>
      </w:divBdr>
    </w:div>
    <w:div w:id="2018146677">
      <w:bodyDiv w:val="1"/>
      <w:marLeft w:val="0"/>
      <w:marRight w:val="0"/>
      <w:marTop w:val="0"/>
      <w:marBottom w:val="0"/>
      <w:divBdr>
        <w:top w:val="none" w:sz="0" w:space="0" w:color="auto"/>
        <w:left w:val="none" w:sz="0" w:space="0" w:color="auto"/>
        <w:bottom w:val="none" w:sz="0" w:space="0" w:color="auto"/>
        <w:right w:val="none" w:sz="0" w:space="0" w:color="auto"/>
      </w:divBdr>
    </w:div>
    <w:div w:id="2096245038">
      <w:bodyDiv w:val="1"/>
      <w:marLeft w:val="300"/>
      <w:marRight w:val="300"/>
      <w:marTop w:val="300"/>
      <w:marBottom w:val="300"/>
      <w:divBdr>
        <w:top w:val="none" w:sz="0" w:space="0" w:color="auto"/>
        <w:left w:val="none" w:sz="0" w:space="0" w:color="auto"/>
        <w:bottom w:val="none" w:sz="0" w:space="0" w:color="auto"/>
        <w:right w:val="none" w:sz="0" w:space="0" w:color="auto"/>
      </w:divBdr>
    </w:div>
    <w:div w:id="21446203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ip.legalis.pl/document-view.seam?documentId=mfrxilrxgazdgmjrhazc44dboaxdcmjwgm2tgmjr"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pgg.pl/strefa-korporacyjna/dostawcy/profil-nabywcy/przetargi" TargetMode="External"/><Relationship Id="rId17" Type="http://schemas.openxmlformats.org/officeDocument/2006/relationships/hyperlink" Target="https://stat.gov.pl/wskazniki-makroekonomiczne/" TargetMode="External"/><Relationship Id="rId2" Type="http://schemas.openxmlformats.org/officeDocument/2006/relationships/customXml" Target="../customXml/item2.xml"/><Relationship Id="rId16" Type="http://schemas.openxmlformats.org/officeDocument/2006/relationships/hyperlink" Target="http://www.pgg.pl"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pgg.pl/strefa-korporacyjna/dostawcy/profil-nabywcy/przetargi" TargetMode="External"/><Relationship Id="rId5" Type="http://schemas.openxmlformats.org/officeDocument/2006/relationships/numbering" Target="numbering.xml"/><Relationship Id="rId15" Type="http://schemas.openxmlformats.org/officeDocument/2006/relationships/hyperlink" Target="https://www.pgg.pl/strefa-korporacyjna/firma/inne/kodeks-dla-partnerow-biznesowych"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pgg.pl/strefa-korporacyjna/firma/inne/polityka-antykorupcyjna" TargetMode="External"/><Relationship Id="rId22"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emplateUrl xmlns="http://schemas.microsoft.com/sharepoint/v3" xsi:nil="true"/>
    <_SourceUrl xmlns="http://schemas.microsoft.com/sharepoint/v3" xsi:nil="true"/>
    <xd_ProgID xmlns="http://schemas.microsoft.com/sharepoint/v3" xsi:nil="true"/>
    <Order xmlns="http://schemas.microsoft.com/sharepoint/v3" xsi:nil="true"/>
    <_SharedFileIndex xmlns="http://schemas.microsoft.com/sharepoint/v3" xsi:nil="true"/>
    <MetaInfo xmlns="http://schemas.microsoft.com/sharepoint/v3" xsi:nil="true"/>
    <ContentTypeId xmlns="http://schemas.microsoft.com/sharepoint/v3">0x010100077C78033721F54393900139124482E4</ContentTypeId>
    <Zakres_x0020_zmian xmlns="03787c07-2137-43f5-9390-0139124482e4"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077C78033721F54393900139124482E4" ma:contentTypeVersion="2" ma:contentTypeDescription="Utwórz nowy dokument." ma:contentTypeScope="" ma:versionID="64ec3744271b3ac2d420e39f82a79fe0">
  <xsd:schema xmlns:xsd="http://www.w3.org/2001/XMLSchema" xmlns:xs="http://www.w3.org/2001/XMLSchema" xmlns:p="http://schemas.microsoft.com/office/2006/metadata/properties" xmlns:ns1="http://schemas.microsoft.com/sharepoint/v3" xmlns:ns2="03787c07-2137-43f5-9390-0139124482e4" targetNamespace="http://schemas.microsoft.com/office/2006/metadata/properties" ma:root="true" ma:fieldsID="b5bb8819b66e67febe4404196f8b9e61" ns1:_="" ns2:_="">
    <xsd:import namespace="http://schemas.microsoft.com/sharepoint/v3"/>
    <xsd:import namespace="03787c07-2137-43f5-9390-0139124482e4"/>
    <xsd:element name="properties">
      <xsd:complexType>
        <xsd:sequence>
          <xsd:element name="documentManagement">
            <xsd:complexType>
              <xsd:all>
                <xsd:element ref="ns1:_ModerationComments" minOccurs="0"/>
                <xsd:element ref="ns1:File_x0020_Type" minOccurs="0"/>
                <xsd:element ref="ns1:HTML_x0020_File_x0020_Type" minOccurs="0"/>
                <xsd:element ref="ns1:_SourceUrl" minOccurs="0"/>
                <xsd:element ref="ns1:_SharedFileIndex" minOccurs="0"/>
                <xsd:element ref="ns1:ContentTypeId" minOccurs="0"/>
                <xsd:element ref="ns1:TemplateUrl" minOccurs="0"/>
                <xsd:element ref="ns1:xd_ProgID" minOccurs="0"/>
                <xsd:element ref="ns1:xd_Signature" minOccurs="0"/>
                <xsd:element ref="ns1:ID" minOccurs="0"/>
                <xsd:element ref="ns1:Author" minOccurs="0"/>
                <xsd:element ref="ns1:Editor" minOccurs="0"/>
                <xsd:element ref="ns1:_HasCopyDestinations" minOccurs="0"/>
                <xsd:element ref="ns1:_CopySource" minOccurs="0"/>
                <xsd:element ref="ns1:_ModerationStatus" minOccurs="0"/>
                <xsd:element ref="ns1:FileRef" minOccurs="0"/>
                <xsd:element ref="ns1:FileDirRef" minOccurs="0"/>
                <xsd:element ref="ns1:Last_x0020_Modified" minOccurs="0"/>
                <xsd:element ref="ns1:Created_x0020_Date" minOccurs="0"/>
                <xsd:element ref="ns1:File_x0020_Size" minOccurs="0"/>
                <xsd:element ref="ns1:FSObjType" minOccurs="0"/>
                <xsd:element ref="ns1:SortBehavior" minOccurs="0"/>
                <xsd:element ref="ns1:CheckedOutUserId" minOccurs="0"/>
                <xsd:element ref="ns1:IsCheckedoutToLocal" minOccurs="0"/>
                <xsd:element ref="ns1:CheckoutUser" minOccurs="0"/>
                <xsd:element ref="ns1:UniqueId" minOccurs="0"/>
                <xsd:element ref="ns1:SyncClientId" minOccurs="0"/>
                <xsd:element ref="ns1:ProgId" minOccurs="0"/>
                <xsd:element ref="ns1:ScopeId" minOccurs="0"/>
                <xsd:element ref="ns1:VirusStatus" minOccurs="0"/>
                <xsd:element ref="ns1:CheckedOutTitle" minOccurs="0"/>
                <xsd:element ref="ns1:_CheckinComment" minOccurs="0"/>
                <xsd:element ref="ns1:MetaInfo" minOccurs="0"/>
                <xsd:element ref="ns1:_Level" minOccurs="0"/>
                <xsd:element ref="ns1:_IsCurrentVersion" minOccurs="0"/>
                <xsd:element ref="ns1:ItemChildCount" minOccurs="0"/>
                <xsd:element ref="ns1:FolderChildCount" minOccurs="0"/>
                <xsd:element ref="ns1:AppAuthor" minOccurs="0"/>
                <xsd:element ref="ns1:AppEditor" minOccurs="0"/>
                <xsd:element ref="ns1:owshiddenversion" minOccurs="0"/>
                <xsd:element ref="ns1:_UIVersion" minOccurs="0"/>
                <xsd:element ref="ns1:_UIVersionString" minOccurs="0"/>
                <xsd:element ref="ns1:InstanceID" minOccurs="0"/>
                <xsd:element ref="ns1:Order" minOccurs="0"/>
                <xsd:element ref="ns1:GUID" minOccurs="0"/>
                <xsd:element ref="ns1:WorkflowVersion" minOccurs="0"/>
                <xsd:element ref="ns1:WorkflowInstanceID" minOccurs="0"/>
                <xsd:element ref="ns1:ParentVersionString" minOccurs="0"/>
                <xsd:element ref="ns1:ParentLeafName" minOccurs="0"/>
                <xsd:element ref="ns1:DocConcurrencyNumber" minOccurs="0"/>
                <xsd:element ref="ns2:Zakres_x0020_zmia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ModerationComments" ma:index="0" nillable="true" ma:displayName="Komentarze osoby zatwierdzającej" ma:hidden="true" ma:internalName="_ModerationComments" ma:readOnly="true">
      <xsd:simpleType>
        <xsd:restriction base="dms:Note"/>
      </xsd:simpleType>
    </xsd:element>
    <xsd:element name="File_x0020_Type" ma:index="4" nillable="true" ma:displayName="Typ plików" ma:hidden="true" ma:internalName="File_x0020_Type" ma:readOnly="true">
      <xsd:simpleType>
        <xsd:restriction base="dms:Text"/>
      </xsd:simpleType>
    </xsd:element>
    <xsd:element name="HTML_x0020_File_x0020_Type" ma:index="5" nillable="true" ma:displayName="Typ pliku HTML" ma:hidden="true" ma:internalName="HTML_x0020_File_x0020_Type" ma:readOnly="true">
      <xsd:simpleType>
        <xsd:restriction base="dms:Text"/>
      </xsd:simpleType>
    </xsd:element>
    <xsd:element name="_SourceUrl" ma:index="6" nillable="true" ma:displayName="Adres URL źródła" ma:hidden="true" ma:internalName="_SourceUrl">
      <xsd:simpleType>
        <xsd:restriction base="dms:Text"/>
      </xsd:simpleType>
    </xsd:element>
    <xsd:element name="_SharedFileIndex" ma:index="7" nillable="true" ma:displayName="Indeks udostępnionych plików" ma:hidden="true" ma:internalName="_SharedFileIndex">
      <xsd:simpleType>
        <xsd:restriction base="dms:Text"/>
      </xsd:simpleType>
    </xsd:element>
    <xsd:element name="ContentTypeId" ma:index="9" nillable="true" ma:displayName="Identyfikator typu zawartości" ma:hidden="true" ma:internalName="ContentTypeId" ma:readOnly="true">
      <xsd:simpleType>
        <xsd:restriction base="dms:Unknown"/>
      </xsd:simpleType>
    </xsd:element>
    <xsd:element name="TemplateUrl" ma:index="10" nillable="true" ma:displayName="Łącze szablonu" ma:hidden="true" ma:internalName="TemplateUrl">
      <xsd:simpleType>
        <xsd:restriction base="dms:Text"/>
      </xsd:simpleType>
    </xsd:element>
    <xsd:element name="xd_ProgID" ma:index="11" nillable="true" ma:displayName="Łącze pliku HTML" ma:hidden="true" ma:internalName="xd_ProgID">
      <xsd:simpleType>
        <xsd:restriction base="dms:Text"/>
      </xsd:simpleType>
    </xsd:element>
    <xsd:element name="xd_Signature" ma:index="12" nillable="true" ma:displayName="Jest podpisane" ma:hidden="true" ma:internalName="xd_Signature" ma:readOnly="true">
      <xsd:simpleType>
        <xsd:restriction base="dms:Boolean"/>
      </xsd:simpleType>
    </xsd:element>
    <xsd:element name="ID" ma:index="14" nillable="true" ma:displayName="Identyfikator" ma:internalName="ID" ma:readOnly="true">
      <xsd:simpleType>
        <xsd:restriction base="dms:Unknown"/>
      </xsd:simpleType>
    </xsd:element>
    <xsd:element name="Author" ma:index="17" nillable="true" ma:displayName="Utworzony przez" ma:list="UserInfo" ma:internalName="Auth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 ma:index="18" nillable="true" ma:displayName="Zmodyfikowane przez" ma:list="UserInfo" ma:internalName="Edit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HasCopyDestinations" ma:index="19" nillable="true" ma:displayName="Ma miejsca docelowe kopii" ma:hidden="true" ma:internalName="_HasCopyDestinations" ma:readOnly="true">
      <xsd:simpleType>
        <xsd:restriction base="dms:Boolean"/>
      </xsd:simpleType>
    </xsd:element>
    <xsd:element name="_CopySource" ma:index="20" nillable="true" ma:displayName="Źródło kopii" ma:internalName="_CopySource" ma:readOnly="true">
      <xsd:simpleType>
        <xsd:restriction base="dms:Text"/>
      </xsd:simpleType>
    </xsd:element>
    <xsd:element name="_ModerationStatus" ma:index="21" nillable="true" ma:displayName="Stan zatwierdzania" ma:default="0" ma:hidden="true" ma:internalName="_ModerationStatus" ma:readOnly="true">
      <xsd:simpleType>
        <xsd:restriction base="dms:Unknown"/>
      </xsd:simpleType>
    </xsd:element>
    <xsd:element name="FileRef" ma:index="22" nillable="true" ma:displayName="Ścieżka adresu URL" ma:hidden="true" ma:list="Docs" ma:internalName="FileRef" ma:readOnly="true" ma:showField="FullUrl">
      <xsd:simpleType>
        <xsd:restriction base="dms:Lookup"/>
      </xsd:simpleType>
    </xsd:element>
    <xsd:element name="FileDirRef" ma:index="23" nillable="true" ma:displayName="Ścieżka" ma:hidden="true" ma:list="Docs" ma:internalName="FileDirRef" ma:readOnly="true" ma:showField="DirName">
      <xsd:simpleType>
        <xsd:restriction base="dms:Lookup"/>
      </xsd:simpleType>
    </xsd:element>
    <xsd:element name="Last_x0020_Modified" ma:index="24" nillable="true" ma:displayName="Zmodyfikowane" ma:format="TRUE" ma:hidden="true" ma:list="Docs" ma:internalName="Last_x0020_Modified" ma:readOnly="true" ma:showField="TimeLastModified">
      <xsd:simpleType>
        <xsd:restriction base="dms:Lookup"/>
      </xsd:simpleType>
    </xsd:element>
    <xsd:element name="Created_x0020_Date" ma:index="25" nillable="true" ma:displayName="Utworzony" ma:format="TRUE" ma:hidden="true" ma:list="Docs" ma:internalName="Created_x0020_Date" ma:readOnly="true" ma:showField="TimeCreated">
      <xsd:simpleType>
        <xsd:restriction base="dms:Lookup"/>
      </xsd:simpleType>
    </xsd:element>
    <xsd:element name="File_x0020_Size" ma:index="26" nillable="true" ma:displayName="Rozmiar pliku" ma:format="TRUE" ma:hidden="true" ma:list="Docs" ma:internalName="File_x0020_Size" ma:readOnly="true" ma:showField="SizeInKB">
      <xsd:simpleType>
        <xsd:restriction base="dms:Lookup"/>
      </xsd:simpleType>
    </xsd:element>
    <xsd:element name="FSObjType" ma:index="27" nillable="true" ma:displayName="Typ elementu" ma:hidden="true" ma:list="Docs" ma:internalName="FSObjType" ma:readOnly="true" ma:showField="FSType">
      <xsd:simpleType>
        <xsd:restriction base="dms:Lookup"/>
      </xsd:simpleType>
    </xsd:element>
    <xsd:element name="SortBehavior" ma:index="28" nillable="true" ma:displayName="Typ sortowania" ma:hidden="true" ma:list="Docs" ma:internalName="SortBehavior" ma:readOnly="true" ma:showField="SortBehavior">
      <xsd:simpleType>
        <xsd:restriction base="dms:Lookup"/>
      </xsd:simpleType>
    </xsd:element>
    <xsd:element name="CheckedOutUserId" ma:index="30" nillable="true" ma:displayName="Identyfikator użytkownika, który wyewidencjonował element" ma:hidden="true" ma:list="Docs" ma:internalName="CheckedOutUserId" ma:readOnly="true" ma:showField="CheckoutUserId">
      <xsd:simpleType>
        <xsd:restriction base="dms:Lookup"/>
      </xsd:simpleType>
    </xsd:element>
    <xsd:element name="IsCheckedoutToLocal" ma:index="31" nillable="true" ma:displayName="Wyewidencjonowany lokalnie" ma:hidden="true" ma:list="Docs" ma:internalName="IsCheckedoutToLocal" ma:readOnly="true" ma:showField="IsCheckoutToLocal">
      <xsd:simpleType>
        <xsd:restriction base="dms:Lookup"/>
      </xsd:simpleType>
    </xsd:element>
    <xsd:element name="CheckoutUser" ma:index="32" nillable="true" ma:displayName="Wyewidencjonowane do" ma:list="UserInfo" ma:internalName="CheckoutUse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UniqueId" ma:index="33" nillable="true" ma:displayName="Unikatowy identyfikator" ma:hidden="true" ma:list="Docs" ma:internalName="UniqueId" ma:readOnly="true" ma:showField="UniqueId">
      <xsd:simpleType>
        <xsd:restriction base="dms:Lookup"/>
      </xsd:simpleType>
    </xsd:element>
    <xsd:element name="SyncClientId" ma:index="34" nillable="true" ma:displayName="Identyfikator klienta" ma:hidden="true" ma:list="Docs" ma:internalName="SyncClientId" ma:readOnly="true" ma:showField="SyncClientId">
      <xsd:simpleType>
        <xsd:restriction base="dms:Lookup"/>
      </xsd:simpleType>
    </xsd:element>
    <xsd:element name="ProgId" ma:index="35" nillable="true" ma:displayName="ProgId" ma:hidden="true" ma:list="Docs" ma:internalName="ProgId" ma:readOnly="true" ma:showField="ProgId">
      <xsd:simpleType>
        <xsd:restriction base="dms:Lookup"/>
      </xsd:simpleType>
    </xsd:element>
    <xsd:element name="ScopeId" ma:index="36" nillable="true" ma:displayName="ScopeId" ma:hidden="true" ma:list="Docs" ma:internalName="ScopeId" ma:readOnly="true" ma:showField="ScopeId">
      <xsd:simpleType>
        <xsd:restriction base="dms:Lookup"/>
      </xsd:simpleType>
    </xsd:element>
    <xsd:element name="VirusStatus" ma:index="37" nillable="true" ma:displayName="Stan wirusów" ma:format="TRUE" ma:hidden="true" ma:list="Docs" ma:internalName="VirusStatus" ma:readOnly="true" ma:showField="Size">
      <xsd:simpleType>
        <xsd:restriction base="dms:Lookup"/>
      </xsd:simpleType>
    </xsd:element>
    <xsd:element name="CheckedOutTitle" ma:index="38" nillable="true" ma:displayName="Wyewidencjonowane do" ma:format="TRUE" ma:hidden="true" ma:list="Docs" ma:internalName="CheckedOutTitle" ma:readOnly="true" ma:showField="CheckedOutTitle">
      <xsd:simpleType>
        <xsd:restriction base="dms:Lookup"/>
      </xsd:simpleType>
    </xsd:element>
    <xsd:element name="_CheckinComment" ma:index="39" nillable="true" ma:displayName="Komentarz zaewidencjonowania" ma:format="TRUE" ma:list="Docs" ma:internalName="_CheckinComment" ma:readOnly="true" ma:showField="CheckinComment">
      <xsd:simpleType>
        <xsd:restriction base="dms:Lookup"/>
      </xsd:simpleType>
    </xsd:element>
    <xsd:element name="MetaInfo" ma:index="52" nillable="true" ma:displayName="Zbiór właściwości" ma:hidden="true" ma:list="Docs" ma:internalName="MetaInfo" ma:showField="MetaInfo">
      <xsd:simpleType>
        <xsd:restriction base="dms:Lookup"/>
      </xsd:simpleType>
    </xsd:element>
    <xsd:element name="_Level" ma:index="53" nillable="true" ma:displayName="Poziom" ma:hidden="true" ma:internalName="_Level" ma:readOnly="true">
      <xsd:simpleType>
        <xsd:restriction base="dms:Unknown"/>
      </xsd:simpleType>
    </xsd:element>
    <xsd:element name="_IsCurrentVersion" ma:index="54" nillable="true" ma:displayName="Jest bieżącą wersją" ma:hidden="true" ma:internalName="_IsCurrentVersion" ma:readOnly="true">
      <xsd:simpleType>
        <xsd:restriction base="dms:Boolean"/>
      </xsd:simpleType>
    </xsd:element>
    <xsd:element name="ItemChildCount" ma:index="55" nillable="true" ma:displayName="Liczba elementów podrzędnych elementu" ma:hidden="true" ma:list="Docs" ma:internalName="ItemChildCount" ma:readOnly="true" ma:showField="ItemChildCount">
      <xsd:simpleType>
        <xsd:restriction base="dms:Lookup"/>
      </xsd:simpleType>
    </xsd:element>
    <xsd:element name="FolderChildCount" ma:index="56" nillable="true" ma:displayName="Liczba elementów podrzędnych folderu" ma:hidden="true" ma:list="Docs" ma:internalName="FolderChildCount" ma:readOnly="true" ma:showField="FolderChildCount">
      <xsd:simpleType>
        <xsd:restriction base="dms:Lookup"/>
      </xsd:simpleType>
    </xsd:element>
    <xsd:element name="AppAuthor" ma:index="57" nillable="true" ma:displayName="Aplikacja utworzona przez" ma:list="AppPrincipals" ma:internalName="AppAuthor" ma:readOnly="true" ma:showField="Title">
      <xsd:simpleType>
        <xsd:restriction base="dms:Lookup"/>
      </xsd:simpleType>
    </xsd:element>
    <xsd:element name="AppEditor" ma:index="58" nillable="true" ma:displayName="Aplikacja zmodyfikowana przez" ma:list="AppPrincipals" ma:internalName="AppEditor" ma:readOnly="true" ma:showField="Title">
      <xsd:simpleType>
        <xsd:restriction base="dms:Lookup"/>
      </xsd:simpleType>
    </xsd:element>
    <xsd:element name="owshiddenversion" ma:index="62" nillable="true" ma:displayName="owshiddenversion" ma:hidden="true" ma:internalName="owshiddenversion" ma:readOnly="true">
      <xsd:simpleType>
        <xsd:restriction base="dms:Unknown"/>
      </xsd:simpleType>
    </xsd:element>
    <xsd:element name="_UIVersion" ma:index="63" nillable="true" ma:displayName="Wersja interfejsu użytkownika" ma:hidden="true" ma:internalName="_UIVersion" ma:readOnly="true">
      <xsd:simpleType>
        <xsd:restriction base="dms:Unknown"/>
      </xsd:simpleType>
    </xsd:element>
    <xsd:element name="_UIVersionString" ma:index="64" nillable="true" ma:displayName="Wersja" ma:internalName="_UIVersionString" ma:readOnly="true">
      <xsd:simpleType>
        <xsd:restriction base="dms:Text"/>
      </xsd:simpleType>
    </xsd:element>
    <xsd:element name="InstanceID" ma:index="65" nillable="true" ma:displayName="Identyfikator wystąpienia" ma:hidden="true" ma:internalName="InstanceID" ma:readOnly="true">
      <xsd:simpleType>
        <xsd:restriction base="dms:Unknown"/>
      </xsd:simpleType>
    </xsd:element>
    <xsd:element name="Order" ma:index="66" nillable="true" ma:displayName="Kolejność" ma:hidden="true" ma:internalName="Order">
      <xsd:simpleType>
        <xsd:restriction base="dms:Number"/>
      </xsd:simpleType>
    </xsd:element>
    <xsd:element name="GUID" ma:index="67" nillable="true" ma:displayName="Identyfikator GUID" ma:hidden="true" ma:internalName="GUID" ma:readOnly="true">
      <xsd:simpleType>
        <xsd:restriction base="dms:Unknown"/>
      </xsd:simpleType>
    </xsd:element>
    <xsd:element name="WorkflowVersion" ma:index="68" nillable="true" ma:displayName="Wersja przepływu pracy" ma:hidden="true" ma:internalName="WorkflowVersion" ma:readOnly="true">
      <xsd:simpleType>
        <xsd:restriction base="dms:Unknown"/>
      </xsd:simpleType>
    </xsd:element>
    <xsd:element name="WorkflowInstanceID" ma:index="69" nillable="true" ma:displayName="Identyfikator wystąpienia przepływu pracy" ma:hidden="true" ma:internalName="WorkflowInstanceID" ma:readOnly="true">
      <xsd:simpleType>
        <xsd:restriction base="dms:Unknown"/>
      </xsd:simpleType>
    </xsd:element>
    <xsd:element name="ParentVersionString" ma:index="70" nillable="true" ma:displayName="Wersja źródła (konwertowany dokument)" ma:hidden="true" ma:list="Docs" ma:internalName="ParentVersionString" ma:readOnly="true" ma:showField="ParentVersionString">
      <xsd:simpleType>
        <xsd:restriction base="dms:Lookup"/>
      </xsd:simpleType>
    </xsd:element>
    <xsd:element name="ParentLeafName" ma:index="71" nillable="true" ma:displayName="Nazwa źródła (konwertowany dokument)" ma:hidden="true" ma:list="Docs" ma:internalName="ParentLeafName" ma:readOnly="true" ma:showField="ParentLeafName">
      <xsd:simpleType>
        <xsd:restriction base="dms:Lookup"/>
      </xsd:simpleType>
    </xsd:element>
    <xsd:element name="DocConcurrencyNumber" ma:index="72" nillable="true" ma:displayName="Numer współbieżności dokumentu" ma:hidden="true" ma:list="Docs" ma:internalName="DocConcurrencyNumber" ma:readOnly="true" ma:showField="DocConcurrencyNumber">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03787c07-2137-43f5-9390-0139124482e4" elementFormDefault="qualified">
    <xsd:import namespace="http://schemas.microsoft.com/office/2006/documentManagement/types"/>
    <xsd:import namespace="http://schemas.microsoft.com/office/infopath/2007/PartnerControls"/>
    <xsd:element name="Zakres_x0020_zmian" ma:index="75" nillable="true" ma:displayName="Zakres zmian" ma:internalName="Zakres_x0020_zmian">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5" ma:displayName="Typ zawartości"/>
        <xsd:element ref="dc:title" minOccurs="0" maxOccurs="1" ma:index="8"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DF3E7F2-6FD7-4B2E-AE7D-48C84A9C2227}">
  <ds:schemaRefs>
    <ds:schemaRef ds:uri="http://schemas.microsoft.com/office/2006/metadata/properties"/>
    <ds:schemaRef ds:uri="http://schemas.microsoft.com/office/infopath/2007/PartnerControls"/>
    <ds:schemaRef ds:uri="http://schemas.microsoft.com/sharepoint/v3"/>
    <ds:schemaRef ds:uri="03787c07-2137-43f5-9390-0139124482e4"/>
  </ds:schemaRefs>
</ds:datastoreItem>
</file>

<file path=customXml/itemProps2.xml><?xml version="1.0" encoding="utf-8"?>
<ds:datastoreItem xmlns:ds="http://schemas.openxmlformats.org/officeDocument/2006/customXml" ds:itemID="{0254527B-D59A-48C9-87EB-A672659BA0D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03787c07-2137-43f5-9390-0139124482e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B265102-AAB2-4783-901C-E8972C2D7A16}">
  <ds:schemaRefs>
    <ds:schemaRef ds:uri="http://schemas.openxmlformats.org/officeDocument/2006/bibliography"/>
  </ds:schemaRefs>
</ds:datastoreItem>
</file>

<file path=customXml/itemProps4.xml><?xml version="1.0" encoding="utf-8"?>
<ds:datastoreItem xmlns:ds="http://schemas.openxmlformats.org/officeDocument/2006/customXml" ds:itemID="{BCA23788-D90B-4E9D-BE55-99CFE3674B2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63</Pages>
  <Words>24836</Words>
  <Characters>149021</Characters>
  <Application>Microsoft Office Word</Application>
  <DocSecurity>0</DocSecurity>
  <Lines>1241</Lines>
  <Paragraphs>347</Paragraphs>
  <ScaleCrop>false</ScaleCrop>
  <HeadingPairs>
    <vt:vector size="2" baseType="variant">
      <vt:variant>
        <vt:lpstr>Tytuł</vt:lpstr>
      </vt:variant>
      <vt:variant>
        <vt:i4>1</vt:i4>
      </vt:variant>
    </vt:vector>
  </HeadingPairs>
  <TitlesOfParts>
    <vt:vector size="1" baseType="lpstr">
      <vt:lpstr>numer sprawy</vt:lpstr>
    </vt:vector>
  </TitlesOfParts>
  <Company>ZG Piekary</Company>
  <LinksUpToDate>false</LinksUpToDate>
  <CharactersWithSpaces>173510</CharactersWithSpaces>
  <SharedDoc>false</SharedDoc>
  <HLinks>
    <vt:vector size="12" baseType="variant">
      <vt:variant>
        <vt:i4>7405622</vt:i4>
      </vt:variant>
      <vt:variant>
        <vt:i4>3</vt:i4>
      </vt:variant>
      <vt:variant>
        <vt:i4>0</vt:i4>
      </vt:variant>
      <vt:variant>
        <vt:i4>5</vt:i4>
      </vt:variant>
      <vt:variant>
        <vt:lpwstr>http://www.kwsa.pl/</vt:lpwstr>
      </vt:variant>
      <vt:variant>
        <vt:lpwstr/>
      </vt:variant>
      <vt:variant>
        <vt:i4>7405622</vt:i4>
      </vt:variant>
      <vt:variant>
        <vt:i4>0</vt:i4>
      </vt:variant>
      <vt:variant>
        <vt:i4>0</vt:i4>
      </vt:variant>
      <vt:variant>
        <vt:i4>5</vt:i4>
      </vt:variant>
      <vt:variant>
        <vt:lpwstr>http://www.kwsa.pl/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numer sprawy</dc:title>
  <dc:creator>Inwest2</dc:creator>
  <cp:lastModifiedBy>Dominik Kaszuba</cp:lastModifiedBy>
  <cp:revision>10</cp:revision>
  <cp:lastPrinted>2025-12-16T08:53:00Z</cp:lastPrinted>
  <dcterms:created xsi:type="dcterms:W3CDTF">2025-12-16T13:22:00Z</dcterms:created>
  <dcterms:modified xsi:type="dcterms:W3CDTF">2025-12-16T13:32:00Z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0x010100077C78033721F54393900139124482E4</vt:lpwstr>
  </property>
</Properties>
</file>